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2FAC" w:rsidRPr="00F162A5" w:rsidRDefault="00FC7E2F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ВВЕДЕНИЕ</w:t>
      </w:r>
    </w:p>
    <w:p w:rsidR="00F162A5" w:rsidRPr="000F121D" w:rsidRDefault="00F162A5" w:rsidP="00F162A5">
      <w:pPr>
        <w:pStyle w:val="a3"/>
        <w:spacing w:after="0" w:line="360" w:lineRule="auto"/>
        <w:ind w:firstLine="709"/>
        <w:jc w:val="both"/>
        <w:rPr>
          <w:sz w:val="28"/>
        </w:rPr>
      </w:pPr>
    </w:p>
    <w:p w:rsidR="00553228" w:rsidRPr="000F121D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Данную работу я решила посвятить самому многочисленному и всесторонне разнообразному отряду насеком</w:t>
      </w:r>
      <w:r w:rsidR="00F162A5">
        <w:rPr>
          <w:sz w:val="28"/>
        </w:rPr>
        <w:t>ых – Бабочкам, или Чешуекрылым.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Бабочки(</w:t>
      </w:r>
      <w:r w:rsidRPr="00F162A5">
        <w:rPr>
          <w:sz w:val="28"/>
          <w:lang w:val="la-Latn"/>
        </w:rPr>
        <w:t>Lepidóptera</w:t>
      </w:r>
      <w:r w:rsidRPr="00F162A5">
        <w:rPr>
          <w:sz w:val="28"/>
        </w:rPr>
        <w:t xml:space="preserve"> </w:t>
      </w:r>
      <w:r w:rsidRPr="00F162A5">
        <w:rPr>
          <w:rStyle w:val="a4"/>
          <w:sz w:val="28"/>
          <w:lang w:val="ru-RU"/>
        </w:rPr>
        <w:t>Linnaeus</w:t>
      </w:r>
      <w:r w:rsidRPr="00F162A5">
        <w:rPr>
          <w:smallCaps/>
          <w:sz w:val="28"/>
        </w:rPr>
        <w:t xml:space="preserve">, </w:t>
      </w:r>
      <w:r w:rsidRPr="00F162A5">
        <w:rPr>
          <w:rStyle w:val="a4"/>
          <w:sz w:val="28"/>
          <w:lang w:val="ru-RU"/>
        </w:rPr>
        <w:t>1758</w:t>
      </w:r>
      <w:r w:rsidRPr="00F162A5">
        <w:rPr>
          <w:sz w:val="28"/>
        </w:rPr>
        <w:t xml:space="preserve"> от </w:t>
      </w:r>
      <w:r w:rsidRPr="00F162A5">
        <w:rPr>
          <w:rStyle w:val="a4"/>
          <w:sz w:val="28"/>
          <w:lang w:val="ru-RU"/>
        </w:rPr>
        <w:t>др.-греч.</w:t>
      </w:r>
      <w:r w:rsidRPr="00F162A5">
        <w:rPr>
          <w:sz w:val="28"/>
        </w:rPr>
        <w:t xml:space="preserve"> λεπίς / λεπίδος</w:t>
      </w:r>
      <w:r w:rsidR="00F162A5">
        <w:rPr>
          <w:sz w:val="28"/>
        </w:rPr>
        <w:t xml:space="preserve"> </w:t>
      </w:r>
      <w:r w:rsidRPr="00F162A5">
        <w:rPr>
          <w:sz w:val="28"/>
        </w:rPr>
        <w:t>—</w:t>
      </w:r>
      <w:r w:rsidR="00F162A5">
        <w:rPr>
          <w:sz w:val="28"/>
        </w:rPr>
        <w:t xml:space="preserve"> </w:t>
      </w:r>
      <w:r w:rsidRPr="00F162A5">
        <w:rPr>
          <w:sz w:val="28"/>
        </w:rPr>
        <w:t>чешуя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πτερόν</w:t>
      </w:r>
      <w:r w:rsidR="00F162A5">
        <w:rPr>
          <w:sz w:val="28"/>
        </w:rPr>
        <w:t xml:space="preserve"> </w:t>
      </w:r>
      <w:r w:rsidRPr="00F162A5">
        <w:rPr>
          <w:sz w:val="28"/>
        </w:rPr>
        <w:t>—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крыло)</w:t>
      </w:r>
      <w:r w:rsidR="00F162A5">
        <w:rPr>
          <w:sz w:val="28"/>
        </w:rPr>
        <w:t xml:space="preserve"> </w:t>
      </w:r>
      <w:r w:rsidRPr="00F162A5">
        <w:rPr>
          <w:sz w:val="28"/>
        </w:rPr>
        <w:t>—</w:t>
      </w:r>
      <w:r w:rsidR="00F162A5">
        <w:rPr>
          <w:sz w:val="28"/>
        </w:rPr>
        <w:t xml:space="preserve"> </w:t>
      </w:r>
      <w:r w:rsidRPr="00F162A5">
        <w:rPr>
          <w:sz w:val="28"/>
        </w:rPr>
        <w:t>один</w:t>
      </w:r>
      <w:r w:rsidR="00F162A5">
        <w:rPr>
          <w:sz w:val="28"/>
        </w:rPr>
        <w:t xml:space="preserve"> </w:t>
      </w:r>
      <w:r w:rsidRPr="00F162A5">
        <w:rPr>
          <w:sz w:val="28"/>
        </w:rPr>
        <w:t>из</w:t>
      </w:r>
      <w:r w:rsidR="00F162A5">
        <w:rPr>
          <w:sz w:val="28"/>
        </w:rPr>
        <w:t xml:space="preserve"> </w:t>
      </w:r>
      <w:r w:rsidRPr="00F162A5">
        <w:rPr>
          <w:sz w:val="28"/>
        </w:rPr>
        <w:t>самых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крупных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отрядов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насекомых,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мировой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фауне,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разным</w:t>
      </w:r>
      <w:r w:rsidR="00F162A5">
        <w:rPr>
          <w:sz w:val="28"/>
        </w:rPr>
        <w:t xml:space="preserve"> </w:t>
      </w:r>
      <w:r w:rsidRPr="00F162A5">
        <w:rPr>
          <w:sz w:val="28"/>
        </w:rPr>
        <w:t>оценкам,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насчитывается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от</w:t>
      </w:r>
      <w:r w:rsidR="00F162A5">
        <w:rPr>
          <w:sz w:val="28"/>
        </w:rPr>
        <w:t xml:space="preserve"> </w:t>
      </w:r>
      <w:r w:rsidRPr="00F162A5">
        <w:rPr>
          <w:sz w:val="28"/>
        </w:rPr>
        <w:t>124</w:t>
      </w:r>
      <w:r w:rsidR="00F162A5">
        <w:rPr>
          <w:sz w:val="28"/>
        </w:rPr>
        <w:t xml:space="preserve"> </w:t>
      </w:r>
      <w:r w:rsidRPr="00F162A5">
        <w:rPr>
          <w:sz w:val="28"/>
        </w:rPr>
        <w:t>до</w:t>
      </w:r>
      <w:r w:rsidR="00F162A5">
        <w:rPr>
          <w:sz w:val="28"/>
        </w:rPr>
        <w:t xml:space="preserve"> </w:t>
      </w:r>
      <w:r w:rsidRPr="00F162A5">
        <w:rPr>
          <w:sz w:val="28"/>
        </w:rPr>
        <w:t>200</w:t>
      </w:r>
      <w:r w:rsidR="00F162A5">
        <w:rPr>
          <w:sz w:val="28"/>
        </w:rPr>
        <w:t xml:space="preserve"> </w:t>
      </w:r>
      <w:r w:rsidRPr="00F162A5">
        <w:rPr>
          <w:sz w:val="28"/>
        </w:rPr>
        <w:t>семейств</w:t>
      </w:r>
      <w:r w:rsidR="00F162A5">
        <w:rPr>
          <w:sz w:val="28"/>
        </w:rPr>
        <w:t xml:space="preserve"> </w:t>
      </w:r>
      <w:r w:rsidRPr="00F162A5">
        <w:rPr>
          <w:sz w:val="28"/>
        </w:rPr>
        <w:t>чешуекрылых,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фауне</w:t>
      </w:r>
      <w:r w:rsidR="00F162A5">
        <w:rPr>
          <w:sz w:val="28"/>
        </w:rPr>
        <w:t xml:space="preserve"> </w:t>
      </w:r>
      <w:r w:rsidRPr="00F162A5">
        <w:rPr>
          <w:sz w:val="28"/>
        </w:rPr>
        <w:t>России</w:t>
      </w:r>
      <w:r w:rsidR="00F162A5">
        <w:rPr>
          <w:sz w:val="28"/>
        </w:rPr>
        <w:t xml:space="preserve"> </w:t>
      </w:r>
      <w:r w:rsidRPr="00F162A5">
        <w:rPr>
          <w:sz w:val="28"/>
        </w:rPr>
        <w:t>—</w:t>
      </w:r>
      <w:r w:rsidR="00F162A5">
        <w:rPr>
          <w:sz w:val="28"/>
        </w:rPr>
        <w:t xml:space="preserve"> </w:t>
      </w:r>
      <w:r w:rsidRPr="00F162A5">
        <w:rPr>
          <w:sz w:val="28"/>
        </w:rPr>
        <w:t>91.</w:t>
      </w:r>
      <w:r w:rsidR="00F162A5">
        <w:rPr>
          <w:sz w:val="28"/>
        </w:rPr>
        <w:t xml:space="preserve"> </w:t>
      </w:r>
      <w:r w:rsidRPr="00F162A5">
        <w:rPr>
          <w:sz w:val="28"/>
        </w:rPr>
        <w:t>Чешуекрылые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широко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распространены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</w:t>
      </w:r>
      <w:r w:rsidR="00F162A5">
        <w:rPr>
          <w:sz w:val="28"/>
        </w:rPr>
        <w:t xml:space="preserve"> </w:t>
      </w:r>
      <w:r w:rsidRPr="00F162A5">
        <w:rPr>
          <w:sz w:val="28"/>
        </w:rPr>
        <w:t>всему</w:t>
      </w:r>
      <w:r w:rsidR="00F162A5">
        <w:rPr>
          <w:sz w:val="28"/>
        </w:rPr>
        <w:t xml:space="preserve"> </w:t>
      </w:r>
      <w:r w:rsidRPr="00F162A5">
        <w:rPr>
          <w:sz w:val="28"/>
        </w:rPr>
        <w:t>земному</w:t>
      </w:r>
      <w:r w:rsidR="00F162A5">
        <w:rPr>
          <w:sz w:val="28"/>
        </w:rPr>
        <w:t xml:space="preserve"> </w:t>
      </w:r>
      <w:r w:rsidRPr="00F162A5">
        <w:rPr>
          <w:sz w:val="28"/>
        </w:rPr>
        <w:t>шару,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шести</w:t>
      </w:r>
      <w:r w:rsidR="00F162A5">
        <w:rPr>
          <w:sz w:val="28"/>
        </w:rPr>
        <w:t xml:space="preserve"> </w:t>
      </w:r>
      <w:r w:rsidRPr="00F162A5">
        <w:rPr>
          <w:sz w:val="28"/>
        </w:rPr>
        <w:t>зоогеографических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областях.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Взрослые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особи</w:t>
      </w:r>
      <w:r w:rsidR="00F162A5">
        <w:rPr>
          <w:sz w:val="28"/>
        </w:rPr>
        <w:t xml:space="preserve"> </w:t>
      </w:r>
      <w:r w:rsidRPr="00F162A5">
        <w:rPr>
          <w:sz w:val="28"/>
        </w:rPr>
        <w:t>—</w:t>
      </w:r>
      <w:r w:rsidR="00F162A5">
        <w:rPr>
          <w:sz w:val="28"/>
        </w:rPr>
        <w:t xml:space="preserve"> </w:t>
      </w:r>
      <w:r w:rsidRPr="00F162A5">
        <w:rPr>
          <w:sz w:val="28"/>
        </w:rPr>
        <w:t>важные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опылители</w:t>
      </w:r>
      <w:r w:rsidR="00F162A5">
        <w:rPr>
          <w:sz w:val="28"/>
        </w:rPr>
        <w:t xml:space="preserve"> </w:t>
      </w:r>
      <w:r w:rsidRPr="00F162A5">
        <w:rPr>
          <w:sz w:val="28"/>
        </w:rPr>
        <w:t>цветковых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растений</w:t>
      </w:r>
      <w:r w:rsidR="002102A2" w:rsidRPr="00F162A5">
        <w:rPr>
          <w:sz w:val="28"/>
        </w:rPr>
        <w:t>.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Некоторые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виды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бабочек,</w:t>
      </w:r>
      <w:r w:rsidR="00F162A5">
        <w:rPr>
          <w:sz w:val="28"/>
        </w:rPr>
        <w:t xml:space="preserve"> </w:t>
      </w:r>
      <w:r w:rsidRPr="00F162A5">
        <w:rPr>
          <w:sz w:val="28"/>
        </w:rPr>
        <w:t>гусеницы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которых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питаются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листьями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хвоей,</w:t>
      </w:r>
      <w:r w:rsidR="00F162A5">
        <w:rPr>
          <w:sz w:val="28"/>
        </w:rPr>
        <w:t xml:space="preserve"> </w:t>
      </w:r>
      <w:r w:rsidRPr="00F162A5">
        <w:rPr>
          <w:sz w:val="28"/>
        </w:rPr>
        <w:t>могут</w:t>
      </w:r>
      <w:r w:rsidR="00F162A5">
        <w:rPr>
          <w:sz w:val="28"/>
        </w:rPr>
        <w:t xml:space="preserve"> </w:t>
      </w:r>
      <w:r w:rsidRPr="00F162A5">
        <w:rPr>
          <w:sz w:val="28"/>
        </w:rPr>
        <w:t>давать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лесах</w:t>
      </w:r>
      <w:r w:rsidR="00F162A5">
        <w:rPr>
          <w:sz w:val="28"/>
        </w:rPr>
        <w:t xml:space="preserve"> </w:t>
      </w:r>
      <w:r w:rsidRPr="00F162A5">
        <w:rPr>
          <w:sz w:val="28"/>
        </w:rPr>
        <w:t>вспышки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массового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размножения.</w:t>
      </w:r>
      <w:r w:rsidR="00F162A5">
        <w:rPr>
          <w:sz w:val="28"/>
        </w:rPr>
        <w:t xml:space="preserve"> </w:t>
      </w:r>
    </w:p>
    <w:p w:rsidR="004D2107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территории</w:t>
      </w:r>
      <w:r w:rsidR="00F162A5">
        <w:rPr>
          <w:sz w:val="28"/>
        </w:rPr>
        <w:t xml:space="preserve"> </w:t>
      </w:r>
      <w:r w:rsidRPr="00F162A5">
        <w:rPr>
          <w:sz w:val="28"/>
        </w:rPr>
        <w:t>стран</w:t>
      </w:r>
      <w:r w:rsidR="00F162A5">
        <w:rPr>
          <w:sz w:val="28"/>
        </w:rPr>
        <w:t xml:space="preserve"> </w:t>
      </w:r>
      <w:r w:rsidRPr="00C76FC4">
        <w:rPr>
          <w:sz w:val="28"/>
        </w:rPr>
        <w:t>СНГ</w:t>
      </w:r>
      <w:r w:rsidR="00F162A5">
        <w:rPr>
          <w:sz w:val="28"/>
        </w:rPr>
        <w:t xml:space="preserve"> </w:t>
      </w:r>
      <w:r w:rsidRPr="00F162A5">
        <w:rPr>
          <w:sz w:val="28"/>
        </w:rPr>
        <w:t>зарегистрировано</w:t>
      </w:r>
      <w:r w:rsidR="00F162A5">
        <w:rPr>
          <w:sz w:val="28"/>
        </w:rPr>
        <w:t xml:space="preserve"> </w:t>
      </w:r>
      <w:r w:rsidRPr="00F162A5">
        <w:rPr>
          <w:sz w:val="28"/>
        </w:rPr>
        <w:t>свыше</w:t>
      </w:r>
      <w:r w:rsidR="00F162A5">
        <w:rPr>
          <w:sz w:val="28"/>
        </w:rPr>
        <w:t xml:space="preserve"> </w:t>
      </w:r>
      <w:r w:rsidRPr="00F162A5">
        <w:rPr>
          <w:sz w:val="28"/>
        </w:rPr>
        <w:t>1000</w:t>
      </w:r>
      <w:r w:rsidR="00F162A5">
        <w:rPr>
          <w:sz w:val="28"/>
        </w:rPr>
        <w:t xml:space="preserve"> </w:t>
      </w:r>
      <w:r w:rsidRPr="00F162A5">
        <w:rPr>
          <w:sz w:val="28"/>
        </w:rPr>
        <w:t>видов</w:t>
      </w:r>
      <w:r w:rsidR="00F162A5">
        <w:rPr>
          <w:sz w:val="28"/>
        </w:rPr>
        <w:t xml:space="preserve"> </w:t>
      </w:r>
      <w:r w:rsidRPr="00F162A5">
        <w:rPr>
          <w:sz w:val="28"/>
        </w:rPr>
        <w:t>чешуекрылых,</w:t>
      </w:r>
      <w:r w:rsidR="00F162A5">
        <w:rPr>
          <w:sz w:val="28"/>
        </w:rPr>
        <w:t xml:space="preserve"> </w:t>
      </w:r>
      <w:r w:rsidRPr="00F162A5">
        <w:rPr>
          <w:sz w:val="28"/>
        </w:rPr>
        <w:t>гусеницы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которых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повреждают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полевые,</w:t>
      </w:r>
      <w:r w:rsidR="00F162A5">
        <w:rPr>
          <w:sz w:val="28"/>
        </w:rPr>
        <w:t xml:space="preserve"> </w:t>
      </w:r>
      <w:r w:rsidRPr="00F162A5">
        <w:rPr>
          <w:sz w:val="28"/>
        </w:rPr>
        <w:t>садовые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или</w:t>
      </w:r>
      <w:r w:rsidR="00F162A5">
        <w:rPr>
          <w:sz w:val="28"/>
        </w:rPr>
        <w:t xml:space="preserve"> </w:t>
      </w:r>
      <w:r w:rsidRPr="00F162A5">
        <w:rPr>
          <w:sz w:val="28"/>
        </w:rPr>
        <w:t>лесные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культуры</w:t>
      </w:r>
      <w:bookmarkStart w:id="0" w:name="cite_ref-savk_51-1"/>
      <w:bookmarkEnd w:id="0"/>
      <w:r w:rsidRPr="00F162A5">
        <w:rPr>
          <w:sz w:val="28"/>
        </w:rPr>
        <w:t>.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вредят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полеводству</w:t>
      </w:r>
      <w:r w:rsidR="00F162A5">
        <w:rPr>
          <w:sz w:val="28"/>
        </w:rPr>
        <w:t xml:space="preserve"> </w:t>
      </w:r>
      <w:r w:rsidRPr="00F162A5">
        <w:rPr>
          <w:sz w:val="28"/>
        </w:rPr>
        <w:t>,</w:t>
      </w:r>
      <w:r w:rsidR="00F162A5">
        <w:rPr>
          <w:sz w:val="28"/>
        </w:rPr>
        <w:t xml:space="preserve"> </w:t>
      </w:r>
      <w:r w:rsidRPr="00F162A5">
        <w:rPr>
          <w:sz w:val="28"/>
        </w:rPr>
        <w:t>огородам</w:t>
      </w:r>
      <w:r w:rsidR="00F162A5">
        <w:rPr>
          <w:sz w:val="28"/>
        </w:rPr>
        <w:t xml:space="preserve"> </w:t>
      </w:r>
      <w:r w:rsidRPr="00F162A5">
        <w:rPr>
          <w:sz w:val="28"/>
        </w:rPr>
        <w:t>,</w:t>
      </w:r>
      <w:r w:rsidR="00F162A5">
        <w:rPr>
          <w:sz w:val="28"/>
        </w:rPr>
        <w:t xml:space="preserve"> </w:t>
      </w:r>
      <w:r w:rsidRPr="00C76FC4">
        <w:rPr>
          <w:sz w:val="28"/>
        </w:rPr>
        <w:t>лесам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C76FC4">
        <w:rPr>
          <w:sz w:val="28"/>
        </w:rPr>
        <w:t>садам</w:t>
      </w:r>
      <w:r w:rsidRPr="00F162A5">
        <w:rPr>
          <w:sz w:val="28"/>
        </w:rPr>
        <w:t>,</w:t>
      </w:r>
      <w:r w:rsidR="00F162A5">
        <w:rPr>
          <w:sz w:val="28"/>
        </w:rPr>
        <w:t xml:space="preserve"> </w:t>
      </w:r>
      <w:r w:rsidRPr="00C76FC4">
        <w:rPr>
          <w:sz w:val="28"/>
        </w:rPr>
        <w:t>Амбарам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C76FC4">
        <w:rPr>
          <w:sz w:val="28"/>
        </w:rPr>
        <w:t>Мехам</w:t>
      </w:r>
      <w:r w:rsidRPr="00F162A5">
        <w:rPr>
          <w:sz w:val="28"/>
        </w:rPr>
        <w:t>,</w:t>
      </w:r>
      <w:r w:rsidR="00F162A5">
        <w:rPr>
          <w:sz w:val="28"/>
        </w:rPr>
        <w:t xml:space="preserve"> </w:t>
      </w:r>
      <w:r w:rsidRPr="00F162A5">
        <w:rPr>
          <w:sz w:val="28"/>
        </w:rPr>
        <w:t>одежде</w:t>
      </w:r>
      <w:r w:rsidR="00F162A5">
        <w:rPr>
          <w:sz w:val="28"/>
        </w:rPr>
        <w:t xml:space="preserve"> </w:t>
      </w:r>
      <w:r w:rsidRPr="00F162A5">
        <w:rPr>
          <w:sz w:val="28"/>
        </w:rPr>
        <w:t>из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натуральных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тканей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C76FC4">
        <w:rPr>
          <w:sz w:val="28"/>
        </w:rPr>
        <w:t>мебели</w:t>
      </w:r>
      <w:r w:rsidRPr="00F162A5">
        <w:rPr>
          <w:sz w:val="28"/>
        </w:rPr>
        <w:t>,</w:t>
      </w:r>
      <w:r w:rsidR="00F162A5">
        <w:rPr>
          <w:sz w:val="28"/>
        </w:rPr>
        <w:t xml:space="preserve"> </w:t>
      </w:r>
      <w:r w:rsidRPr="00C76FC4">
        <w:rPr>
          <w:sz w:val="28"/>
        </w:rPr>
        <w:t>пчеловодству</w:t>
      </w:r>
      <w:r w:rsidR="004D2107" w:rsidRPr="00F162A5">
        <w:rPr>
          <w:sz w:val="28"/>
        </w:rPr>
        <w:t>.</w:t>
      </w:r>
      <w:r w:rsidR="00F162A5">
        <w:rPr>
          <w:sz w:val="28"/>
        </w:rPr>
        <w:t xml:space="preserve"> 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Роль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бабочек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естественных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экосистемах</w:t>
      </w:r>
      <w:r w:rsidR="00F162A5">
        <w:rPr>
          <w:sz w:val="28"/>
        </w:rPr>
        <w:t xml:space="preserve"> </w:t>
      </w:r>
      <w:r w:rsidRPr="00F162A5">
        <w:rPr>
          <w:sz w:val="28"/>
        </w:rPr>
        <w:t>заключается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том,</w:t>
      </w:r>
      <w:r w:rsidR="00F162A5">
        <w:rPr>
          <w:sz w:val="28"/>
        </w:rPr>
        <w:t xml:space="preserve"> </w:t>
      </w:r>
      <w:r w:rsidRPr="00F162A5">
        <w:rPr>
          <w:sz w:val="28"/>
        </w:rPr>
        <w:t>что,</w:t>
      </w:r>
      <w:r w:rsidR="00F162A5">
        <w:rPr>
          <w:sz w:val="28"/>
        </w:rPr>
        <w:t xml:space="preserve"> </w:t>
      </w:r>
      <w:r w:rsidRPr="00F162A5">
        <w:rPr>
          <w:sz w:val="28"/>
        </w:rPr>
        <w:t>будучи,</w:t>
      </w:r>
      <w:r w:rsidR="00F162A5">
        <w:rPr>
          <w:sz w:val="28"/>
        </w:rPr>
        <w:t xml:space="preserve"> </w:t>
      </w:r>
      <w:r w:rsidRPr="00C76FC4">
        <w:rPr>
          <w:sz w:val="28"/>
        </w:rPr>
        <w:t>консументами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первого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порядка,</w:t>
      </w:r>
      <w:r w:rsidR="00F162A5">
        <w:rPr>
          <w:sz w:val="28"/>
        </w:rPr>
        <w:t xml:space="preserve"> </w:t>
      </w:r>
      <w:r w:rsidRPr="00F162A5">
        <w:rPr>
          <w:sz w:val="28"/>
        </w:rPr>
        <w:t>они</w:t>
      </w:r>
      <w:r w:rsidR="00F162A5">
        <w:rPr>
          <w:sz w:val="28"/>
        </w:rPr>
        <w:t xml:space="preserve"> </w:t>
      </w:r>
      <w:r w:rsidRPr="00F162A5">
        <w:rPr>
          <w:sz w:val="28"/>
        </w:rPr>
        <w:t>являются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неотъемлемыми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участниками</w:t>
      </w:r>
      <w:r w:rsidR="00F162A5">
        <w:rPr>
          <w:sz w:val="28"/>
        </w:rPr>
        <w:t xml:space="preserve"> </w:t>
      </w:r>
      <w:r w:rsidRPr="00C76FC4">
        <w:rPr>
          <w:sz w:val="28"/>
        </w:rPr>
        <w:t>пищевых</w:t>
      </w:r>
      <w:r w:rsidR="00F162A5" w:rsidRPr="00C76FC4">
        <w:rPr>
          <w:sz w:val="28"/>
        </w:rPr>
        <w:t xml:space="preserve"> </w:t>
      </w:r>
      <w:r w:rsidRPr="00C76FC4">
        <w:rPr>
          <w:sz w:val="28"/>
        </w:rPr>
        <w:t>цепей</w:t>
      </w:r>
      <w:r w:rsidRPr="00F162A5">
        <w:rPr>
          <w:sz w:val="28"/>
        </w:rPr>
        <w:t>.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процессе</w:t>
      </w:r>
      <w:r w:rsidR="00F162A5">
        <w:rPr>
          <w:sz w:val="28"/>
        </w:rPr>
        <w:t xml:space="preserve"> </w:t>
      </w:r>
      <w:r w:rsidRPr="00C76FC4">
        <w:rPr>
          <w:sz w:val="28"/>
        </w:rPr>
        <w:t>эволюции</w:t>
      </w:r>
      <w:r w:rsidR="00F162A5">
        <w:rPr>
          <w:sz w:val="28"/>
        </w:rPr>
        <w:t xml:space="preserve"> </w:t>
      </w:r>
      <w:r w:rsidRPr="00F162A5">
        <w:rPr>
          <w:sz w:val="28"/>
        </w:rPr>
        <w:t>организмов</w:t>
      </w:r>
      <w:r w:rsidR="00F162A5">
        <w:rPr>
          <w:sz w:val="28"/>
        </w:rPr>
        <w:t xml:space="preserve"> </w:t>
      </w:r>
      <w:r w:rsidRPr="00F162A5">
        <w:rPr>
          <w:sz w:val="28"/>
        </w:rPr>
        <w:t>сформировалась</w:t>
      </w:r>
      <w:r w:rsidR="00F162A5">
        <w:rPr>
          <w:sz w:val="28"/>
        </w:rPr>
        <w:t xml:space="preserve"> </w:t>
      </w:r>
      <w:r w:rsidRPr="00F162A5">
        <w:rPr>
          <w:sz w:val="28"/>
        </w:rPr>
        <w:t>трофическая</w:t>
      </w:r>
      <w:r w:rsidR="00F162A5">
        <w:rPr>
          <w:sz w:val="28"/>
        </w:rPr>
        <w:t xml:space="preserve"> </w:t>
      </w:r>
      <w:r w:rsidRPr="00F162A5">
        <w:rPr>
          <w:sz w:val="28"/>
        </w:rPr>
        <w:t>сеть</w:t>
      </w:r>
      <w:r w:rsidR="00F162A5">
        <w:rPr>
          <w:sz w:val="28"/>
        </w:rPr>
        <w:t xml:space="preserve"> </w:t>
      </w:r>
      <w:r w:rsidRPr="00F162A5">
        <w:rPr>
          <w:sz w:val="28"/>
        </w:rPr>
        <w:t>связей</w:t>
      </w:r>
      <w:r w:rsidR="00F162A5">
        <w:rPr>
          <w:sz w:val="28"/>
        </w:rPr>
        <w:t xml:space="preserve"> </w:t>
      </w:r>
      <w:r w:rsidRPr="00F162A5">
        <w:rPr>
          <w:sz w:val="28"/>
        </w:rPr>
        <w:t>между</w:t>
      </w:r>
      <w:r w:rsidR="00F162A5">
        <w:rPr>
          <w:sz w:val="28"/>
        </w:rPr>
        <w:t xml:space="preserve"> </w:t>
      </w:r>
      <w:r w:rsidRPr="00C76FC4">
        <w:rPr>
          <w:sz w:val="28"/>
        </w:rPr>
        <w:t>автотрофами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C76FC4">
        <w:rPr>
          <w:sz w:val="28"/>
        </w:rPr>
        <w:t>гетеротрофами</w:t>
      </w:r>
      <w:r w:rsidRPr="00F162A5">
        <w:rPr>
          <w:sz w:val="28"/>
        </w:rPr>
        <w:t>,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которую</w:t>
      </w:r>
      <w:r w:rsidR="00F162A5">
        <w:rPr>
          <w:sz w:val="28"/>
        </w:rPr>
        <w:t xml:space="preserve"> </w:t>
      </w:r>
      <w:r w:rsidRPr="00F162A5">
        <w:rPr>
          <w:sz w:val="28"/>
        </w:rPr>
        <w:t>чешуекрылые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включаются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стадиях</w:t>
      </w:r>
      <w:r w:rsidR="00F162A5">
        <w:rPr>
          <w:sz w:val="28"/>
        </w:rPr>
        <w:t xml:space="preserve"> </w:t>
      </w:r>
      <w:r w:rsidRPr="00F162A5">
        <w:rPr>
          <w:sz w:val="28"/>
        </w:rPr>
        <w:t>личинки,</w:t>
      </w:r>
      <w:r w:rsidR="00F162A5">
        <w:rPr>
          <w:sz w:val="28"/>
        </w:rPr>
        <w:t xml:space="preserve"> </w:t>
      </w:r>
      <w:r w:rsidRPr="00F162A5">
        <w:rPr>
          <w:sz w:val="28"/>
        </w:rPr>
        <w:t>куколки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C76FC4">
        <w:rPr>
          <w:sz w:val="28"/>
        </w:rPr>
        <w:t>имаго</w:t>
      </w:r>
      <w:r w:rsidRPr="00F162A5">
        <w:rPr>
          <w:sz w:val="28"/>
        </w:rPr>
        <w:t>.</w:t>
      </w:r>
      <w:r w:rsidR="00F162A5">
        <w:rPr>
          <w:sz w:val="28"/>
        </w:rPr>
        <w:t xml:space="preserve"> </w:t>
      </w:r>
      <w:r w:rsidRPr="00F162A5">
        <w:rPr>
          <w:sz w:val="28"/>
        </w:rPr>
        <w:t>Личинки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куколки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являются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звеньями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питании</w:t>
      </w:r>
      <w:r w:rsidR="00F162A5">
        <w:rPr>
          <w:sz w:val="28"/>
        </w:rPr>
        <w:t xml:space="preserve"> </w:t>
      </w:r>
      <w:r w:rsidRPr="00F162A5">
        <w:rPr>
          <w:sz w:val="28"/>
        </w:rPr>
        <w:t>птиц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паразитических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насекомых-энтомофагов.</w:t>
      </w:r>
      <w:r w:rsidR="00F162A5">
        <w:rPr>
          <w:sz w:val="28"/>
        </w:rPr>
        <w:t xml:space="preserve"> </w:t>
      </w:r>
      <w:r w:rsidRPr="00F162A5">
        <w:rPr>
          <w:sz w:val="28"/>
        </w:rPr>
        <w:t>Имаго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включаются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C76FC4">
        <w:rPr>
          <w:sz w:val="28"/>
        </w:rPr>
        <w:t>трофическую</w:t>
      </w:r>
      <w:r w:rsidR="00F162A5" w:rsidRPr="00C76FC4">
        <w:rPr>
          <w:sz w:val="28"/>
        </w:rPr>
        <w:t xml:space="preserve"> </w:t>
      </w:r>
      <w:r w:rsidRPr="00C76FC4">
        <w:rPr>
          <w:sz w:val="28"/>
        </w:rPr>
        <w:t>сеть</w:t>
      </w:r>
      <w:r w:rsidR="00F162A5">
        <w:rPr>
          <w:sz w:val="28"/>
        </w:rPr>
        <w:t xml:space="preserve"> </w:t>
      </w:r>
      <w:r w:rsidRPr="00F162A5">
        <w:rPr>
          <w:sz w:val="28"/>
        </w:rPr>
        <w:t>значительно</w:t>
      </w:r>
      <w:r w:rsidR="00F162A5">
        <w:rPr>
          <w:sz w:val="28"/>
        </w:rPr>
        <w:t xml:space="preserve"> </w:t>
      </w:r>
      <w:r w:rsidRPr="00F162A5">
        <w:rPr>
          <w:sz w:val="28"/>
        </w:rPr>
        <w:t>более</w:t>
      </w:r>
      <w:r w:rsidR="00F162A5">
        <w:rPr>
          <w:sz w:val="28"/>
        </w:rPr>
        <w:t xml:space="preserve"> </w:t>
      </w:r>
      <w:r w:rsidRPr="00F162A5">
        <w:rPr>
          <w:sz w:val="28"/>
        </w:rPr>
        <w:t>широкого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спектра</w:t>
      </w:r>
      <w:r w:rsidR="00F162A5">
        <w:rPr>
          <w:sz w:val="28"/>
        </w:rPr>
        <w:t xml:space="preserve"> </w:t>
      </w:r>
      <w:r w:rsidRPr="00C76FC4">
        <w:rPr>
          <w:sz w:val="28"/>
        </w:rPr>
        <w:t>консументов</w:t>
      </w:r>
      <w:r w:rsidR="00F162A5">
        <w:rPr>
          <w:sz w:val="28"/>
        </w:rPr>
        <w:t xml:space="preserve"> </w:t>
      </w:r>
      <w:r w:rsidRPr="00F162A5">
        <w:rPr>
          <w:sz w:val="28"/>
        </w:rPr>
        <w:t>второго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порядка</w:t>
      </w:r>
      <w:r w:rsidR="00F162A5">
        <w:rPr>
          <w:sz w:val="28"/>
        </w:rPr>
        <w:t xml:space="preserve"> </w:t>
      </w:r>
      <w:r w:rsidRPr="00F162A5">
        <w:rPr>
          <w:sz w:val="28"/>
        </w:rPr>
        <w:t>—</w:t>
      </w:r>
      <w:r w:rsidR="00F162A5">
        <w:rPr>
          <w:sz w:val="28"/>
        </w:rPr>
        <w:t xml:space="preserve"> </w:t>
      </w:r>
      <w:r w:rsidRPr="00F162A5">
        <w:rPr>
          <w:sz w:val="28"/>
        </w:rPr>
        <w:t>это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разнообразные</w:t>
      </w:r>
      <w:r w:rsidR="00F162A5">
        <w:rPr>
          <w:sz w:val="28"/>
        </w:rPr>
        <w:t xml:space="preserve"> </w:t>
      </w:r>
      <w:r w:rsidRPr="00C76FC4">
        <w:rPr>
          <w:sz w:val="28"/>
        </w:rPr>
        <w:t>птицы</w:t>
      </w:r>
      <w:r w:rsidRPr="00F162A5">
        <w:rPr>
          <w:sz w:val="28"/>
        </w:rPr>
        <w:t>,</w:t>
      </w:r>
      <w:r w:rsidR="00F162A5">
        <w:rPr>
          <w:sz w:val="28"/>
        </w:rPr>
        <w:t xml:space="preserve"> </w:t>
      </w:r>
      <w:r w:rsidRPr="00F162A5">
        <w:rPr>
          <w:sz w:val="28"/>
        </w:rPr>
        <w:t>мелкие</w:t>
      </w:r>
      <w:r w:rsidR="00F162A5">
        <w:rPr>
          <w:sz w:val="28"/>
        </w:rPr>
        <w:t xml:space="preserve"> </w:t>
      </w:r>
      <w:r w:rsidRPr="00C76FC4">
        <w:rPr>
          <w:sz w:val="28"/>
        </w:rPr>
        <w:t>млекопитающие</w:t>
      </w:r>
      <w:r w:rsidRPr="00F162A5">
        <w:rPr>
          <w:sz w:val="28"/>
        </w:rPr>
        <w:t>,</w:t>
      </w:r>
      <w:r w:rsidR="00F162A5">
        <w:rPr>
          <w:sz w:val="28"/>
        </w:rPr>
        <w:t xml:space="preserve"> </w:t>
      </w:r>
      <w:r w:rsidRPr="00C76FC4">
        <w:rPr>
          <w:sz w:val="28"/>
        </w:rPr>
        <w:t>пресмыкающиеся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т.</w:t>
      </w:r>
      <w:r w:rsidR="00F162A5">
        <w:rPr>
          <w:sz w:val="28"/>
        </w:rPr>
        <w:t xml:space="preserve"> </w:t>
      </w:r>
      <w:r w:rsidRPr="00F162A5">
        <w:rPr>
          <w:sz w:val="28"/>
        </w:rPr>
        <w:t>п.</w:t>
      </w:r>
      <w:r w:rsidR="00F162A5">
        <w:rPr>
          <w:sz w:val="28"/>
        </w:rPr>
        <w:t xml:space="preserve"> </w:t>
      </w:r>
      <w:r w:rsidRPr="00F162A5">
        <w:rPr>
          <w:sz w:val="28"/>
        </w:rPr>
        <w:t>Для</w:t>
      </w:r>
      <w:r w:rsidR="00F162A5">
        <w:rPr>
          <w:sz w:val="28"/>
        </w:rPr>
        <w:t xml:space="preserve"> </w:t>
      </w:r>
      <w:r w:rsidRPr="00F162A5">
        <w:rPr>
          <w:sz w:val="28"/>
        </w:rPr>
        <w:t>человека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первую</w:t>
      </w:r>
      <w:r w:rsidR="00F162A5">
        <w:rPr>
          <w:sz w:val="28"/>
        </w:rPr>
        <w:t xml:space="preserve"> </w:t>
      </w:r>
      <w:r w:rsidRPr="00F162A5">
        <w:rPr>
          <w:sz w:val="28"/>
        </w:rPr>
        <w:t>очередь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полезны</w:t>
      </w:r>
      <w:r w:rsidR="00F162A5">
        <w:rPr>
          <w:sz w:val="28"/>
        </w:rPr>
        <w:t xml:space="preserve"> </w:t>
      </w:r>
      <w:r w:rsidRPr="00F162A5">
        <w:rPr>
          <w:sz w:val="28"/>
        </w:rPr>
        <w:t>виды,</w:t>
      </w:r>
      <w:r w:rsidR="00F162A5">
        <w:rPr>
          <w:sz w:val="28"/>
        </w:rPr>
        <w:t xml:space="preserve"> </w:t>
      </w:r>
      <w:r w:rsidRPr="00F162A5">
        <w:rPr>
          <w:sz w:val="28"/>
        </w:rPr>
        <w:t>гусеницы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которых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производят</w:t>
      </w:r>
      <w:r w:rsidR="00F162A5">
        <w:rPr>
          <w:sz w:val="28"/>
        </w:rPr>
        <w:t xml:space="preserve"> </w:t>
      </w:r>
      <w:r w:rsidRPr="00C76FC4">
        <w:rPr>
          <w:sz w:val="28"/>
        </w:rPr>
        <w:t>шёлк</w:t>
      </w:r>
      <w:r w:rsidRPr="00F162A5">
        <w:rPr>
          <w:sz w:val="28"/>
        </w:rPr>
        <w:t>.</w:t>
      </w:r>
      <w:r w:rsidR="00F162A5">
        <w:rPr>
          <w:sz w:val="28"/>
        </w:rPr>
        <w:t xml:space="preserve"> </w:t>
      </w:r>
    </w:p>
    <w:p w:rsidR="00553228" w:rsidRPr="00F162A5" w:rsidRDefault="00553228" w:rsidP="00F162A5">
      <w:pPr>
        <w:widowControl w:val="0"/>
        <w:spacing w:after="0" w:line="360" w:lineRule="auto"/>
        <w:ind w:firstLine="709"/>
        <w:jc w:val="both"/>
        <w:rPr>
          <w:rStyle w:val="a6"/>
          <w:rFonts w:ascii="Times New Roman" w:hAnsi="Times New Roman"/>
          <w:b w:val="0"/>
          <w:bCs/>
          <w:sz w:val="28"/>
          <w:szCs w:val="24"/>
        </w:rPr>
      </w:pPr>
      <w:r w:rsidRPr="00F162A5">
        <w:rPr>
          <w:rFonts w:ascii="Times New Roman" w:hAnsi="Times New Roman"/>
          <w:sz w:val="28"/>
        </w:rPr>
        <w:t>Гусеницы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куколки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нескольких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видов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используются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пищу,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как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богатые</w:t>
      </w:r>
      <w:r w:rsidR="00F162A5">
        <w:rPr>
          <w:rFonts w:ascii="Times New Roman" w:hAnsi="Times New Roman"/>
          <w:sz w:val="28"/>
        </w:rPr>
        <w:t xml:space="preserve"> </w:t>
      </w:r>
      <w:r w:rsidRPr="00C76FC4">
        <w:rPr>
          <w:rFonts w:ascii="Times New Roman" w:hAnsi="Times New Roman"/>
          <w:sz w:val="28"/>
        </w:rPr>
        <w:t>белком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пищевые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продукты.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Гусеницы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некоторых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видов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могут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использоваться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борьбе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</w:t>
      </w:r>
      <w:r w:rsidR="00F162A5">
        <w:rPr>
          <w:rFonts w:ascii="Times New Roman" w:hAnsi="Times New Roman"/>
          <w:sz w:val="28"/>
        </w:rPr>
        <w:t xml:space="preserve"> </w:t>
      </w:r>
      <w:r w:rsidRPr="00C76FC4">
        <w:rPr>
          <w:rFonts w:ascii="Times New Roman" w:hAnsi="Times New Roman"/>
          <w:sz w:val="28"/>
        </w:rPr>
        <w:t>сорными</w:t>
      </w:r>
      <w:r w:rsidR="00F162A5" w:rsidRPr="00C76FC4">
        <w:rPr>
          <w:rFonts w:ascii="Times New Roman" w:hAnsi="Times New Roman"/>
          <w:sz w:val="28"/>
        </w:rPr>
        <w:t xml:space="preserve"> </w:t>
      </w:r>
      <w:r w:rsidRPr="00C76FC4">
        <w:rPr>
          <w:rFonts w:ascii="Times New Roman" w:hAnsi="Times New Roman"/>
          <w:sz w:val="28"/>
        </w:rPr>
        <w:t>растениями</w:t>
      </w:r>
      <w:r w:rsidRPr="00F162A5">
        <w:rPr>
          <w:rFonts w:ascii="Times New Roman" w:hAnsi="Times New Roman"/>
          <w:sz w:val="28"/>
        </w:rPr>
        <w:t>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Более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подробно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рассмотрим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бабочек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примере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двух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семейств</w:t>
      </w:r>
      <w:r w:rsidR="00F162A5">
        <w:rPr>
          <w:rFonts w:ascii="Times New Roman" w:hAnsi="Times New Roman"/>
          <w:sz w:val="28"/>
        </w:rPr>
        <w:t xml:space="preserve"> </w:t>
      </w:r>
      <w:r w:rsidR="00B75292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350.95pt;height:44.95pt;z-index:251657728;mso-wrap-distance-left:0;mso-wrap-distance-right:0;mso-position-horizontal-relative:page;mso-position-vertical-relative:page" filled="t">
            <v:fill color2="black"/>
            <v:textbox inset="0,0,0,0"/>
            <w10:wrap anchorx="margin" anchory="margin"/>
          </v:shape>
        </w:pict>
      </w:r>
      <w:r w:rsidRPr="00F162A5">
        <w:rPr>
          <w:rFonts w:ascii="Times New Roman" w:hAnsi="Times New Roman"/>
          <w:sz w:val="28"/>
        </w:rPr>
        <w:t>: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Семейство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ВОЛНЯНКИ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(Limantriidae)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Семейство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Коконопряды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(</w:t>
      </w:r>
      <w:r w:rsidRPr="00F162A5">
        <w:rPr>
          <w:rFonts w:ascii="Times New Roman" w:hAnsi="Times New Roman"/>
          <w:sz w:val="28"/>
          <w:szCs w:val="24"/>
          <w:lang w:val="en-US"/>
        </w:rPr>
        <w:t>Lasiocampidae</w:t>
      </w:r>
      <w:r w:rsidRPr="00F162A5">
        <w:rPr>
          <w:rFonts w:ascii="Times New Roman" w:hAnsi="Times New Roman"/>
          <w:sz w:val="28"/>
          <w:szCs w:val="24"/>
        </w:rPr>
        <w:t>).</w:t>
      </w:r>
      <w:r w:rsidRPr="00F162A5">
        <w:rPr>
          <w:rFonts w:ascii="Times New Roman" w:hAnsi="Times New Roman"/>
          <w:sz w:val="28"/>
        </w:rPr>
        <w:t>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также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примере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представителей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этих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семейств: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НЕПАРНЫЙ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ШЕЛКОПРЯД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Lymantria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dispar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L.</w:t>
      </w:r>
      <w:r w:rsidRPr="00F162A5">
        <w:rPr>
          <w:rFonts w:ascii="Times New Roman" w:hAnsi="Times New Roman"/>
          <w:sz w:val="28"/>
          <w:szCs w:val="24"/>
        </w:rPr>
        <w:t>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Style w:val="a6"/>
          <w:rFonts w:ascii="Times New Roman" w:hAnsi="Times New Roman"/>
          <w:b w:val="0"/>
          <w:bCs/>
          <w:sz w:val="28"/>
          <w:szCs w:val="24"/>
        </w:rPr>
        <w:t>КОКОНОПРЯД</w:t>
      </w:r>
      <w:r w:rsidR="00F162A5">
        <w:rPr>
          <w:rStyle w:val="a6"/>
          <w:rFonts w:ascii="Times New Roman" w:hAnsi="Times New Roman"/>
          <w:b w:val="0"/>
          <w:bCs/>
          <w:sz w:val="28"/>
          <w:szCs w:val="24"/>
        </w:rPr>
        <w:t xml:space="preserve"> </w:t>
      </w:r>
      <w:r w:rsidRPr="00F162A5">
        <w:rPr>
          <w:rStyle w:val="a6"/>
          <w:rFonts w:ascii="Times New Roman" w:hAnsi="Times New Roman"/>
          <w:b w:val="0"/>
          <w:bCs/>
          <w:sz w:val="28"/>
          <w:szCs w:val="24"/>
        </w:rPr>
        <w:t>КОЛЬЧАТЫЙ</w:t>
      </w:r>
      <w:r w:rsidR="00F162A5">
        <w:rPr>
          <w:rStyle w:val="a6"/>
          <w:rFonts w:ascii="Times New Roman" w:hAnsi="Times New Roman"/>
          <w:b w:val="0"/>
          <w:bCs/>
          <w:sz w:val="28"/>
          <w:szCs w:val="24"/>
        </w:rPr>
        <w:t xml:space="preserve"> </w:t>
      </w:r>
      <w:r w:rsidRPr="00F162A5">
        <w:rPr>
          <w:rStyle w:val="a6"/>
          <w:rFonts w:ascii="Times New Roman" w:hAnsi="Times New Roman"/>
          <w:b w:val="0"/>
          <w:bCs/>
          <w:sz w:val="28"/>
          <w:szCs w:val="24"/>
        </w:rPr>
        <w:t>(Malacosoma</w:t>
      </w:r>
      <w:r w:rsidR="00F162A5">
        <w:rPr>
          <w:rStyle w:val="a6"/>
          <w:rFonts w:ascii="Times New Roman" w:hAnsi="Times New Roman"/>
          <w:b w:val="0"/>
          <w:bCs/>
          <w:sz w:val="28"/>
          <w:szCs w:val="24"/>
        </w:rPr>
        <w:t xml:space="preserve"> </w:t>
      </w:r>
      <w:r w:rsidRPr="00F162A5">
        <w:rPr>
          <w:rStyle w:val="a6"/>
          <w:rFonts w:ascii="Times New Roman" w:hAnsi="Times New Roman"/>
          <w:b w:val="0"/>
          <w:bCs/>
          <w:sz w:val="28"/>
          <w:szCs w:val="24"/>
        </w:rPr>
        <w:t>neustria).</w:t>
      </w:r>
    </w:p>
    <w:p w:rsidR="00F162A5" w:rsidRPr="000F121D" w:rsidRDefault="00F162A5" w:rsidP="00F162A5">
      <w:pPr>
        <w:pStyle w:val="1"/>
        <w:keepNext w:val="0"/>
        <w:keepLines w:val="0"/>
        <w:widowControl w:val="0"/>
        <w:tabs>
          <w:tab w:val="num" w:pos="432"/>
        </w:tabs>
        <w:suppressAutoHyphens/>
        <w:spacing w:before="0" w:line="360" w:lineRule="auto"/>
        <w:ind w:firstLine="709"/>
        <w:jc w:val="both"/>
        <w:rPr>
          <w:rStyle w:val="a6"/>
          <w:rFonts w:ascii="Times New Roman" w:hAnsi="Times New Roman"/>
          <w:bCs w:val="0"/>
          <w:color w:val="auto"/>
        </w:rPr>
      </w:pPr>
    </w:p>
    <w:p w:rsidR="00553228" w:rsidRPr="00F162A5" w:rsidRDefault="00F162A5" w:rsidP="00F162A5">
      <w:pPr>
        <w:pStyle w:val="1"/>
        <w:keepNext w:val="0"/>
        <w:keepLines w:val="0"/>
        <w:widowControl w:val="0"/>
        <w:tabs>
          <w:tab w:val="num" w:pos="432"/>
        </w:tabs>
        <w:suppressAutoHyphens/>
        <w:spacing w:before="0" w:line="360" w:lineRule="auto"/>
        <w:ind w:firstLine="709"/>
        <w:jc w:val="both"/>
        <w:rPr>
          <w:rStyle w:val="a6"/>
          <w:rFonts w:ascii="Times New Roman" w:hAnsi="Times New Roman"/>
          <w:bCs w:val="0"/>
          <w:color w:val="auto"/>
        </w:rPr>
      </w:pPr>
      <w:r w:rsidRPr="000F121D">
        <w:rPr>
          <w:rStyle w:val="a6"/>
          <w:rFonts w:ascii="Times New Roman" w:hAnsi="Times New Roman"/>
          <w:bCs w:val="0"/>
          <w:color w:val="auto"/>
        </w:rPr>
        <w:br w:type="page"/>
      </w:r>
      <w:r w:rsidR="00553228" w:rsidRPr="00F162A5">
        <w:rPr>
          <w:rStyle w:val="a6"/>
          <w:rFonts w:ascii="Times New Roman" w:hAnsi="Times New Roman"/>
          <w:bCs w:val="0"/>
          <w:color w:val="auto"/>
        </w:rPr>
        <w:t>Непарный</w:t>
      </w:r>
      <w:r>
        <w:rPr>
          <w:rStyle w:val="a6"/>
          <w:rFonts w:ascii="Times New Roman" w:hAnsi="Times New Roman"/>
          <w:bCs w:val="0"/>
          <w:color w:val="auto"/>
        </w:rPr>
        <w:t xml:space="preserve"> </w:t>
      </w:r>
      <w:r w:rsidR="00553228" w:rsidRPr="00F162A5">
        <w:rPr>
          <w:rStyle w:val="a6"/>
          <w:rFonts w:ascii="Times New Roman" w:hAnsi="Times New Roman"/>
          <w:bCs w:val="0"/>
          <w:color w:val="auto"/>
        </w:rPr>
        <w:t>шелкопряд</w:t>
      </w:r>
      <w:r>
        <w:rPr>
          <w:rStyle w:val="a6"/>
          <w:rFonts w:ascii="Times New Roman" w:hAnsi="Times New Roman"/>
          <w:bCs w:val="0"/>
          <w:color w:val="auto"/>
        </w:rPr>
        <w:t xml:space="preserve"> </w:t>
      </w:r>
      <w:r w:rsidR="00553228" w:rsidRPr="00F162A5">
        <w:rPr>
          <w:rStyle w:val="a6"/>
          <w:rFonts w:ascii="Times New Roman" w:hAnsi="Times New Roman"/>
          <w:bCs w:val="0"/>
          <w:color w:val="auto"/>
        </w:rPr>
        <w:t>(семейство</w:t>
      </w:r>
      <w:r>
        <w:rPr>
          <w:rStyle w:val="a6"/>
          <w:rFonts w:ascii="Times New Roman" w:hAnsi="Times New Roman"/>
          <w:bCs w:val="0"/>
          <w:color w:val="auto"/>
        </w:rPr>
        <w:t xml:space="preserve"> </w:t>
      </w:r>
      <w:r w:rsidR="00553228" w:rsidRPr="00F162A5">
        <w:rPr>
          <w:rStyle w:val="a6"/>
          <w:rFonts w:ascii="Times New Roman" w:hAnsi="Times New Roman"/>
          <w:bCs w:val="0"/>
          <w:color w:val="auto"/>
        </w:rPr>
        <w:t>Волнянки)</w:t>
      </w:r>
      <w:r>
        <w:rPr>
          <w:rStyle w:val="a6"/>
          <w:rFonts w:ascii="Times New Roman" w:hAnsi="Times New Roman"/>
          <w:bCs w:val="0"/>
          <w:color w:val="auto"/>
        </w:rPr>
        <w:t xml:space="preserve"> </w:t>
      </w:r>
    </w:p>
    <w:p w:rsidR="00F162A5" w:rsidRPr="000F121D" w:rsidRDefault="00F162A5" w:rsidP="00F162A5">
      <w:pPr>
        <w:pStyle w:val="a3"/>
        <w:spacing w:after="0" w:line="360" w:lineRule="auto"/>
        <w:ind w:firstLine="709"/>
        <w:jc w:val="both"/>
        <w:rPr>
          <w:rStyle w:val="a6"/>
          <w:b w:val="0"/>
          <w:bCs/>
          <w:sz w:val="28"/>
        </w:rPr>
      </w:pP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rStyle w:val="a6"/>
          <w:b w:val="0"/>
          <w:bCs/>
          <w:sz w:val="28"/>
        </w:rPr>
        <w:t>Семейство</w:t>
      </w:r>
      <w:r w:rsidR="00F162A5">
        <w:rPr>
          <w:rStyle w:val="a6"/>
          <w:b w:val="0"/>
          <w:bCs/>
          <w:sz w:val="28"/>
        </w:rPr>
        <w:t xml:space="preserve"> </w:t>
      </w:r>
      <w:r w:rsidRPr="00F162A5">
        <w:rPr>
          <w:rStyle w:val="a6"/>
          <w:b w:val="0"/>
          <w:bCs/>
          <w:sz w:val="28"/>
        </w:rPr>
        <w:t>вкл.</w:t>
      </w:r>
      <w:r w:rsidR="00F162A5">
        <w:rPr>
          <w:rStyle w:val="a6"/>
          <w:b w:val="0"/>
          <w:bCs/>
          <w:sz w:val="28"/>
        </w:rPr>
        <w:t xml:space="preserve"> </w:t>
      </w:r>
      <w:r w:rsidRPr="00F162A5">
        <w:rPr>
          <w:rStyle w:val="a6"/>
          <w:b w:val="0"/>
          <w:bCs/>
          <w:sz w:val="28"/>
        </w:rPr>
        <w:t>Около</w:t>
      </w:r>
      <w:r w:rsidR="00F162A5">
        <w:rPr>
          <w:rStyle w:val="a6"/>
          <w:b w:val="0"/>
          <w:bCs/>
          <w:sz w:val="28"/>
        </w:rPr>
        <w:t xml:space="preserve"> </w:t>
      </w:r>
      <w:r w:rsidRPr="00F162A5">
        <w:rPr>
          <w:rStyle w:val="a6"/>
          <w:b w:val="0"/>
          <w:bCs/>
          <w:sz w:val="28"/>
        </w:rPr>
        <w:t>3000</w:t>
      </w:r>
      <w:r w:rsidR="00F162A5">
        <w:rPr>
          <w:rStyle w:val="a6"/>
          <w:b w:val="0"/>
          <w:bCs/>
          <w:sz w:val="28"/>
        </w:rPr>
        <w:t xml:space="preserve"> </w:t>
      </w:r>
      <w:r w:rsidRPr="00F162A5">
        <w:rPr>
          <w:rStyle w:val="a6"/>
          <w:b w:val="0"/>
          <w:bCs/>
          <w:sz w:val="28"/>
        </w:rPr>
        <w:t>видов.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России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несколько</w:t>
      </w:r>
      <w:r w:rsidR="00F162A5">
        <w:rPr>
          <w:sz w:val="28"/>
        </w:rPr>
        <w:t xml:space="preserve"> </w:t>
      </w:r>
      <w:r w:rsidRPr="00F162A5">
        <w:rPr>
          <w:sz w:val="28"/>
        </w:rPr>
        <w:t>десятков</w:t>
      </w:r>
      <w:r w:rsidR="00F162A5">
        <w:rPr>
          <w:sz w:val="28"/>
        </w:rPr>
        <w:t xml:space="preserve"> </w:t>
      </w:r>
      <w:r w:rsidRPr="00F162A5">
        <w:rPr>
          <w:sz w:val="28"/>
        </w:rPr>
        <w:t>видов,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преимущественно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лесной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зоне,</w:t>
      </w:r>
      <w:r w:rsidR="00F162A5">
        <w:rPr>
          <w:sz w:val="28"/>
        </w:rPr>
        <w:t xml:space="preserve"> </w:t>
      </w:r>
      <w:r w:rsidRPr="00F162A5">
        <w:rPr>
          <w:sz w:val="28"/>
        </w:rPr>
        <w:t>из</w:t>
      </w:r>
      <w:r w:rsidR="00F162A5">
        <w:rPr>
          <w:sz w:val="28"/>
        </w:rPr>
        <w:t xml:space="preserve"> </w:t>
      </w:r>
      <w:r w:rsidRPr="00F162A5">
        <w:rPr>
          <w:sz w:val="28"/>
        </w:rPr>
        <w:t>них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около</w:t>
      </w:r>
      <w:r w:rsidR="00F162A5">
        <w:rPr>
          <w:sz w:val="28"/>
        </w:rPr>
        <w:t xml:space="preserve"> </w:t>
      </w:r>
      <w:r w:rsidRPr="00F162A5">
        <w:rPr>
          <w:sz w:val="28"/>
        </w:rPr>
        <w:t>50</w:t>
      </w:r>
      <w:r w:rsidR="00F162A5">
        <w:rPr>
          <w:sz w:val="28"/>
        </w:rPr>
        <w:t xml:space="preserve"> </w:t>
      </w:r>
      <w:r w:rsidRPr="00F162A5">
        <w:rPr>
          <w:sz w:val="28"/>
        </w:rPr>
        <w:t>видов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Сибири.</w:t>
      </w:r>
      <w:r w:rsidR="00F162A5">
        <w:rPr>
          <w:sz w:val="28"/>
        </w:rPr>
        <w:t xml:space="preserve"> </w:t>
      </w:r>
      <w:r w:rsidRPr="00F162A5">
        <w:rPr>
          <w:rStyle w:val="a6"/>
          <w:b w:val="0"/>
          <w:bCs/>
          <w:sz w:val="28"/>
        </w:rPr>
        <w:t>Непарный</w:t>
      </w:r>
      <w:r w:rsidR="00F162A5">
        <w:rPr>
          <w:rStyle w:val="a6"/>
          <w:b w:val="0"/>
          <w:bCs/>
          <w:sz w:val="28"/>
        </w:rPr>
        <w:t xml:space="preserve"> </w:t>
      </w:r>
      <w:r w:rsidRPr="00F162A5">
        <w:rPr>
          <w:rStyle w:val="a6"/>
          <w:b w:val="0"/>
          <w:bCs/>
          <w:sz w:val="28"/>
        </w:rPr>
        <w:t>шелкопряд</w:t>
      </w:r>
      <w:r w:rsidR="00F162A5">
        <w:rPr>
          <w:rStyle w:val="a6"/>
          <w:b w:val="0"/>
          <w:bCs/>
          <w:sz w:val="28"/>
        </w:rPr>
        <w:t xml:space="preserve"> </w:t>
      </w:r>
      <w:r w:rsidRPr="00F162A5">
        <w:rPr>
          <w:rStyle w:val="a6"/>
          <w:b w:val="0"/>
          <w:bCs/>
          <w:sz w:val="28"/>
        </w:rPr>
        <w:t>р</w:t>
      </w:r>
      <w:r w:rsidRPr="00F162A5">
        <w:rPr>
          <w:sz w:val="28"/>
        </w:rPr>
        <w:t>аспространен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Западной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Европе</w:t>
      </w:r>
      <w:r w:rsidR="00F162A5">
        <w:rPr>
          <w:sz w:val="28"/>
        </w:rPr>
        <w:t xml:space="preserve"> </w:t>
      </w:r>
      <w:r w:rsidRPr="00F162A5">
        <w:rPr>
          <w:sz w:val="28"/>
        </w:rPr>
        <w:t>(кроме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Крайнего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Севера),</w:t>
      </w:r>
      <w:r w:rsidR="00F162A5">
        <w:rPr>
          <w:sz w:val="28"/>
        </w:rPr>
        <w:t xml:space="preserve"> </w:t>
      </w:r>
      <w:r w:rsidRPr="00F162A5">
        <w:rPr>
          <w:sz w:val="28"/>
        </w:rPr>
        <w:t>Средиземноморье,</w:t>
      </w:r>
      <w:r w:rsidR="00F162A5">
        <w:rPr>
          <w:sz w:val="28"/>
        </w:rPr>
        <w:t xml:space="preserve"> </w:t>
      </w:r>
      <w:r w:rsidRPr="00F162A5">
        <w:rPr>
          <w:sz w:val="28"/>
        </w:rPr>
        <w:t>Северной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Монголии,</w:t>
      </w:r>
      <w:r w:rsidR="00F162A5">
        <w:rPr>
          <w:sz w:val="28"/>
        </w:rPr>
        <w:t xml:space="preserve"> </w:t>
      </w:r>
      <w:r w:rsidRPr="00F162A5">
        <w:rPr>
          <w:sz w:val="28"/>
        </w:rPr>
        <w:t>Китае,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Корее,</w:t>
      </w:r>
      <w:r w:rsidR="00F162A5">
        <w:rPr>
          <w:sz w:val="28"/>
        </w:rPr>
        <w:t xml:space="preserve"> </w:t>
      </w:r>
      <w:r w:rsidRPr="00F162A5">
        <w:rPr>
          <w:sz w:val="28"/>
        </w:rPr>
        <w:t>Японии.</w:t>
      </w:r>
      <w:r w:rsidR="00F162A5">
        <w:rPr>
          <w:sz w:val="28"/>
        </w:rPr>
        <w:t xml:space="preserve"> </w:t>
      </w:r>
      <w:r w:rsidRPr="00F162A5">
        <w:rPr>
          <w:sz w:val="28"/>
        </w:rPr>
        <w:t>Завезен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Северную</w:t>
      </w:r>
      <w:r w:rsidR="00F162A5">
        <w:rPr>
          <w:sz w:val="28"/>
        </w:rPr>
        <w:t xml:space="preserve"> </w:t>
      </w:r>
      <w:r w:rsidRPr="00F162A5">
        <w:rPr>
          <w:sz w:val="28"/>
        </w:rPr>
        <w:t>Америку.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России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распространен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</w:t>
      </w:r>
      <w:r w:rsidR="00F162A5">
        <w:rPr>
          <w:sz w:val="28"/>
        </w:rPr>
        <w:t xml:space="preserve"> </w:t>
      </w:r>
      <w:r w:rsidRPr="00F162A5">
        <w:rPr>
          <w:sz w:val="28"/>
        </w:rPr>
        <w:t>всей</w:t>
      </w:r>
      <w:r w:rsidR="00F162A5">
        <w:rPr>
          <w:sz w:val="28"/>
        </w:rPr>
        <w:t xml:space="preserve"> </w:t>
      </w:r>
      <w:r w:rsidRPr="00F162A5">
        <w:rPr>
          <w:sz w:val="28"/>
        </w:rPr>
        <w:t>европейской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части.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США</w:t>
      </w:r>
      <w:r w:rsidR="00F162A5">
        <w:rPr>
          <w:sz w:val="28"/>
        </w:rPr>
        <w:t xml:space="preserve"> </w:t>
      </w:r>
      <w:r w:rsidRPr="00F162A5">
        <w:rPr>
          <w:sz w:val="28"/>
        </w:rPr>
        <w:t>шелкопряд</w:t>
      </w:r>
      <w:r w:rsidR="00F162A5">
        <w:rPr>
          <w:sz w:val="28"/>
        </w:rPr>
        <w:t xml:space="preserve"> </w:t>
      </w:r>
      <w:r w:rsidRPr="00F162A5">
        <w:rPr>
          <w:sz w:val="28"/>
        </w:rPr>
        <w:t>был</w:t>
      </w:r>
      <w:r w:rsidR="00F162A5">
        <w:rPr>
          <w:sz w:val="28"/>
        </w:rPr>
        <w:t xml:space="preserve"> </w:t>
      </w:r>
      <w:r w:rsidRPr="00F162A5">
        <w:rPr>
          <w:sz w:val="28"/>
        </w:rPr>
        <w:t>занесен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профессором</w:t>
      </w:r>
      <w:r w:rsidR="00F162A5">
        <w:rPr>
          <w:sz w:val="28"/>
        </w:rPr>
        <w:t xml:space="preserve"> </w:t>
      </w:r>
      <w:r w:rsidRPr="00F162A5">
        <w:rPr>
          <w:sz w:val="28"/>
        </w:rPr>
        <w:t>Трувело,</w:t>
      </w:r>
      <w:r w:rsidR="00F162A5">
        <w:rPr>
          <w:sz w:val="28"/>
        </w:rPr>
        <w:t xml:space="preserve"> </w:t>
      </w:r>
      <w:r w:rsidRPr="00F162A5">
        <w:rPr>
          <w:sz w:val="28"/>
        </w:rPr>
        <w:t>занимающимся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шелководством,</w:t>
      </w:r>
      <w:r w:rsidR="00F162A5">
        <w:rPr>
          <w:sz w:val="28"/>
        </w:rPr>
        <w:t xml:space="preserve"> </w:t>
      </w:r>
      <w:r w:rsidRPr="00F162A5">
        <w:rPr>
          <w:sz w:val="28"/>
        </w:rPr>
        <w:t>из</w:t>
      </w:r>
      <w:r w:rsidR="00F162A5">
        <w:rPr>
          <w:sz w:val="28"/>
        </w:rPr>
        <w:t xml:space="preserve"> </w:t>
      </w:r>
      <w:r w:rsidRPr="00F162A5">
        <w:rPr>
          <w:sz w:val="28"/>
        </w:rPr>
        <w:t>Европы</w:t>
      </w:r>
      <w:r w:rsidR="00F162A5">
        <w:rPr>
          <w:sz w:val="28"/>
        </w:rPr>
        <w:t xml:space="preserve"> </w:t>
      </w:r>
      <w:r w:rsidRPr="00F162A5">
        <w:rPr>
          <w:sz w:val="28"/>
        </w:rPr>
        <w:t>…</w:t>
      </w:r>
      <w:r w:rsidR="00F162A5">
        <w:rPr>
          <w:sz w:val="28"/>
        </w:rPr>
        <w:t xml:space="preserve"> </w:t>
      </w:r>
      <w:r w:rsidRPr="00F162A5">
        <w:rPr>
          <w:sz w:val="28"/>
        </w:rPr>
        <w:t>ЛИСТ</w:t>
      </w:r>
      <w:r w:rsidR="00F162A5">
        <w:rPr>
          <w:sz w:val="28"/>
        </w:rPr>
        <w:t xml:space="preserve"> </w:t>
      </w:r>
      <w:r w:rsidRPr="00F162A5">
        <w:rPr>
          <w:sz w:val="28"/>
        </w:rPr>
        <w:t>№1</w:t>
      </w:r>
    </w:p>
    <w:p w:rsidR="00F162A5" w:rsidRPr="000F121D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Массовый</w:t>
      </w:r>
      <w:r w:rsidR="00F162A5">
        <w:rPr>
          <w:sz w:val="28"/>
        </w:rPr>
        <w:t xml:space="preserve"> </w:t>
      </w:r>
      <w:r w:rsidRPr="00F162A5">
        <w:rPr>
          <w:sz w:val="28"/>
        </w:rPr>
        <w:t>вид,</w:t>
      </w:r>
      <w:r w:rsidR="00F162A5">
        <w:rPr>
          <w:sz w:val="28"/>
        </w:rPr>
        <w:t xml:space="preserve"> </w:t>
      </w:r>
      <w:r w:rsidRPr="00F162A5">
        <w:rPr>
          <w:sz w:val="28"/>
        </w:rPr>
        <w:t>дает</w:t>
      </w:r>
      <w:r w:rsidR="00F162A5">
        <w:rPr>
          <w:sz w:val="28"/>
        </w:rPr>
        <w:t xml:space="preserve"> </w:t>
      </w:r>
      <w:r w:rsidRPr="00F162A5">
        <w:rPr>
          <w:sz w:val="28"/>
        </w:rPr>
        <w:t>вспышки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размножения,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при</w:t>
      </w:r>
      <w:r w:rsidR="00F162A5">
        <w:rPr>
          <w:sz w:val="28"/>
        </w:rPr>
        <w:t xml:space="preserve"> </w:t>
      </w:r>
      <w:r w:rsidRPr="00F162A5">
        <w:rPr>
          <w:sz w:val="28"/>
        </w:rPr>
        <w:t>этом</w:t>
      </w:r>
      <w:r w:rsidR="00F162A5">
        <w:rPr>
          <w:sz w:val="28"/>
        </w:rPr>
        <w:t xml:space="preserve"> </w:t>
      </w:r>
      <w:r w:rsidRPr="00F162A5">
        <w:rPr>
          <w:sz w:val="28"/>
        </w:rPr>
        <w:t>сильно</w:t>
      </w:r>
      <w:r w:rsidR="00F162A5">
        <w:rPr>
          <w:sz w:val="28"/>
        </w:rPr>
        <w:t xml:space="preserve"> </w:t>
      </w:r>
      <w:r w:rsidRPr="00F162A5">
        <w:rPr>
          <w:sz w:val="28"/>
        </w:rPr>
        <w:t>вредит</w:t>
      </w:r>
      <w:r w:rsidR="00F162A5">
        <w:rPr>
          <w:sz w:val="28"/>
        </w:rPr>
        <w:t xml:space="preserve"> </w:t>
      </w:r>
      <w:r w:rsidRPr="00F162A5">
        <w:rPr>
          <w:sz w:val="28"/>
        </w:rPr>
        <w:t>плодовым</w:t>
      </w:r>
      <w:r w:rsidR="00F162A5">
        <w:rPr>
          <w:sz w:val="28"/>
        </w:rPr>
        <w:t xml:space="preserve"> </w:t>
      </w:r>
      <w:r w:rsidRPr="00F162A5">
        <w:rPr>
          <w:sz w:val="28"/>
        </w:rPr>
        <w:t>культурам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лесному</w:t>
      </w:r>
      <w:r w:rsidR="00F162A5">
        <w:rPr>
          <w:sz w:val="28"/>
        </w:rPr>
        <w:t xml:space="preserve"> </w:t>
      </w:r>
      <w:r w:rsidRPr="00F162A5">
        <w:rPr>
          <w:sz w:val="28"/>
        </w:rPr>
        <w:t>хозяйству.</w:t>
      </w:r>
      <w:r w:rsidR="00F162A5">
        <w:rPr>
          <w:sz w:val="28"/>
        </w:rPr>
        <w:t xml:space="preserve"> </w:t>
      </w:r>
      <w:r w:rsidRPr="00F162A5">
        <w:rPr>
          <w:sz w:val="28"/>
        </w:rPr>
        <w:t>Сильное</w:t>
      </w:r>
      <w:r w:rsidR="00F162A5">
        <w:rPr>
          <w:sz w:val="28"/>
        </w:rPr>
        <w:t xml:space="preserve"> </w:t>
      </w:r>
      <w:r w:rsidRPr="00F162A5">
        <w:rPr>
          <w:sz w:val="28"/>
        </w:rPr>
        <w:t>однократное</w:t>
      </w:r>
      <w:r w:rsidR="00F162A5">
        <w:rPr>
          <w:sz w:val="28"/>
        </w:rPr>
        <w:t xml:space="preserve"> </w:t>
      </w:r>
      <w:r w:rsidRPr="00F162A5">
        <w:rPr>
          <w:sz w:val="28"/>
        </w:rPr>
        <w:t>объедание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хвои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пихте,</w:t>
      </w:r>
      <w:r w:rsidR="00F162A5">
        <w:rPr>
          <w:sz w:val="28"/>
        </w:rPr>
        <w:t xml:space="preserve"> </w:t>
      </w:r>
      <w:r w:rsidRPr="00F162A5">
        <w:rPr>
          <w:sz w:val="28"/>
        </w:rPr>
        <w:t>кедровой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сосне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ели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неизбежно</w:t>
      </w:r>
      <w:r w:rsidR="00F162A5">
        <w:rPr>
          <w:sz w:val="28"/>
        </w:rPr>
        <w:t xml:space="preserve"> </w:t>
      </w:r>
      <w:r w:rsidRPr="00F162A5">
        <w:rPr>
          <w:sz w:val="28"/>
        </w:rPr>
        <w:t>ведёт</w:t>
      </w:r>
      <w:r w:rsidR="00F162A5">
        <w:rPr>
          <w:sz w:val="28"/>
        </w:rPr>
        <w:t xml:space="preserve"> </w:t>
      </w:r>
      <w:r w:rsidRPr="00F162A5">
        <w:rPr>
          <w:sz w:val="28"/>
        </w:rPr>
        <w:t>к</w:t>
      </w:r>
      <w:r w:rsidR="00F162A5">
        <w:rPr>
          <w:sz w:val="28"/>
        </w:rPr>
        <w:t xml:space="preserve"> </w:t>
      </w:r>
      <w:r w:rsidRPr="00F162A5">
        <w:rPr>
          <w:sz w:val="28"/>
        </w:rPr>
        <w:t>гибели</w:t>
      </w:r>
      <w:r w:rsidR="00F162A5">
        <w:rPr>
          <w:sz w:val="28"/>
        </w:rPr>
        <w:t xml:space="preserve"> </w:t>
      </w:r>
      <w:r w:rsidRPr="00F162A5">
        <w:rPr>
          <w:sz w:val="28"/>
        </w:rPr>
        <w:t>деревьев;</w:t>
      </w:r>
      <w:r w:rsidR="00F162A5">
        <w:rPr>
          <w:sz w:val="28"/>
        </w:rPr>
        <w:t xml:space="preserve"> </w:t>
      </w:r>
      <w:r w:rsidRPr="00F162A5">
        <w:rPr>
          <w:sz w:val="28"/>
        </w:rPr>
        <w:t>сосна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лиственница</w:t>
      </w:r>
      <w:r w:rsidR="00F162A5">
        <w:rPr>
          <w:sz w:val="28"/>
        </w:rPr>
        <w:t xml:space="preserve"> </w:t>
      </w:r>
      <w:r w:rsidRPr="00F162A5">
        <w:rPr>
          <w:sz w:val="28"/>
        </w:rPr>
        <w:t>усыхают</w:t>
      </w:r>
      <w:r w:rsidR="00F162A5">
        <w:rPr>
          <w:sz w:val="28"/>
        </w:rPr>
        <w:t xml:space="preserve"> </w:t>
      </w:r>
      <w:r w:rsidRPr="00F162A5">
        <w:rPr>
          <w:sz w:val="28"/>
        </w:rPr>
        <w:t>только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после</w:t>
      </w:r>
      <w:r w:rsidR="00F162A5">
        <w:rPr>
          <w:sz w:val="28"/>
        </w:rPr>
        <w:t xml:space="preserve"> </w:t>
      </w:r>
      <w:r w:rsidRPr="00F162A5">
        <w:rPr>
          <w:sz w:val="28"/>
        </w:rPr>
        <w:t>2—3-кратного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повреждения,</w:t>
      </w:r>
      <w:r w:rsidR="00F162A5">
        <w:rPr>
          <w:sz w:val="28"/>
        </w:rPr>
        <w:t xml:space="preserve"> </w:t>
      </w:r>
      <w:r w:rsidRPr="00F162A5">
        <w:rPr>
          <w:sz w:val="28"/>
        </w:rPr>
        <w:t>лиственные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деревья</w:t>
      </w:r>
      <w:r w:rsidR="00F162A5">
        <w:rPr>
          <w:sz w:val="28"/>
        </w:rPr>
        <w:t xml:space="preserve"> </w:t>
      </w:r>
      <w:r w:rsidRPr="00F162A5">
        <w:rPr>
          <w:sz w:val="28"/>
        </w:rPr>
        <w:t>ещё</w:t>
      </w:r>
      <w:r w:rsidR="00F162A5">
        <w:rPr>
          <w:sz w:val="28"/>
        </w:rPr>
        <w:t xml:space="preserve"> </w:t>
      </w:r>
      <w:r w:rsidRPr="00F162A5">
        <w:rPr>
          <w:sz w:val="28"/>
        </w:rPr>
        <w:t>более</w:t>
      </w:r>
      <w:r w:rsidR="00F162A5">
        <w:rPr>
          <w:sz w:val="28"/>
        </w:rPr>
        <w:t xml:space="preserve"> </w:t>
      </w:r>
      <w:r w:rsidRPr="00F162A5">
        <w:rPr>
          <w:sz w:val="28"/>
        </w:rPr>
        <w:t>устойчивы.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Гусеница</w:t>
      </w:r>
      <w:r w:rsidR="00F162A5">
        <w:rPr>
          <w:sz w:val="28"/>
        </w:rPr>
        <w:t xml:space="preserve"> </w:t>
      </w:r>
      <w:r w:rsidRPr="00F162A5">
        <w:rPr>
          <w:sz w:val="28"/>
        </w:rPr>
        <w:t>очень</w:t>
      </w:r>
      <w:r w:rsidR="00F162A5">
        <w:rPr>
          <w:sz w:val="28"/>
        </w:rPr>
        <w:t xml:space="preserve"> </w:t>
      </w:r>
      <w:r w:rsidRPr="00F162A5">
        <w:rPr>
          <w:sz w:val="28"/>
        </w:rPr>
        <w:t>многоядна,</w:t>
      </w:r>
      <w:r w:rsidR="00F162A5">
        <w:rPr>
          <w:sz w:val="28"/>
        </w:rPr>
        <w:t xml:space="preserve"> </w:t>
      </w:r>
      <w:r w:rsidRPr="00F162A5">
        <w:rPr>
          <w:sz w:val="28"/>
        </w:rPr>
        <w:t>питается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преимущественно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лиственных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деревьях,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том</w:t>
      </w:r>
      <w:r w:rsidR="00F162A5">
        <w:rPr>
          <w:sz w:val="28"/>
        </w:rPr>
        <w:t xml:space="preserve"> </w:t>
      </w:r>
      <w:r w:rsidRPr="00F162A5">
        <w:rPr>
          <w:sz w:val="28"/>
        </w:rPr>
        <w:t>числе</w:t>
      </w:r>
      <w:r w:rsidR="00F162A5">
        <w:rPr>
          <w:sz w:val="28"/>
        </w:rPr>
        <w:t xml:space="preserve"> </w:t>
      </w:r>
      <w:r w:rsidRPr="00F162A5">
        <w:rPr>
          <w:sz w:val="28"/>
        </w:rPr>
        <w:t>плодовых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(яблоня,</w:t>
      </w:r>
      <w:r w:rsidR="00F162A5">
        <w:rPr>
          <w:sz w:val="28"/>
        </w:rPr>
        <w:t xml:space="preserve"> </w:t>
      </w:r>
      <w:r w:rsidRPr="00F162A5">
        <w:rPr>
          <w:sz w:val="28"/>
        </w:rPr>
        <w:t>груша,</w:t>
      </w:r>
      <w:r w:rsidR="00F162A5">
        <w:rPr>
          <w:sz w:val="28"/>
        </w:rPr>
        <w:t xml:space="preserve"> </w:t>
      </w:r>
      <w:r w:rsidRPr="00F162A5">
        <w:rPr>
          <w:sz w:val="28"/>
        </w:rPr>
        <w:t>айва,</w:t>
      </w:r>
      <w:r w:rsidR="00F162A5">
        <w:rPr>
          <w:sz w:val="28"/>
        </w:rPr>
        <w:t xml:space="preserve"> </w:t>
      </w:r>
      <w:r w:rsidRPr="00F162A5">
        <w:rPr>
          <w:sz w:val="28"/>
        </w:rPr>
        <w:t>слива,</w:t>
      </w:r>
      <w:r w:rsidR="00F162A5">
        <w:rPr>
          <w:sz w:val="28"/>
        </w:rPr>
        <w:t xml:space="preserve"> </w:t>
      </w:r>
      <w:r w:rsidRPr="00F162A5">
        <w:rPr>
          <w:sz w:val="28"/>
        </w:rPr>
        <w:t>вишня,</w:t>
      </w:r>
      <w:r w:rsidR="00F162A5">
        <w:rPr>
          <w:sz w:val="28"/>
        </w:rPr>
        <w:t xml:space="preserve"> </w:t>
      </w:r>
      <w:r w:rsidRPr="00F162A5">
        <w:rPr>
          <w:sz w:val="28"/>
        </w:rPr>
        <w:t>черешня,</w:t>
      </w:r>
      <w:r w:rsidR="00F162A5">
        <w:rPr>
          <w:sz w:val="28"/>
        </w:rPr>
        <w:t xml:space="preserve"> </w:t>
      </w:r>
      <w:r w:rsidRPr="00F162A5">
        <w:rPr>
          <w:sz w:val="28"/>
        </w:rPr>
        <w:t>абрикос,</w:t>
      </w:r>
      <w:r w:rsidR="00F162A5">
        <w:rPr>
          <w:sz w:val="28"/>
        </w:rPr>
        <w:t xml:space="preserve"> </w:t>
      </w:r>
      <w:r w:rsidRPr="00F162A5">
        <w:rPr>
          <w:sz w:val="28"/>
        </w:rPr>
        <w:t>персик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др.)</w:t>
      </w:r>
      <w:r w:rsidR="00F162A5">
        <w:rPr>
          <w:sz w:val="28"/>
        </w:rPr>
        <w:t xml:space="preserve"> </w:t>
      </w:r>
      <w:r w:rsidRPr="00F162A5">
        <w:rPr>
          <w:sz w:val="28"/>
        </w:rPr>
        <w:t>с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которых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легко</w:t>
      </w:r>
      <w:r w:rsidR="00F162A5">
        <w:rPr>
          <w:sz w:val="28"/>
        </w:rPr>
        <w:t xml:space="preserve"> </w:t>
      </w:r>
      <w:r w:rsidRPr="00F162A5">
        <w:rPr>
          <w:sz w:val="28"/>
        </w:rPr>
        <w:t>переходит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дуб,</w:t>
      </w:r>
      <w:r w:rsidR="00F162A5">
        <w:rPr>
          <w:sz w:val="28"/>
        </w:rPr>
        <w:t xml:space="preserve"> </w:t>
      </w:r>
      <w:r w:rsidRPr="00F162A5">
        <w:rPr>
          <w:sz w:val="28"/>
        </w:rPr>
        <w:t>граб,</w:t>
      </w:r>
      <w:r w:rsidR="00F162A5">
        <w:rPr>
          <w:sz w:val="28"/>
        </w:rPr>
        <w:t xml:space="preserve"> </w:t>
      </w:r>
      <w:r w:rsidRPr="00F162A5">
        <w:rPr>
          <w:sz w:val="28"/>
        </w:rPr>
        <w:t>липу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многочисленные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другие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породы.</w:t>
      </w:r>
      <w:r w:rsidR="00F162A5">
        <w:rPr>
          <w:sz w:val="28"/>
        </w:rPr>
        <w:t xml:space="preserve"> </w:t>
      </w:r>
      <w:r w:rsidRPr="00F162A5">
        <w:rPr>
          <w:sz w:val="28"/>
        </w:rPr>
        <w:t>Гусеницы</w:t>
      </w:r>
      <w:r w:rsidR="00F162A5">
        <w:rPr>
          <w:sz w:val="28"/>
        </w:rPr>
        <w:t xml:space="preserve"> </w:t>
      </w:r>
      <w:r w:rsidRPr="00F162A5">
        <w:rPr>
          <w:sz w:val="28"/>
        </w:rPr>
        <w:t>первого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возраста</w:t>
      </w:r>
      <w:r w:rsidR="00F162A5">
        <w:rPr>
          <w:sz w:val="28"/>
        </w:rPr>
        <w:t xml:space="preserve"> </w:t>
      </w:r>
      <w:r w:rsidRPr="00F162A5">
        <w:rPr>
          <w:sz w:val="28"/>
        </w:rPr>
        <w:t>выгрызают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молодых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листьях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небольшие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отверстия,</w:t>
      </w:r>
      <w:r w:rsidR="00F162A5">
        <w:rPr>
          <w:sz w:val="28"/>
        </w:rPr>
        <w:t xml:space="preserve"> </w:t>
      </w:r>
      <w:r w:rsidRPr="00F162A5">
        <w:rPr>
          <w:sz w:val="28"/>
        </w:rPr>
        <w:t>старшие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гусеницы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поедают</w:t>
      </w:r>
      <w:r w:rsidR="00F162A5">
        <w:rPr>
          <w:sz w:val="28"/>
        </w:rPr>
        <w:t xml:space="preserve"> </w:t>
      </w:r>
      <w:r w:rsidRPr="00F162A5">
        <w:rPr>
          <w:sz w:val="28"/>
        </w:rPr>
        <w:t>листья</w:t>
      </w:r>
      <w:r w:rsidR="00F162A5">
        <w:rPr>
          <w:sz w:val="28"/>
        </w:rPr>
        <w:t xml:space="preserve"> </w:t>
      </w:r>
      <w:r w:rsidRPr="00F162A5">
        <w:rPr>
          <w:sz w:val="28"/>
        </w:rPr>
        <w:t>особым,</w:t>
      </w:r>
      <w:r w:rsidR="00F162A5">
        <w:rPr>
          <w:sz w:val="28"/>
        </w:rPr>
        <w:t xml:space="preserve"> </w:t>
      </w:r>
      <w:r w:rsidRPr="00F162A5">
        <w:rPr>
          <w:sz w:val="28"/>
        </w:rPr>
        <w:t>для</w:t>
      </w:r>
      <w:r w:rsidR="00F162A5">
        <w:rPr>
          <w:sz w:val="28"/>
        </w:rPr>
        <w:t xml:space="preserve"> </w:t>
      </w:r>
      <w:r w:rsidRPr="00F162A5">
        <w:rPr>
          <w:sz w:val="28"/>
        </w:rPr>
        <w:t>них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характерным,</w:t>
      </w:r>
      <w:r w:rsidR="00F162A5">
        <w:rPr>
          <w:sz w:val="28"/>
        </w:rPr>
        <w:t xml:space="preserve"> </w:t>
      </w:r>
      <w:r w:rsidRPr="00F162A5">
        <w:rPr>
          <w:sz w:val="28"/>
        </w:rPr>
        <w:t>способом</w:t>
      </w:r>
      <w:r w:rsidR="004D2107" w:rsidRPr="00F162A5">
        <w:rPr>
          <w:sz w:val="28"/>
        </w:rPr>
        <w:t>.</w:t>
      </w:r>
    </w:p>
    <w:p w:rsidR="00F162A5" w:rsidRPr="000F121D" w:rsidRDefault="00553228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162A5">
        <w:rPr>
          <w:rFonts w:ascii="Times New Roman" w:hAnsi="Times New Roman"/>
          <w:sz w:val="28"/>
          <w:szCs w:val="24"/>
        </w:rPr>
        <w:t>Вспышки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массового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размножения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этого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вредителя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чаще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всего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происходят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южных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районах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дубовых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насаждениях.</w:t>
      </w:r>
    </w:p>
    <w:p w:rsidR="00553228" w:rsidRPr="00F162A5" w:rsidRDefault="00553228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  <w:szCs w:val="24"/>
        </w:rPr>
        <w:t>Длинные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твердые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волоски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гусениц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при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попадании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кожу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человека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вызывают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воспаление.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Опасным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вредителем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этот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вид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является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особенно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потому,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что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обычно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повреждает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неравномерно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более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широкие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пространства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течение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градации,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как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правило,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через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трех-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четырехлетние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периоды,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распространяется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дальше.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Периодичность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градаций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средней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полосе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5-8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лет.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При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вспышках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массового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размножения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непарный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шелкопряд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встречается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только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кроне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деревьев,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жердняках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молодняках.</w:t>
      </w:r>
    </w:p>
    <w:p w:rsidR="00553228" w:rsidRPr="00F162A5" w:rsidRDefault="00F162A5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br w:type="page"/>
      </w:r>
      <w:r w:rsidR="00553228" w:rsidRPr="00F162A5">
        <w:rPr>
          <w:rFonts w:ascii="Times New Roman" w:hAnsi="Times New Roman"/>
          <w:sz w:val="28"/>
        </w:rPr>
        <w:t>Кольчатый</w:t>
      </w:r>
      <w:r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шелкопряд</w:t>
      </w:r>
      <w:r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(семейство</w:t>
      </w:r>
      <w:r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Коконопрядов)</w:t>
      </w:r>
    </w:p>
    <w:p w:rsidR="00F162A5" w:rsidRPr="000F121D" w:rsidRDefault="00F162A5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4D2107" w:rsidRPr="00F162A5" w:rsidRDefault="00553228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Семейство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вкл.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около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1000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видов,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распространены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широко,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особенно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многочисленны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разнообразны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тропиках.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Распространён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Европе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Азии.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России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известно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несколько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десятков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видов.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Кольчатый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коконопряд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более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известен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как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вредитель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семечковых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культур,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многих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лесных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пород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плодовых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культур,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особенно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яблони,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однако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лесостепной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зоне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вспышки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его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массового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размножения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часто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возникают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лесах,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особенно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дубравах.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За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последние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годы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самая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крупная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вспышка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массового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размножения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этого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вредителя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была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1941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—1952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годах.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эти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годы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тысячи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гектаров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дубовых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лесов,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Белоруссии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Южного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Урала,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были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полностью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лишены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листвы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</w:rPr>
        <w:t>гусеницами</w:t>
      </w:r>
      <w:r w:rsidR="004D2107" w:rsidRPr="00F162A5">
        <w:rPr>
          <w:rFonts w:ascii="Times New Roman" w:hAnsi="Times New Roman"/>
          <w:sz w:val="28"/>
        </w:rPr>
        <w:t>.</w:t>
      </w:r>
    </w:p>
    <w:p w:rsidR="00553228" w:rsidRPr="00F162A5" w:rsidRDefault="00553228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Данные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вредители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специализируются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лесных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плодовых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деревьях.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Особенно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яблоне.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Значение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данной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культуры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достаточно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велико.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Многие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виды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яблони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выращивают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качестве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декоративных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растений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садах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парках,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используют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полезащитном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лесоразведении.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Все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виды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—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хорошие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медоносы.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Древесина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у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яблони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плотная,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крепкая,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легко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режется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хорошо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полируется;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пригодна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для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токарных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столярных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изделий,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мелких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поделок.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Плоды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содержат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яблочную,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винную,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лимонную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другие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органические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кислоты,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сахара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(глюкозу,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сахарозу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другие),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витамины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А,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В1,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каротин,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дубильные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пектиновые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вещества,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микроэлементы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(железо,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калий,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кальций,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магний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другие),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эфирное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масло,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другие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вещества.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Плоды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употребляют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свежем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виде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виде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сухофруктов;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они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пригодны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также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для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различных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видов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переработки: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получения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соков,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компотов,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киселей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плодового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вина,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сидра,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приготовления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варенья,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благодаря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содержанию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пектина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—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джемов,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повидла,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желе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мусса.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Яблоки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запекают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сахаром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тесте,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приготовляют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начинки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для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пирогов,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тортов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пирожных.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Сушёные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яблоки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являются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хорошим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источником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легкоусваиваемых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сахаров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(содержат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8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15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%),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микроэлементов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(до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0,5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%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различных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минеральных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солей),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семенах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одного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среднего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плода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содержится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около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суточной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нормы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йода</w:t>
      </w:r>
    </w:p>
    <w:p w:rsidR="00553228" w:rsidRDefault="00553228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Систематическое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положение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данных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насекомых:</w:t>
      </w:r>
    </w:p>
    <w:p w:rsidR="00FC7E2F" w:rsidRPr="00F162A5" w:rsidRDefault="00FC7E2F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553228" w:rsidRPr="00F162A5" w:rsidRDefault="00553228" w:rsidP="00F162A5">
      <w:pPr>
        <w:widowControl w:val="0"/>
        <w:tabs>
          <w:tab w:val="left" w:pos="307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КЛАСС</w:t>
      </w:r>
      <w:r w:rsidRPr="00F162A5">
        <w:rPr>
          <w:rFonts w:ascii="Times New Roman" w:hAnsi="Times New Roman"/>
          <w:sz w:val="28"/>
        </w:rPr>
        <w:tab/>
        <w:t>Насекомые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Insecta</w:t>
      </w:r>
    </w:p>
    <w:p w:rsidR="00553228" w:rsidRPr="00F162A5" w:rsidRDefault="00553228" w:rsidP="00F162A5">
      <w:pPr>
        <w:widowControl w:val="0"/>
        <w:tabs>
          <w:tab w:val="left" w:pos="307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ПОДКЛАСС</w:t>
      </w:r>
      <w:r w:rsidRPr="00F162A5">
        <w:rPr>
          <w:rFonts w:ascii="Times New Roman" w:hAnsi="Times New Roman"/>
          <w:sz w:val="28"/>
        </w:rPr>
        <w:tab/>
        <w:t>Высшие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или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крылатые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Pterygota</w:t>
      </w:r>
    </w:p>
    <w:p w:rsidR="00553228" w:rsidRPr="00F162A5" w:rsidRDefault="00553228" w:rsidP="00F162A5">
      <w:pPr>
        <w:widowControl w:val="0"/>
        <w:tabs>
          <w:tab w:val="left" w:pos="307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ИНФРАКЛАСС</w:t>
      </w:r>
      <w:r w:rsidRPr="00F162A5">
        <w:rPr>
          <w:rFonts w:ascii="Times New Roman" w:hAnsi="Times New Roman"/>
          <w:sz w:val="28"/>
        </w:rPr>
        <w:tab/>
        <w:t>Новокрылые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Neoptera</w:t>
      </w:r>
    </w:p>
    <w:p w:rsidR="00553228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ОТДЕЛ</w:t>
      </w:r>
      <w:r w:rsidRPr="00F162A5">
        <w:rPr>
          <w:rFonts w:ascii="Times New Roman" w:hAnsi="Times New Roman"/>
          <w:sz w:val="28"/>
        </w:rPr>
        <w:tab/>
        <w:t>Насекомые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полным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превращением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Holometabola</w:t>
      </w:r>
    </w:p>
    <w:p w:rsidR="00553228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НАДОТРЯД</w:t>
      </w:r>
      <w:r w:rsidRPr="00F162A5">
        <w:rPr>
          <w:rFonts w:ascii="Times New Roman" w:hAnsi="Times New Roman"/>
          <w:sz w:val="28"/>
        </w:rPr>
        <w:tab/>
        <w:t>Мекоптероидные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Mecopteroidea</w:t>
      </w:r>
    </w:p>
    <w:p w:rsidR="00553228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ОТРЯД</w:t>
      </w:r>
      <w:r w:rsidRPr="00F162A5">
        <w:rPr>
          <w:rFonts w:ascii="Times New Roman" w:hAnsi="Times New Roman"/>
          <w:sz w:val="28"/>
        </w:rPr>
        <w:tab/>
        <w:t>Чешуекрылые,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или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бабочки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Lepidoptera</w:t>
      </w:r>
    </w:p>
    <w:p w:rsidR="00553228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ПОДОТРЯД</w:t>
      </w:r>
      <w:r w:rsidRPr="00F162A5">
        <w:rPr>
          <w:rFonts w:ascii="Times New Roman" w:hAnsi="Times New Roman"/>
          <w:sz w:val="28"/>
        </w:rPr>
        <w:tab/>
        <w:t>Высшие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сосущие,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или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разнокрылые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Frenata</w:t>
      </w:r>
    </w:p>
    <w:p w:rsidR="00553228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ГРУППА</w:t>
      </w:r>
      <w:r w:rsidRPr="00F162A5">
        <w:rPr>
          <w:rFonts w:ascii="Times New Roman" w:hAnsi="Times New Roman"/>
          <w:sz w:val="28"/>
        </w:rPr>
        <w:tab/>
        <w:t>Крупные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разнокрылые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Macrofrenata</w:t>
      </w:r>
    </w:p>
    <w:p w:rsidR="00553228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НАДСЕМЕЙСТВО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ab/>
        <w:t>1)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Совкообразные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Noctuoidea</w:t>
      </w:r>
      <w:r w:rsidR="00F162A5">
        <w:rPr>
          <w:rFonts w:ascii="Times New Roman" w:hAnsi="Times New Roman"/>
          <w:sz w:val="28"/>
        </w:rPr>
        <w:t xml:space="preserve"> </w:t>
      </w:r>
    </w:p>
    <w:p w:rsidR="00553228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ab/>
        <w:t>2)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Шелкопрядовые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Bombycoidea</w:t>
      </w:r>
    </w:p>
    <w:p w:rsidR="00553228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СЕМЕЙСТВО</w:t>
      </w:r>
      <w:r w:rsidRPr="00F162A5">
        <w:rPr>
          <w:rFonts w:ascii="Times New Roman" w:hAnsi="Times New Roman"/>
          <w:sz w:val="28"/>
        </w:rPr>
        <w:tab/>
        <w:t>1)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Волнянки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Lymantriidae</w:t>
      </w:r>
      <w:r w:rsidR="00F162A5">
        <w:rPr>
          <w:rFonts w:ascii="Times New Roman" w:hAnsi="Times New Roman"/>
          <w:sz w:val="28"/>
        </w:rPr>
        <w:t xml:space="preserve"> </w:t>
      </w:r>
    </w:p>
    <w:p w:rsidR="00553228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ab/>
        <w:t>2)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Коконопряды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Lasiocampidae</w:t>
      </w:r>
      <w:r w:rsidR="00F162A5">
        <w:rPr>
          <w:rFonts w:ascii="Times New Roman" w:hAnsi="Times New Roman"/>
          <w:sz w:val="28"/>
        </w:rPr>
        <w:t xml:space="preserve"> </w:t>
      </w:r>
    </w:p>
    <w:p w:rsidR="00553228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РОД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ab/>
        <w:t>1)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Lymantria</w:t>
      </w:r>
    </w:p>
    <w:p w:rsidR="00553228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ab/>
        <w:t>2)</w:t>
      </w:r>
      <w:r w:rsidRPr="00F162A5">
        <w:rPr>
          <w:rFonts w:ascii="Times New Roman" w:hAnsi="Times New Roman"/>
          <w:sz w:val="28"/>
          <w:lang w:val="en-US"/>
        </w:rPr>
        <w:t>Malacosoma</w:t>
      </w:r>
    </w:p>
    <w:p w:rsidR="00553228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ВИД</w:t>
      </w:r>
      <w:r w:rsidRPr="00F162A5">
        <w:rPr>
          <w:rFonts w:ascii="Times New Roman" w:hAnsi="Times New Roman"/>
          <w:sz w:val="28"/>
        </w:rPr>
        <w:tab/>
        <w:t>1)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Непарный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шелкопряд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Lymantria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dispar</w:t>
      </w:r>
      <w:r w:rsidR="00F162A5">
        <w:rPr>
          <w:rFonts w:ascii="Times New Roman" w:hAnsi="Times New Roman"/>
          <w:sz w:val="28"/>
        </w:rPr>
        <w:t xml:space="preserve"> </w:t>
      </w:r>
    </w:p>
    <w:p w:rsidR="00553228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ab/>
        <w:t>2)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Кольчатый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шелкопряд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Malacosoma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neustria</w:t>
      </w:r>
    </w:p>
    <w:p w:rsidR="00553228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553228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Насекомые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Insecta</w:t>
      </w:r>
      <w:r w:rsidRPr="00F162A5">
        <w:rPr>
          <w:rFonts w:ascii="Times New Roman" w:hAnsi="Times New Roman"/>
          <w:sz w:val="28"/>
        </w:rPr>
        <w:t>.</w:t>
      </w:r>
    </w:p>
    <w:p w:rsidR="00553228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Самый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многочисленный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класс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планете.</w:t>
      </w:r>
    </w:p>
    <w:p w:rsidR="00553228" w:rsidRPr="00F162A5" w:rsidRDefault="00553228" w:rsidP="00F162A5">
      <w:pPr>
        <w:widowControl w:val="0"/>
        <w:tabs>
          <w:tab w:val="left" w:pos="307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ПОДКЛАСС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Высшие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или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крылатые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Pterygota</w:t>
      </w:r>
      <w:r w:rsidRPr="00F162A5">
        <w:rPr>
          <w:rFonts w:ascii="Times New Roman" w:hAnsi="Times New Roman"/>
          <w:sz w:val="28"/>
        </w:rPr>
        <w:t>.</w:t>
      </w:r>
    </w:p>
    <w:p w:rsidR="00553228" w:rsidRPr="00F162A5" w:rsidRDefault="00553228" w:rsidP="00F162A5">
      <w:pPr>
        <w:widowControl w:val="0"/>
        <w:tabs>
          <w:tab w:val="left" w:pos="307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Учебник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Бей-Биенко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163</w:t>
      </w:r>
    </w:p>
    <w:p w:rsidR="00553228" w:rsidRPr="00F162A5" w:rsidRDefault="00553228" w:rsidP="00F162A5">
      <w:pPr>
        <w:widowControl w:val="0"/>
        <w:tabs>
          <w:tab w:val="left" w:pos="307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ИНФРАКЛАСС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Новокрылые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Neoptera</w:t>
      </w:r>
      <w:r w:rsidRPr="00F162A5">
        <w:rPr>
          <w:rFonts w:ascii="Times New Roman" w:hAnsi="Times New Roman"/>
          <w:sz w:val="28"/>
        </w:rPr>
        <w:t>.</w:t>
      </w:r>
    </w:p>
    <w:p w:rsidR="00553228" w:rsidRPr="00F162A5" w:rsidRDefault="00553228" w:rsidP="00F162A5">
      <w:pPr>
        <w:widowControl w:val="0"/>
        <w:tabs>
          <w:tab w:val="left" w:pos="307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Крыльев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2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или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1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пара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или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они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утрачены.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покое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складываются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вдоль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тела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плоско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или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кровлеобразно.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Если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крылья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складываются,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ротовой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аппарат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сосущего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типа.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Усики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различной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длины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типа.</w:t>
      </w:r>
    </w:p>
    <w:p w:rsidR="00553228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ОТДЕЛ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Насекомые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полным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превращением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Holometabola</w:t>
      </w:r>
      <w:r w:rsidRPr="00F162A5">
        <w:rPr>
          <w:rFonts w:ascii="Times New Roman" w:hAnsi="Times New Roman"/>
          <w:sz w:val="28"/>
        </w:rPr>
        <w:t>.</w:t>
      </w:r>
    </w:p>
    <w:p w:rsidR="00553228" w:rsidRPr="00F162A5" w:rsidRDefault="00553228" w:rsidP="00F162A5">
      <w:pPr>
        <w:widowControl w:val="0"/>
        <w:tabs>
          <w:tab w:val="left" w:pos="307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Учебник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Бей-Биенко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209</w:t>
      </w:r>
    </w:p>
    <w:p w:rsidR="00553228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НАДОТРЯД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Мекоптероидные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Mecopteroidea</w:t>
      </w:r>
      <w:r w:rsidRPr="00F162A5">
        <w:rPr>
          <w:rFonts w:ascii="Times New Roman" w:hAnsi="Times New Roman"/>
          <w:sz w:val="28"/>
        </w:rPr>
        <w:t>.</w:t>
      </w:r>
    </w:p>
    <w:p w:rsidR="00553228" w:rsidRPr="00F162A5" w:rsidRDefault="00553228" w:rsidP="00F162A5">
      <w:pPr>
        <w:widowControl w:val="0"/>
        <w:tabs>
          <w:tab w:val="left" w:pos="307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Учебник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Бей-Биенко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232</w:t>
      </w:r>
    </w:p>
    <w:p w:rsidR="00553228" w:rsidRPr="000F121D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ОТРЯД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Чешуекрылые,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или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бабочки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Lepidoptera</w:t>
      </w:r>
      <w:r w:rsidRPr="00F162A5">
        <w:rPr>
          <w:rFonts w:ascii="Times New Roman" w:hAnsi="Times New Roman"/>
          <w:sz w:val="28"/>
        </w:rPr>
        <w:t>.</w:t>
      </w:r>
    </w:p>
    <w:p w:rsidR="00F162A5" w:rsidRPr="000F121D" w:rsidRDefault="00F162A5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553228" w:rsidRPr="00F162A5" w:rsidRDefault="00B75292" w:rsidP="00F162A5">
      <w:pPr>
        <w:pStyle w:val="a3"/>
        <w:spacing w:after="0" w:line="360" w:lineRule="auto"/>
        <w:ind w:firstLine="709"/>
        <w:jc w:val="both"/>
        <w:rPr>
          <w:sz w:val="28"/>
          <w:lang w:val="en-US"/>
        </w:rPr>
      </w:pPr>
      <w:r>
        <w:pict>
          <v:shape id="Рисунок 1" o:spid="_x0000_i1025" type="#_x0000_t75" style="width:220.5pt;height:140.25pt;visibility:visible">
            <v:imagedata r:id="rId6" o:title=""/>
          </v:shape>
        </w:pict>
      </w:r>
    </w:p>
    <w:p w:rsidR="00F162A5" w:rsidRPr="000F121D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РИСУНОК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С</w:t>
      </w:r>
      <w:r w:rsidR="00F162A5">
        <w:rPr>
          <w:sz w:val="28"/>
        </w:rPr>
        <w:t xml:space="preserve"> </w:t>
      </w:r>
      <w:r w:rsidRPr="00F162A5">
        <w:rPr>
          <w:sz w:val="28"/>
        </w:rPr>
        <w:t>ОПИСАНИЕМ</w:t>
      </w:r>
      <w:r w:rsidR="00F162A5">
        <w:rPr>
          <w:sz w:val="28"/>
        </w:rPr>
        <w:t xml:space="preserve"> </w:t>
      </w:r>
      <w:r w:rsidRPr="00F162A5">
        <w:rPr>
          <w:sz w:val="28"/>
        </w:rPr>
        <w:t>ВСЕХ</w:t>
      </w:r>
      <w:r w:rsidR="00F162A5">
        <w:rPr>
          <w:sz w:val="28"/>
        </w:rPr>
        <w:t xml:space="preserve"> </w:t>
      </w:r>
      <w:r w:rsidRPr="00F162A5">
        <w:rPr>
          <w:sz w:val="28"/>
        </w:rPr>
        <w:t>ЧАСТЕЙ:</w:t>
      </w:r>
      <w:r w:rsidR="00F162A5">
        <w:rPr>
          <w:sz w:val="28"/>
        </w:rPr>
        <w:t xml:space="preserve"> </w:t>
      </w:r>
      <w:r w:rsidRPr="00F162A5">
        <w:rPr>
          <w:sz w:val="28"/>
        </w:rPr>
        <w:t>1-</w:t>
      </w:r>
      <w:r w:rsidR="00F162A5">
        <w:rPr>
          <w:sz w:val="28"/>
        </w:rPr>
        <w:t xml:space="preserve"> </w:t>
      </w:r>
      <w:r w:rsidRPr="00F162A5">
        <w:rPr>
          <w:sz w:val="28"/>
        </w:rPr>
        <w:t>брюшко</w:t>
      </w:r>
    </w:p>
    <w:p w:rsidR="00F162A5" w:rsidRPr="000F121D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2-</w:t>
      </w:r>
      <w:r w:rsidR="00F162A5">
        <w:rPr>
          <w:sz w:val="28"/>
        </w:rPr>
        <w:t xml:space="preserve"> </w:t>
      </w:r>
      <w:r w:rsidRPr="00F162A5">
        <w:rPr>
          <w:sz w:val="28"/>
        </w:rPr>
        <w:t>грудь</w:t>
      </w:r>
    </w:p>
    <w:p w:rsidR="00F162A5" w:rsidRPr="000F121D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3-</w:t>
      </w:r>
      <w:r w:rsidR="00F162A5">
        <w:rPr>
          <w:sz w:val="28"/>
        </w:rPr>
        <w:t xml:space="preserve"> </w:t>
      </w:r>
      <w:r w:rsidRPr="00F162A5">
        <w:rPr>
          <w:sz w:val="28"/>
        </w:rPr>
        <w:t>голова</w:t>
      </w:r>
      <w:r w:rsidR="00F162A5">
        <w:rPr>
          <w:sz w:val="28"/>
        </w:rPr>
        <w:t xml:space="preserve"> </w:t>
      </w:r>
      <w:r w:rsidRPr="00F162A5">
        <w:rPr>
          <w:sz w:val="28"/>
        </w:rPr>
        <w:t>с</w:t>
      </w:r>
      <w:r w:rsidR="00F162A5">
        <w:rPr>
          <w:sz w:val="28"/>
        </w:rPr>
        <w:t xml:space="preserve"> </w:t>
      </w:r>
      <w:r w:rsidRPr="00F162A5">
        <w:rPr>
          <w:sz w:val="28"/>
        </w:rPr>
        <w:t>усиками</w:t>
      </w:r>
    </w:p>
    <w:p w:rsidR="00F162A5" w:rsidRPr="000F121D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4-</w:t>
      </w:r>
      <w:r w:rsidR="00F162A5">
        <w:rPr>
          <w:sz w:val="28"/>
        </w:rPr>
        <w:t xml:space="preserve"> </w:t>
      </w:r>
      <w:r w:rsidRPr="00F162A5">
        <w:rPr>
          <w:sz w:val="28"/>
        </w:rPr>
        <w:t>хоботок</w:t>
      </w:r>
    </w:p>
    <w:p w:rsidR="00F162A5" w:rsidRPr="000F121D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5,</w:t>
      </w:r>
      <w:r w:rsidR="00F162A5">
        <w:rPr>
          <w:sz w:val="28"/>
        </w:rPr>
        <w:t xml:space="preserve"> </w:t>
      </w:r>
      <w:r w:rsidRPr="00F162A5">
        <w:rPr>
          <w:sz w:val="28"/>
        </w:rPr>
        <w:t>8,</w:t>
      </w:r>
      <w:r w:rsidR="00F162A5">
        <w:rPr>
          <w:sz w:val="28"/>
        </w:rPr>
        <w:t xml:space="preserve"> </w:t>
      </w:r>
      <w:r w:rsidRPr="00F162A5">
        <w:rPr>
          <w:sz w:val="28"/>
        </w:rPr>
        <w:t>9-</w:t>
      </w:r>
      <w:r w:rsidR="00F162A5">
        <w:rPr>
          <w:sz w:val="28"/>
        </w:rPr>
        <w:t xml:space="preserve"> </w:t>
      </w:r>
      <w:r w:rsidRPr="00F162A5">
        <w:rPr>
          <w:sz w:val="28"/>
        </w:rPr>
        <w:t>передние,</w:t>
      </w:r>
      <w:r w:rsidR="00F162A5">
        <w:rPr>
          <w:sz w:val="28"/>
        </w:rPr>
        <w:t xml:space="preserve"> </w:t>
      </w:r>
      <w:r w:rsidRPr="00F162A5">
        <w:rPr>
          <w:sz w:val="28"/>
        </w:rPr>
        <w:t>средние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задние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ноги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6,</w:t>
      </w:r>
      <w:r w:rsidR="00F162A5">
        <w:rPr>
          <w:sz w:val="28"/>
        </w:rPr>
        <w:t xml:space="preserve"> </w:t>
      </w:r>
      <w:r w:rsidRPr="00F162A5">
        <w:rPr>
          <w:sz w:val="28"/>
        </w:rPr>
        <w:t>7-</w:t>
      </w:r>
      <w:r w:rsidR="00F162A5">
        <w:rPr>
          <w:sz w:val="28"/>
        </w:rPr>
        <w:t xml:space="preserve"> </w:t>
      </w:r>
      <w:r w:rsidRPr="00F162A5">
        <w:rPr>
          <w:sz w:val="28"/>
        </w:rPr>
        <w:t>первая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вторая</w:t>
      </w:r>
      <w:r w:rsidR="00F162A5">
        <w:rPr>
          <w:sz w:val="28"/>
        </w:rPr>
        <w:t xml:space="preserve"> </w:t>
      </w:r>
      <w:r w:rsidRPr="00F162A5">
        <w:rPr>
          <w:sz w:val="28"/>
        </w:rPr>
        <w:t>пара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крыльев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Как</w:t>
      </w:r>
      <w:r w:rsidR="00F162A5">
        <w:rPr>
          <w:sz w:val="28"/>
        </w:rPr>
        <w:t xml:space="preserve"> </w:t>
      </w:r>
      <w:r w:rsidRPr="00F162A5">
        <w:rPr>
          <w:sz w:val="28"/>
        </w:rPr>
        <w:t>у</w:t>
      </w:r>
      <w:r w:rsidR="00F162A5">
        <w:rPr>
          <w:sz w:val="28"/>
        </w:rPr>
        <w:t xml:space="preserve"> </w:t>
      </w:r>
      <w:r w:rsidRPr="00F162A5">
        <w:rPr>
          <w:sz w:val="28"/>
        </w:rPr>
        <w:t>всех</w:t>
      </w:r>
      <w:r w:rsidR="00F162A5">
        <w:rPr>
          <w:sz w:val="28"/>
        </w:rPr>
        <w:t xml:space="preserve"> </w:t>
      </w:r>
      <w:r w:rsidRPr="00C76FC4">
        <w:rPr>
          <w:sz w:val="28"/>
        </w:rPr>
        <w:t>насекомых</w:t>
      </w:r>
      <w:r w:rsidRPr="00F162A5">
        <w:rPr>
          <w:sz w:val="28"/>
        </w:rPr>
        <w:t>,</w:t>
      </w:r>
      <w:r w:rsidR="00F162A5">
        <w:rPr>
          <w:sz w:val="28"/>
        </w:rPr>
        <w:t xml:space="preserve"> </w:t>
      </w:r>
      <w:r w:rsidRPr="00F162A5">
        <w:rPr>
          <w:sz w:val="28"/>
        </w:rPr>
        <w:t>тело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бабочек</w:t>
      </w:r>
      <w:r w:rsidR="00F162A5">
        <w:rPr>
          <w:sz w:val="28"/>
        </w:rPr>
        <w:t xml:space="preserve"> </w:t>
      </w:r>
      <w:r w:rsidRPr="00F162A5">
        <w:rPr>
          <w:sz w:val="28"/>
        </w:rPr>
        <w:t>делится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три</w:t>
      </w:r>
      <w:r w:rsidR="00F162A5">
        <w:rPr>
          <w:sz w:val="28"/>
        </w:rPr>
        <w:t xml:space="preserve"> </w:t>
      </w:r>
      <w:r w:rsidRPr="00F162A5">
        <w:rPr>
          <w:sz w:val="28"/>
        </w:rPr>
        <w:t>главных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отдела:</w:t>
      </w:r>
      <w:r w:rsidR="00F162A5">
        <w:rPr>
          <w:sz w:val="28"/>
        </w:rPr>
        <w:t xml:space="preserve"> </w:t>
      </w:r>
      <w:r w:rsidRPr="00F162A5">
        <w:rPr>
          <w:sz w:val="28"/>
        </w:rPr>
        <w:t>голову,</w:t>
      </w:r>
      <w:r w:rsidR="00F162A5">
        <w:rPr>
          <w:sz w:val="28"/>
        </w:rPr>
        <w:t xml:space="preserve"> </w:t>
      </w:r>
      <w:r w:rsidRPr="00F162A5">
        <w:rPr>
          <w:sz w:val="28"/>
        </w:rPr>
        <w:t>грудь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брюшко.</w:t>
      </w:r>
      <w:r w:rsidR="00F162A5">
        <w:rPr>
          <w:sz w:val="28"/>
        </w:rPr>
        <w:t xml:space="preserve"> </w:t>
      </w:r>
      <w:r w:rsidRPr="00F162A5">
        <w:rPr>
          <w:sz w:val="28"/>
        </w:rPr>
        <w:t>Снаружи</w:t>
      </w:r>
      <w:r w:rsidR="00F162A5">
        <w:rPr>
          <w:sz w:val="28"/>
        </w:rPr>
        <w:t xml:space="preserve"> </w:t>
      </w:r>
      <w:r w:rsidRPr="00F162A5">
        <w:rPr>
          <w:sz w:val="28"/>
        </w:rPr>
        <w:t>оно</w:t>
      </w:r>
      <w:r w:rsidR="00F162A5">
        <w:rPr>
          <w:sz w:val="28"/>
        </w:rPr>
        <w:t xml:space="preserve"> </w:t>
      </w:r>
      <w:r w:rsidRPr="00F162A5">
        <w:rPr>
          <w:sz w:val="28"/>
        </w:rPr>
        <w:t>защищено</w:t>
      </w:r>
      <w:r w:rsidR="00F162A5">
        <w:rPr>
          <w:sz w:val="28"/>
        </w:rPr>
        <w:t xml:space="preserve"> </w:t>
      </w:r>
      <w:r w:rsidRPr="00F162A5">
        <w:rPr>
          <w:sz w:val="28"/>
        </w:rPr>
        <w:t>твёрдым</w:t>
      </w:r>
      <w:r w:rsidR="00F162A5">
        <w:rPr>
          <w:sz w:val="28"/>
        </w:rPr>
        <w:t xml:space="preserve"> </w:t>
      </w:r>
      <w:r w:rsidRPr="00C76FC4">
        <w:rPr>
          <w:sz w:val="28"/>
        </w:rPr>
        <w:t>хитиновым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покровом,</w:t>
      </w:r>
      <w:r w:rsidR="00F162A5">
        <w:rPr>
          <w:sz w:val="28"/>
        </w:rPr>
        <w:t xml:space="preserve"> </w:t>
      </w:r>
      <w:r w:rsidRPr="00F162A5">
        <w:rPr>
          <w:sz w:val="28"/>
        </w:rPr>
        <w:t>образующим</w:t>
      </w:r>
      <w:r w:rsidR="00F162A5">
        <w:rPr>
          <w:sz w:val="28"/>
        </w:rPr>
        <w:t xml:space="preserve"> </w:t>
      </w:r>
      <w:r w:rsidRPr="00C76FC4">
        <w:rPr>
          <w:sz w:val="28"/>
        </w:rPr>
        <w:t>наружный</w:t>
      </w:r>
      <w:r w:rsidR="00F162A5" w:rsidRPr="00C76FC4">
        <w:rPr>
          <w:sz w:val="28"/>
        </w:rPr>
        <w:t xml:space="preserve"> </w:t>
      </w:r>
      <w:r w:rsidRPr="00C76FC4">
        <w:rPr>
          <w:sz w:val="28"/>
        </w:rPr>
        <w:t>скелет</w:t>
      </w:r>
      <w:r w:rsidRPr="00F162A5">
        <w:rPr>
          <w:sz w:val="28"/>
        </w:rPr>
        <w:t>,</w:t>
      </w:r>
      <w:r w:rsidR="00F162A5">
        <w:rPr>
          <w:sz w:val="28"/>
        </w:rPr>
        <w:t xml:space="preserve"> </w:t>
      </w:r>
      <w:r w:rsidRPr="00F162A5">
        <w:rPr>
          <w:sz w:val="28"/>
        </w:rPr>
        <w:t>являющийся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характерным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признаком</w:t>
      </w:r>
      <w:r w:rsidR="00F162A5">
        <w:rPr>
          <w:sz w:val="28"/>
        </w:rPr>
        <w:t xml:space="preserve"> </w:t>
      </w:r>
      <w:r w:rsidRPr="00F162A5">
        <w:rPr>
          <w:sz w:val="28"/>
        </w:rPr>
        <w:t>для</w:t>
      </w:r>
      <w:r w:rsidR="00F162A5">
        <w:rPr>
          <w:sz w:val="28"/>
        </w:rPr>
        <w:t xml:space="preserve"> </w:t>
      </w:r>
      <w:r w:rsidRPr="00F162A5">
        <w:rPr>
          <w:sz w:val="28"/>
        </w:rPr>
        <w:t>них.</w:t>
      </w:r>
    </w:p>
    <w:p w:rsidR="00553228" w:rsidRPr="00F162A5" w:rsidRDefault="00553228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Голова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малоподвижная,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свободная,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округлой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формы,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уплощённой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затылочной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поверхностью.</w:t>
      </w:r>
      <w:r w:rsidR="00F162A5">
        <w:rPr>
          <w:rFonts w:ascii="Times New Roman" w:hAnsi="Times New Roman"/>
          <w:sz w:val="28"/>
        </w:rPr>
        <w:t xml:space="preserve"> 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Ротовые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аппараты</w:t>
      </w:r>
      <w:r w:rsidR="006C5D7E" w:rsidRPr="00F162A5">
        <w:rPr>
          <w:sz w:val="28"/>
        </w:rPr>
        <w:t>-</w:t>
      </w:r>
      <w:r w:rsidRPr="00F162A5">
        <w:rPr>
          <w:sz w:val="28"/>
        </w:rPr>
        <w:t>Грызущий,</w:t>
      </w:r>
      <w:r w:rsidR="00F162A5">
        <w:rPr>
          <w:sz w:val="28"/>
        </w:rPr>
        <w:t xml:space="preserve"> </w:t>
      </w:r>
      <w:r w:rsidRPr="00F162A5">
        <w:rPr>
          <w:sz w:val="28"/>
        </w:rPr>
        <w:t>с</w:t>
      </w:r>
      <w:r w:rsidR="00F162A5">
        <w:rPr>
          <w:sz w:val="28"/>
        </w:rPr>
        <w:t xml:space="preserve"> </w:t>
      </w:r>
      <w:r w:rsidRPr="00F162A5">
        <w:rPr>
          <w:sz w:val="28"/>
        </w:rPr>
        <w:t>функционирующими</w:t>
      </w:r>
      <w:r w:rsidR="00F162A5">
        <w:rPr>
          <w:sz w:val="28"/>
        </w:rPr>
        <w:t xml:space="preserve"> </w:t>
      </w:r>
      <w:r w:rsidRPr="00C76FC4">
        <w:rPr>
          <w:sz w:val="28"/>
        </w:rPr>
        <w:t>мандибулами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развитыми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жевательными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лопастями</w:t>
      </w:r>
      <w:r w:rsidR="00F162A5">
        <w:rPr>
          <w:sz w:val="28"/>
        </w:rPr>
        <w:t xml:space="preserve"> </w:t>
      </w:r>
      <w:r w:rsidRPr="00C76FC4">
        <w:rPr>
          <w:sz w:val="28"/>
        </w:rPr>
        <w:t>максилл</w:t>
      </w:r>
      <w:r w:rsidR="00F162A5">
        <w:rPr>
          <w:sz w:val="28"/>
        </w:rPr>
        <w:t xml:space="preserve"> </w:t>
      </w:r>
      <w:r w:rsidRPr="00F162A5">
        <w:rPr>
          <w:sz w:val="28"/>
        </w:rPr>
        <w:t>или</w:t>
      </w:r>
      <w:r w:rsidR="00F162A5">
        <w:rPr>
          <w:sz w:val="28"/>
        </w:rPr>
        <w:t xml:space="preserve"> </w:t>
      </w:r>
      <w:r w:rsidRPr="00F162A5">
        <w:rPr>
          <w:sz w:val="28"/>
        </w:rPr>
        <w:t>сосущего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типа</w:t>
      </w:r>
      <w:r w:rsidR="00F162A5">
        <w:rPr>
          <w:sz w:val="28"/>
        </w:rPr>
        <w:t xml:space="preserve"> </w:t>
      </w:r>
      <w:r w:rsidRPr="00F162A5">
        <w:rPr>
          <w:sz w:val="28"/>
        </w:rPr>
        <w:t>—</w:t>
      </w:r>
      <w:r w:rsidR="00F162A5">
        <w:rPr>
          <w:sz w:val="28"/>
        </w:rPr>
        <w:t xml:space="preserve"> </w:t>
      </w:r>
      <w:r w:rsidRPr="00F162A5">
        <w:rPr>
          <w:sz w:val="28"/>
        </w:rPr>
        <w:t>хоботок</w:t>
      </w:r>
      <w:r w:rsidR="00F162A5">
        <w:rPr>
          <w:sz w:val="28"/>
        </w:rPr>
        <w:t xml:space="preserve"> </w:t>
      </w:r>
      <w:r w:rsidRPr="00F162A5">
        <w:rPr>
          <w:sz w:val="28"/>
        </w:rPr>
        <w:t>образован</w:t>
      </w:r>
      <w:r w:rsidR="00F162A5">
        <w:rPr>
          <w:sz w:val="28"/>
        </w:rPr>
        <w:t xml:space="preserve"> </w:t>
      </w:r>
      <w:r w:rsidRPr="00F162A5">
        <w:rPr>
          <w:sz w:val="28"/>
        </w:rPr>
        <w:t>сильно</w:t>
      </w:r>
      <w:r w:rsidR="00F162A5">
        <w:rPr>
          <w:sz w:val="28"/>
        </w:rPr>
        <w:t xml:space="preserve"> </w:t>
      </w:r>
      <w:r w:rsidRPr="00F162A5">
        <w:rPr>
          <w:sz w:val="28"/>
        </w:rPr>
        <w:t>видоизменёнными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нижними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челюстями,</w:t>
      </w:r>
      <w:r w:rsidR="00F162A5">
        <w:rPr>
          <w:sz w:val="28"/>
        </w:rPr>
        <w:t xml:space="preserve"> </w:t>
      </w:r>
      <w:r w:rsidRPr="00F162A5">
        <w:rPr>
          <w:sz w:val="28"/>
        </w:rPr>
        <w:t>образующими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трубочку,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покое</w:t>
      </w:r>
      <w:r w:rsidR="00F162A5">
        <w:rPr>
          <w:sz w:val="28"/>
        </w:rPr>
        <w:t xml:space="preserve"> </w:t>
      </w:r>
      <w:r w:rsidRPr="00F162A5">
        <w:rPr>
          <w:sz w:val="28"/>
        </w:rPr>
        <w:t>спирально</w:t>
      </w:r>
      <w:r w:rsidR="00F162A5">
        <w:rPr>
          <w:sz w:val="28"/>
        </w:rPr>
        <w:t xml:space="preserve"> </w:t>
      </w:r>
      <w:r w:rsidRPr="00F162A5">
        <w:rPr>
          <w:sz w:val="28"/>
        </w:rPr>
        <w:t>свёрнутую.</w:t>
      </w:r>
      <w:r w:rsidR="00F162A5">
        <w:rPr>
          <w:sz w:val="28"/>
        </w:rPr>
        <w:t xml:space="preserve"> </w:t>
      </w:r>
      <w:r w:rsidRPr="00F162A5">
        <w:rPr>
          <w:sz w:val="28"/>
        </w:rPr>
        <w:t>Хоботок</w:t>
      </w:r>
      <w:r w:rsidR="00F162A5">
        <w:rPr>
          <w:sz w:val="28"/>
        </w:rPr>
        <w:t xml:space="preserve"> </w:t>
      </w:r>
      <w:r w:rsidRPr="00F162A5">
        <w:rPr>
          <w:sz w:val="28"/>
        </w:rPr>
        <w:t>состоит</w:t>
      </w:r>
      <w:r w:rsidR="00F162A5">
        <w:rPr>
          <w:sz w:val="28"/>
        </w:rPr>
        <w:t xml:space="preserve"> </w:t>
      </w:r>
      <w:r w:rsidRPr="00F162A5">
        <w:rPr>
          <w:sz w:val="28"/>
        </w:rPr>
        <w:t>из</w:t>
      </w:r>
      <w:r w:rsidR="00F162A5">
        <w:rPr>
          <w:sz w:val="28"/>
        </w:rPr>
        <w:t xml:space="preserve"> </w:t>
      </w:r>
      <w:r w:rsidRPr="00F162A5">
        <w:rPr>
          <w:sz w:val="28"/>
        </w:rPr>
        <w:t>двух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полутрубчатых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частей,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которые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соприкасаются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краями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скрепляются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заходящими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друг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друга</w:t>
      </w:r>
      <w:r w:rsidR="00F162A5">
        <w:rPr>
          <w:sz w:val="28"/>
        </w:rPr>
        <w:t xml:space="preserve"> </w:t>
      </w:r>
      <w:r w:rsidRPr="00F162A5">
        <w:rPr>
          <w:sz w:val="28"/>
        </w:rPr>
        <w:t>щетинками.</w:t>
      </w:r>
      <w:r w:rsidR="00F162A5">
        <w:rPr>
          <w:sz w:val="28"/>
        </w:rPr>
        <w:t xml:space="preserve"> </w:t>
      </w:r>
      <w:r w:rsidRPr="00F162A5">
        <w:rPr>
          <w:sz w:val="28"/>
        </w:rPr>
        <w:t>Внутри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расположены</w:t>
      </w:r>
      <w:r w:rsidR="00F162A5">
        <w:rPr>
          <w:sz w:val="28"/>
        </w:rPr>
        <w:t xml:space="preserve"> </w:t>
      </w:r>
      <w:r w:rsidRPr="00F162A5">
        <w:rPr>
          <w:sz w:val="28"/>
        </w:rPr>
        <w:t>мелкие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чувствительные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волоски,</w:t>
      </w:r>
      <w:r w:rsidR="00F162A5">
        <w:rPr>
          <w:sz w:val="28"/>
        </w:rPr>
        <w:t xml:space="preserve"> </w:t>
      </w:r>
      <w:r w:rsidRPr="00F162A5">
        <w:rPr>
          <w:sz w:val="28"/>
        </w:rPr>
        <w:t>выполняющие</w:t>
      </w:r>
      <w:r w:rsidR="00F162A5">
        <w:rPr>
          <w:sz w:val="28"/>
        </w:rPr>
        <w:t xml:space="preserve"> </w:t>
      </w:r>
      <w:r w:rsidRPr="00C76FC4">
        <w:rPr>
          <w:sz w:val="28"/>
        </w:rPr>
        <w:t>рецепторную</w:t>
      </w:r>
      <w:r w:rsidR="00F162A5">
        <w:rPr>
          <w:sz w:val="28"/>
        </w:rPr>
        <w:t xml:space="preserve"> </w:t>
      </w:r>
      <w:r w:rsidRPr="00F162A5">
        <w:rPr>
          <w:sz w:val="28"/>
        </w:rPr>
        <w:t>функцию.</w:t>
      </w:r>
    </w:p>
    <w:p w:rsidR="00F162A5" w:rsidRPr="00F162A5" w:rsidRDefault="00B75292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en-US"/>
        </w:rPr>
      </w:pPr>
      <w:r>
        <w:pict>
          <v:shape id="Рисунок 2" o:spid="_x0000_i1026" type="#_x0000_t75" style="width:225pt;height:199.5pt;visibility:visible">
            <v:imagedata r:id="rId7" o:title=""/>
          </v:shape>
        </w:pict>
      </w:r>
    </w:p>
    <w:p w:rsidR="00553228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РИСУНОК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РОТОВОГО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АППАРАТА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Бей-Биенко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23,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243</w:t>
      </w:r>
    </w:p>
    <w:p w:rsidR="00F162A5" w:rsidRPr="000F121D" w:rsidRDefault="00F162A5" w:rsidP="00F162A5">
      <w:pPr>
        <w:pStyle w:val="a3"/>
        <w:spacing w:after="0" w:line="360" w:lineRule="auto"/>
        <w:ind w:firstLine="709"/>
        <w:jc w:val="both"/>
        <w:rPr>
          <w:sz w:val="28"/>
        </w:rPr>
      </w:pP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C76FC4">
        <w:rPr>
          <w:sz w:val="28"/>
        </w:rPr>
        <w:t>Имаго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ряда</w:t>
      </w:r>
      <w:r w:rsidR="00F162A5">
        <w:rPr>
          <w:sz w:val="28"/>
        </w:rPr>
        <w:t xml:space="preserve"> </w:t>
      </w:r>
      <w:r w:rsidRPr="00F162A5">
        <w:rPr>
          <w:sz w:val="28"/>
        </w:rPr>
        <w:t>видов</w:t>
      </w:r>
      <w:r w:rsidR="00F162A5">
        <w:rPr>
          <w:sz w:val="28"/>
        </w:rPr>
        <w:t xml:space="preserve"> </w:t>
      </w:r>
      <w:r w:rsidRPr="00F162A5">
        <w:rPr>
          <w:sz w:val="28"/>
        </w:rPr>
        <w:t>имеют</w:t>
      </w:r>
      <w:r w:rsidR="00F162A5">
        <w:rPr>
          <w:sz w:val="28"/>
        </w:rPr>
        <w:t xml:space="preserve"> </w:t>
      </w:r>
      <w:r w:rsidRPr="00C76FC4">
        <w:rPr>
          <w:sz w:val="28"/>
        </w:rPr>
        <w:t>редуцированные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ротовые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органы,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</w:t>
      </w:r>
      <w:r w:rsidR="00F162A5">
        <w:rPr>
          <w:sz w:val="28"/>
        </w:rPr>
        <w:t xml:space="preserve"> </w:t>
      </w:r>
      <w:r w:rsidRPr="00F162A5">
        <w:rPr>
          <w:sz w:val="28"/>
        </w:rPr>
        <w:t>питаются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вовсе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живут</w:t>
      </w:r>
      <w:r w:rsidR="00F162A5">
        <w:rPr>
          <w:sz w:val="28"/>
        </w:rPr>
        <w:t xml:space="preserve"> </w:t>
      </w:r>
      <w:r w:rsidRPr="00F162A5">
        <w:rPr>
          <w:sz w:val="28"/>
        </w:rPr>
        <w:t>исключительно</w:t>
      </w:r>
      <w:r w:rsidR="00F162A5">
        <w:rPr>
          <w:sz w:val="28"/>
        </w:rPr>
        <w:t xml:space="preserve"> </w:t>
      </w:r>
      <w:r w:rsidRPr="00F162A5">
        <w:rPr>
          <w:sz w:val="28"/>
        </w:rPr>
        <w:t>за</w:t>
      </w:r>
      <w:r w:rsidR="00F162A5">
        <w:rPr>
          <w:sz w:val="28"/>
        </w:rPr>
        <w:t xml:space="preserve"> </w:t>
      </w:r>
      <w:r w:rsidRPr="00F162A5">
        <w:rPr>
          <w:sz w:val="28"/>
        </w:rPr>
        <w:t>счёт</w:t>
      </w:r>
      <w:r w:rsidR="00F162A5">
        <w:rPr>
          <w:sz w:val="28"/>
        </w:rPr>
        <w:t xml:space="preserve"> </w:t>
      </w:r>
      <w:r w:rsidRPr="00F162A5">
        <w:rPr>
          <w:sz w:val="28"/>
        </w:rPr>
        <w:t>запасов</w:t>
      </w:r>
      <w:r w:rsidR="00F162A5">
        <w:rPr>
          <w:sz w:val="28"/>
        </w:rPr>
        <w:t xml:space="preserve"> </w:t>
      </w:r>
      <w:r w:rsidRPr="00F162A5">
        <w:rPr>
          <w:sz w:val="28"/>
        </w:rPr>
        <w:t>питательных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веществ,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накопленных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стадии</w:t>
      </w:r>
      <w:r w:rsidR="00F162A5">
        <w:rPr>
          <w:sz w:val="28"/>
        </w:rPr>
        <w:t xml:space="preserve"> </w:t>
      </w:r>
      <w:r w:rsidRPr="00F162A5">
        <w:rPr>
          <w:sz w:val="28"/>
        </w:rPr>
        <w:t>гусеницы</w:t>
      </w:r>
      <w:bookmarkStart w:id="1" w:name="cite_ref-kornelio_11-0"/>
      <w:bookmarkEnd w:id="1"/>
      <w:r w:rsidRPr="00F162A5">
        <w:rPr>
          <w:sz w:val="28"/>
        </w:rPr>
        <w:t>.</w:t>
      </w:r>
      <w:r w:rsidR="00F162A5">
        <w:rPr>
          <w:sz w:val="28"/>
        </w:rPr>
        <w:t xml:space="preserve"> </w:t>
      </w:r>
    </w:p>
    <w:p w:rsidR="00553228" w:rsidRPr="00F162A5" w:rsidRDefault="00553228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162A5">
        <w:rPr>
          <w:rFonts w:ascii="Times New Roman" w:hAnsi="Times New Roman"/>
          <w:sz w:val="28"/>
        </w:rPr>
        <w:t>По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бокам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головы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расположены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полушаровидные,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хорошо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развитые,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сложные,</w:t>
      </w:r>
      <w:r w:rsidR="00F162A5">
        <w:rPr>
          <w:rFonts w:ascii="Times New Roman" w:hAnsi="Times New Roman"/>
          <w:sz w:val="28"/>
        </w:rPr>
        <w:t xml:space="preserve"> </w:t>
      </w:r>
      <w:r w:rsidRPr="00C76FC4">
        <w:rPr>
          <w:rFonts w:ascii="Times New Roman" w:hAnsi="Times New Roman"/>
          <w:sz w:val="28"/>
        </w:rPr>
        <w:t>фасеточного</w:t>
      </w:r>
      <w:r w:rsidR="00F162A5" w:rsidRPr="00C76FC4">
        <w:rPr>
          <w:rFonts w:ascii="Times New Roman" w:hAnsi="Times New Roman"/>
          <w:sz w:val="28"/>
        </w:rPr>
        <w:t xml:space="preserve"> </w:t>
      </w:r>
      <w:r w:rsidRPr="00C76FC4">
        <w:rPr>
          <w:rFonts w:ascii="Times New Roman" w:hAnsi="Times New Roman"/>
          <w:sz w:val="28"/>
        </w:rPr>
        <w:t>типа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глаза,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Некоторые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бабочки,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различают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красный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цвет,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некоторые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его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видят.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наибольшей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степени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привлекают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бабочек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два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цвета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—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сине-фиолетовый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жёлто-красный</w:t>
      </w:r>
      <w:bookmarkStart w:id="2" w:name="cite_ref-Akimushkin_12-0"/>
      <w:bookmarkEnd w:id="2"/>
      <w:r w:rsidRPr="00F162A5">
        <w:rPr>
          <w:rFonts w:ascii="Times New Roman" w:hAnsi="Times New Roman"/>
          <w:sz w:val="28"/>
          <w:szCs w:val="24"/>
        </w:rPr>
        <w:t>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Бабочки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воспринимают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также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C76FC4">
        <w:rPr>
          <w:rFonts w:ascii="Times New Roman" w:hAnsi="Times New Roman"/>
          <w:sz w:val="28"/>
        </w:rPr>
        <w:t>ультрафиолетовую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часть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C76FC4">
        <w:rPr>
          <w:rFonts w:ascii="Times New Roman" w:hAnsi="Times New Roman"/>
          <w:sz w:val="28"/>
        </w:rPr>
        <w:t>спектра</w:t>
      </w:r>
      <w:r w:rsidRPr="00F162A5">
        <w:rPr>
          <w:rFonts w:ascii="Times New Roman" w:hAnsi="Times New Roman"/>
          <w:sz w:val="28"/>
          <w:szCs w:val="24"/>
        </w:rPr>
        <w:t>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чувствительны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C76FC4">
        <w:rPr>
          <w:rFonts w:ascii="Times New Roman" w:hAnsi="Times New Roman"/>
          <w:sz w:val="28"/>
        </w:rPr>
        <w:t>поляризованному</w:t>
      </w:r>
      <w:r w:rsidR="00F162A5" w:rsidRPr="00C76FC4">
        <w:rPr>
          <w:rFonts w:ascii="Times New Roman" w:hAnsi="Times New Roman"/>
          <w:sz w:val="28"/>
        </w:rPr>
        <w:t xml:space="preserve"> </w:t>
      </w:r>
      <w:r w:rsidRPr="00C76FC4">
        <w:rPr>
          <w:rFonts w:ascii="Times New Roman" w:hAnsi="Times New Roman"/>
          <w:sz w:val="28"/>
        </w:rPr>
        <w:t>свету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способны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ориентироваться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нему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пространстве.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Движущиеся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объекты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различают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гораздо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лучше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неподвижных.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Кроме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двух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больших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фасеточных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глаз,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у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некоторых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бабочек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бывают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ещё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два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точечных,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или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простых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глазка</w:t>
      </w:r>
      <w:bookmarkStart w:id="3" w:name="cite_ref-sterri_13-0"/>
      <w:bookmarkEnd w:id="3"/>
      <w:r w:rsidRPr="00F162A5">
        <w:rPr>
          <w:rFonts w:ascii="Times New Roman" w:hAnsi="Times New Roman"/>
          <w:sz w:val="28"/>
          <w:szCs w:val="24"/>
        </w:rPr>
        <w:t>.</w:t>
      </w:r>
    </w:p>
    <w:p w:rsidR="00553228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162A5">
        <w:rPr>
          <w:rFonts w:ascii="Times New Roman" w:hAnsi="Times New Roman"/>
          <w:sz w:val="28"/>
          <w:szCs w:val="24"/>
        </w:rPr>
        <w:t>Усики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располагаются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теменной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части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головы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являются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органами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чувств,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воспринимающими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запахи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колебания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воздуха.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Усики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также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помогают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удерживать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равновесие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при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C76FC4">
        <w:rPr>
          <w:rFonts w:ascii="Times New Roman" w:hAnsi="Times New Roman"/>
          <w:sz w:val="28"/>
        </w:rPr>
        <w:t>полёте</w:t>
      </w:r>
      <w:r w:rsidRPr="00F162A5">
        <w:rPr>
          <w:rFonts w:ascii="Times New Roman" w:hAnsi="Times New Roman"/>
          <w:sz w:val="28"/>
          <w:szCs w:val="24"/>
        </w:rPr>
        <w:t>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строению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различают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щетинковидные,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нитевидные,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булавовидные,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крючковатые,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гребенчатые,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перистые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типы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усиков</w:t>
      </w:r>
      <w:bookmarkStart w:id="4" w:name="cite_ref-kornelio_11-1"/>
      <w:bookmarkEnd w:id="4"/>
      <w:r w:rsidRPr="00F162A5">
        <w:rPr>
          <w:rFonts w:ascii="Times New Roman" w:hAnsi="Times New Roman"/>
          <w:sz w:val="28"/>
          <w:szCs w:val="24"/>
        </w:rPr>
        <w:t>.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C76FC4">
        <w:rPr>
          <w:sz w:val="28"/>
        </w:rPr>
        <w:t>Грудь</w:t>
      </w:r>
      <w:r w:rsidR="00F162A5">
        <w:rPr>
          <w:sz w:val="28"/>
        </w:rPr>
        <w:t xml:space="preserve"> </w:t>
      </w:r>
      <w:r w:rsidRPr="00F162A5">
        <w:rPr>
          <w:sz w:val="28"/>
        </w:rPr>
        <w:t>состоит</w:t>
      </w:r>
      <w:r w:rsidR="00F162A5">
        <w:rPr>
          <w:sz w:val="28"/>
        </w:rPr>
        <w:t xml:space="preserve"> </w:t>
      </w:r>
      <w:r w:rsidRPr="00F162A5">
        <w:rPr>
          <w:sz w:val="28"/>
        </w:rPr>
        <w:t>из</w:t>
      </w:r>
      <w:r w:rsidR="00F162A5">
        <w:rPr>
          <w:sz w:val="28"/>
        </w:rPr>
        <w:t xml:space="preserve"> </w:t>
      </w:r>
      <w:r w:rsidRPr="00F162A5">
        <w:rPr>
          <w:sz w:val="28"/>
        </w:rPr>
        <w:t>трёх</w:t>
      </w:r>
      <w:r w:rsidR="00F162A5">
        <w:rPr>
          <w:sz w:val="28"/>
        </w:rPr>
        <w:t xml:space="preserve"> </w:t>
      </w:r>
      <w:r w:rsidRPr="00C76FC4">
        <w:rPr>
          <w:sz w:val="28"/>
        </w:rPr>
        <w:t>сегментов</w:t>
      </w:r>
      <w:r w:rsidRPr="00F162A5">
        <w:rPr>
          <w:sz w:val="28"/>
        </w:rPr>
        <w:t>:</w:t>
      </w:r>
      <w:r w:rsidR="00F162A5">
        <w:rPr>
          <w:sz w:val="28"/>
        </w:rPr>
        <w:t xml:space="preserve"> </w:t>
      </w:r>
      <w:r w:rsidRPr="00F162A5">
        <w:rPr>
          <w:sz w:val="28"/>
        </w:rPr>
        <w:t>переднегруди,</w:t>
      </w:r>
      <w:r w:rsidR="00F162A5">
        <w:rPr>
          <w:sz w:val="28"/>
        </w:rPr>
        <w:t xml:space="preserve"> </w:t>
      </w:r>
      <w:r w:rsidRPr="00F162A5">
        <w:rPr>
          <w:sz w:val="28"/>
        </w:rPr>
        <w:t>среднегруди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заднегруди</w:t>
      </w:r>
      <w:r w:rsidR="00F162A5">
        <w:rPr>
          <w:sz w:val="28"/>
        </w:rPr>
        <w:t xml:space="preserve"> </w:t>
      </w:r>
      <w:r w:rsidRPr="00F162A5">
        <w:rPr>
          <w:sz w:val="28"/>
        </w:rPr>
        <w:t>—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несущих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три</w:t>
      </w:r>
      <w:r w:rsidR="00F162A5">
        <w:rPr>
          <w:sz w:val="28"/>
        </w:rPr>
        <w:t xml:space="preserve"> </w:t>
      </w:r>
      <w:r w:rsidRPr="00F162A5">
        <w:rPr>
          <w:sz w:val="28"/>
        </w:rPr>
        <w:t>пары</w:t>
      </w:r>
      <w:r w:rsidR="00F162A5">
        <w:rPr>
          <w:sz w:val="28"/>
        </w:rPr>
        <w:t xml:space="preserve"> </w:t>
      </w:r>
      <w:r w:rsidRPr="00F162A5">
        <w:rPr>
          <w:sz w:val="28"/>
        </w:rPr>
        <w:t>ног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две</w:t>
      </w:r>
      <w:r w:rsidR="00F162A5">
        <w:rPr>
          <w:sz w:val="28"/>
        </w:rPr>
        <w:t xml:space="preserve"> </w:t>
      </w:r>
      <w:r w:rsidRPr="00F162A5">
        <w:rPr>
          <w:sz w:val="28"/>
        </w:rPr>
        <w:t>пары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крыльев</w:t>
      </w:r>
      <w:bookmarkStart w:id="5" w:name="cite_ref-kornelio_11-2"/>
      <w:bookmarkEnd w:id="5"/>
      <w:r w:rsidRPr="00F162A5">
        <w:rPr>
          <w:sz w:val="28"/>
        </w:rPr>
        <w:t>.</w:t>
      </w:r>
    </w:p>
    <w:p w:rsidR="00553228" w:rsidRPr="00F162A5" w:rsidRDefault="006C5D7E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Строение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ног-</w:t>
      </w:r>
      <w:r w:rsidR="00553228" w:rsidRPr="00F162A5">
        <w:rPr>
          <w:rFonts w:ascii="Times New Roman" w:hAnsi="Times New Roman"/>
          <w:sz w:val="28"/>
        </w:rPr>
        <w:t>ходильные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или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бегательные.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Тазики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крупные,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соединение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их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с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грудью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малоподвижное,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свободная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часть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ноги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включает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C76FC4">
        <w:rPr>
          <w:rFonts w:ascii="Times New Roman" w:hAnsi="Times New Roman"/>
          <w:sz w:val="28"/>
        </w:rPr>
        <w:t>вертлуг</w:t>
      </w:r>
      <w:r w:rsidR="00553228" w:rsidRPr="00F162A5">
        <w:rPr>
          <w:rFonts w:ascii="Times New Roman" w:hAnsi="Times New Roman"/>
          <w:sz w:val="28"/>
        </w:rPr>
        <w:t>,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C76FC4">
        <w:rPr>
          <w:rFonts w:ascii="Times New Roman" w:hAnsi="Times New Roman"/>
          <w:sz w:val="28"/>
        </w:rPr>
        <w:t>бедро</w:t>
      </w:r>
      <w:r w:rsidR="00553228" w:rsidRPr="00F162A5">
        <w:rPr>
          <w:rFonts w:ascii="Times New Roman" w:hAnsi="Times New Roman"/>
          <w:sz w:val="28"/>
        </w:rPr>
        <w:t>,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C76FC4">
        <w:rPr>
          <w:rFonts w:ascii="Times New Roman" w:hAnsi="Times New Roman"/>
          <w:sz w:val="28"/>
        </w:rPr>
        <w:t>голень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лапку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(у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большинства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видов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все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лапки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пятичлениковые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с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парой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коготков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на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конце).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К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специфическим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особенностям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отряда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следует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отнести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характерную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формулу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шпор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(1—2—4)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—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подвижно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сочленённых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с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голенями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шипов.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У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некоторых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самок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ноги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отсутствуют.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У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большинства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видов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на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лапках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располагаются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вкусовые</w:t>
      </w:r>
      <w:r w:rsidR="00F162A5">
        <w:rPr>
          <w:rFonts w:ascii="Times New Roman" w:hAnsi="Times New Roman"/>
          <w:sz w:val="28"/>
        </w:rPr>
        <w:t xml:space="preserve"> </w:t>
      </w:r>
      <w:r w:rsidR="00553228" w:rsidRPr="00F162A5">
        <w:rPr>
          <w:rFonts w:ascii="Times New Roman" w:hAnsi="Times New Roman"/>
          <w:sz w:val="28"/>
        </w:rPr>
        <w:t>рецепторы.</w:t>
      </w:r>
    </w:p>
    <w:p w:rsidR="00553228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Крыльев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две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пары,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перепончатые,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небольшим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количеством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поперечных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жилок.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Жилкование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крыльев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играет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важную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роль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систематике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бабочек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различных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уровнях,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от</w:t>
      </w:r>
      <w:r w:rsidR="00F162A5">
        <w:rPr>
          <w:rFonts w:ascii="Times New Roman" w:hAnsi="Times New Roman"/>
          <w:sz w:val="28"/>
        </w:rPr>
        <w:t xml:space="preserve"> </w:t>
      </w:r>
      <w:r w:rsidRPr="00C76FC4">
        <w:rPr>
          <w:rFonts w:ascii="Times New Roman" w:hAnsi="Times New Roman"/>
          <w:sz w:val="28"/>
        </w:rPr>
        <w:t>вида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до</w:t>
      </w:r>
      <w:r w:rsidR="00F162A5">
        <w:rPr>
          <w:rFonts w:ascii="Times New Roman" w:hAnsi="Times New Roman"/>
          <w:sz w:val="28"/>
        </w:rPr>
        <w:t xml:space="preserve"> </w:t>
      </w:r>
      <w:r w:rsidRPr="00C76FC4">
        <w:rPr>
          <w:rFonts w:ascii="Times New Roman" w:hAnsi="Times New Roman"/>
          <w:sz w:val="28"/>
        </w:rPr>
        <w:t>подотряда</w:t>
      </w:r>
      <w:r w:rsidRPr="00F162A5">
        <w:rPr>
          <w:rFonts w:ascii="Times New Roman" w:hAnsi="Times New Roman"/>
          <w:sz w:val="28"/>
        </w:rPr>
        <w:t>.</w:t>
      </w:r>
      <w:r w:rsidR="00F162A5">
        <w:rPr>
          <w:rFonts w:ascii="Times New Roman" w:hAnsi="Times New Roman"/>
          <w:sz w:val="28"/>
        </w:rPr>
        <w:t xml:space="preserve"> 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Сцепочный</w:t>
      </w:r>
      <w:r w:rsidR="00F162A5">
        <w:rPr>
          <w:sz w:val="28"/>
        </w:rPr>
        <w:t xml:space="preserve"> </w:t>
      </w:r>
      <w:r w:rsidRPr="00F162A5">
        <w:rPr>
          <w:sz w:val="28"/>
        </w:rPr>
        <w:t>аппарат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крыльев</w:t>
      </w:r>
      <w:r w:rsidR="00F162A5">
        <w:rPr>
          <w:sz w:val="28"/>
        </w:rPr>
        <w:t xml:space="preserve"> </w:t>
      </w:r>
      <w:r w:rsidRPr="00F162A5">
        <w:rPr>
          <w:sz w:val="28"/>
        </w:rPr>
        <w:t>у</w:t>
      </w:r>
      <w:r w:rsidR="00F162A5">
        <w:rPr>
          <w:sz w:val="28"/>
        </w:rPr>
        <w:t xml:space="preserve"> </w:t>
      </w:r>
      <w:r w:rsidRPr="00F162A5">
        <w:rPr>
          <w:sz w:val="28"/>
        </w:rPr>
        <w:t>низших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групп</w:t>
      </w:r>
      <w:r w:rsidR="00F162A5">
        <w:rPr>
          <w:sz w:val="28"/>
        </w:rPr>
        <w:t xml:space="preserve"> </w:t>
      </w:r>
      <w:r w:rsidRPr="00F162A5">
        <w:rPr>
          <w:sz w:val="28"/>
        </w:rPr>
        <w:t>образован</w:t>
      </w:r>
      <w:r w:rsidR="00F162A5">
        <w:rPr>
          <w:sz w:val="28"/>
        </w:rPr>
        <w:t xml:space="preserve"> </w:t>
      </w:r>
      <w:r w:rsidRPr="00F162A5">
        <w:rPr>
          <w:sz w:val="28"/>
        </w:rPr>
        <w:t>выступом</w:t>
      </w:r>
      <w:r w:rsidR="00F162A5">
        <w:rPr>
          <w:sz w:val="28"/>
        </w:rPr>
        <w:t xml:space="preserve"> </w:t>
      </w:r>
      <w:r w:rsidRPr="00F162A5">
        <w:rPr>
          <w:sz w:val="28"/>
        </w:rPr>
        <w:t>сзади</w:t>
      </w:r>
      <w:r w:rsidR="00F162A5">
        <w:rPr>
          <w:sz w:val="28"/>
        </w:rPr>
        <w:t xml:space="preserve"> </w:t>
      </w:r>
      <w:r w:rsidRPr="00F162A5">
        <w:rPr>
          <w:sz w:val="28"/>
        </w:rPr>
        <w:t>у</w:t>
      </w:r>
      <w:r w:rsidR="00F162A5">
        <w:rPr>
          <w:sz w:val="28"/>
        </w:rPr>
        <w:t xml:space="preserve"> </w:t>
      </w:r>
      <w:r w:rsidRPr="00F162A5">
        <w:rPr>
          <w:sz w:val="28"/>
        </w:rPr>
        <w:t>основания</w:t>
      </w:r>
      <w:r w:rsidR="00F162A5">
        <w:rPr>
          <w:sz w:val="28"/>
        </w:rPr>
        <w:t xml:space="preserve"> </w:t>
      </w:r>
      <w:r w:rsidRPr="00F162A5">
        <w:rPr>
          <w:sz w:val="28"/>
        </w:rPr>
        <w:t>переднего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крыла,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который</w:t>
      </w:r>
      <w:r w:rsidR="00F162A5">
        <w:rPr>
          <w:sz w:val="28"/>
        </w:rPr>
        <w:t xml:space="preserve"> </w:t>
      </w:r>
      <w:r w:rsidRPr="00F162A5">
        <w:rPr>
          <w:sz w:val="28"/>
        </w:rPr>
        <w:t>выступает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поверх</w:t>
      </w:r>
      <w:r w:rsidR="00F162A5">
        <w:rPr>
          <w:sz w:val="28"/>
        </w:rPr>
        <w:t xml:space="preserve"> </w:t>
      </w:r>
      <w:r w:rsidRPr="00F162A5">
        <w:rPr>
          <w:sz w:val="28"/>
        </w:rPr>
        <w:t>переднего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края</w:t>
      </w:r>
      <w:r w:rsidR="00F162A5">
        <w:rPr>
          <w:sz w:val="28"/>
        </w:rPr>
        <w:t xml:space="preserve"> </w:t>
      </w:r>
      <w:r w:rsidRPr="00F162A5">
        <w:rPr>
          <w:sz w:val="28"/>
        </w:rPr>
        <w:t>заднего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крыла</w:t>
      </w:r>
      <w:bookmarkStart w:id="6" w:name="cite_ref-kornelio_11-4"/>
      <w:bookmarkEnd w:id="6"/>
      <w:r w:rsidRPr="00F162A5">
        <w:rPr>
          <w:sz w:val="28"/>
        </w:rPr>
        <w:t>.</w:t>
      </w:r>
      <w:r w:rsidR="00F162A5">
        <w:rPr>
          <w:sz w:val="28"/>
        </w:rPr>
        <w:t xml:space="preserve"> </w:t>
      </w:r>
      <w:r w:rsidRPr="00F162A5">
        <w:rPr>
          <w:sz w:val="28"/>
        </w:rPr>
        <w:t>У</w:t>
      </w:r>
      <w:r w:rsidR="00F162A5">
        <w:rPr>
          <w:sz w:val="28"/>
        </w:rPr>
        <w:t xml:space="preserve"> </w:t>
      </w:r>
      <w:r w:rsidRPr="00F162A5">
        <w:rPr>
          <w:sz w:val="28"/>
        </w:rPr>
        <w:t>высших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групп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бабочек</w:t>
      </w:r>
      <w:r w:rsidR="00F162A5">
        <w:rPr>
          <w:sz w:val="28"/>
        </w:rPr>
        <w:t xml:space="preserve"> </w:t>
      </w:r>
      <w:r w:rsidRPr="00F162A5">
        <w:rPr>
          <w:sz w:val="28"/>
        </w:rPr>
        <w:t>этот</w:t>
      </w:r>
      <w:r w:rsidR="00F162A5">
        <w:rPr>
          <w:sz w:val="28"/>
        </w:rPr>
        <w:t xml:space="preserve"> </w:t>
      </w:r>
      <w:r w:rsidRPr="00F162A5">
        <w:rPr>
          <w:sz w:val="28"/>
        </w:rPr>
        <w:t>же</w:t>
      </w:r>
      <w:r w:rsidR="00F162A5">
        <w:rPr>
          <w:sz w:val="28"/>
        </w:rPr>
        <w:t xml:space="preserve"> </w:t>
      </w:r>
      <w:r w:rsidRPr="00F162A5">
        <w:rPr>
          <w:sz w:val="28"/>
        </w:rPr>
        <w:t>эффект</w:t>
      </w:r>
      <w:r w:rsidR="00F162A5">
        <w:rPr>
          <w:sz w:val="28"/>
        </w:rPr>
        <w:t xml:space="preserve"> </w:t>
      </w:r>
      <w:r w:rsidRPr="00F162A5">
        <w:rPr>
          <w:sz w:val="28"/>
        </w:rPr>
        <w:t>достигается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с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помощью</w:t>
      </w:r>
      <w:r w:rsidR="00F162A5">
        <w:rPr>
          <w:sz w:val="28"/>
        </w:rPr>
        <w:t xml:space="preserve"> </w:t>
      </w:r>
      <w:r w:rsidRPr="00F162A5">
        <w:rPr>
          <w:sz w:val="28"/>
        </w:rPr>
        <w:t>щетинки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или</w:t>
      </w:r>
      <w:r w:rsidR="00F162A5">
        <w:rPr>
          <w:sz w:val="28"/>
        </w:rPr>
        <w:t xml:space="preserve"> </w:t>
      </w:r>
      <w:r w:rsidRPr="00F162A5">
        <w:rPr>
          <w:sz w:val="28"/>
        </w:rPr>
        <w:t>пучка</w:t>
      </w:r>
      <w:r w:rsidR="00F162A5">
        <w:rPr>
          <w:sz w:val="28"/>
        </w:rPr>
        <w:t xml:space="preserve"> </w:t>
      </w:r>
      <w:r w:rsidRPr="00F162A5">
        <w:rPr>
          <w:sz w:val="28"/>
        </w:rPr>
        <w:t>щетинок,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располагающихся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у</w:t>
      </w:r>
      <w:r w:rsidR="00F162A5">
        <w:rPr>
          <w:sz w:val="28"/>
        </w:rPr>
        <w:t xml:space="preserve"> </w:t>
      </w:r>
      <w:r w:rsidRPr="00F162A5">
        <w:rPr>
          <w:sz w:val="28"/>
        </w:rPr>
        <w:t>переднего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края</w:t>
      </w:r>
      <w:r w:rsidR="00F162A5">
        <w:rPr>
          <w:sz w:val="28"/>
        </w:rPr>
        <w:t xml:space="preserve"> </w:t>
      </w:r>
      <w:r w:rsidRPr="00F162A5">
        <w:rPr>
          <w:sz w:val="28"/>
        </w:rPr>
        <w:t>заднего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крыла</w:t>
      </w:r>
      <w:bookmarkStart w:id="7" w:name="cite_ref-kornelio_11-5"/>
      <w:bookmarkEnd w:id="7"/>
      <w:r w:rsidRPr="00F162A5">
        <w:rPr>
          <w:sz w:val="28"/>
        </w:rPr>
        <w:t>.</w:t>
      </w:r>
      <w:r w:rsidR="00F162A5">
        <w:rPr>
          <w:sz w:val="28"/>
        </w:rPr>
        <w:t xml:space="preserve"> </w:t>
      </w:r>
      <w:r w:rsidRPr="00F162A5">
        <w:rPr>
          <w:sz w:val="28"/>
        </w:rPr>
        <w:t>Большинство</w:t>
      </w:r>
      <w:r w:rsidR="00F162A5">
        <w:rPr>
          <w:sz w:val="28"/>
        </w:rPr>
        <w:t xml:space="preserve"> </w:t>
      </w:r>
      <w:r w:rsidRPr="00F162A5">
        <w:rPr>
          <w:sz w:val="28"/>
        </w:rPr>
        <w:t>видов</w:t>
      </w:r>
      <w:r w:rsidR="00F162A5">
        <w:rPr>
          <w:sz w:val="28"/>
        </w:rPr>
        <w:t xml:space="preserve"> </w:t>
      </w:r>
      <w:r w:rsidRPr="00F162A5">
        <w:rPr>
          <w:sz w:val="28"/>
        </w:rPr>
        <w:t>булавоусых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бабочек</w:t>
      </w:r>
      <w:r w:rsidR="00F162A5">
        <w:rPr>
          <w:sz w:val="28"/>
        </w:rPr>
        <w:t xml:space="preserve"> </w:t>
      </w:r>
      <w:r w:rsidRPr="00F162A5">
        <w:rPr>
          <w:sz w:val="28"/>
        </w:rPr>
        <w:t>лишены</w:t>
      </w:r>
      <w:r w:rsidR="00F162A5">
        <w:rPr>
          <w:sz w:val="28"/>
        </w:rPr>
        <w:t xml:space="preserve"> </w:t>
      </w:r>
      <w:r w:rsidRPr="00F162A5">
        <w:rPr>
          <w:sz w:val="28"/>
        </w:rPr>
        <w:t>такого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«крепления»,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скреплению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крыльев</w:t>
      </w:r>
      <w:r w:rsidR="00F162A5">
        <w:rPr>
          <w:sz w:val="28"/>
        </w:rPr>
        <w:t xml:space="preserve"> </w:t>
      </w:r>
      <w:r w:rsidRPr="00F162A5">
        <w:rPr>
          <w:sz w:val="28"/>
        </w:rPr>
        <w:t>способствует</w:t>
      </w:r>
      <w:r w:rsidR="00F162A5">
        <w:rPr>
          <w:sz w:val="28"/>
        </w:rPr>
        <w:t xml:space="preserve"> </w:t>
      </w:r>
      <w:r w:rsidRPr="00F162A5">
        <w:rPr>
          <w:sz w:val="28"/>
        </w:rPr>
        <w:t>выступающий</w:t>
      </w:r>
      <w:r w:rsidR="00F162A5">
        <w:rPr>
          <w:sz w:val="28"/>
        </w:rPr>
        <w:t xml:space="preserve"> </w:t>
      </w:r>
      <w:r w:rsidRPr="00F162A5">
        <w:rPr>
          <w:sz w:val="28"/>
        </w:rPr>
        <w:t>вперёд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край</w:t>
      </w:r>
      <w:r w:rsidR="00F162A5">
        <w:rPr>
          <w:sz w:val="28"/>
        </w:rPr>
        <w:t xml:space="preserve"> </w:t>
      </w:r>
      <w:r w:rsidRPr="00F162A5">
        <w:rPr>
          <w:sz w:val="28"/>
        </w:rPr>
        <w:t>задних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крыльев,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который</w:t>
      </w:r>
      <w:r w:rsidR="00F162A5">
        <w:rPr>
          <w:sz w:val="28"/>
        </w:rPr>
        <w:t xml:space="preserve"> </w:t>
      </w:r>
      <w:r w:rsidRPr="00F162A5">
        <w:rPr>
          <w:sz w:val="28"/>
        </w:rPr>
        <w:t>заходит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край</w:t>
      </w:r>
      <w:r w:rsidR="00F162A5">
        <w:rPr>
          <w:sz w:val="28"/>
        </w:rPr>
        <w:t xml:space="preserve"> </w:t>
      </w:r>
      <w:r w:rsidRPr="00F162A5">
        <w:rPr>
          <w:sz w:val="28"/>
        </w:rPr>
        <w:t>верхних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крыльев.</w:t>
      </w:r>
      <w:r w:rsidR="00F162A5">
        <w:rPr>
          <w:sz w:val="28"/>
        </w:rPr>
        <w:t xml:space="preserve"> </w:t>
      </w:r>
      <w:r w:rsidRPr="00F162A5">
        <w:rPr>
          <w:sz w:val="28"/>
        </w:rPr>
        <w:t>У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представителей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подотряда</w:t>
      </w:r>
      <w:r w:rsidR="00F162A5">
        <w:rPr>
          <w:sz w:val="28"/>
        </w:rPr>
        <w:t xml:space="preserve"> </w:t>
      </w:r>
      <w:r w:rsidRPr="00C76FC4">
        <w:rPr>
          <w:sz w:val="28"/>
        </w:rPr>
        <w:t>разнокрылых</w:t>
      </w:r>
      <w:r w:rsidR="00F162A5" w:rsidRPr="00C76FC4">
        <w:rPr>
          <w:sz w:val="28"/>
        </w:rPr>
        <w:t xml:space="preserve"> </w:t>
      </w:r>
      <w:r w:rsidRPr="00C76FC4">
        <w:rPr>
          <w:sz w:val="28"/>
        </w:rPr>
        <w:t>бабочек</w:t>
      </w:r>
      <w:r w:rsidR="00F162A5">
        <w:rPr>
          <w:sz w:val="28"/>
        </w:rPr>
        <w:t xml:space="preserve"> </w:t>
      </w:r>
      <w:r w:rsidRPr="00F162A5">
        <w:rPr>
          <w:sz w:val="28"/>
        </w:rPr>
        <w:t>большее</w:t>
      </w:r>
      <w:r w:rsidR="00F162A5">
        <w:rPr>
          <w:sz w:val="28"/>
        </w:rPr>
        <w:t xml:space="preserve"> </w:t>
      </w:r>
      <w:r w:rsidRPr="00F162A5">
        <w:rPr>
          <w:sz w:val="28"/>
        </w:rPr>
        <w:t>значение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C76FC4">
        <w:rPr>
          <w:sz w:val="28"/>
        </w:rPr>
        <w:t>полёте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приобретает</w:t>
      </w:r>
      <w:r w:rsidR="00F162A5">
        <w:rPr>
          <w:sz w:val="28"/>
        </w:rPr>
        <w:t xml:space="preserve"> </w:t>
      </w:r>
      <w:r w:rsidRPr="00F162A5">
        <w:rPr>
          <w:sz w:val="28"/>
        </w:rPr>
        <w:t>передняя</w:t>
      </w:r>
      <w:r w:rsidR="00F162A5">
        <w:rPr>
          <w:sz w:val="28"/>
        </w:rPr>
        <w:t xml:space="preserve"> </w:t>
      </w:r>
      <w:r w:rsidRPr="00F162A5">
        <w:rPr>
          <w:sz w:val="28"/>
        </w:rPr>
        <w:t>пара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крыльев,</w:t>
      </w:r>
      <w:r w:rsidR="00F162A5">
        <w:rPr>
          <w:sz w:val="28"/>
        </w:rPr>
        <w:t xml:space="preserve"> </w:t>
      </w:r>
      <w:r w:rsidRPr="00F162A5">
        <w:rPr>
          <w:sz w:val="28"/>
        </w:rPr>
        <w:t>а</w:t>
      </w:r>
      <w:r w:rsidR="00F162A5">
        <w:rPr>
          <w:sz w:val="28"/>
        </w:rPr>
        <w:t xml:space="preserve"> </w:t>
      </w:r>
      <w:r w:rsidRPr="00F162A5">
        <w:rPr>
          <w:sz w:val="28"/>
        </w:rPr>
        <w:t>задняя</w:t>
      </w:r>
      <w:r w:rsidR="00F162A5">
        <w:rPr>
          <w:sz w:val="28"/>
        </w:rPr>
        <w:t xml:space="preserve"> </w:t>
      </w:r>
      <w:r w:rsidRPr="00F162A5">
        <w:rPr>
          <w:sz w:val="28"/>
        </w:rPr>
        <w:t>пара</w:t>
      </w:r>
      <w:r w:rsidR="00F162A5">
        <w:rPr>
          <w:sz w:val="28"/>
        </w:rPr>
        <w:t xml:space="preserve"> </w:t>
      </w:r>
      <w:r w:rsidRPr="00F162A5">
        <w:rPr>
          <w:sz w:val="28"/>
        </w:rPr>
        <w:t>часто</w:t>
      </w:r>
      <w:r w:rsidR="00F162A5">
        <w:rPr>
          <w:sz w:val="28"/>
        </w:rPr>
        <w:t xml:space="preserve"> </w:t>
      </w:r>
      <w:r w:rsidRPr="00F162A5">
        <w:rPr>
          <w:sz w:val="28"/>
        </w:rPr>
        <w:t>уменьшается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размерах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теряет</w:t>
      </w:r>
      <w:r w:rsidR="00F162A5">
        <w:rPr>
          <w:sz w:val="28"/>
        </w:rPr>
        <w:t xml:space="preserve"> </w:t>
      </w:r>
      <w:r w:rsidRPr="00F162A5">
        <w:rPr>
          <w:sz w:val="28"/>
        </w:rPr>
        <w:t>часть</w:t>
      </w:r>
      <w:r w:rsidR="00F162A5">
        <w:rPr>
          <w:sz w:val="28"/>
        </w:rPr>
        <w:t xml:space="preserve"> </w:t>
      </w:r>
      <w:r w:rsidRPr="00F162A5">
        <w:rPr>
          <w:sz w:val="28"/>
        </w:rPr>
        <w:t>жилок.</w:t>
      </w:r>
      <w:r w:rsidR="00F162A5">
        <w:rPr>
          <w:sz w:val="28"/>
        </w:rPr>
        <w:t xml:space="preserve"> </w:t>
      </w:r>
      <w:r w:rsidRPr="00F162A5">
        <w:rPr>
          <w:sz w:val="28"/>
        </w:rPr>
        <w:t>Соответственно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происходит</w:t>
      </w:r>
      <w:r w:rsidR="00F162A5">
        <w:rPr>
          <w:sz w:val="28"/>
        </w:rPr>
        <w:t xml:space="preserve"> </w:t>
      </w:r>
      <w:r w:rsidRPr="00F162A5">
        <w:rPr>
          <w:sz w:val="28"/>
        </w:rPr>
        <w:t>усиление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среднегрудного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сегмента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его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мускулатуры,</w:t>
      </w:r>
      <w:r w:rsidR="00F162A5">
        <w:rPr>
          <w:sz w:val="28"/>
        </w:rPr>
        <w:t xml:space="preserve"> </w:t>
      </w:r>
      <w:r w:rsidRPr="00F162A5">
        <w:rPr>
          <w:sz w:val="28"/>
        </w:rPr>
        <w:t>тогда</w:t>
      </w:r>
      <w:r w:rsidR="00F162A5">
        <w:rPr>
          <w:sz w:val="28"/>
        </w:rPr>
        <w:t xml:space="preserve"> </w:t>
      </w:r>
      <w:r w:rsidRPr="00F162A5">
        <w:rPr>
          <w:sz w:val="28"/>
        </w:rPr>
        <w:t>как</w:t>
      </w:r>
      <w:r w:rsidR="00F162A5">
        <w:rPr>
          <w:sz w:val="28"/>
        </w:rPr>
        <w:t xml:space="preserve"> </w:t>
      </w:r>
      <w:r w:rsidRPr="00F162A5">
        <w:rPr>
          <w:sz w:val="28"/>
        </w:rPr>
        <w:t>заднегрудной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ослабляется.</w:t>
      </w:r>
    </w:p>
    <w:p w:rsidR="00553228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Крылья,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как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правило,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полностью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покрыты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чешуйками,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которые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представляют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собой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видоизменённые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щетинки</w:t>
      </w:r>
      <w:bookmarkStart w:id="8" w:name="cite_ref-smart_1-1"/>
      <w:bookmarkEnd w:id="8"/>
      <w:r w:rsidRPr="00F162A5">
        <w:rPr>
          <w:rFonts w:ascii="Times New Roman" w:hAnsi="Times New Roman"/>
          <w:sz w:val="28"/>
        </w:rPr>
        <w:t>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Чешуйки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чаще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всего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бывают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плоскими.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основании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находится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короткий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стебелёк,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которым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чешуйка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прикрепляется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углублении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крыла,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называемом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мешочком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чешуйки</w:t>
      </w:r>
      <w:bookmarkStart w:id="9" w:name="cite_ref-K_Lampert_5-1"/>
      <w:bookmarkEnd w:id="9"/>
      <w:r w:rsidRPr="00F162A5">
        <w:rPr>
          <w:rFonts w:ascii="Times New Roman" w:hAnsi="Times New Roman"/>
          <w:sz w:val="28"/>
        </w:rPr>
        <w:t>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конце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стебелька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имеется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расширение,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входящее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внутреннюю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часть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мешочка.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краю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крыла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бабочек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обычно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располагаются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узкие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волосовидные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чешуйки,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нередко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разветвлёнными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вершинами,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образующие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так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называемую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бахромку,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середине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крыла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—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более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широкие</w:t>
      </w:r>
      <w:bookmarkStart w:id="10" w:name="cite_ref-kaabak_2-8"/>
      <w:bookmarkEnd w:id="10"/>
      <w:r w:rsidRPr="00F162A5">
        <w:rPr>
          <w:rFonts w:ascii="Times New Roman" w:hAnsi="Times New Roman"/>
          <w:sz w:val="28"/>
        </w:rPr>
        <w:t>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Тонкое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строение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чешуек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играет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важную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роль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макросистематике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чешуекрылых</w:t>
      </w:r>
      <w:bookmarkStart w:id="11" w:name="cite_ref-K_Lampert_5-4"/>
      <w:bookmarkEnd w:id="11"/>
      <w:r w:rsidRPr="00F162A5">
        <w:rPr>
          <w:rFonts w:ascii="Times New Roman" w:hAnsi="Times New Roman"/>
          <w:sz w:val="28"/>
        </w:rPr>
        <w:t>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Чешуйки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располагаются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только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крыльях,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телу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бабочки</w:t>
      </w:r>
      <w:bookmarkStart w:id="12" w:name="cite_ref-K_Lampert_5-5"/>
      <w:bookmarkEnd w:id="12"/>
      <w:r w:rsidRPr="00F162A5">
        <w:rPr>
          <w:rFonts w:ascii="Times New Roman" w:hAnsi="Times New Roman"/>
          <w:sz w:val="28"/>
        </w:rPr>
        <w:t>.</w:t>
      </w:r>
      <w:r w:rsidR="00F162A5">
        <w:rPr>
          <w:rFonts w:ascii="Times New Roman" w:hAnsi="Times New Roman"/>
          <w:sz w:val="28"/>
        </w:rPr>
        <w:t xml:space="preserve"> </w:t>
      </w:r>
      <w:bookmarkStart w:id="13" w:name="cite_ref-K_Lampert_5-6"/>
      <w:bookmarkEnd w:id="13"/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Брюшко</w:t>
      </w:r>
      <w:r w:rsidR="00F162A5">
        <w:rPr>
          <w:sz w:val="28"/>
        </w:rPr>
        <w:t xml:space="preserve"> </w:t>
      </w:r>
      <w:r w:rsidRPr="00F162A5">
        <w:rPr>
          <w:sz w:val="28"/>
        </w:rPr>
        <w:t>у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бабочек</w:t>
      </w:r>
      <w:r w:rsidR="00F162A5">
        <w:rPr>
          <w:sz w:val="28"/>
        </w:rPr>
        <w:t xml:space="preserve"> </w:t>
      </w:r>
      <w:r w:rsidRPr="00F162A5">
        <w:rPr>
          <w:sz w:val="28"/>
        </w:rPr>
        <w:t>удлинённое,</w:t>
      </w:r>
      <w:r w:rsidR="00F162A5">
        <w:rPr>
          <w:sz w:val="28"/>
        </w:rPr>
        <w:t xml:space="preserve"> </w:t>
      </w:r>
      <w:r w:rsidRPr="00F162A5">
        <w:rPr>
          <w:sz w:val="28"/>
        </w:rPr>
        <w:t>цилиндрической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формы,</w:t>
      </w:r>
      <w:r w:rsidR="00F162A5">
        <w:rPr>
          <w:sz w:val="28"/>
        </w:rPr>
        <w:t xml:space="preserve"> </w:t>
      </w:r>
      <w:r w:rsidRPr="00F162A5">
        <w:rPr>
          <w:sz w:val="28"/>
        </w:rPr>
        <w:t>у</w:t>
      </w:r>
      <w:r w:rsidR="00F162A5">
        <w:rPr>
          <w:sz w:val="28"/>
        </w:rPr>
        <w:t xml:space="preserve"> </w:t>
      </w:r>
      <w:r w:rsidRPr="00F162A5">
        <w:rPr>
          <w:sz w:val="28"/>
        </w:rPr>
        <w:t>самцов</w:t>
      </w:r>
      <w:r w:rsidR="00F162A5">
        <w:rPr>
          <w:sz w:val="28"/>
        </w:rPr>
        <w:t xml:space="preserve"> </w:t>
      </w:r>
      <w:r w:rsidRPr="00F162A5">
        <w:rPr>
          <w:sz w:val="28"/>
        </w:rPr>
        <w:t>тоньше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иногда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несколько</w:t>
      </w:r>
      <w:r w:rsidR="00F162A5">
        <w:rPr>
          <w:sz w:val="28"/>
        </w:rPr>
        <w:t xml:space="preserve"> </w:t>
      </w:r>
      <w:r w:rsidRPr="00F162A5">
        <w:rPr>
          <w:sz w:val="28"/>
        </w:rPr>
        <w:t>уплощённое</w:t>
      </w:r>
      <w:r w:rsidR="00F162A5">
        <w:rPr>
          <w:sz w:val="28"/>
        </w:rPr>
        <w:t xml:space="preserve"> </w:t>
      </w:r>
      <w:r w:rsidRPr="00F162A5">
        <w:rPr>
          <w:sz w:val="28"/>
        </w:rPr>
        <w:t>с</w:t>
      </w:r>
      <w:r w:rsidR="00F162A5">
        <w:rPr>
          <w:sz w:val="28"/>
        </w:rPr>
        <w:t xml:space="preserve"> </w:t>
      </w:r>
      <w:r w:rsidRPr="00F162A5">
        <w:rPr>
          <w:sz w:val="28"/>
        </w:rPr>
        <w:t>боков.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состав</w:t>
      </w:r>
      <w:r w:rsidR="00F162A5">
        <w:rPr>
          <w:sz w:val="28"/>
        </w:rPr>
        <w:t xml:space="preserve"> </w:t>
      </w:r>
      <w:r w:rsidRPr="00F162A5">
        <w:rPr>
          <w:sz w:val="28"/>
        </w:rPr>
        <w:t>брюшка,</w:t>
      </w:r>
      <w:r w:rsidR="00F162A5">
        <w:rPr>
          <w:sz w:val="28"/>
        </w:rPr>
        <w:t xml:space="preserve"> </w:t>
      </w:r>
      <w:r w:rsidRPr="00F162A5">
        <w:rPr>
          <w:sz w:val="28"/>
        </w:rPr>
        <w:t>как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у</w:t>
      </w:r>
      <w:r w:rsidR="00F162A5">
        <w:rPr>
          <w:sz w:val="28"/>
        </w:rPr>
        <w:t xml:space="preserve"> </w:t>
      </w:r>
      <w:r w:rsidRPr="00F162A5">
        <w:rPr>
          <w:sz w:val="28"/>
        </w:rPr>
        <w:t>остальных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насекомых,</w:t>
      </w:r>
      <w:r w:rsidR="00F162A5">
        <w:rPr>
          <w:sz w:val="28"/>
        </w:rPr>
        <w:t xml:space="preserve"> </w:t>
      </w:r>
      <w:r w:rsidRPr="00F162A5">
        <w:rPr>
          <w:sz w:val="28"/>
        </w:rPr>
        <w:t>входит</w:t>
      </w:r>
      <w:r w:rsidR="00F162A5">
        <w:rPr>
          <w:sz w:val="28"/>
        </w:rPr>
        <w:t xml:space="preserve"> </w:t>
      </w:r>
      <w:r w:rsidRPr="00F162A5">
        <w:rPr>
          <w:sz w:val="28"/>
        </w:rPr>
        <w:t>десять</w:t>
      </w:r>
      <w:r w:rsidR="00F162A5">
        <w:rPr>
          <w:sz w:val="28"/>
        </w:rPr>
        <w:t xml:space="preserve"> </w:t>
      </w:r>
      <w:r w:rsidRPr="00F162A5">
        <w:rPr>
          <w:sz w:val="28"/>
        </w:rPr>
        <w:t>сегментов,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причём</w:t>
      </w:r>
      <w:r w:rsidR="00F162A5">
        <w:rPr>
          <w:sz w:val="28"/>
        </w:rPr>
        <w:t xml:space="preserve"> </w:t>
      </w:r>
      <w:r w:rsidRPr="00F162A5">
        <w:rPr>
          <w:sz w:val="28"/>
        </w:rPr>
        <w:t>I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II</w:t>
      </w:r>
      <w:r w:rsidR="00F162A5">
        <w:rPr>
          <w:sz w:val="28"/>
        </w:rPr>
        <w:t xml:space="preserve"> </w:t>
      </w:r>
      <w:r w:rsidRPr="00F162A5">
        <w:rPr>
          <w:sz w:val="28"/>
        </w:rPr>
        <w:t>сегменты</w:t>
      </w:r>
      <w:r w:rsidR="00F162A5">
        <w:rPr>
          <w:sz w:val="28"/>
        </w:rPr>
        <w:t xml:space="preserve"> </w:t>
      </w:r>
      <w:r w:rsidRPr="00F162A5">
        <w:rPr>
          <w:sz w:val="28"/>
        </w:rPr>
        <w:t>обычно</w:t>
      </w:r>
      <w:r w:rsidR="00F162A5">
        <w:rPr>
          <w:sz w:val="28"/>
        </w:rPr>
        <w:t xml:space="preserve"> </w:t>
      </w:r>
      <w:r w:rsidRPr="00F162A5">
        <w:rPr>
          <w:sz w:val="28"/>
        </w:rPr>
        <w:t>более</w:t>
      </w:r>
      <w:r w:rsidR="00F162A5">
        <w:rPr>
          <w:sz w:val="28"/>
        </w:rPr>
        <w:t xml:space="preserve"> </w:t>
      </w:r>
      <w:r w:rsidRPr="00F162A5">
        <w:rPr>
          <w:sz w:val="28"/>
        </w:rPr>
        <w:t>или</w:t>
      </w:r>
      <w:r w:rsidR="00F162A5">
        <w:rPr>
          <w:sz w:val="28"/>
        </w:rPr>
        <w:t xml:space="preserve"> </w:t>
      </w:r>
      <w:r w:rsidRPr="00F162A5">
        <w:rPr>
          <w:sz w:val="28"/>
        </w:rPr>
        <w:t>менее</w:t>
      </w:r>
      <w:r w:rsidR="00F162A5">
        <w:rPr>
          <w:sz w:val="28"/>
        </w:rPr>
        <w:t xml:space="preserve"> </w:t>
      </w:r>
      <w:r w:rsidRPr="00F162A5">
        <w:rPr>
          <w:sz w:val="28"/>
        </w:rPr>
        <w:t>редуцированы,</w:t>
      </w:r>
      <w:r w:rsidR="00F162A5">
        <w:rPr>
          <w:sz w:val="28"/>
        </w:rPr>
        <w:t xml:space="preserve"> </w:t>
      </w:r>
      <w:r w:rsidRPr="00F162A5">
        <w:rPr>
          <w:sz w:val="28"/>
        </w:rPr>
        <w:t>а</w:t>
      </w:r>
      <w:r w:rsidR="00F162A5">
        <w:rPr>
          <w:sz w:val="28"/>
        </w:rPr>
        <w:t xml:space="preserve"> </w:t>
      </w:r>
      <w:r w:rsidRPr="00F162A5">
        <w:rPr>
          <w:sz w:val="28"/>
        </w:rPr>
        <w:t>X</w:t>
      </w:r>
      <w:r w:rsidR="00F162A5">
        <w:rPr>
          <w:sz w:val="28"/>
        </w:rPr>
        <w:t xml:space="preserve"> </w:t>
      </w:r>
      <w:r w:rsidRPr="00F162A5">
        <w:rPr>
          <w:sz w:val="28"/>
        </w:rPr>
        <w:t>сегмент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нередко</w:t>
      </w:r>
      <w:r w:rsidR="00F162A5">
        <w:rPr>
          <w:sz w:val="28"/>
        </w:rPr>
        <w:t xml:space="preserve"> </w:t>
      </w:r>
      <w:r w:rsidRPr="00F162A5">
        <w:rPr>
          <w:sz w:val="28"/>
        </w:rPr>
        <w:t>бесследно</w:t>
      </w:r>
      <w:r w:rsidR="00F162A5">
        <w:rPr>
          <w:sz w:val="28"/>
        </w:rPr>
        <w:t xml:space="preserve"> </w:t>
      </w:r>
      <w:r w:rsidRPr="00F162A5">
        <w:rPr>
          <w:sz w:val="28"/>
        </w:rPr>
        <w:t>сливается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с</w:t>
      </w:r>
      <w:r w:rsidR="00F162A5">
        <w:rPr>
          <w:sz w:val="28"/>
        </w:rPr>
        <w:t xml:space="preserve"> </w:t>
      </w:r>
      <w:r w:rsidRPr="00F162A5">
        <w:rPr>
          <w:sz w:val="28"/>
        </w:rPr>
        <w:t>IX.</w:t>
      </w:r>
      <w:r w:rsidR="00F162A5">
        <w:rPr>
          <w:sz w:val="28"/>
        </w:rPr>
        <w:t xml:space="preserve"> </w:t>
      </w:r>
      <w:r w:rsidRPr="00F162A5">
        <w:rPr>
          <w:sz w:val="28"/>
        </w:rPr>
        <w:t>IX—X</w:t>
      </w:r>
      <w:r w:rsidR="00F162A5">
        <w:rPr>
          <w:sz w:val="28"/>
        </w:rPr>
        <w:t xml:space="preserve"> </w:t>
      </w:r>
      <w:r w:rsidRPr="00F162A5">
        <w:rPr>
          <w:sz w:val="28"/>
        </w:rPr>
        <w:t>сегменты</w:t>
      </w:r>
      <w:r w:rsidR="00F162A5">
        <w:rPr>
          <w:sz w:val="28"/>
        </w:rPr>
        <w:t xml:space="preserve"> </w:t>
      </w:r>
      <w:r w:rsidRPr="00F162A5">
        <w:rPr>
          <w:sz w:val="28"/>
        </w:rPr>
        <w:t>самцов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несут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копулятивные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придатки,</w:t>
      </w:r>
      <w:r w:rsidR="00F162A5">
        <w:rPr>
          <w:sz w:val="28"/>
        </w:rPr>
        <w:t xml:space="preserve"> </w:t>
      </w:r>
      <w:r w:rsidRPr="00F162A5">
        <w:rPr>
          <w:sz w:val="28"/>
        </w:rPr>
        <w:t>а</w:t>
      </w:r>
      <w:r w:rsidR="00F162A5">
        <w:rPr>
          <w:sz w:val="28"/>
        </w:rPr>
        <w:t xml:space="preserve"> </w:t>
      </w:r>
      <w:r w:rsidRPr="00F162A5">
        <w:rPr>
          <w:sz w:val="28"/>
        </w:rPr>
        <w:t>XVIII—X</w:t>
      </w:r>
      <w:r w:rsidR="00F162A5">
        <w:rPr>
          <w:sz w:val="28"/>
        </w:rPr>
        <w:t xml:space="preserve"> </w:t>
      </w:r>
      <w:r w:rsidRPr="00F162A5">
        <w:rPr>
          <w:sz w:val="28"/>
        </w:rPr>
        <w:t>сегменты</w:t>
      </w:r>
      <w:r w:rsidR="00F162A5">
        <w:rPr>
          <w:sz w:val="28"/>
        </w:rPr>
        <w:t xml:space="preserve"> </w:t>
      </w:r>
      <w:r w:rsidRPr="00F162A5">
        <w:rPr>
          <w:sz w:val="28"/>
        </w:rPr>
        <w:t>самок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преобразованы</w:t>
      </w:r>
      <w:r w:rsidR="00F162A5">
        <w:rPr>
          <w:sz w:val="28"/>
        </w:rPr>
        <w:t xml:space="preserve"> </w:t>
      </w:r>
      <w:r w:rsidRPr="00F162A5">
        <w:rPr>
          <w:sz w:val="28"/>
        </w:rPr>
        <w:t>во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той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или</w:t>
      </w:r>
      <w:r w:rsidR="00F162A5">
        <w:rPr>
          <w:sz w:val="28"/>
        </w:rPr>
        <w:t xml:space="preserve"> </w:t>
      </w:r>
      <w:r w:rsidRPr="00F162A5">
        <w:rPr>
          <w:sz w:val="28"/>
        </w:rPr>
        <w:t>иной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степени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развитый</w:t>
      </w:r>
      <w:r w:rsidR="00F162A5">
        <w:rPr>
          <w:sz w:val="28"/>
        </w:rPr>
        <w:t xml:space="preserve"> </w:t>
      </w:r>
      <w:r w:rsidRPr="00F162A5">
        <w:rPr>
          <w:sz w:val="28"/>
        </w:rPr>
        <w:t>телескопический</w:t>
      </w:r>
      <w:r w:rsidR="00F162A5">
        <w:rPr>
          <w:sz w:val="28"/>
        </w:rPr>
        <w:t xml:space="preserve"> </w:t>
      </w:r>
      <w:r w:rsidRPr="00C76FC4">
        <w:rPr>
          <w:sz w:val="28"/>
        </w:rPr>
        <w:t>яйцеклад</w:t>
      </w:r>
      <w:r w:rsidRPr="00F162A5">
        <w:rPr>
          <w:sz w:val="28"/>
        </w:rPr>
        <w:t>.</w:t>
      </w:r>
    </w:p>
    <w:p w:rsidR="00553228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Ряд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семейств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бабочек,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например,</w:t>
      </w:r>
      <w:r w:rsidR="00F162A5">
        <w:rPr>
          <w:rFonts w:ascii="Times New Roman" w:hAnsi="Times New Roman"/>
          <w:sz w:val="28"/>
        </w:rPr>
        <w:t xml:space="preserve"> </w:t>
      </w:r>
      <w:r w:rsidRPr="00C76FC4">
        <w:rPr>
          <w:rFonts w:ascii="Times New Roman" w:hAnsi="Times New Roman"/>
          <w:sz w:val="28"/>
        </w:rPr>
        <w:t>огнёвки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(Pyralidae)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C76FC4">
        <w:rPr>
          <w:rFonts w:ascii="Times New Roman" w:hAnsi="Times New Roman"/>
          <w:sz w:val="28"/>
        </w:rPr>
        <w:t>совки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(Noctuidae),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обладают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своеобразным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органом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слуха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—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так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называемыми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тимпанальными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органами</w:t>
      </w:r>
      <w:r w:rsidR="006C5D7E" w:rsidRPr="00F162A5">
        <w:rPr>
          <w:rFonts w:ascii="Times New Roman" w:hAnsi="Times New Roman"/>
          <w:sz w:val="28"/>
        </w:rPr>
        <w:t>.</w:t>
      </w:r>
      <w:r w:rsidR="00F162A5">
        <w:rPr>
          <w:rFonts w:ascii="Times New Roman" w:hAnsi="Times New Roman"/>
          <w:sz w:val="28"/>
        </w:rPr>
        <w:t xml:space="preserve"> </w:t>
      </w:r>
    </w:p>
    <w:p w:rsidR="00553228" w:rsidRPr="00F162A5" w:rsidRDefault="00553228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Внутреннее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строение</w:t>
      </w:r>
    </w:p>
    <w:p w:rsidR="00553228" w:rsidRPr="00F162A5" w:rsidRDefault="00553228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Бабочки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имеют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совершенную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нервную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систему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органы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чувств,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Нервная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система,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как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у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всех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членистоногих,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состоит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из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окологлоточного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кольца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брюшной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нервной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цепочки.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голове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результате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слияния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скоплений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нервных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клеток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образуется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головной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мозг.</w:t>
      </w:r>
    </w:p>
    <w:p w:rsidR="00553228" w:rsidRPr="00F162A5" w:rsidRDefault="00553228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Кровеносная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система,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как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у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всех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членистоногих,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незамкнутая.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Кровь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непосредственно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омывает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внутренние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органы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ткани,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ее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движение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обеспечивается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работой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сердца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-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продольной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мускулистой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трубки,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расположенной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спинной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части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над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кишечником.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Обратному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току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крови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препятствуют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клапаны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сердца.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полости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тела,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отличие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сердца,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кровь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течет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переднего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конца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заднему,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затем,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попадая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сердце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результате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его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пульсации,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снова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направляется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голове.</w:t>
      </w:r>
    </w:p>
    <w:p w:rsidR="006C5D7E" w:rsidRPr="00F162A5" w:rsidRDefault="00553228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Дыхательная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система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представляет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собой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густую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сеть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разветвленных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внутренних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трубочек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–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трахей.</w:t>
      </w:r>
    </w:p>
    <w:p w:rsidR="00553228" w:rsidRPr="00F162A5" w:rsidRDefault="00553228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Выделительная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система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-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это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пучок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тонких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трубочек,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так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называемых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мальпигиевых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сосудов,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расположенных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полости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тела.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Они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вершинах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замкнуты,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основаниями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открываются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кишечник.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Некоторые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вредные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вещества,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особенно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яды,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накапливаются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изолируются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жировом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теле.</w:t>
      </w:r>
    </w:p>
    <w:p w:rsidR="00553228" w:rsidRPr="00F162A5" w:rsidRDefault="00553228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Характерные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черты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бабочек-в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пищеварительном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тракте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имаго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пищевод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расширен,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образуя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зоб,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мышечный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желудок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редуцирован.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Единственный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фермент,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выделяемый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пищеварительной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системой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имаго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некоторых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чешуекрылых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—</w:t>
      </w:r>
      <w:r w:rsidR="00F162A5">
        <w:rPr>
          <w:rFonts w:ascii="Times New Roman" w:hAnsi="Times New Roman"/>
          <w:sz w:val="28"/>
        </w:rPr>
        <w:t xml:space="preserve"> </w:t>
      </w:r>
      <w:r w:rsidRPr="00C76FC4">
        <w:rPr>
          <w:rFonts w:ascii="Times New Roman" w:hAnsi="Times New Roman"/>
          <w:sz w:val="28"/>
        </w:rPr>
        <w:t>инвертаза</w:t>
      </w:r>
      <w:bookmarkStart w:id="14" w:name="cite_ref-K_Lampert_5-7"/>
      <w:bookmarkEnd w:id="14"/>
      <w:r w:rsidRPr="00F162A5">
        <w:rPr>
          <w:rFonts w:ascii="Times New Roman" w:hAnsi="Times New Roman"/>
          <w:sz w:val="28"/>
        </w:rPr>
        <w:t>.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Мужские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репродуктивные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органы</w:t>
      </w:r>
      <w:r w:rsidR="00F162A5">
        <w:rPr>
          <w:sz w:val="28"/>
        </w:rPr>
        <w:t xml:space="preserve"> </w:t>
      </w:r>
      <w:r w:rsidRPr="00F162A5">
        <w:rPr>
          <w:sz w:val="28"/>
        </w:rPr>
        <w:t>состоят</w:t>
      </w:r>
      <w:r w:rsidR="00F162A5">
        <w:rPr>
          <w:sz w:val="28"/>
        </w:rPr>
        <w:t xml:space="preserve"> </w:t>
      </w:r>
      <w:r w:rsidRPr="00F162A5">
        <w:rPr>
          <w:sz w:val="28"/>
        </w:rPr>
        <w:t>из</w:t>
      </w:r>
      <w:r w:rsidR="00F162A5">
        <w:rPr>
          <w:sz w:val="28"/>
        </w:rPr>
        <w:t xml:space="preserve"> </w:t>
      </w:r>
      <w:r w:rsidRPr="00F162A5">
        <w:rPr>
          <w:sz w:val="28"/>
        </w:rPr>
        <w:t>двух</w:t>
      </w:r>
      <w:r w:rsidR="00F162A5">
        <w:rPr>
          <w:sz w:val="28"/>
        </w:rPr>
        <w:t xml:space="preserve"> </w:t>
      </w:r>
      <w:r w:rsidRPr="00F162A5">
        <w:rPr>
          <w:sz w:val="28"/>
        </w:rPr>
        <w:t>дольчатых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семенников,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которые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заключены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один</w:t>
      </w:r>
      <w:r w:rsidR="00F162A5">
        <w:rPr>
          <w:sz w:val="28"/>
        </w:rPr>
        <w:t xml:space="preserve"> </w:t>
      </w:r>
      <w:r w:rsidRPr="00F162A5">
        <w:rPr>
          <w:sz w:val="28"/>
        </w:rPr>
        <w:t>общий,</w:t>
      </w:r>
      <w:r w:rsidR="00F162A5">
        <w:rPr>
          <w:sz w:val="28"/>
        </w:rPr>
        <w:t xml:space="preserve"> </w:t>
      </w:r>
      <w:r w:rsidRPr="00F162A5">
        <w:rPr>
          <w:sz w:val="28"/>
        </w:rPr>
        <w:t>ярко</w:t>
      </w:r>
      <w:r w:rsidR="00F162A5">
        <w:rPr>
          <w:sz w:val="28"/>
        </w:rPr>
        <w:t xml:space="preserve"> </w:t>
      </w:r>
      <w:r w:rsidRPr="00F162A5">
        <w:rPr>
          <w:sz w:val="28"/>
        </w:rPr>
        <w:t>окрашенный</w:t>
      </w:r>
      <w:r w:rsidR="00F162A5">
        <w:rPr>
          <w:sz w:val="28"/>
        </w:rPr>
        <w:t xml:space="preserve"> </w:t>
      </w:r>
      <w:r w:rsidRPr="00F162A5">
        <w:rPr>
          <w:sz w:val="28"/>
        </w:rPr>
        <w:t>мешочек,</w:t>
      </w:r>
      <w:r w:rsidR="00F162A5">
        <w:rPr>
          <w:sz w:val="28"/>
        </w:rPr>
        <w:t xml:space="preserve"> </w:t>
      </w:r>
      <w:r w:rsidRPr="00F162A5">
        <w:rPr>
          <w:sz w:val="28"/>
        </w:rPr>
        <w:t>из</w:t>
      </w:r>
      <w:r w:rsidR="00F162A5">
        <w:rPr>
          <w:sz w:val="28"/>
        </w:rPr>
        <w:t xml:space="preserve"> </w:t>
      </w:r>
      <w:r w:rsidRPr="00F162A5">
        <w:rPr>
          <w:sz w:val="28"/>
        </w:rPr>
        <w:t>двух</w:t>
      </w:r>
      <w:r w:rsidR="00F162A5">
        <w:rPr>
          <w:sz w:val="28"/>
        </w:rPr>
        <w:t xml:space="preserve"> </w:t>
      </w:r>
      <w:r w:rsidRPr="00F162A5">
        <w:rPr>
          <w:sz w:val="28"/>
        </w:rPr>
        <w:t>семяпроводов,</w:t>
      </w:r>
      <w:r w:rsidR="00F162A5">
        <w:rPr>
          <w:sz w:val="28"/>
        </w:rPr>
        <w:t xml:space="preserve"> </w:t>
      </w:r>
      <w:r w:rsidRPr="00F162A5">
        <w:rPr>
          <w:sz w:val="28"/>
        </w:rPr>
        <w:t>местами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образующих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расширения</w:t>
      </w:r>
      <w:r w:rsidR="00F162A5">
        <w:rPr>
          <w:sz w:val="28"/>
        </w:rPr>
        <w:t xml:space="preserve"> </w:t>
      </w:r>
      <w:r w:rsidRPr="00F162A5">
        <w:rPr>
          <w:sz w:val="28"/>
        </w:rPr>
        <w:t>(семенные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пузырьки)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соединённых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один</w:t>
      </w:r>
      <w:r w:rsidR="00F162A5">
        <w:rPr>
          <w:sz w:val="28"/>
        </w:rPr>
        <w:t xml:space="preserve"> </w:t>
      </w:r>
      <w:r w:rsidRPr="00F162A5">
        <w:rPr>
          <w:sz w:val="28"/>
        </w:rPr>
        <w:t>общий</w:t>
      </w:r>
      <w:r w:rsidR="00F162A5">
        <w:rPr>
          <w:sz w:val="28"/>
        </w:rPr>
        <w:t xml:space="preserve"> </w:t>
      </w:r>
      <w:r w:rsidRPr="00F162A5">
        <w:rPr>
          <w:sz w:val="28"/>
        </w:rPr>
        <w:t>семяизвергательный</w:t>
      </w:r>
      <w:r w:rsidR="00F162A5">
        <w:rPr>
          <w:sz w:val="28"/>
        </w:rPr>
        <w:t xml:space="preserve"> </w:t>
      </w:r>
      <w:r w:rsidRPr="00F162A5">
        <w:rPr>
          <w:sz w:val="28"/>
        </w:rPr>
        <w:t>канал,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который</w:t>
      </w:r>
      <w:r w:rsidR="00F162A5">
        <w:rPr>
          <w:sz w:val="28"/>
        </w:rPr>
        <w:t xml:space="preserve"> </w:t>
      </w:r>
      <w:r w:rsidRPr="00F162A5">
        <w:rPr>
          <w:sz w:val="28"/>
        </w:rPr>
        <w:t>открывается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основании</w:t>
      </w:r>
      <w:r w:rsidR="00F162A5">
        <w:rPr>
          <w:sz w:val="28"/>
        </w:rPr>
        <w:t xml:space="preserve"> </w:t>
      </w:r>
      <w:r w:rsidRPr="00F162A5">
        <w:rPr>
          <w:sz w:val="28"/>
        </w:rPr>
        <w:t>выворачивающегося</w:t>
      </w:r>
      <w:r w:rsidR="00F162A5">
        <w:rPr>
          <w:sz w:val="28"/>
        </w:rPr>
        <w:t xml:space="preserve"> </w:t>
      </w:r>
      <w:r w:rsidRPr="00C76FC4">
        <w:rPr>
          <w:sz w:val="28"/>
        </w:rPr>
        <w:t>эндофаллуса</w:t>
      </w:r>
      <w:r w:rsidR="00F162A5">
        <w:rPr>
          <w:sz w:val="28"/>
        </w:rPr>
        <w:t xml:space="preserve"> </w:t>
      </w:r>
      <w:r w:rsidRPr="00F162A5">
        <w:rPr>
          <w:sz w:val="28"/>
        </w:rPr>
        <w:t>или</w:t>
      </w:r>
      <w:r w:rsidR="00F162A5">
        <w:rPr>
          <w:sz w:val="28"/>
        </w:rPr>
        <w:t xml:space="preserve"> </w:t>
      </w:r>
      <w:r w:rsidRPr="00F162A5">
        <w:rPr>
          <w:sz w:val="28"/>
        </w:rPr>
        <w:t>везики,</w:t>
      </w:r>
      <w:r w:rsidR="00F162A5">
        <w:rPr>
          <w:sz w:val="28"/>
        </w:rPr>
        <w:t xml:space="preserve"> </w:t>
      </w:r>
      <w:r w:rsidRPr="00F162A5">
        <w:rPr>
          <w:sz w:val="28"/>
        </w:rPr>
        <w:t>заключённой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внутрь</w:t>
      </w:r>
      <w:r w:rsidR="00F162A5">
        <w:rPr>
          <w:sz w:val="28"/>
        </w:rPr>
        <w:t xml:space="preserve"> </w:t>
      </w:r>
      <w:r w:rsidRPr="00F162A5">
        <w:rPr>
          <w:sz w:val="28"/>
        </w:rPr>
        <w:t>склеротизованного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копулятивного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органа.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Женские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органы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размножения</w:t>
      </w:r>
      <w:r w:rsidR="00F162A5">
        <w:rPr>
          <w:sz w:val="28"/>
        </w:rPr>
        <w:t xml:space="preserve"> </w:t>
      </w:r>
      <w:r w:rsidRPr="00F162A5">
        <w:rPr>
          <w:sz w:val="28"/>
        </w:rPr>
        <w:t>состоят</w:t>
      </w:r>
      <w:r w:rsidR="00F162A5">
        <w:rPr>
          <w:sz w:val="28"/>
        </w:rPr>
        <w:t xml:space="preserve"> </w:t>
      </w:r>
      <w:r w:rsidRPr="00F162A5">
        <w:rPr>
          <w:sz w:val="28"/>
        </w:rPr>
        <w:t>из</w:t>
      </w:r>
      <w:r w:rsidR="00F162A5">
        <w:rPr>
          <w:sz w:val="28"/>
        </w:rPr>
        <w:t xml:space="preserve"> </w:t>
      </w:r>
      <w:r w:rsidRPr="00F162A5">
        <w:rPr>
          <w:sz w:val="28"/>
        </w:rPr>
        <w:t>двух</w:t>
      </w:r>
      <w:r w:rsidR="00F162A5">
        <w:rPr>
          <w:sz w:val="28"/>
        </w:rPr>
        <w:t xml:space="preserve"> </w:t>
      </w:r>
      <w:r w:rsidRPr="00F162A5">
        <w:rPr>
          <w:sz w:val="28"/>
        </w:rPr>
        <w:t>яичников</w:t>
      </w:r>
      <w:r w:rsidR="00F162A5">
        <w:rPr>
          <w:sz w:val="28"/>
        </w:rPr>
        <w:t xml:space="preserve"> </w:t>
      </w:r>
      <w:r w:rsidRPr="00F162A5">
        <w:rPr>
          <w:sz w:val="28"/>
        </w:rPr>
        <w:t>с</w:t>
      </w:r>
      <w:r w:rsidR="00F162A5">
        <w:rPr>
          <w:sz w:val="28"/>
        </w:rPr>
        <w:t xml:space="preserve"> </w:t>
      </w:r>
      <w:r w:rsidRPr="00F162A5">
        <w:rPr>
          <w:sz w:val="28"/>
        </w:rPr>
        <w:t>4—5</w:t>
      </w:r>
      <w:r w:rsidR="00F162A5">
        <w:rPr>
          <w:sz w:val="28"/>
        </w:rPr>
        <w:t xml:space="preserve"> </w:t>
      </w:r>
      <w:r w:rsidRPr="00F162A5">
        <w:rPr>
          <w:sz w:val="28"/>
        </w:rPr>
        <w:t>(у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примитивных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видов</w:t>
      </w:r>
      <w:r w:rsidR="00F162A5">
        <w:rPr>
          <w:sz w:val="28"/>
        </w:rPr>
        <w:t xml:space="preserve"> </w:t>
      </w:r>
      <w:r w:rsidRPr="00F162A5">
        <w:rPr>
          <w:sz w:val="28"/>
        </w:rPr>
        <w:t>—</w:t>
      </w:r>
      <w:r w:rsidR="00F162A5">
        <w:rPr>
          <w:sz w:val="28"/>
        </w:rPr>
        <w:t xml:space="preserve"> </w:t>
      </w:r>
      <w:r w:rsidRPr="00F162A5">
        <w:rPr>
          <w:sz w:val="28"/>
        </w:rPr>
        <w:t>20-ю</w:t>
      </w:r>
      <w:bookmarkStart w:id="15" w:name="cite_ref-17"/>
      <w:bookmarkEnd w:id="15"/>
      <w:r w:rsidR="00F162A5">
        <w:rPr>
          <w:sz w:val="28"/>
        </w:rPr>
        <w:t xml:space="preserve"> </w:t>
      </w:r>
      <w:r w:rsidRPr="00F162A5">
        <w:rPr>
          <w:sz w:val="28"/>
        </w:rPr>
        <w:t>яйцевыми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трубочками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каждый,</w:t>
      </w:r>
      <w:r w:rsidR="00F162A5">
        <w:rPr>
          <w:sz w:val="28"/>
        </w:rPr>
        <w:t xml:space="preserve"> </w:t>
      </w:r>
      <w:r w:rsidRPr="00F162A5">
        <w:rPr>
          <w:sz w:val="28"/>
        </w:rPr>
        <w:t>парных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яйцеводов,</w:t>
      </w:r>
      <w:r w:rsidR="00F162A5">
        <w:rPr>
          <w:sz w:val="28"/>
        </w:rPr>
        <w:t xml:space="preserve"> </w:t>
      </w:r>
      <w:r w:rsidRPr="00F162A5">
        <w:rPr>
          <w:sz w:val="28"/>
        </w:rPr>
        <w:t>объединяющихся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общий</w:t>
      </w:r>
      <w:r w:rsidR="00F162A5">
        <w:rPr>
          <w:sz w:val="28"/>
        </w:rPr>
        <w:t xml:space="preserve"> </w:t>
      </w:r>
      <w:r w:rsidRPr="00F162A5">
        <w:rPr>
          <w:sz w:val="28"/>
        </w:rPr>
        <w:t>яйцевод,</w:t>
      </w:r>
      <w:r w:rsidR="00F162A5">
        <w:rPr>
          <w:sz w:val="28"/>
        </w:rPr>
        <w:t xml:space="preserve"> </w:t>
      </w:r>
      <w:r w:rsidRPr="00F162A5">
        <w:rPr>
          <w:sz w:val="28"/>
        </w:rPr>
        <w:t>открывающийся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наружу</w:t>
      </w:r>
      <w:r w:rsidR="00F162A5">
        <w:rPr>
          <w:sz w:val="28"/>
        </w:rPr>
        <w:t xml:space="preserve"> </w:t>
      </w:r>
      <w:r w:rsidRPr="00F162A5">
        <w:rPr>
          <w:sz w:val="28"/>
        </w:rPr>
        <w:t>яйцевыводным</w:t>
      </w:r>
      <w:r w:rsidR="00F162A5">
        <w:rPr>
          <w:sz w:val="28"/>
        </w:rPr>
        <w:t xml:space="preserve"> </w:t>
      </w:r>
      <w:r w:rsidRPr="00F162A5">
        <w:rPr>
          <w:sz w:val="28"/>
        </w:rPr>
        <w:t>отверстием.</w:t>
      </w:r>
      <w:r w:rsidR="00F162A5">
        <w:rPr>
          <w:sz w:val="28"/>
        </w:rPr>
        <w:t xml:space="preserve"> </w:t>
      </w:r>
      <w:r w:rsidRPr="00F162A5">
        <w:rPr>
          <w:sz w:val="28"/>
        </w:rPr>
        <w:t>Строение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копулятивного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аппарата</w:t>
      </w:r>
      <w:r w:rsidR="00F162A5">
        <w:rPr>
          <w:sz w:val="28"/>
        </w:rPr>
        <w:t xml:space="preserve"> </w:t>
      </w:r>
      <w:r w:rsidRPr="00F162A5">
        <w:rPr>
          <w:sz w:val="28"/>
        </w:rPr>
        <w:t>у</w:t>
      </w:r>
      <w:r w:rsidR="00F162A5">
        <w:rPr>
          <w:sz w:val="28"/>
        </w:rPr>
        <w:t xml:space="preserve"> </w:t>
      </w:r>
      <w:r w:rsidRPr="00F162A5">
        <w:rPr>
          <w:sz w:val="28"/>
        </w:rPr>
        <w:t>каждого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вида</w:t>
      </w:r>
      <w:r w:rsidR="00F162A5">
        <w:rPr>
          <w:sz w:val="28"/>
        </w:rPr>
        <w:t xml:space="preserve"> </w:t>
      </w:r>
      <w:r w:rsidRPr="00F162A5">
        <w:rPr>
          <w:sz w:val="28"/>
        </w:rPr>
        <w:t>имеет</w:t>
      </w:r>
      <w:r w:rsidR="00F162A5">
        <w:rPr>
          <w:sz w:val="28"/>
        </w:rPr>
        <w:t xml:space="preserve"> </w:t>
      </w:r>
      <w:r w:rsidRPr="00F162A5">
        <w:rPr>
          <w:sz w:val="28"/>
        </w:rPr>
        <w:t>свои</w:t>
      </w:r>
      <w:r w:rsidR="00F162A5">
        <w:rPr>
          <w:sz w:val="28"/>
        </w:rPr>
        <w:t xml:space="preserve"> </w:t>
      </w:r>
      <w:r w:rsidRPr="00F162A5">
        <w:rPr>
          <w:sz w:val="28"/>
        </w:rPr>
        <w:t>характерные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особенности,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некоторых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случаях</w:t>
      </w:r>
      <w:r w:rsidR="00F162A5">
        <w:rPr>
          <w:sz w:val="28"/>
        </w:rPr>
        <w:t xml:space="preserve"> </w:t>
      </w:r>
      <w:r w:rsidRPr="00F162A5">
        <w:rPr>
          <w:sz w:val="28"/>
        </w:rPr>
        <w:t>близкие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формы,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которые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тяжело</w:t>
      </w:r>
      <w:r w:rsidR="00F162A5">
        <w:rPr>
          <w:sz w:val="28"/>
        </w:rPr>
        <w:t xml:space="preserve"> </w:t>
      </w:r>
      <w:r w:rsidRPr="00F162A5">
        <w:rPr>
          <w:sz w:val="28"/>
        </w:rPr>
        <w:t>отличаются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</w:t>
      </w:r>
      <w:r w:rsidR="00F162A5">
        <w:rPr>
          <w:sz w:val="28"/>
        </w:rPr>
        <w:t xml:space="preserve"> </w:t>
      </w:r>
      <w:r w:rsidRPr="00F162A5">
        <w:rPr>
          <w:sz w:val="28"/>
        </w:rPr>
        <w:t>внешним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признакам,</w:t>
      </w:r>
      <w:r w:rsidR="00F162A5">
        <w:rPr>
          <w:sz w:val="28"/>
        </w:rPr>
        <w:t xml:space="preserve"> </w:t>
      </w:r>
      <w:r w:rsidRPr="00F162A5">
        <w:rPr>
          <w:sz w:val="28"/>
        </w:rPr>
        <w:t>могут</w:t>
      </w:r>
      <w:r w:rsidR="00F162A5">
        <w:rPr>
          <w:sz w:val="28"/>
        </w:rPr>
        <w:t xml:space="preserve"> </w:t>
      </w:r>
      <w:r w:rsidRPr="00F162A5">
        <w:rPr>
          <w:sz w:val="28"/>
        </w:rPr>
        <w:t>быть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распознаны</w:t>
      </w:r>
      <w:r w:rsidR="00F162A5">
        <w:rPr>
          <w:sz w:val="28"/>
        </w:rPr>
        <w:t xml:space="preserve"> </w:t>
      </w:r>
      <w:r w:rsidRPr="00F162A5">
        <w:rPr>
          <w:sz w:val="28"/>
        </w:rPr>
        <w:t>именно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копулятивным</w:t>
      </w:r>
      <w:r w:rsidR="00F162A5">
        <w:rPr>
          <w:sz w:val="28"/>
        </w:rPr>
        <w:t xml:space="preserve"> </w:t>
      </w:r>
      <w:r w:rsidRPr="00F162A5">
        <w:rPr>
          <w:sz w:val="28"/>
        </w:rPr>
        <w:t>органам</w:t>
      </w:r>
      <w:r w:rsidR="00F162A5">
        <w:rPr>
          <w:sz w:val="28"/>
        </w:rPr>
        <w:t xml:space="preserve"> </w:t>
      </w:r>
      <w:r w:rsidRPr="00F162A5">
        <w:rPr>
          <w:sz w:val="28"/>
        </w:rPr>
        <w:t>самцов.</w:t>
      </w:r>
    </w:p>
    <w:p w:rsidR="00553228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Окраска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крыльев</w:t>
      </w:r>
    </w:p>
    <w:p w:rsidR="00553228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Окраска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крыльев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бабочек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может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быть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пигментной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(зависит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содержащихся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пигментов),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оптической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(зависит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преломления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света)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комбинационной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(сочетающая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два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предыдущих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типа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окраски)</w:t>
      </w:r>
    </w:p>
    <w:p w:rsidR="006C5D7E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Также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для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бабочек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характерно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явление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полиморфизма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других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форм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изменчивости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окраски</w:t>
      </w:r>
      <w:r w:rsidR="006C5D7E" w:rsidRPr="00F162A5">
        <w:rPr>
          <w:rFonts w:ascii="Times New Roman" w:hAnsi="Times New Roman"/>
          <w:sz w:val="28"/>
        </w:rPr>
        <w:t>,</w:t>
      </w:r>
      <w:r w:rsidR="00F162A5">
        <w:rPr>
          <w:rFonts w:ascii="Times New Roman" w:hAnsi="Times New Roman"/>
          <w:sz w:val="28"/>
        </w:rPr>
        <w:t xml:space="preserve"> </w:t>
      </w:r>
      <w:r w:rsidR="006C5D7E" w:rsidRPr="00F162A5">
        <w:rPr>
          <w:rFonts w:ascii="Times New Roman" w:hAnsi="Times New Roman"/>
          <w:sz w:val="28"/>
        </w:rPr>
        <w:t>например</w:t>
      </w:r>
      <w:r w:rsidR="00F162A5">
        <w:rPr>
          <w:rFonts w:ascii="Times New Roman" w:hAnsi="Times New Roman"/>
          <w:sz w:val="28"/>
        </w:rPr>
        <w:t xml:space="preserve"> </w:t>
      </w:r>
      <w:r w:rsidR="006C5D7E" w:rsidRPr="00F162A5">
        <w:rPr>
          <w:rFonts w:ascii="Times New Roman" w:hAnsi="Times New Roman"/>
          <w:sz w:val="28"/>
        </w:rPr>
        <w:t>альбинизма,</w:t>
      </w:r>
      <w:r w:rsidR="00F162A5">
        <w:rPr>
          <w:rFonts w:ascii="Times New Roman" w:hAnsi="Times New Roman"/>
          <w:sz w:val="28"/>
        </w:rPr>
        <w:t xml:space="preserve"> </w:t>
      </w:r>
      <w:r w:rsidR="006C5D7E" w:rsidRPr="00F162A5">
        <w:rPr>
          <w:rFonts w:ascii="Times New Roman" w:hAnsi="Times New Roman"/>
          <w:sz w:val="28"/>
        </w:rPr>
        <w:t>меланизма.</w:t>
      </w:r>
    </w:p>
    <w:p w:rsidR="00553228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Половой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диморфизм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—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различия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внешнему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виду,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окраске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и/или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форме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тела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самца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самки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—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широко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распространён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резко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выражен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среди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различных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чешуекрылых.</w:t>
      </w:r>
      <w:r w:rsidR="00F162A5">
        <w:rPr>
          <w:rFonts w:ascii="Times New Roman" w:hAnsi="Times New Roman"/>
          <w:sz w:val="28"/>
        </w:rPr>
        <w:t xml:space="preserve"> 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Бабочки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относятся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к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насекомым</w:t>
      </w:r>
      <w:r w:rsidR="00F162A5">
        <w:rPr>
          <w:sz w:val="28"/>
        </w:rPr>
        <w:t xml:space="preserve"> </w:t>
      </w:r>
      <w:r w:rsidRPr="00F162A5">
        <w:rPr>
          <w:sz w:val="28"/>
        </w:rPr>
        <w:t>с</w:t>
      </w:r>
      <w:r w:rsidR="00F162A5">
        <w:rPr>
          <w:sz w:val="28"/>
        </w:rPr>
        <w:t xml:space="preserve"> </w:t>
      </w:r>
      <w:r w:rsidRPr="00C76FC4">
        <w:rPr>
          <w:sz w:val="28"/>
        </w:rPr>
        <w:t>полным</w:t>
      </w:r>
      <w:r w:rsidR="00F162A5" w:rsidRPr="00C76FC4">
        <w:rPr>
          <w:sz w:val="28"/>
        </w:rPr>
        <w:t xml:space="preserve"> </w:t>
      </w:r>
      <w:r w:rsidRPr="00C76FC4">
        <w:rPr>
          <w:sz w:val="28"/>
        </w:rPr>
        <w:t>превращением</w:t>
      </w:r>
      <w:r w:rsidRPr="00F162A5">
        <w:rPr>
          <w:sz w:val="28"/>
        </w:rPr>
        <w:t>,</w:t>
      </w:r>
      <w:r w:rsidR="00F162A5">
        <w:rPr>
          <w:sz w:val="28"/>
        </w:rPr>
        <w:t xml:space="preserve"> </w:t>
      </w:r>
      <w:r w:rsidRPr="00F162A5">
        <w:rPr>
          <w:sz w:val="28"/>
        </w:rPr>
        <w:t>или</w:t>
      </w:r>
      <w:r w:rsidR="00F162A5">
        <w:rPr>
          <w:sz w:val="28"/>
        </w:rPr>
        <w:t xml:space="preserve"> </w:t>
      </w:r>
      <w:r w:rsidRPr="00F162A5">
        <w:rPr>
          <w:sz w:val="28"/>
        </w:rPr>
        <w:t>голометаморфозом.</w:t>
      </w:r>
      <w:r w:rsidR="00F162A5">
        <w:rPr>
          <w:sz w:val="28"/>
        </w:rPr>
        <w:t xml:space="preserve"> </w:t>
      </w:r>
      <w:r w:rsidRPr="00F162A5">
        <w:rPr>
          <w:sz w:val="28"/>
        </w:rPr>
        <w:t>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жизненный</w:t>
      </w:r>
      <w:r w:rsidR="00F162A5">
        <w:rPr>
          <w:sz w:val="28"/>
        </w:rPr>
        <w:t xml:space="preserve"> </w:t>
      </w:r>
      <w:r w:rsidRPr="00F162A5">
        <w:rPr>
          <w:sz w:val="28"/>
        </w:rPr>
        <w:t>цикл</w:t>
      </w:r>
      <w:r w:rsidR="00F162A5">
        <w:rPr>
          <w:sz w:val="28"/>
        </w:rPr>
        <w:t xml:space="preserve"> </w:t>
      </w:r>
      <w:r w:rsidRPr="00F162A5">
        <w:rPr>
          <w:sz w:val="28"/>
        </w:rPr>
        <w:t>включает</w:t>
      </w:r>
      <w:r w:rsidR="00F162A5">
        <w:rPr>
          <w:sz w:val="28"/>
        </w:rPr>
        <w:t xml:space="preserve"> </w:t>
      </w:r>
      <w:r w:rsidRPr="00F162A5">
        <w:rPr>
          <w:sz w:val="28"/>
        </w:rPr>
        <w:t>четыре</w:t>
      </w:r>
      <w:r w:rsidR="00F162A5">
        <w:rPr>
          <w:sz w:val="28"/>
        </w:rPr>
        <w:t xml:space="preserve"> </w:t>
      </w:r>
      <w:r w:rsidRPr="00F162A5">
        <w:rPr>
          <w:sz w:val="28"/>
        </w:rPr>
        <w:t>фазы:</w:t>
      </w:r>
    </w:p>
    <w:p w:rsidR="00553228" w:rsidRPr="00F162A5" w:rsidRDefault="00553228" w:rsidP="00F162A5">
      <w:pPr>
        <w:pStyle w:val="a3"/>
        <w:numPr>
          <w:ilvl w:val="0"/>
          <w:numId w:val="7"/>
        </w:numPr>
        <w:tabs>
          <w:tab w:val="left" w:pos="707"/>
        </w:tabs>
        <w:spacing w:after="0" w:line="360" w:lineRule="auto"/>
        <w:ind w:left="0" w:firstLine="709"/>
        <w:jc w:val="both"/>
        <w:rPr>
          <w:sz w:val="28"/>
        </w:rPr>
      </w:pPr>
      <w:r w:rsidRPr="00C76FC4">
        <w:rPr>
          <w:sz w:val="28"/>
        </w:rPr>
        <w:t>яйцо</w:t>
      </w:r>
      <w:r w:rsidRPr="00F162A5">
        <w:rPr>
          <w:sz w:val="28"/>
        </w:rPr>
        <w:t>,</w:t>
      </w:r>
      <w:r w:rsidR="00F162A5">
        <w:rPr>
          <w:sz w:val="28"/>
        </w:rPr>
        <w:t xml:space="preserve"> </w:t>
      </w:r>
    </w:p>
    <w:p w:rsidR="006C5D7E" w:rsidRPr="00F162A5" w:rsidRDefault="00553228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Яйца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бабочек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покрыты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плотной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твёрдой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оболочкой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могут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быть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разнообразной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формы-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круглыми,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цилиндрическими,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шаровидными,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яйцеобразными,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угловатыми.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внешняя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поверхность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может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быть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рельефной,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углублениями,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точками,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полосками,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бугорками.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Окраска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чаще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всего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белая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зеленоватых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оттенков,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реже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—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бурая,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жёлтая,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красная,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голубая,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тёмно-зелёная,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иногда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цветным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рисунком</w:t>
      </w:r>
    </w:p>
    <w:p w:rsidR="00553228" w:rsidRPr="00F162A5" w:rsidRDefault="00553228" w:rsidP="00F162A5">
      <w:pPr>
        <w:widowControl w:val="0"/>
        <w:numPr>
          <w:ilvl w:val="0"/>
          <w:numId w:val="9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C76FC4">
        <w:rPr>
          <w:rFonts w:ascii="Times New Roman" w:hAnsi="Times New Roman"/>
          <w:sz w:val="28"/>
        </w:rPr>
        <w:t>личинка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(</w:t>
      </w:r>
      <w:r w:rsidRPr="00C76FC4">
        <w:rPr>
          <w:rFonts w:ascii="Times New Roman" w:hAnsi="Times New Roman"/>
          <w:sz w:val="28"/>
        </w:rPr>
        <w:t>гусеница</w:t>
      </w:r>
      <w:r w:rsidRPr="00F162A5">
        <w:rPr>
          <w:rFonts w:ascii="Times New Roman" w:hAnsi="Times New Roman"/>
          <w:sz w:val="28"/>
        </w:rPr>
        <w:t>),</w:t>
      </w:r>
      <w:r w:rsidR="00F162A5">
        <w:rPr>
          <w:rFonts w:ascii="Times New Roman" w:hAnsi="Times New Roman"/>
          <w:sz w:val="28"/>
        </w:rPr>
        <w:t xml:space="preserve"> </w:t>
      </w:r>
    </w:p>
    <w:p w:rsidR="00553228" w:rsidRPr="00F162A5" w:rsidRDefault="00553228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162A5">
        <w:rPr>
          <w:rFonts w:ascii="Times New Roman" w:hAnsi="Times New Roman"/>
          <w:sz w:val="28"/>
          <w:szCs w:val="24"/>
        </w:rPr>
        <w:t>Она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обычно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червеобразная,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грызущим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ротовым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аппаратом.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Большинс</w:t>
      </w:r>
      <w:r w:rsidR="006C5D7E" w:rsidRPr="00F162A5">
        <w:rPr>
          <w:rFonts w:ascii="Times New Roman" w:hAnsi="Times New Roman"/>
          <w:sz w:val="28"/>
          <w:szCs w:val="24"/>
        </w:rPr>
        <w:t>тво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6C5D7E" w:rsidRPr="00F162A5">
        <w:rPr>
          <w:rFonts w:ascii="Times New Roman" w:hAnsi="Times New Roman"/>
          <w:sz w:val="28"/>
          <w:szCs w:val="24"/>
        </w:rPr>
        <w:t>гусениц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6C5D7E" w:rsidRPr="00F162A5">
        <w:rPr>
          <w:rFonts w:ascii="Times New Roman" w:hAnsi="Times New Roman"/>
          <w:sz w:val="28"/>
          <w:szCs w:val="24"/>
        </w:rPr>
        <w:t>являются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6C5D7E" w:rsidRPr="00F162A5">
        <w:rPr>
          <w:rFonts w:ascii="Times New Roman" w:hAnsi="Times New Roman"/>
          <w:sz w:val="28"/>
          <w:szCs w:val="24"/>
        </w:rPr>
        <w:t>фитофагами</w:t>
      </w:r>
      <w:r w:rsidRPr="00F162A5">
        <w:rPr>
          <w:rFonts w:ascii="Times New Roman" w:hAnsi="Times New Roman"/>
          <w:sz w:val="28"/>
          <w:szCs w:val="24"/>
        </w:rPr>
        <w:t>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Ряд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видов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—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C76FC4">
        <w:rPr>
          <w:rFonts w:ascii="Times New Roman" w:hAnsi="Times New Roman"/>
          <w:sz w:val="28"/>
        </w:rPr>
        <w:t>кератофаги</w:t>
      </w:r>
      <w:r w:rsidR="006C5D7E" w:rsidRPr="00F162A5">
        <w:rPr>
          <w:rFonts w:ascii="Times New Roman" w:hAnsi="Times New Roman"/>
          <w:sz w:val="28"/>
          <w:szCs w:val="24"/>
        </w:rPr>
        <w:t>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C76FC4">
        <w:rPr>
          <w:rFonts w:ascii="Times New Roman" w:hAnsi="Times New Roman"/>
          <w:sz w:val="28"/>
        </w:rPr>
        <w:t>ксилофагами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Гусеницы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некоторых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видов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—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хищники,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C76FC4">
        <w:rPr>
          <w:rFonts w:ascii="Times New Roman" w:hAnsi="Times New Roman"/>
          <w:sz w:val="28"/>
        </w:rPr>
        <w:t>олигофаги</w:t>
      </w:r>
      <w:r w:rsidR="006C5D7E" w:rsidRPr="00F162A5">
        <w:rPr>
          <w:rFonts w:ascii="Times New Roman" w:hAnsi="Times New Roman"/>
          <w:sz w:val="28"/>
          <w:szCs w:val="24"/>
        </w:rPr>
        <w:t>.</w:t>
      </w:r>
      <w:r w:rsidR="00F162A5">
        <w:rPr>
          <w:rFonts w:ascii="Times New Roman" w:hAnsi="Times New Roman"/>
          <w:sz w:val="28"/>
          <w:szCs w:val="24"/>
        </w:rPr>
        <w:t xml:space="preserve"> 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По</w:t>
      </w:r>
      <w:r w:rsidR="00F162A5">
        <w:rPr>
          <w:sz w:val="28"/>
        </w:rPr>
        <w:t xml:space="preserve"> </w:t>
      </w:r>
      <w:r w:rsidRPr="00F162A5">
        <w:rPr>
          <w:sz w:val="28"/>
        </w:rPr>
        <w:t>образу</w:t>
      </w:r>
      <w:r w:rsidR="00F162A5">
        <w:rPr>
          <w:sz w:val="28"/>
        </w:rPr>
        <w:t xml:space="preserve"> </w:t>
      </w:r>
      <w:r w:rsidRPr="00F162A5">
        <w:rPr>
          <w:sz w:val="28"/>
        </w:rPr>
        <w:t>жизни</w:t>
      </w:r>
      <w:r w:rsidR="00F162A5">
        <w:rPr>
          <w:sz w:val="28"/>
        </w:rPr>
        <w:t xml:space="preserve"> </w:t>
      </w:r>
      <w:r w:rsidRPr="00F162A5">
        <w:rPr>
          <w:sz w:val="28"/>
        </w:rPr>
        <w:t>гусеницы</w:t>
      </w:r>
      <w:r w:rsidR="00F162A5">
        <w:rPr>
          <w:sz w:val="28"/>
        </w:rPr>
        <w:t xml:space="preserve"> </w:t>
      </w:r>
      <w:r w:rsidRPr="00F162A5">
        <w:rPr>
          <w:sz w:val="28"/>
        </w:rPr>
        <w:t>условно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разделяются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две</w:t>
      </w:r>
      <w:r w:rsidR="00F162A5">
        <w:rPr>
          <w:sz w:val="28"/>
        </w:rPr>
        <w:t xml:space="preserve"> </w:t>
      </w:r>
      <w:r w:rsidRPr="00F162A5">
        <w:rPr>
          <w:sz w:val="28"/>
        </w:rPr>
        <w:t>большие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группы:</w:t>
      </w:r>
    </w:p>
    <w:p w:rsidR="00553228" w:rsidRPr="00F162A5" w:rsidRDefault="00553228" w:rsidP="00F162A5">
      <w:pPr>
        <w:pStyle w:val="a3"/>
        <w:numPr>
          <w:ilvl w:val="0"/>
          <w:numId w:val="8"/>
        </w:numPr>
        <w:tabs>
          <w:tab w:val="left" w:pos="707"/>
        </w:tabs>
        <w:spacing w:after="0" w:line="360" w:lineRule="auto"/>
        <w:ind w:left="0" w:firstLine="709"/>
        <w:jc w:val="both"/>
        <w:rPr>
          <w:sz w:val="28"/>
        </w:rPr>
      </w:pPr>
      <w:r w:rsidRPr="00F162A5">
        <w:rPr>
          <w:sz w:val="28"/>
        </w:rPr>
        <w:t>гусеницы,</w:t>
      </w:r>
      <w:r w:rsidR="00F162A5">
        <w:rPr>
          <w:sz w:val="28"/>
        </w:rPr>
        <w:t xml:space="preserve"> </w:t>
      </w:r>
      <w:r w:rsidRPr="00F162A5">
        <w:rPr>
          <w:sz w:val="28"/>
        </w:rPr>
        <w:t>ведущие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свободный</w:t>
      </w:r>
      <w:r w:rsidR="00F162A5">
        <w:rPr>
          <w:sz w:val="28"/>
        </w:rPr>
        <w:t xml:space="preserve"> </w:t>
      </w:r>
      <w:r w:rsidRPr="00F162A5">
        <w:rPr>
          <w:sz w:val="28"/>
        </w:rPr>
        <w:t>образ</w:t>
      </w:r>
      <w:r w:rsidR="00F162A5">
        <w:rPr>
          <w:sz w:val="28"/>
        </w:rPr>
        <w:t xml:space="preserve"> </w:t>
      </w:r>
      <w:r w:rsidRPr="00F162A5">
        <w:rPr>
          <w:sz w:val="28"/>
        </w:rPr>
        <w:t>жизни,</w:t>
      </w:r>
      <w:r w:rsidR="00F162A5">
        <w:rPr>
          <w:sz w:val="28"/>
        </w:rPr>
        <w:t xml:space="preserve"> </w:t>
      </w:r>
      <w:r w:rsidRPr="00F162A5">
        <w:rPr>
          <w:sz w:val="28"/>
        </w:rPr>
        <w:t>открыто</w:t>
      </w:r>
      <w:r w:rsidR="00F162A5">
        <w:rPr>
          <w:sz w:val="28"/>
        </w:rPr>
        <w:t xml:space="preserve"> </w:t>
      </w:r>
      <w:r w:rsidRPr="00F162A5">
        <w:rPr>
          <w:sz w:val="28"/>
        </w:rPr>
        <w:t>питающиеся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кормовых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растениях</w:t>
      </w:r>
      <w:r w:rsidR="006C5D7E" w:rsidRPr="00F162A5">
        <w:rPr>
          <w:sz w:val="28"/>
        </w:rPr>
        <w:t>.</w:t>
      </w:r>
      <w:r w:rsidR="00F162A5">
        <w:rPr>
          <w:sz w:val="28"/>
        </w:rPr>
        <w:t xml:space="preserve"> </w:t>
      </w:r>
      <w:r w:rsidR="006C5D7E" w:rsidRPr="00F162A5">
        <w:rPr>
          <w:sz w:val="28"/>
        </w:rPr>
        <w:t>имеют</w:t>
      </w:r>
      <w:r w:rsidR="00F162A5">
        <w:rPr>
          <w:sz w:val="28"/>
        </w:rPr>
        <w:t xml:space="preserve"> </w:t>
      </w:r>
      <w:r w:rsidR="006C5D7E" w:rsidRPr="00F162A5">
        <w:rPr>
          <w:sz w:val="28"/>
        </w:rPr>
        <w:t>покровительственную</w:t>
      </w:r>
      <w:r w:rsidR="00F162A5">
        <w:rPr>
          <w:sz w:val="28"/>
        </w:rPr>
        <w:t xml:space="preserve"> </w:t>
      </w:r>
      <w:r w:rsidR="006C5D7E" w:rsidRPr="00F162A5">
        <w:rPr>
          <w:sz w:val="28"/>
        </w:rPr>
        <w:t>окраску</w:t>
      </w:r>
    </w:p>
    <w:p w:rsidR="00553228" w:rsidRPr="00F162A5" w:rsidRDefault="00553228" w:rsidP="00F162A5">
      <w:pPr>
        <w:pStyle w:val="a3"/>
        <w:numPr>
          <w:ilvl w:val="0"/>
          <w:numId w:val="8"/>
        </w:numPr>
        <w:tabs>
          <w:tab w:val="left" w:pos="707"/>
        </w:tabs>
        <w:spacing w:after="0" w:line="360" w:lineRule="auto"/>
        <w:ind w:left="0" w:firstLine="709"/>
        <w:jc w:val="both"/>
        <w:rPr>
          <w:sz w:val="28"/>
        </w:rPr>
      </w:pPr>
      <w:r w:rsidRPr="00F162A5">
        <w:rPr>
          <w:sz w:val="28"/>
        </w:rPr>
        <w:t>гусеницы,</w:t>
      </w:r>
      <w:r w:rsidR="00F162A5">
        <w:rPr>
          <w:sz w:val="28"/>
        </w:rPr>
        <w:t xml:space="preserve"> </w:t>
      </w:r>
      <w:r w:rsidRPr="00F162A5">
        <w:rPr>
          <w:sz w:val="28"/>
        </w:rPr>
        <w:t>ведущие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скрытый</w:t>
      </w:r>
      <w:r w:rsidR="00F162A5">
        <w:rPr>
          <w:sz w:val="28"/>
        </w:rPr>
        <w:t xml:space="preserve"> </w:t>
      </w:r>
      <w:r w:rsidRPr="00F162A5">
        <w:rPr>
          <w:sz w:val="28"/>
        </w:rPr>
        <w:t>образ</w:t>
      </w:r>
      <w:r w:rsidR="00F162A5">
        <w:rPr>
          <w:sz w:val="28"/>
        </w:rPr>
        <w:t xml:space="preserve"> </w:t>
      </w:r>
      <w:r w:rsidRPr="00F162A5">
        <w:rPr>
          <w:sz w:val="28"/>
        </w:rPr>
        <w:t>жизни</w:t>
      </w:r>
      <w:r w:rsidR="00F162A5">
        <w:rPr>
          <w:sz w:val="28"/>
        </w:rPr>
        <w:t xml:space="preserve"> </w:t>
      </w:r>
      <w:r w:rsidR="006C5D7E" w:rsidRPr="00F162A5">
        <w:rPr>
          <w:sz w:val="28"/>
        </w:rPr>
        <w:t>;</w:t>
      </w:r>
      <w:r w:rsidR="00F162A5">
        <w:rPr>
          <w:sz w:val="28"/>
        </w:rPr>
        <w:t xml:space="preserve"> </w:t>
      </w:r>
      <w:r w:rsidR="006C5D7E" w:rsidRPr="00F162A5">
        <w:rPr>
          <w:sz w:val="28"/>
        </w:rPr>
        <w:t>обитают</w:t>
      </w:r>
      <w:r w:rsidR="00F162A5">
        <w:rPr>
          <w:sz w:val="28"/>
        </w:rPr>
        <w:t xml:space="preserve"> </w:t>
      </w:r>
      <w:r w:rsidR="006C5D7E"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="006C5D7E" w:rsidRPr="00F162A5">
        <w:rPr>
          <w:sz w:val="28"/>
        </w:rPr>
        <w:t>переносных</w:t>
      </w:r>
      <w:r w:rsidR="00F162A5">
        <w:rPr>
          <w:sz w:val="28"/>
        </w:rPr>
        <w:t xml:space="preserve"> </w:t>
      </w:r>
      <w:r w:rsidR="006C5D7E" w:rsidRPr="00F162A5">
        <w:rPr>
          <w:sz w:val="28"/>
        </w:rPr>
        <w:t>чехликах</w:t>
      </w:r>
    </w:p>
    <w:p w:rsidR="006C5D7E" w:rsidRPr="00F162A5" w:rsidRDefault="006C5D7E" w:rsidP="00F162A5">
      <w:pPr>
        <w:widowControl w:val="0"/>
        <w:numPr>
          <w:ilvl w:val="0"/>
          <w:numId w:val="8"/>
        </w:numPr>
        <w:spacing w:after="0" w:line="360" w:lineRule="auto"/>
        <w:ind w:left="0" w:firstLine="709"/>
        <w:jc w:val="both"/>
        <w:rPr>
          <w:rFonts w:ascii="Times New Roman" w:hAnsi="Times New Roman"/>
          <w:sz w:val="28"/>
        </w:rPr>
      </w:pPr>
      <w:r w:rsidRPr="00C76FC4">
        <w:rPr>
          <w:rFonts w:ascii="Times New Roman" w:hAnsi="Times New Roman"/>
          <w:sz w:val="28"/>
        </w:rPr>
        <w:t>куколка</w:t>
      </w:r>
      <w:r w:rsidRPr="00F162A5">
        <w:rPr>
          <w:rFonts w:ascii="Times New Roman" w:hAnsi="Times New Roman"/>
          <w:sz w:val="28"/>
        </w:rPr>
        <w:t>,</w:t>
      </w:r>
    </w:p>
    <w:p w:rsidR="00553228" w:rsidRPr="00F162A5" w:rsidRDefault="00553228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162A5">
        <w:rPr>
          <w:rFonts w:ascii="Times New Roman" w:hAnsi="Times New Roman"/>
          <w:sz w:val="28"/>
        </w:rPr>
        <w:t>Куколки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покрытого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типа.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Форма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вытянутой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цилиндрической,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яйцевидной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почти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округлой.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Окраска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преимущественно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покровительственная.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У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неё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хорошо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различимы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очертания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зачатков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крыльев,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хоботка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ног,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брюшко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дыхальцами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бокам,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кремастер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конце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брюшка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специальное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утолщение,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часто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раздвоенное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вершине,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крючочками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для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крепления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паутинными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нитями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субстрату.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Внутри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куколки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происходят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сложные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изменения,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связанные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перестройкой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образованием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органов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имаго.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Эти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изменения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состоят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из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двух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одновременно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происходящих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процессов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—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гистолиза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C76FC4">
        <w:rPr>
          <w:rFonts w:ascii="Times New Roman" w:hAnsi="Times New Roman"/>
          <w:sz w:val="28"/>
        </w:rPr>
        <w:t>гистогенеза</w:t>
      </w:r>
      <w:r w:rsidRPr="00F162A5">
        <w:rPr>
          <w:rFonts w:ascii="Times New Roman" w:hAnsi="Times New Roman"/>
          <w:sz w:val="28"/>
          <w:szCs w:val="24"/>
        </w:rPr>
        <w:t>.</w:t>
      </w:r>
    </w:p>
    <w:p w:rsidR="00553228" w:rsidRPr="00F162A5" w:rsidRDefault="00553228" w:rsidP="00F162A5">
      <w:pPr>
        <w:pStyle w:val="a3"/>
        <w:numPr>
          <w:ilvl w:val="0"/>
          <w:numId w:val="7"/>
        </w:numPr>
        <w:tabs>
          <w:tab w:val="left" w:pos="707"/>
        </w:tabs>
        <w:spacing w:after="0" w:line="360" w:lineRule="auto"/>
        <w:ind w:left="0" w:firstLine="709"/>
        <w:jc w:val="both"/>
        <w:rPr>
          <w:sz w:val="28"/>
        </w:rPr>
      </w:pPr>
      <w:r w:rsidRPr="00C76FC4">
        <w:rPr>
          <w:sz w:val="28"/>
        </w:rPr>
        <w:t>имаго</w:t>
      </w:r>
      <w:r w:rsidRPr="00F162A5">
        <w:rPr>
          <w:sz w:val="28"/>
        </w:rPr>
        <w:t>.</w:t>
      </w:r>
      <w:r w:rsidR="00F162A5">
        <w:rPr>
          <w:sz w:val="28"/>
        </w:rPr>
        <w:t xml:space="preserve"> </w:t>
      </w:r>
    </w:p>
    <w:p w:rsidR="00553228" w:rsidRPr="00F162A5" w:rsidRDefault="006C5D7E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162A5">
        <w:rPr>
          <w:rFonts w:ascii="Times New Roman" w:hAnsi="Times New Roman"/>
          <w:sz w:val="28"/>
          <w:szCs w:val="24"/>
        </w:rPr>
        <w:t>Взрослое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половозрелое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насекомое,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</w:t>
      </w:r>
      <w:r w:rsidR="00553228" w:rsidRPr="00F162A5">
        <w:rPr>
          <w:rFonts w:ascii="Times New Roman" w:hAnsi="Times New Roman"/>
          <w:sz w:val="28"/>
          <w:szCs w:val="24"/>
        </w:rPr>
        <w:t>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многих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группах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чешуекрылых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самцы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выходят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из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куколок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раньше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самок,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поэтому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начале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периода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лёта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бабочек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встречаются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только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самцы,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конце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—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только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самки</w:t>
      </w:r>
    </w:p>
    <w:p w:rsidR="00553228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ПОДОТРЯД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Высшие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сосущие,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или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разнокрылые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Frenata</w:t>
      </w:r>
      <w:r w:rsidRPr="00F162A5">
        <w:rPr>
          <w:rFonts w:ascii="Times New Roman" w:hAnsi="Times New Roman"/>
          <w:sz w:val="28"/>
        </w:rPr>
        <w:t>.</w:t>
      </w:r>
    </w:p>
    <w:p w:rsidR="00553228" w:rsidRPr="00F162A5" w:rsidRDefault="00553228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СЕМЕЙСТВО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Волнянки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Lymantriidae</w:t>
      </w:r>
      <w:r w:rsidRPr="00F162A5">
        <w:rPr>
          <w:rFonts w:ascii="Times New Roman" w:hAnsi="Times New Roman"/>
          <w:sz w:val="28"/>
        </w:rPr>
        <w:t>.</w:t>
      </w:r>
    </w:p>
    <w:p w:rsidR="00553228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СЕМЕЙСТВО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Коконопряды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Lasiocampidae</w:t>
      </w:r>
      <w:r w:rsidRPr="00F162A5">
        <w:rPr>
          <w:rFonts w:ascii="Times New Roman" w:hAnsi="Times New Roman"/>
          <w:sz w:val="28"/>
        </w:rPr>
        <w:t>.</w:t>
      </w:r>
    </w:p>
    <w:p w:rsidR="00553228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РОД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1)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Lymantria</w:t>
      </w:r>
      <w:r w:rsidR="00FC7E2F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2)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Malacosoma</w:t>
      </w:r>
    </w:p>
    <w:p w:rsidR="00553228" w:rsidRPr="00F162A5" w:rsidRDefault="00553228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ВИД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Непарный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шелкопряд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Lymantria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dispar</w:t>
      </w:r>
      <w:r w:rsidRPr="00F162A5">
        <w:rPr>
          <w:rFonts w:ascii="Times New Roman" w:hAnsi="Times New Roman"/>
          <w:sz w:val="28"/>
        </w:rPr>
        <w:t>.</w:t>
      </w:r>
    </w:p>
    <w:p w:rsidR="00553228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ВИД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Кольчатый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шелкопряд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Malacosoma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neustria</w:t>
      </w:r>
      <w:r w:rsidRPr="00F162A5">
        <w:rPr>
          <w:rFonts w:ascii="Times New Roman" w:hAnsi="Times New Roman"/>
          <w:sz w:val="28"/>
        </w:rPr>
        <w:t>.</w:t>
      </w:r>
    </w:p>
    <w:p w:rsidR="00553228" w:rsidRPr="00F162A5" w:rsidRDefault="00553228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553228" w:rsidRPr="00F162A5" w:rsidRDefault="00553228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162A5">
        <w:rPr>
          <w:rFonts w:ascii="Times New Roman" w:hAnsi="Times New Roman"/>
          <w:sz w:val="28"/>
          <w:szCs w:val="24"/>
        </w:rPr>
        <w:t>СЕМЕЙСТВО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Волнянки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  <w:lang w:val="en-US"/>
        </w:rPr>
        <w:t>Lymantriidae</w:t>
      </w:r>
      <w:r w:rsidRPr="00F162A5">
        <w:rPr>
          <w:rFonts w:ascii="Times New Roman" w:hAnsi="Times New Roman"/>
          <w:sz w:val="28"/>
          <w:szCs w:val="24"/>
        </w:rPr>
        <w:t>.</w:t>
      </w:r>
    </w:p>
    <w:p w:rsidR="00FC7E2F" w:rsidRDefault="00FC7E2F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553228" w:rsidRPr="00F162A5" w:rsidRDefault="00553228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162A5">
        <w:rPr>
          <w:rFonts w:ascii="Times New Roman" w:hAnsi="Times New Roman"/>
          <w:sz w:val="28"/>
          <w:szCs w:val="24"/>
        </w:rPr>
        <w:t>Семейство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крупных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или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средней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величины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бабочек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(размах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крыльев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25—70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мм).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выражен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половой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диморфизм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-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самки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крупнее,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менее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подвижны.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Тело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волосистое,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крылья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относительно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широкие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(у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самок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некоторых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видов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недоразвитые),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чаще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преобладанием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белого,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желтоватого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или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серого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цвета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передние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крылья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закруглённые.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Ноги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короткие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мохнатые,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шпорами.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Хоботок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недоразвит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или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отсутствует,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поэтому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бабочки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питаются.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У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самцов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гребенчатые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усики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у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самок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-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короткогребенчатые.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Бабочки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летают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июне—августе,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сумерках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или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ночью,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иногда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светлое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время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дня.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Весьма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характерны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гусеницы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куколки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волнянок.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16-ногие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гусеницы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снабжены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так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называемыми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«щеточками»,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т.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е.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как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бы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подрезанными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пучками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волос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или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же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имеют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бородавки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звездообразно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расположенными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волосками.,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питаются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основном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листьями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лесных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древесных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растений,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особенно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листьями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яблони,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груши,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персика,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вишни,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абрикоса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идр.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Куколки,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отличие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куколок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остальных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чешуекрылых,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имеют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более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или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менее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развитый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волосяной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покров.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Зимуют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чаще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гусеницы,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реже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яйца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или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куколки.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Самцы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разыскивают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самок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запаху.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Деление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подсемейства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другие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систематические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единицы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обусловлено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степенью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развитости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хоботка,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наличием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волосков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куколке,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гусенице,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имаго,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видом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усиков,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окраской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крыльев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т.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д.</w:t>
      </w:r>
      <w:r w:rsidR="00F162A5">
        <w:rPr>
          <w:rFonts w:ascii="Times New Roman" w:hAnsi="Times New Roman"/>
          <w:sz w:val="28"/>
          <w:szCs w:val="24"/>
        </w:rPr>
        <w:t xml:space="preserve"> </w:t>
      </w:r>
    </w:p>
    <w:p w:rsidR="00553228" w:rsidRPr="00F162A5" w:rsidRDefault="00553228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162A5">
        <w:rPr>
          <w:rFonts w:ascii="Times New Roman" w:hAnsi="Times New Roman"/>
          <w:sz w:val="28"/>
          <w:szCs w:val="24"/>
        </w:rPr>
        <w:t>ВИД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Непарный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шелкопряд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  <w:lang w:val="en-US"/>
        </w:rPr>
        <w:t>Lymantria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  <w:lang w:val="en-US"/>
        </w:rPr>
        <w:t>dispar</w:t>
      </w:r>
      <w:r w:rsidRPr="00F162A5">
        <w:rPr>
          <w:rFonts w:ascii="Times New Roman" w:hAnsi="Times New Roman"/>
          <w:sz w:val="28"/>
          <w:szCs w:val="24"/>
        </w:rPr>
        <w:t>.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Самец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размахе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крыльев</w:t>
      </w:r>
      <w:r w:rsidR="00F162A5">
        <w:rPr>
          <w:sz w:val="28"/>
        </w:rPr>
        <w:t xml:space="preserve"> </w:t>
      </w:r>
      <w:r w:rsidRPr="00F162A5">
        <w:rPr>
          <w:sz w:val="28"/>
        </w:rPr>
        <w:t>35-40</w:t>
      </w:r>
      <w:r w:rsidR="00F162A5">
        <w:rPr>
          <w:sz w:val="28"/>
        </w:rPr>
        <w:t xml:space="preserve"> </w:t>
      </w:r>
      <w:r w:rsidRPr="00F162A5">
        <w:rPr>
          <w:sz w:val="28"/>
        </w:rPr>
        <w:t>мм,</w:t>
      </w:r>
      <w:r w:rsidR="00F162A5">
        <w:rPr>
          <w:sz w:val="28"/>
        </w:rPr>
        <w:t xml:space="preserve"> </w:t>
      </w:r>
      <w:r w:rsidRPr="00F162A5">
        <w:rPr>
          <w:sz w:val="28"/>
        </w:rPr>
        <w:t>окрашен</w:t>
      </w:r>
      <w:r w:rsidR="00F162A5">
        <w:rPr>
          <w:sz w:val="28"/>
        </w:rPr>
        <w:t xml:space="preserve"> </w:t>
      </w:r>
      <w:r w:rsidRPr="00F162A5">
        <w:rPr>
          <w:sz w:val="28"/>
        </w:rPr>
        <w:t>темнее,</w:t>
      </w:r>
      <w:r w:rsidR="00F162A5">
        <w:rPr>
          <w:sz w:val="28"/>
        </w:rPr>
        <w:t xml:space="preserve"> </w:t>
      </w:r>
      <w:r w:rsidRPr="00F162A5">
        <w:rPr>
          <w:sz w:val="28"/>
        </w:rPr>
        <w:t>чем</w:t>
      </w:r>
      <w:r w:rsidR="00F162A5">
        <w:rPr>
          <w:sz w:val="28"/>
        </w:rPr>
        <w:t xml:space="preserve"> </w:t>
      </w:r>
      <w:r w:rsidRPr="00F162A5">
        <w:rPr>
          <w:sz w:val="28"/>
        </w:rPr>
        <w:t>самка,</w:t>
      </w:r>
      <w:r w:rsidR="00F162A5">
        <w:rPr>
          <w:sz w:val="28"/>
        </w:rPr>
        <w:t xml:space="preserve"> </w:t>
      </w:r>
      <w:r w:rsidRPr="00F162A5">
        <w:rPr>
          <w:sz w:val="28"/>
        </w:rPr>
        <w:t>передние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крылья</w:t>
      </w:r>
      <w:r w:rsidR="00F162A5">
        <w:rPr>
          <w:sz w:val="28"/>
        </w:rPr>
        <w:t xml:space="preserve"> </w:t>
      </w:r>
      <w:r w:rsidRPr="00F162A5">
        <w:rPr>
          <w:sz w:val="28"/>
        </w:rPr>
        <w:t>буровато-серые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с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поперечными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темными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волнистыми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полосами.</w:t>
      </w:r>
      <w:r w:rsidR="00F162A5">
        <w:rPr>
          <w:sz w:val="28"/>
        </w:rPr>
        <w:t xml:space="preserve"> </w:t>
      </w:r>
      <w:r w:rsidRPr="00F162A5">
        <w:rPr>
          <w:sz w:val="28"/>
        </w:rPr>
        <w:t>Задние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крылья</w:t>
      </w:r>
      <w:r w:rsidR="00F162A5">
        <w:rPr>
          <w:sz w:val="28"/>
        </w:rPr>
        <w:t xml:space="preserve"> </w:t>
      </w:r>
      <w:r w:rsidRPr="00F162A5">
        <w:rPr>
          <w:sz w:val="28"/>
        </w:rPr>
        <w:t>одноцветные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бурые.</w:t>
      </w:r>
      <w:r w:rsidR="00F162A5">
        <w:rPr>
          <w:sz w:val="28"/>
        </w:rPr>
        <w:t xml:space="preserve"> </w:t>
      </w:r>
      <w:r w:rsidRPr="00F162A5">
        <w:rPr>
          <w:sz w:val="28"/>
        </w:rPr>
        <w:t>Брюшко</w:t>
      </w:r>
      <w:r w:rsidR="00F162A5">
        <w:rPr>
          <w:sz w:val="28"/>
        </w:rPr>
        <w:t xml:space="preserve"> </w:t>
      </w:r>
      <w:r w:rsidRPr="00F162A5">
        <w:rPr>
          <w:sz w:val="28"/>
        </w:rPr>
        <w:t>узкое,</w:t>
      </w:r>
      <w:r w:rsidR="00F162A5">
        <w:rPr>
          <w:sz w:val="28"/>
        </w:rPr>
        <w:t xml:space="preserve"> </w:t>
      </w:r>
      <w:r w:rsidRPr="00F162A5">
        <w:rPr>
          <w:sz w:val="28"/>
        </w:rPr>
        <w:t>усики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широкогребенчатые.</w:t>
      </w:r>
      <w:r w:rsidR="00F162A5">
        <w:rPr>
          <w:sz w:val="28"/>
        </w:rPr>
        <w:t xml:space="preserve"> </w:t>
      </w:r>
      <w:r w:rsidRPr="00F162A5">
        <w:rPr>
          <w:sz w:val="28"/>
        </w:rPr>
        <w:t>Самка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крупнее,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размахе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крыльев</w:t>
      </w:r>
      <w:r w:rsidR="00F162A5">
        <w:rPr>
          <w:sz w:val="28"/>
        </w:rPr>
        <w:t xml:space="preserve"> </w:t>
      </w:r>
      <w:r w:rsidRPr="00F162A5">
        <w:rPr>
          <w:sz w:val="28"/>
        </w:rPr>
        <w:t>55-70</w:t>
      </w:r>
      <w:r w:rsidR="00F162A5">
        <w:rPr>
          <w:sz w:val="28"/>
        </w:rPr>
        <w:t xml:space="preserve"> </w:t>
      </w:r>
      <w:r w:rsidRPr="00F162A5">
        <w:rPr>
          <w:sz w:val="28"/>
        </w:rPr>
        <w:t>мм.</w:t>
      </w:r>
      <w:r w:rsidR="00F162A5">
        <w:rPr>
          <w:sz w:val="28"/>
        </w:rPr>
        <w:t xml:space="preserve"> </w:t>
      </w:r>
      <w:r w:rsidRPr="00F162A5">
        <w:rPr>
          <w:sz w:val="28"/>
        </w:rPr>
        <w:t>Обе</w:t>
      </w:r>
      <w:r w:rsidR="00F162A5">
        <w:rPr>
          <w:sz w:val="28"/>
        </w:rPr>
        <w:t xml:space="preserve"> </w:t>
      </w:r>
      <w:r w:rsidRPr="00F162A5">
        <w:rPr>
          <w:sz w:val="28"/>
        </w:rPr>
        <w:t>пары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крыльев</w:t>
      </w:r>
      <w:r w:rsidR="00F162A5">
        <w:rPr>
          <w:sz w:val="28"/>
        </w:rPr>
        <w:t xml:space="preserve"> </w:t>
      </w:r>
      <w:r w:rsidRPr="00F162A5">
        <w:rPr>
          <w:sz w:val="28"/>
        </w:rPr>
        <w:t>грязно-белого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цвета,</w:t>
      </w:r>
      <w:r w:rsidR="00F162A5">
        <w:rPr>
          <w:sz w:val="28"/>
        </w:rPr>
        <w:t xml:space="preserve"> </w:t>
      </w:r>
      <w:r w:rsidRPr="00F162A5">
        <w:rPr>
          <w:sz w:val="28"/>
        </w:rPr>
        <w:t>передние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крылья</w:t>
      </w:r>
      <w:r w:rsidR="00F162A5">
        <w:rPr>
          <w:sz w:val="28"/>
        </w:rPr>
        <w:t xml:space="preserve"> </w:t>
      </w:r>
      <w:r w:rsidRPr="00F162A5">
        <w:rPr>
          <w:sz w:val="28"/>
        </w:rPr>
        <w:t>с</w:t>
      </w:r>
      <w:r w:rsidR="00F162A5">
        <w:rPr>
          <w:sz w:val="28"/>
        </w:rPr>
        <w:t xml:space="preserve"> </w:t>
      </w:r>
      <w:r w:rsidRPr="00F162A5">
        <w:rPr>
          <w:sz w:val="28"/>
        </w:rPr>
        <w:t>четкими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темно-коричневыми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зигзагообразными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полосами.</w:t>
      </w:r>
      <w:r w:rsidR="00F162A5">
        <w:rPr>
          <w:sz w:val="28"/>
        </w:rPr>
        <w:t xml:space="preserve"> </w:t>
      </w:r>
      <w:r w:rsidRPr="00F162A5">
        <w:rPr>
          <w:sz w:val="28"/>
        </w:rPr>
        <w:t>Тело</w:t>
      </w:r>
      <w:r w:rsidR="00F162A5">
        <w:rPr>
          <w:sz w:val="28"/>
        </w:rPr>
        <w:t xml:space="preserve"> </w:t>
      </w:r>
      <w:r w:rsidRPr="00F162A5">
        <w:rPr>
          <w:sz w:val="28"/>
        </w:rPr>
        <w:t>самки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крупное,</w:t>
      </w:r>
      <w:r w:rsidR="00F162A5">
        <w:rPr>
          <w:sz w:val="28"/>
        </w:rPr>
        <w:t xml:space="preserve"> </w:t>
      </w:r>
      <w:r w:rsidRPr="00F162A5">
        <w:rPr>
          <w:sz w:val="28"/>
        </w:rPr>
        <w:t>брюшко</w:t>
      </w:r>
      <w:r w:rsidR="00F162A5">
        <w:rPr>
          <w:sz w:val="28"/>
        </w:rPr>
        <w:t xml:space="preserve"> </w:t>
      </w:r>
      <w:r w:rsidRPr="00F162A5">
        <w:rPr>
          <w:sz w:val="28"/>
        </w:rPr>
        <w:t>заметно</w:t>
      </w:r>
      <w:r w:rsidR="00F162A5">
        <w:rPr>
          <w:sz w:val="28"/>
        </w:rPr>
        <w:t xml:space="preserve"> </w:t>
      </w:r>
      <w:r w:rsidRPr="00F162A5">
        <w:rPr>
          <w:sz w:val="28"/>
        </w:rPr>
        <w:t>утолщенное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густо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покрыто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коричнево-желтыми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волосками.</w:t>
      </w:r>
      <w:r w:rsidR="00F162A5">
        <w:rPr>
          <w:sz w:val="28"/>
        </w:rPr>
        <w:t xml:space="preserve"> </w:t>
      </w:r>
      <w:r w:rsidRPr="00F162A5">
        <w:rPr>
          <w:sz w:val="28"/>
        </w:rPr>
        <w:t>Усики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щетинко-видные,</w:t>
      </w:r>
      <w:r w:rsidR="00F162A5">
        <w:rPr>
          <w:sz w:val="28"/>
        </w:rPr>
        <w:t xml:space="preserve"> </w:t>
      </w:r>
      <w:r w:rsidRPr="00F162A5">
        <w:rPr>
          <w:sz w:val="28"/>
        </w:rPr>
        <w:t>односторонне</w:t>
      </w:r>
      <w:r w:rsidR="00F162A5">
        <w:rPr>
          <w:sz w:val="28"/>
        </w:rPr>
        <w:t xml:space="preserve"> </w:t>
      </w:r>
      <w:r w:rsidRPr="00F162A5">
        <w:rPr>
          <w:sz w:val="28"/>
        </w:rPr>
        <w:t>гребенчатые.</w:t>
      </w:r>
      <w:r w:rsidR="00F162A5">
        <w:rPr>
          <w:sz w:val="28"/>
        </w:rPr>
        <w:t xml:space="preserve"> </w:t>
      </w:r>
      <w:r w:rsidRPr="00F162A5">
        <w:rPr>
          <w:sz w:val="28"/>
        </w:rPr>
        <w:t>Самец</w:t>
      </w:r>
      <w:r w:rsidR="00F162A5">
        <w:rPr>
          <w:sz w:val="28"/>
        </w:rPr>
        <w:t xml:space="preserve"> </w:t>
      </w:r>
      <w:r w:rsidRPr="00F162A5">
        <w:rPr>
          <w:sz w:val="28"/>
        </w:rPr>
        <w:t>он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</w:t>
      </w:r>
      <w:r w:rsidR="00F162A5">
        <w:rPr>
          <w:sz w:val="28"/>
        </w:rPr>
        <w:t xml:space="preserve"> </w:t>
      </w:r>
      <w:r w:rsidRPr="00F162A5">
        <w:rPr>
          <w:sz w:val="28"/>
        </w:rPr>
        <w:t>запаху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разыскивает</w:t>
      </w:r>
      <w:r w:rsidR="00F162A5">
        <w:rPr>
          <w:sz w:val="28"/>
        </w:rPr>
        <w:t xml:space="preserve"> </w:t>
      </w:r>
      <w:r w:rsidRPr="00F162A5">
        <w:rPr>
          <w:sz w:val="28"/>
        </w:rPr>
        <w:t>самку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большом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расстоянии</w:t>
      </w:r>
      <w:r w:rsidR="00F162A5">
        <w:rPr>
          <w:sz w:val="28"/>
        </w:rPr>
        <w:t xml:space="preserve"> </w:t>
      </w:r>
      <w:r w:rsidRPr="00F162A5">
        <w:rPr>
          <w:sz w:val="28"/>
        </w:rPr>
        <w:t>(до</w:t>
      </w:r>
      <w:r w:rsidR="00F162A5">
        <w:rPr>
          <w:sz w:val="28"/>
        </w:rPr>
        <w:t xml:space="preserve"> </w:t>
      </w:r>
      <w:r w:rsidRPr="00F162A5">
        <w:rPr>
          <w:sz w:val="28"/>
        </w:rPr>
        <w:t>3</w:t>
      </w:r>
      <w:r w:rsidR="00F162A5">
        <w:rPr>
          <w:sz w:val="28"/>
        </w:rPr>
        <w:t xml:space="preserve"> </w:t>
      </w:r>
      <w:r w:rsidRPr="00F162A5">
        <w:rPr>
          <w:sz w:val="28"/>
        </w:rPr>
        <w:t>км).</w:t>
      </w:r>
      <w:r w:rsidR="00F162A5">
        <w:rPr>
          <w:sz w:val="28"/>
        </w:rPr>
        <w:t xml:space="preserve"> </w:t>
      </w:r>
      <w:r w:rsidRPr="00F162A5">
        <w:rPr>
          <w:sz w:val="28"/>
        </w:rPr>
        <w:t>Дает</w:t>
      </w:r>
      <w:r w:rsidR="00F162A5">
        <w:rPr>
          <w:sz w:val="28"/>
        </w:rPr>
        <w:t xml:space="preserve"> </w:t>
      </w:r>
      <w:r w:rsidRPr="00F162A5">
        <w:rPr>
          <w:sz w:val="28"/>
        </w:rPr>
        <w:t>одно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поколение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июне</w:t>
      </w:r>
      <w:r w:rsidR="00F162A5">
        <w:rPr>
          <w:sz w:val="28"/>
        </w:rPr>
        <w:t xml:space="preserve"> </w:t>
      </w:r>
      <w:r w:rsidRPr="00F162A5">
        <w:rPr>
          <w:sz w:val="28"/>
        </w:rPr>
        <w:t>-</w:t>
      </w:r>
      <w:r w:rsidR="00F162A5">
        <w:rPr>
          <w:sz w:val="28"/>
        </w:rPr>
        <w:t xml:space="preserve"> </w:t>
      </w:r>
      <w:r w:rsidRPr="00F162A5">
        <w:rPr>
          <w:sz w:val="28"/>
        </w:rPr>
        <w:t>сентябре.</w:t>
      </w:r>
      <w:r w:rsidR="00F162A5">
        <w:rPr>
          <w:sz w:val="28"/>
        </w:rPr>
        <w:t xml:space="preserve"> </w:t>
      </w:r>
      <w:r w:rsidRPr="00F162A5">
        <w:rPr>
          <w:sz w:val="28"/>
        </w:rPr>
        <w:t>Самка</w:t>
      </w:r>
      <w:r w:rsidR="00F162A5">
        <w:rPr>
          <w:sz w:val="28"/>
        </w:rPr>
        <w:t xml:space="preserve"> </w:t>
      </w:r>
      <w:r w:rsidRPr="00F162A5">
        <w:rPr>
          <w:sz w:val="28"/>
        </w:rPr>
        <w:t>откладывает</w:t>
      </w:r>
      <w:r w:rsidR="00F162A5">
        <w:rPr>
          <w:sz w:val="28"/>
        </w:rPr>
        <w:t xml:space="preserve"> </w:t>
      </w:r>
      <w:r w:rsidRPr="00F162A5">
        <w:rPr>
          <w:sz w:val="28"/>
        </w:rPr>
        <w:t>яйца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кору</w:t>
      </w:r>
      <w:r w:rsidR="00F162A5">
        <w:rPr>
          <w:sz w:val="28"/>
        </w:rPr>
        <w:t xml:space="preserve"> </w:t>
      </w:r>
      <w:r w:rsidRPr="00F162A5">
        <w:rPr>
          <w:sz w:val="28"/>
        </w:rPr>
        <w:t>стволов,</w:t>
      </w:r>
      <w:r w:rsidR="00F162A5">
        <w:rPr>
          <w:sz w:val="28"/>
        </w:rPr>
        <w:t xml:space="preserve"> </w:t>
      </w:r>
      <w:r w:rsidRPr="00F162A5">
        <w:rPr>
          <w:sz w:val="28"/>
        </w:rPr>
        <w:t>ветвей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другие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предметы,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прикрывая</w:t>
      </w:r>
      <w:r w:rsidR="00F162A5">
        <w:rPr>
          <w:sz w:val="28"/>
        </w:rPr>
        <w:t xml:space="preserve"> </w:t>
      </w:r>
      <w:r w:rsidRPr="00F162A5">
        <w:rPr>
          <w:sz w:val="28"/>
        </w:rPr>
        <w:t>кладку</w:t>
      </w:r>
      <w:r w:rsidR="00F162A5">
        <w:rPr>
          <w:sz w:val="28"/>
        </w:rPr>
        <w:t xml:space="preserve"> </w:t>
      </w:r>
      <w:r w:rsidRPr="00F162A5">
        <w:rPr>
          <w:sz w:val="28"/>
        </w:rPr>
        <w:t>бурыми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волосками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со</w:t>
      </w:r>
      <w:r w:rsidR="00F162A5">
        <w:rPr>
          <w:sz w:val="28"/>
        </w:rPr>
        <w:t xml:space="preserve"> </w:t>
      </w:r>
      <w:r w:rsidRPr="00F162A5">
        <w:rPr>
          <w:sz w:val="28"/>
        </w:rPr>
        <w:t>своего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брюшка.</w:t>
      </w:r>
      <w:r w:rsidR="00F162A5">
        <w:rPr>
          <w:sz w:val="28"/>
        </w:rPr>
        <w:t xml:space="preserve"> </w:t>
      </w:r>
      <w:r w:rsidRPr="00F162A5">
        <w:rPr>
          <w:sz w:val="28"/>
        </w:rPr>
        <w:t>Яйца</w:t>
      </w:r>
      <w:r w:rsidR="00F162A5">
        <w:rPr>
          <w:sz w:val="28"/>
        </w:rPr>
        <w:t xml:space="preserve"> </w:t>
      </w:r>
      <w:r w:rsidRPr="00F162A5">
        <w:rPr>
          <w:sz w:val="28"/>
        </w:rPr>
        <w:t>вначале</w:t>
      </w:r>
      <w:r w:rsidR="00F162A5">
        <w:rPr>
          <w:sz w:val="28"/>
        </w:rPr>
        <w:t xml:space="preserve"> </w:t>
      </w:r>
      <w:r w:rsidRPr="00F162A5">
        <w:rPr>
          <w:sz w:val="28"/>
        </w:rPr>
        <w:t>розоватые,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позже</w:t>
      </w:r>
      <w:r w:rsidR="00F162A5">
        <w:rPr>
          <w:sz w:val="28"/>
        </w:rPr>
        <w:t xml:space="preserve"> </w:t>
      </w:r>
      <w:r w:rsidRPr="00F162A5">
        <w:rPr>
          <w:sz w:val="28"/>
        </w:rPr>
        <w:t>—</w:t>
      </w:r>
      <w:r w:rsidR="00F162A5">
        <w:rPr>
          <w:sz w:val="28"/>
        </w:rPr>
        <w:t xml:space="preserve"> </w:t>
      </w:r>
      <w:r w:rsidRPr="00F162A5">
        <w:rPr>
          <w:sz w:val="28"/>
        </w:rPr>
        <w:t>темно-серые.</w:t>
      </w:r>
      <w:r w:rsidR="00F162A5">
        <w:rPr>
          <w:sz w:val="28"/>
        </w:rPr>
        <w:t xml:space="preserve"> </w:t>
      </w:r>
      <w:r w:rsidRPr="00F162A5">
        <w:rPr>
          <w:sz w:val="28"/>
        </w:rPr>
        <w:t>Кладка,</w:t>
      </w:r>
      <w:r w:rsidR="00F162A5">
        <w:rPr>
          <w:sz w:val="28"/>
        </w:rPr>
        <w:t xml:space="preserve"> </w:t>
      </w:r>
      <w:r w:rsidRPr="00F162A5">
        <w:rPr>
          <w:sz w:val="28"/>
        </w:rPr>
        <w:t>имеющая</w:t>
      </w:r>
      <w:r w:rsidR="00F162A5">
        <w:rPr>
          <w:sz w:val="28"/>
        </w:rPr>
        <w:t xml:space="preserve"> </w:t>
      </w:r>
      <w:r w:rsidRPr="00F162A5">
        <w:rPr>
          <w:sz w:val="28"/>
        </w:rPr>
        <w:t>вид</w:t>
      </w:r>
      <w:r w:rsidR="00F162A5">
        <w:rPr>
          <w:sz w:val="28"/>
        </w:rPr>
        <w:t xml:space="preserve"> </w:t>
      </w:r>
      <w:r w:rsidRPr="00F162A5">
        <w:rPr>
          <w:sz w:val="28"/>
        </w:rPr>
        <w:t>бурой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пушистой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подушечки,</w:t>
      </w:r>
      <w:r w:rsidR="00F162A5">
        <w:rPr>
          <w:sz w:val="28"/>
        </w:rPr>
        <w:t xml:space="preserve"> </w:t>
      </w:r>
      <w:r w:rsidRPr="00F162A5">
        <w:rPr>
          <w:sz w:val="28"/>
        </w:rPr>
        <w:t>содержит</w:t>
      </w:r>
      <w:r w:rsidR="00F162A5">
        <w:rPr>
          <w:sz w:val="28"/>
        </w:rPr>
        <w:t xml:space="preserve"> </w:t>
      </w:r>
      <w:r w:rsidRPr="00F162A5">
        <w:rPr>
          <w:sz w:val="28"/>
        </w:rPr>
        <w:t>500-1000</w:t>
      </w:r>
      <w:r w:rsidR="00F162A5">
        <w:rPr>
          <w:sz w:val="28"/>
        </w:rPr>
        <w:t xml:space="preserve"> </w:t>
      </w:r>
      <w:r w:rsidRPr="00F162A5">
        <w:rPr>
          <w:sz w:val="28"/>
        </w:rPr>
        <w:t>яиц,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называется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“губка”.</w:t>
      </w:r>
      <w:r w:rsidR="00F162A5">
        <w:rPr>
          <w:sz w:val="28"/>
        </w:rPr>
        <w:t xml:space="preserve"> </w:t>
      </w:r>
      <w:r w:rsidRPr="00F162A5">
        <w:rPr>
          <w:sz w:val="28"/>
        </w:rPr>
        <w:t>Волоски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охраняют</w:t>
      </w:r>
      <w:r w:rsidR="00F162A5">
        <w:rPr>
          <w:sz w:val="28"/>
        </w:rPr>
        <w:t xml:space="preserve"> </w:t>
      </w:r>
      <w:r w:rsidRPr="00F162A5">
        <w:rPr>
          <w:sz w:val="28"/>
        </w:rPr>
        <w:t>яйца</w:t>
      </w:r>
      <w:r w:rsidR="00F162A5">
        <w:rPr>
          <w:sz w:val="28"/>
        </w:rPr>
        <w:t xml:space="preserve"> </w:t>
      </w:r>
      <w:r w:rsidRPr="00F162A5">
        <w:rPr>
          <w:sz w:val="28"/>
        </w:rPr>
        <w:t>от</w:t>
      </w:r>
      <w:r w:rsidR="00F162A5">
        <w:rPr>
          <w:sz w:val="28"/>
        </w:rPr>
        <w:t xml:space="preserve"> </w:t>
      </w:r>
      <w:r w:rsidRPr="00F162A5">
        <w:rPr>
          <w:sz w:val="28"/>
        </w:rPr>
        <w:t>мороза</w:t>
      </w:r>
      <w:r w:rsidR="00F162A5">
        <w:rPr>
          <w:sz w:val="28"/>
        </w:rPr>
        <w:t xml:space="preserve"> </w:t>
      </w:r>
      <w:r w:rsidRPr="00F162A5">
        <w:rPr>
          <w:sz w:val="28"/>
        </w:rPr>
        <w:t>(яйца</w:t>
      </w:r>
      <w:r w:rsidR="00F162A5">
        <w:rPr>
          <w:sz w:val="28"/>
        </w:rPr>
        <w:t xml:space="preserve"> </w:t>
      </w:r>
      <w:r w:rsidRPr="00F162A5">
        <w:rPr>
          <w:sz w:val="28"/>
        </w:rPr>
        <w:t>зимуют),</w:t>
      </w:r>
      <w:r w:rsidR="00F162A5">
        <w:rPr>
          <w:sz w:val="28"/>
        </w:rPr>
        <w:t xml:space="preserve"> </w:t>
      </w:r>
      <w:r w:rsidRPr="00F162A5">
        <w:rPr>
          <w:sz w:val="28"/>
        </w:rPr>
        <w:t>а</w:t>
      </w:r>
      <w:r w:rsidR="00F162A5">
        <w:rPr>
          <w:sz w:val="28"/>
        </w:rPr>
        <w:t xml:space="preserve"> </w:t>
      </w:r>
      <w:r w:rsidRPr="00F162A5">
        <w:rPr>
          <w:sz w:val="28"/>
        </w:rPr>
        <w:t>также</w:t>
      </w:r>
      <w:r w:rsidR="00F162A5">
        <w:rPr>
          <w:sz w:val="28"/>
        </w:rPr>
        <w:t xml:space="preserve"> </w:t>
      </w:r>
      <w:r w:rsidRPr="00F162A5">
        <w:rPr>
          <w:sz w:val="28"/>
        </w:rPr>
        <w:t>делают</w:t>
      </w:r>
      <w:r w:rsidR="00F162A5">
        <w:rPr>
          <w:sz w:val="28"/>
        </w:rPr>
        <w:t xml:space="preserve"> </w:t>
      </w:r>
      <w:r w:rsidRPr="00F162A5">
        <w:rPr>
          <w:sz w:val="28"/>
        </w:rPr>
        <w:t>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незаметными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окружающей</w:t>
      </w:r>
      <w:r w:rsidR="00F162A5">
        <w:rPr>
          <w:sz w:val="28"/>
        </w:rPr>
        <w:t xml:space="preserve"> </w:t>
      </w:r>
      <w:r w:rsidRPr="00F162A5">
        <w:rPr>
          <w:sz w:val="28"/>
        </w:rPr>
        <w:t>среде</w:t>
      </w:r>
      <w:r w:rsidR="00F162A5">
        <w:rPr>
          <w:sz w:val="28"/>
        </w:rPr>
        <w:t xml:space="preserve"> </w:t>
      </w:r>
      <w:r w:rsidRPr="00F162A5">
        <w:rPr>
          <w:sz w:val="28"/>
        </w:rPr>
        <w:t>(мимикрия).</w:t>
      </w:r>
      <w:r w:rsidR="00F162A5">
        <w:rPr>
          <w:sz w:val="28"/>
        </w:rPr>
        <w:t xml:space="preserve"> </w:t>
      </w:r>
      <w:r w:rsidRPr="00F162A5">
        <w:rPr>
          <w:sz w:val="28"/>
        </w:rPr>
        <w:t>Зимуют</w:t>
      </w:r>
      <w:r w:rsidR="00F162A5">
        <w:rPr>
          <w:sz w:val="28"/>
        </w:rPr>
        <w:t xml:space="preserve"> </w:t>
      </w:r>
      <w:r w:rsidRPr="00F162A5">
        <w:rPr>
          <w:sz w:val="28"/>
        </w:rPr>
        <w:t>яйца,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которых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находится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уже</w:t>
      </w:r>
      <w:r w:rsidR="00F162A5">
        <w:rPr>
          <w:sz w:val="28"/>
        </w:rPr>
        <w:t xml:space="preserve"> </w:t>
      </w:r>
      <w:r w:rsidRPr="00F162A5">
        <w:rPr>
          <w:sz w:val="28"/>
        </w:rPr>
        <w:t>сформированная</w:t>
      </w:r>
      <w:r w:rsidR="00F162A5">
        <w:rPr>
          <w:sz w:val="28"/>
        </w:rPr>
        <w:t xml:space="preserve"> </w:t>
      </w:r>
      <w:r w:rsidRPr="00F162A5">
        <w:rPr>
          <w:sz w:val="28"/>
        </w:rPr>
        <w:t>гусеница.</w:t>
      </w:r>
      <w:r w:rsidR="00F162A5">
        <w:rPr>
          <w:sz w:val="28"/>
        </w:rPr>
        <w:t xml:space="preserve"> </w:t>
      </w:r>
      <w:r w:rsidRPr="00F162A5">
        <w:rPr>
          <w:sz w:val="28"/>
        </w:rPr>
        <w:t>Выход</w:t>
      </w:r>
      <w:r w:rsidR="00F162A5">
        <w:rPr>
          <w:sz w:val="28"/>
        </w:rPr>
        <w:t xml:space="preserve"> </w:t>
      </w:r>
      <w:r w:rsidRPr="00F162A5">
        <w:rPr>
          <w:sz w:val="28"/>
        </w:rPr>
        <w:t>гусениц</w:t>
      </w:r>
      <w:r w:rsidR="00F162A5">
        <w:rPr>
          <w:sz w:val="28"/>
        </w:rPr>
        <w:t xml:space="preserve"> </w:t>
      </w:r>
      <w:r w:rsidRPr="00F162A5">
        <w:rPr>
          <w:sz w:val="28"/>
        </w:rPr>
        <w:t>из</w:t>
      </w:r>
      <w:r w:rsidR="00F162A5">
        <w:rPr>
          <w:sz w:val="28"/>
        </w:rPr>
        <w:t xml:space="preserve"> </w:t>
      </w:r>
      <w:r w:rsidRPr="00F162A5">
        <w:rPr>
          <w:sz w:val="28"/>
        </w:rPr>
        <w:t>яйца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наблюдается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апреле-мае</w:t>
      </w:r>
      <w:r w:rsidR="00946C45" w:rsidRPr="00F162A5">
        <w:rPr>
          <w:sz w:val="28"/>
        </w:rPr>
        <w:t>.</w:t>
      </w:r>
      <w:r w:rsidR="00F162A5">
        <w:rPr>
          <w:sz w:val="28"/>
        </w:rPr>
        <w:t xml:space="preserve"> </w:t>
      </w:r>
      <w:r w:rsidR="00946C45" w:rsidRPr="00F162A5">
        <w:rPr>
          <w:sz w:val="28"/>
        </w:rPr>
        <w:t>Гусеницы</w:t>
      </w:r>
      <w:r w:rsidR="00F162A5">
        <w:rPr>
          <w:sz w:val="28"/>
        </w:rPr>
        <w:t xml:space="preserve"> </w:t>
      </w:r>
      <w:r w:rsidR="00946C45" w:rsidRPr="00F162A5">
        <w:rPr>
          <w:sz w:val="28"/>
        </w:rPr>
        <w:t>теплолюбивые,</w:t>
      </w:r>
      <w:r w:rsidR="00F162A5">
        <w:rPr>
          <w:sz w:val="28"/>
        </w:rPr>
        <w:t xml:space="preserve"> </w:t>
      </w:r>
      <w:r w:rsidR="00946C45" w:rsidRPr="00F162A5">
        <w:rPr>
          <w:sz w:val="28"/>
        </w:rPr>
        <w:t>при</w:t>
      </w:r>
      <w:r w:rsidR="00F162A5">
        <w:rPr>
          <w:sz w:val="28"/>
        </w:rPr>
        <w:t xml:space="preserve"> </w:t>
      </w:r>
      <w:r w:rsidR="00946C45" w:rsidRPr="00F162A5">
        <w:rPr>
          <w:sz w:val="28"/>
        </w:rPr>
        <w:t>температуре</w:t>
      </w:r>
      <w:r w:rsidR="00F162A5">
        <w:rPr>
          <w:sz w:val="28"/>
        </w:rPr>
        <w:t xml:space="preserve"> </w:t>
      </w:r>
      <w:r w:rsidR="00946C45" w:rsidRPr="00F162A5">
        <w:rPr>
          <w:sz w:val="28"/>
        </w:rPr>
        <w:t>ниже</w:t>
      </w:r>
      <w:r w:rsidR="00F162A5">
        <w:rPr>
          <w:sz w:val="28"/>
        </w:rPr>
        <w:t xml:space="preserve"> </w:t>
      </w:r>
      <w:r w:rsidR="00946C45" w:rsidRPr="00F162A5">
        <w:rPr>
          <w:sz w:val="28"/>
        </w:rPr>
        <w:t>10</w:t>
      </w:r>
      <w:r w:rsidR="00F162A5">
        <w:rPr>
          <w:sz w:val="28"/>
        </w:rPr>
        <w:t xml:space="preserve"> </w:t>
      </w:r>
      <w:r w:rsidR="00946C45" w:rsidRPr="00F162A5">
        <w:rPr>
          <w:sz w:val="28"/>
        </w:rPr>
        <w:t>градусов</w:t>
      </w:r>
      <w:r w:rsidR="00F162A5">
        <w:rPr>
          <w:sz w:val="28"/>
        </w:rPr>
        <w:t xml:space="preserve"> </w:t>
      </w:r>
      <w:r w:rsidR="00946C45" w:rsidRPr="00F162A5">
        <w:rPr>
          <w:sz w:val="28"/>
        </w:rPr>
        <w:t>развиваться</w:t>
      </w:r>
      <w:r w:rsidR="00F162A5">
        <w:rPr>
          <w:sz w:val="28"/>
        </w:rPr>
        <w:t xml:space="preserve"> </w:t>
      </w:r>
      <w:r w:rsidR="00946C45" w:rsidRPr="00F162A5">
        <w:rPr>
          <w:sz w:val="28"/>
        </w:rPr>
        <w:t>не</w:t>
      </w:r>
      <w:r w:rsidR="00F162A5">
        <w:rPr>
          <w:sz w:val="28"/>
        </w:rPr>
        <w:t xml:space="preserve"> </w:t>
      </w:r>
      <w:r w:rsidR="00946C45" w:rsidRPr="00F162A5">
        <w:rPr>
          <w:sz w:val="28"/>
        </w:rPr>
        <w:t>могут….(СТР.</w:t>
      </w:r>
      <w:r w:rsidR="00F162A5">
        <w:rPr>
          <w:sz w:val="28"/>
        </w:rPr>
        <w:t xml:space="preserve"> </w:t>
      </w:r>
      <w:r w:rsidR="00946C45" w:rsidRPr="00F162A5">
        <w:rPr>
          <w:sz w:val="28"/>
        </w:rPr>
        <w:t>365</w:t>
      </w:r>
      <w:r w:rsidR="00F162A5">
        <w:rPr>
          <w:sz w:val="28"/>
        </w:rPr>
        <w:t xml:space="preserve"> </w:t>
      </w:r>
      <w:r w:rsidR="00946C45" w:rsidRPr="00F162A5">
        <w:rPr>
          <w:sz w:val="28"/>
        </w:rPr>
        <w:t>–</w:t>
      </w:r>
      <w:r w:rsidR="00F162A5">
        <w:rPr>
          <w:sz w:val="28"/>
        </w:rPr>
        <w:t xml:space="preserve"> </w:t>
      </w:r>
      <w:r w:rsidR="00946C45" w:rsidRPr="00F162A5">
        <w:rPr>
          <w:sz w:val="28"/>
        </w:rPr>
        <w:t>366</w:t>
      </w:r>
      <w:r w:rsidR="00F162A5">
        <w:rPr>
          <w:sz w:val="28"/>
        </w:rPr>
        <w:t xml:space="preserve"> </w:t>
      </w:r>
      <w:r w:rsidR="00946C45" w:rsidRPr="00F162A5">
        <w:rPr>
          <w:sz w:val="28"/>
        </w:rPr>
        <w:t>с/х</w:t>
      </w:r>
      <w:r w:rsidR="00F162A5">
        <w:rPr>
          <w:sz w:val="28"/>
        </w:rPr>
        <w:t xml:space="preserve"> </w:t>
      </w:r>
      <w:r w:rsidR="00946C45" w:rsidRPr="00F162A5">
        <w:rPr>
          <w:sz w:val="28"/>
        </w:rPr>
        <w:t>ЭНТОМОЛОГИЯ)…</w:t>
      </w:r>
      <w:r w:rsidR="00F162A5">
        <w:rPr>
          <w:sz w:val="28"/>
        </w:rPr>
        <w:t xml:space="preserve"> </w:t>
      </w:r>
      <w:r w:rsidRPr="00F162A5">
        <w:rPr>
          <w:sz w:val="28"/>
        </w:rPr>
        <w:t>Молодые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гусеницы</w:t>
      </w:r>
      <w:r w:rsidR="00F162A5">
        <w:rPr>
          <w:sz w:val="28"/>
        </w:rPr>
        <w:t xml:space="preserve"> </w:t>
      </w:r>
      <w:r w:rsidRPr="00F162A5">
        <w:rPr>
          <w:sz w:val="28"/>
        </w:rPr>
        <w:t>-</w:t>
      </w:r>
      <w:r w:rsidR="00F162A5">
        <w:rPr>
          <w:sz w:val="28"/>
        </w:rPr>
        <w:t xml:space="preserve"> </w:t>
      </w:r>
      <w:r w:rsidRPr="00F162A5">
        <w:rPr>
          <w:sz w:val="28"/>
        </w:rPr>
        <w:t>черные,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покрыты</w:t>
      </w:r>
      <w:r w:rsidR="00F162A5">
        <w:rPr>
          <w:sz w:val="28"/>
        </w:rPr>
        <w:t xml:space="preserve"> </w:t>
      </w:r>
      <w:r w:rsidRPr="00F162A5">
        <w:rPr>
          <w:sz w:val="28"/>
        </w:rPr>
        <w:t>твердыми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волосками,</w:t>
      </w:r>
      <w:r w:rsidR="00F162A5">
        <w:rPr>
          <w:sz w:val="28"/>
        </w:rPr>
        <w:t xml:space="preserve"> </w:t>
      </w:r>
      <w:r w:rsidRPr="00F162A5">
        <w:rPr>
          <w:sz w:val="28"/>
        </w:rPr>
        <w:t>у</w:t>
      </w:r>
      <w:r w:rsidR="00F162A5">
        <w:rPr>
          <w:sz w:val="28"/>
        </w:rPr>
        <w:t xml:space="preserve"> </w:t>
      </w:r>
      <w:r w:rsidRPr="00F162A5">
        <w:rPr>
          <w:sz w:val="28"/>
        </w:rPr>
        <w:t>них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характерная</w:t>
      </w:r>
      <w:r w:rsidR="00F162A5">
        <w:rPr>
          <w:sz w:val="28"/>
        </w:rPr>
        <w:t xml:space="preserve"> </w:t>
      </w:r>
      <w:r w:rsidRPr="00F162A5">
        <w:rPr>
          <w:sz w:val="28"/>
        </w:rPr>
        <w:t>желтоватая,</w:t>
      </w:r>
      <w:r w:rsidR="00F162A5">
        <w:rPr>
          <w:sz w:val="28"/>
        </w:rPr>
        <w:t xml:space="preserve"> </w:t>
      </w:r>
      <w:r w:rsidRPr="00F162A5">
        <w:rPr>
          <w:sz w:val="28"/>
        </w:rPr>
        <w:t>с</w:t>
      </w:r>
      <w:r w:rsidR="00F162A5">
        <w:rPr>
          <w:sz w:val="28"/>
        </w:rPr>
        <w:t xml:space="preserve"> </w:t>
      </w:r>
      <w:r w:rsidRPr="00F162A5">
        <w:rPr>
          <w:sz w:val="28"/>
        </w:rPr>
        <w:t>темным</w:t>
      </w:r>
      <w:r w:rsidR="00F162A5">
        <w:rPr>
          <w:sz w:val="28"/>
        </w:rPr>
        <w:t xml:space="preserve"> </w:t>
      </w:r>
      <w:r w:rsidRPr="00F162A5">
        <w:rPr>
          <w:sz w:val="28"/>
        </w:rPr>
        <w:t>мраморным</w:t>
      </w:r>
      <w:r w:rsidR="00F162A5">
        <w:rPr>
          <w:sz w:val="28"/>
        </w:rPr>
        <w:t xml:space="preserve"> </w:t>
      </w:r>
      <w:r w:rsidRPr="00F162A5">
        <w:rPr>
          <w:sz w:val="28"/>
        </w:rPr>
        <w:t>рисунком,</w:t>
      </w:r>
      <w:r w:rsidR="00F162A5">
        <w:rPr>
          <w:sz w:val="28"/>
        </w:rPr>
        <w:t xml:space="preserve"> </w:t>
      </w:r>
      <w:r w:rsidRPr="00F162A5">
        <w:rPr>
          <w:sz w:val="28"/>
        </w:rPr>
        <w:t>довольно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крупная</w:t>
      </w:r>
      <w:r w:rsidR="00F162A5">
        <w:rPr>
          <w:sz w:val="28"/>
        </w:rPr>
        <w:t xml:space="preserve"> </w:t>
      </w:r>
      <w:r w:rsidRPr="00F162A5">
        <w:rPr>
          <w:sz w:val="28"/>
        </w:rPr>
        <w:t>голова</w:t>
      </w:r>
      <w:r w:rsidR="00F162A5">
        <w:rPr>
          <w:sz w:val="28"/>
        </w:rPr>
        <w:t xml:space="preserve"> </w:t>
      </w:r>
      <w:r w:rsidRPr="00F162A5">
        <w:rPr>
          <w:sz w:val="28"/>
        </w:rPr>
        <w:t>с</w:t>
      </w:r>
      <w:r w:rsidR="00F162A5">
        <w:rPr>
          <w:sz w:val="28"/>
        </w:rPr>
        <w:t xml:space="preserve"> </w:t>
      </w:r>
      <w:r w:rsidRPr="00F162A5">
        <w:rPr>
          <w:sz w:val="28"/>
        </w:rPr>
        <w:t>двумя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коричневыми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полосками.</w:t>
      </w:r>
      <w:r w:rsidR="00F162A5">
        <w:rPr>
          <w:sz w:val="28"/>
        </w:rPr>
        <w:t xml:space="preserve"> </w:t>
      </w:r>
      <w:r w:rsidRPr="00F162A5">
        <w:rPr>
          <w:sz w:val="28"/>
        </w:rPr>
        <w:t>Длинные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волоски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воздушные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мешки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теле</w:t>
      </w:r>
      <w:r w:rsidR="00F162A5">
        <w:rPr>
          <w:sz w:val="28"/>
        </w:rPr>
        <w:t xml:space="preserve"> </w:t>
      </w:r>
      <w:r w:rsidRPr="00F162A5">
        <w:rPr>
          <w:sz w:val="28"/>
        </w:rPr>
        <w:t>у</w:t>
      </w:r>
      <w:r w:rsidR="00F162A5">
        <w:rPr>
          <w:sz w:val="28"/>
        </w:rPr>
        <w:t xml:space="preserve"> </w:t>
      </w:r>
      <w:r w:rsidRPr="00F162A5">
        <w:rPr>
          <w:sz w:val="28"/>
        </w:rPr>
        <w:t>основания</w:t>
      </w:r>
      <w:r w:rsidR="00F162A5">
        <w:rPr>
          <w:sz w:val="28"/>
        </w:rPr>
        <w:t xml:space="preserve"> </w:t>
      </w:r>
      <w:r w:rsidRPr="00F162A5">
        <w:rPr>
          <w:sz w:val="28"/>
        </w:rPr>
        <w:t>волосков-аэрофоры,</w:t>
      </w:r>
      <w:r w:rsidR="00F162A5">
        <w:rPr>
          <w:sz w:val="28"/>
        </w:rPr>
        <w:t xml:space="preserve"> </w:t>
      </w:r>
      <w:r w:rsidRPr="00F162A5">
        <w:rPr>
          <w:sz w:val="28"/>
        </w:rPr>
        <w:t>способствуют</w:t>
      </w:r>
      <w:r w:rsidR="00F162A5">
        <w:rPr>
          <w:sz w:val="28"/>
        </w:rPr>
        <w:t xml:space="preserve"> </w:t>
      </w:r>
      <w:r w:rsidRPr="00F162A5">
        <w:rPr>
          <w:sz w:val="28"/>
        </w:rPr>
        <w:t>переносу</w:t>
      </w:r>
      <w:r w:rsidR="00F162A5">
        <w:rPr>
          <w:sz w:val="28"/>
        </w:rPr>
        <w:t xml:space="preserve"> </w:t>
      </w:r>
      <w:r w:rsidRPr="00F162A5">
        <w:rPr>
          <w:sz w:val="28"/>
        </w:rPr>
        <w:t>гусениц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десятки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км.</w:t>
      </w:r>
      <w:r w:rsidR="00F162A5">
        <w:rPr>
          <w:sz w:val="28"/>
        </w:rPr>
        <w:t xml:space="preserve"> </w:t>
      </w:r>
      <w:r w:rsidRPr="00F162A5">
        <w:rPr>
          <w:sz w:val="28"/>
        </w:rPr>
        <w:t>Тело</w:t>
      </w:r>
      <w:r w:rsidR="00F162A5">
        <w:rPr>
          <w:sz w:val="28"/>
        </w:rPr>
        <w:t xml:space="preserve"> </w:t>
      </w:r>
      <w:r w:rsidRPr="00F162A5">
        <w:rPr>
          <w:sz w:val="28"/>
        </w:rPr>
        <w:t>цилиндрической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формы.</w:t>
      </w:r>
      <w:r w:rsidR="00F162A5">
        <w:rPr>
          <w:sz w:val="28"/>
        </w:rPr>
        <w:t xml:space="preserve"> </w:t>
      </w:r>
      <w:r w:rsidRPr="00F162A5">
        <w:rPr>
          <w:sz w:val="28"/>
        </w:rPr>
        <w:t>У</w:t>
      </w:r>
      <w:r w:rsidR="00F162A5">
        <w:rPr>
          <w:sz w:val="28"/>
        </w:rPr>
        <w:t xml:space="preserve"> </w:t>
      </w:r>
      <w:r w:rsidRPr="00F162A5">
        <w:rPr>
          <w:sz w:val="28"/>
        </w:rPr>
        <w:t>гусениц</w:t>
      </w:r>
      <w:r w:rsidR="00F162A5">
        <w:rPr>
          <w:sz w:val="28"/>
        </w:rPr>
        <w:t xml:space="preserve"> </w:t>
      </w:r>
      <w:r w:rsidRPr="00F162A5">
        <w:rPr>
          <w:sz w:val="28"/>
        </w:rPr>
        <w:t>первого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возраста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втором,</w:t>
      </w:r>
      <w:r w:rsidR="00F162A5">
        <w:rPr>
          <w:sz w:val="28"/>
        </w:rPr>
        <w:t xml:space="preserve"> </w:t>
      </w:r>
      <w:r w:rsidRPr="00F162A5">
        <w:rPr>
          <w:sz w:val="28"/>
        </w:rPr>
        <w:t>третьем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десятом</w:t>
      </w:r>
      <w:r w:rsidR="00F162A5">
        <w:rPr>
          <w:sz w:val="28"/>
        </w:rPr>
        <w:t xml:space="preserve"> </w:t>
      </w:r>
      <w:r w:rsidRPr="00F162A5">
        <w:rPr>
          <w:sz w:val="28"/>
        </w:rPr>
        <w:t>сегментах</w:t>
      </w:r>
      <w:r w:rsidR="00F162A5">
        <w:rPr>
          <w:sz w:val="28"/>
        </w:rPr>
        <w:t xml:space="preserve"> </w:t>
      </w:r>
      <w:r w:rsidRPr="00F162A5">
        <w:rPr>
          <w:sz w:val="28"/>
        </w:rPr>
        <w:t>тела</w:t>
      </w:r>
      <w:r w:rsidR="00F162A5">
        <w:rPr>
          <w:sz w:val="28"/>
        </w:rPr>
        <w:t xml:space="preserve"> </w:t>
      </w:r>
      <w:r w:rsidRPr="00F162A5">
        <w:rPr>
          <w:sz w:val="28"/>
        </w:rPr>
        <w:t>желтоватые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пятнышки.</w:t>
      </w:r>
      <w:r w:rsidR="00F162A5">
        <w:rPr>
          <w:sz w:val="28"/>
        </w:rPr>
        <w:t xml:space="preserve"> </w:t>
      </w:r>
      <w:r w:rsidRPr="00F162A5">
        <w:rPr>
          <w:sz w:val="28"/>
        </w:rPr>
        <w:t>Взрослые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гусеницы</w:t>
      </w:r>
      <w:r w:rsidR="00F162A5">
        <w:rPr>
          <w:sz w:val="28"/>
        </w:rPr>
        <w:t xml:space="preserve"> </w:t>
      </w:r>
      <w:r w:rsidRPr="00F162A5">
        <w:rPr>
          <w:sz w:val="28"/>
        </w:rPr>
        <w:t>имеют</w:t>
      </w:r>
      <w:r w:rsidR="00F162A5">
        <w:rPr>
          <w:sz w:val="28"/>
        </w:rPr>
        <w:t xml:space="preserve"> </w:t>
      </w:r>
      <w:r w:rsidRPr="00F162A5">
        <w:rPr>
          <w:sz w:val="28"/>
        </w:rPr>
        <w:t>длину</w:t>
      </w:r>
      <w:r w:rsidR="00F162A5">
        <w:rPr>
          <w:sz w:val="28"/>
        </w:rPr>
        <w:t xml:space="preserve"> </w:t>
      </w:r>
      <w:r w:rsidRPr="00F162A5">
        <w:rPr>
          <w:sz w:val="28"/>
        </w:rPr>
        <w:t>40-80</w:t>
      </w:r>
      <w:r w:rsidR="00F162A5">
        <w:rPr>
          <w:sz w:val="28"/>
        </w:rPr>
        <w:t xml:space="preserve"> </w:t>
      </w:r>
      <w:r w:rsidRPr="00F162A5">
        <w:rPr>
          <w:sz w:val="28"/>
        </w:rPr>
        <w:t>мм.</w:t>
      </w:r>
      <w:r w:rsidR="00F162A5">
        <w:rPr>
          <w:sz w:val="28"/>
        </w:rPr>
        <w:t xml:space="preserve"> </w:t>
      </w:r>
      <w:r w:rsidRPr="00F162A5">
        <w:rPr>
          <w:sz w:val="28"/>
        </w:rPr>
        <w:t>Основная</w:t>
      </w:r>
      <w:r w:rsidR="00F162A5">
        <w:rPr>
          <w:sz w:val="28"/>
        </w:rPr>
        <w:t xml:space="preserve"> </w:t>
      </w:r>
      <w:r w:rsidRPr="00F162A5">
        <w:rPr>
          <w:sz w:val="28"/>
        </w:rPr>
        <w:t>окраска</w:t>
      </w:r>
      <w:r w:rsidR="00F162A5">
        <w:rPr>
          <w:sz w:val="28"/>
        </w:rPr>
        <w:t xml:space="preserve"> </w:t>
      </w:r>
      <w:r w:rsidRPr="00F162A5">
        <w:rPr>
          <w:sz w:val="28"/>
        </w:rPr>
        <w:t>от</w:t>
      </w:r>
      <w:r w:rsidR="00F162A5">
        <w:rPr>
          <w:sz w:val="28"/>
        </w:rPr>
        <w:t xml:space="preserve"> </w:t>
      </w:r>
      <w:r w:rsidRPr="00F162A5">
        <w:rPr>
          <w:sz w:val="28"/>
        </w:rPr>
        <w:t>серой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до</w:t>
      </w:r>
      <w:r w:rsidR="00F162A5">
        <w:rPr>
          <w:sz w:val="28"/>
        </w:rPr>
        <w:t xml:space="preserve"> </w:t>
      </w:r>
      <w:r w:rsidRPr="00F162A5">
        <w:rPr>
          <w:sz w:val="28"/>
        </w:rPr>
        <w:t>желто-коричневой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с</w:t>
      </w:r>
      <w:r w:rsidR="00F162A5">
        <w:rPr>
          <w:sz w:val="28"/>
        </w:rPr>
        <w:t xml:space="preserve"> </w:t>
      </w:r>
      <w:r w:rsidRPr="00F162A5">
        <w:rPr>
          <w:sz w:val="28"/>
        </w:rPr>
        <w:t>тремя</w:t>
      </w:r>
      <w:r w:rsidR="00F162A5">
        <w:rPr>
          <w:sz w:val="28"/>
        </w:rPr>
        <w:t xml:space="preserve"> </w:t>
      </w:r>
      <w:r w:rsidRPr="00F162A5">
        <w:rPr>
          <w:sz w:val="28"/>
        </w:rPr>
        <w:t>тонкими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желтыми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линиями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или</w:t>
      </w:r>
      <w:r w:rsidR="00F162A5">
        <w:rPr>
          <w:sz w:val="28"/>
        </w:rPr>
        <w:t xml:space="preserve"> </w:t>
      </w:r>
      <w:r w:rsidRPr="00F162A5">
        <w:rPr>
          <w:sz w:val="28"/>
        </w:rPr>
        <w:t>с</w:t>
      </w:r>
      <w:r w:rsidR="00F162A5">
        <w:rPr>
          <w:sz w:val="28"/>
        </w:rPr>
        <w:t xml:space="preserve"> </w:t>
      </w:r>
      <w:r w:rsidRPr="00F162A5">
        <w:rPr>
          <w:sz w:val="28"/>
        </w:rPr>
        <w:t>одной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более</w:t>
      </w:r>
      <w:r w:rsidR="00F162A5">
        <w:rPr>
          <w:sz w:val="28"/>
        </w:rPr>
        <w:t xml:space="preserve"> </w:t>
      </w:r>
      <w:r w:rsidRPr="00F162A5">
        <w:rPr>
          <w:sz w:val="28"/>
        </w:rPr>
        <w:t>широкой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продольной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темно-коричневой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линией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спине.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первых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пяти</w:t>
      </w:r>
      <w:r w:rsidR="00F162A5">
        <w:rPr>
          <w:sz w:val="28"/>
        </w:rPr>
        <w:t xml:space="preserve"> </w:t>
      </w:r>
      <w:r w:rsidRPr="00F162A5">
        <w:rPr>
          <w:sz w:val="28"/>
        </w:rPr>
        <w:t>сегментах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</w:t>
      </w:r>
      <w:r w:rsidR="00F162A5">
        <w:rPr>
          <w:sz w:val="28"/>
        </w:rPr>
        <w:t xml:space="preserve"> </w:t>
      </w:r>
      <w:r w:rsidRPr="00F162A5">
        <w:rPr>
          <w:sz w:val="28"/>
        </w:rPr>
        <w:t>2</w:t>
      </w:r>
      <w:r w:rsidR="00F162A5">
        <w:rPr>
          <w:sz w:val="28"/>
        </w:rPr>
        <w:t xml:space="preserve"> </w:t>
      </w:r>
      <w:r w:rsidRPr="00F162A5">
        <w:rPr>
          <w:sz w:val="28"/>
        </w:rPr>
        <w:t>сине-фиолетовые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бородавки,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всех</w:t>
      </w:r>
      <w:r w:rsidR="00F162A5">
        <w:rPr>
          <w:sz w:val="28"/>
        </w:rPr>
        <w:t xml:space="preserve"> </w:t>
      </w:r>
      <w:r w:rsidRPr="00F162A5">
        <w:rPr>
          <w:sz w:val="28"/>
        </w:rPr>
        <w:t>остальных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—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</w:t>
      </w:r>
      <w:r w:rsidR="00F162A5">
        <w:rPr>
          <w:sz w:val="28"/>
        </w:rPr>
        <w:t xml:space="preserve"> </w:t>
      </w:r>
      <w:r w:rsidRPr="00F162A5">
        <w:rPr>
          <w:sz w:val="28"/>
        </w:rPr>
        <w:t>2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красные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бородавки</w:t>
      </w:r>
      <w:r w:rsidR="00946C45" w:rsidRPr="00F162A5">
        <w:rPr>
          <w:sz w:val="28"/>
        </w:rPr>
        <w:t>.</w:t>
      </w:r>
      <w:r w:rsidR="00F162A5">
        <w:rPr>
          <w:sz w:val="28"/>
        </w:rPr>
        <w:t xml:space="preserve"> </w:t>
      </w:r>
      <w:r w:rsidRPr="00F162A5">
        <w:rPr>
          <w:sz w:val="28"/>
        </w:rPr>
        <w:t>Куколки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без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кокона,</w:t>
      </w:r>
      <w:r w:rsidR="00F162A5">
        <w:rPr>
          <w:sz w:val="28"/>
        </w:rPr>
        <w:t xml:space="preserve"> </w:t>
      </w:r>
      <w:r w:rsidRPr="00F162A5">
        <w:rPr>
          <w:sz w:val="28"/>
        </w:rPr>
        <w:t>темно-коричневые,</w:t>
      </w:r>
      <w:r w:rsidR="00F162A5">
        <w:rPr>
          <w:sz w:val="28"/>
        </w:rPr>
        <w:t xml:space="preserve"> </w:t>
      </w:r>
      <w:r w:rsidRPr="00F162A5">
        <w:rPr>
          <w:sz w:val="28"/>
        </w:rPr>
        <w:t>матовые,</w:t>
      </w:r>
      <w:r w:rsidR="00F162A5">
        <w:rPr>
          <w:sz w:val="28"/>
        </w:rPr>
        <w:t xml:space="preserve"> </w:t>
      </w:r>
      <w:r w:rsidRPr="00F162A5">
        <w:rPr>
          <w:sz w:val="28"/>
        </w:rPr>
        <w:t>длиной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20-30</w:t>
      </w:r>
      <w:r w:rsidR="00F162A5">
        <w:rPr>
          <w:sz w:val="28"/>
        </w:rPr>
        <w:t xml:space="preserve"> </w:t>
      </w:r>
      <w:r w:rsidRPr="00F162A5">
        <w:rPr>
          <w:sz w:val="28"/>
        </w:rPr>
        <w:t>мм,</w:t>
      </w:r>
      <w:r w:rsidR="00F162A5">
        <w:rPr>
          <w:sz w:val="28"/>
        </w:rPr>
        <w:t xml:space="preserve"> </w:t>
      </w:r>
      <w:r w:rsidRPr="00F162A5">
        <w:rPr>
          <w:sz w:val="28"/>
        </w:rPr>
        <w:t>с</w:t>
      </w:r>
      <w:r w:rsidR="00F162A5">
        <w:rPr>
          <w:sz w:val="28"/>
        </w:rPr>
        <w:t xml:space="preserve"> </w:t>
      </w:r>
      <w:r w:rsidRPr="00F162A5">
        <w:rPr>
          <w:sz w:val="28"/>
        </w:rPr>
        <w:t>редкими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пучками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волосков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с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крючочками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конце</w:t>
      </w:r>
      <w:r w:rsidR="00F162A5">
        <w:rPr>
          <w:sz w:val="28"/>
        </w:rPr>
        <w:t xml:space="preserve"> </w:t>
      </w:r>
      <w:r w:rsidRPr="00F162A5">
        <w:rPr>
          <w:sz w:val="28"/>
        </w:rPr>
        <w:t>тела.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выходят</w:t>
      </w:r>
      <w:r w:rsidR="00F162A5">
        <w:rPr>
          <w:sz w:val="28"/>
        </w:rPr>
        <w:t xml:space="preserve"> </w:t>
      </w:r>
      <w:r w:rsidRPr="00F162A5">
        <w:rPr>
          <w:sz w:val="28"/>
        </w:rPr>
        <w:t>через</w:t>
      </w:r>
      <w:r w:rsidR="00F162A5">
        <w:rPr>
          <w:sz w:val="28"/>
        </w:rPr>
        <w:t xml:space="preserve"> </w:t>
      </w:r>
      <w:r w:rsidRPr="00F162A5">
        <w:rPr>
          <w:sz w:val="28"/>
        </w:rPr>
        <w:t>2-3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недели,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</w:t>
      </w:r>
      <w:r w:rsidR="00F162A5">
        <w:rPr>
          <w:sz w:val="28"/>
        </w:rPr>
        <w:t xml:space="preserve"> </w:t>
      </w:r>
      <w:r w:rsidRPr="00F162A5">
        <w:rPr>
          <w:sz w:val="28"/>
        </w:rPr>
        <w:t>питаются.</w:t>
      </w:r>
      <w:r w:rsidR="00F162A5">
        <w:rPr>
          <w:sz w:val="28"/>
        </w:rPr>
        <w:t xml:space="preserve"> </w:t>
      </w:r>
      <w:r w:rsidRPr="00F162A5">
        <w:rPr>
          <w:sz w:val="28"/>
        </w:rPr>
        <w:t>Самки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живут</w:t>
      </w:r>
      <w:r w:rsidR="00F162A5">
        <w:rPr>
          <w:sz w:val="28"/>
        </w:rPr>
        <w:t xml:space="preserve"> </w:t>
      </w:r>
      <w:r w:rsidRPr="00F162A5">
        <w:rPr>
          <w:sz w:val="28"/>
        </w:rPr>
        <w:t>7-10</w:t>
      </w:r>
      <w:r w:rsidR="00F162A5">
        <w:rPr>
          <w:sz w:val="28"/>
        </w:rPr>
        <w:t xml:space="preserve"> </w:t>
      </w:r>
      <w:r w:rsidRPr="00F162A5">
        <w:rPr>
          <w:sz w:val="28"/>
        </w:rPr>
        <w:t>дней,</w:t>
      </w:r>
      <w:r w:rsidR="00F162A5">
        <w:rPr>
          <w:sz w:val="28"/>
        </w:rPr>
        <w:t xml:space="preserve"> </w:t>
      </w:r>
      <w:r w:rsidRPr="00F162A5">
        <w:rPr>
          <w:sz w:val="28"/>
        </w:rPr>
        <w:t>самцы</w:t>
      </w:r>
      <w:r w:rsidR="00F162A5">
        <w:rPr>
          <w:sz w:val="28"/>
        </w:rPr>
        <w:t xml:space="preserve"> </w:t>
      </w:r>
      <w:r w:rsidRPr="00F162A5">
        <w:rPr>
          <w:sz w:val="28"/>
        </w:rPr>
        <w:t>от</w:t>
      </w:r>
      <w:r w:rsidR="00F162A5">
        <w:rPr>
          <w:sz w:val="28"/>
        </w:rPr>
        <w:t xml:space="preserve"> </w:t>
      </w:r>
      <w:r w:rsidRPr="00F162A5">
        <w:rPr>
          <w:sz w:val="28"/>
        </w:rPr>
        <w:t>13</w:t>
      </w:r>
      <w:r w:rsidR="00F162A5">
        <w:rPr>
          <w:sz w:val="28"/>
        </w:rPr>
        <w:t xml:space="preserve"> </w:t>
      </w:r>
      <w:r w:rsidRPr="00F162A5">
        <w:rPr>
          <w:sz w:val="28"/>
        </w:rPr>
        <w:t>часов</w:t>
      </w:r>
      <w:r w:rsidR="00F162A5">
        <w:rPr>
          <w:sz w:val="28"/>
        </w:rPr>
        <w:t xml:space="preserve"> </w:t>
      </w:r>
      <w:r w:rsidRPr="00F162A5">
        <w:rPr>
          <w:sz w:val="28"/>
        </w:rPr>
        <w:t>до</w:t>
      </w:r>
      <w:r w:rsidR="00F162A5">
        <w:rPr>
          <w:sz w:val="28"/>
        </w:rPr>
        <w:t xml:space="preserve"> </w:t>
      </w:r>
      <w:r w:rsidRPr="00F162A5">
        <w:rPr>
          <w:sz w:val="28"/>
        </w:rPr>
        <w:t>5,5</w:t>
      </w:r>
      <w:r w:rsidR="00F162A5">
        <w:rPr>
          <w:sz w:val="28"/>
        </w:rPr>
        <w:t xml:space="preserve"> </w:t>
      </w:r>
      <w:r w:rsidRPr="00F162A5">
        <w:rPr>
          <w:sz w:val="28"/>
        </w:rPr>
        <w:t>дня.</w:t>
      </w:r>
      <w:r w:rsidR="00F162A5">
        <w:rPr>
          <w:sz w:val="28"/>
        </w:rPr>
        <w:t xml:space="preserve"> </w:t>
      </w:r>
      <w:r w:rsidRPr="00F162A5">
        <w:rPr>
          <w:sz w:val="28"/>
        </w:rPr>
        <w:t>Генерация</w:t>
      </w:r>
      <w:r w:rsidR="00F162A5">
        <w:rPr>
          <w:sz w:val="28"/>
        </w:rPr>
        <w:t xml:space="preserve"> </w:t>
      </w:r>
      <w:r w:rsidRPr="00F162A5">
        <w:rPr>
          <w:sz w:val="28"/>
        </w:rPr>
        <w:t>одногодичная.</w:t>
      </w:r>
    </w:p>
    <w:p w:rsidR="00553228" w:rsidRPr="00F162A5" w:rsidRDefault="00FC7E2F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>
        <w:rPr>
          <w:sz w:val="28"/>
        </w:rPr>
        <w:br w:type="page"/>
      </w:r>
      <w:r w:rsidR="00B75292">
        <w:pict>
          <v:shape id="Рисунок 3" o:spid="_x0000_i1027" type="#_x0000_t75" style="width:171.75pt;height:236.25pt;visibility:visible">
            <v:imagedata r:id="rId8" o:title=""/>
          </v:shape>
        </w:pict>
      </w:r>
      <w:r w:rsidR="00B75292">
        <w:pict>
          <v:shape id="_x0000_i1028" type="#_x0000_t75" style="width:230.25pt;height:214.5pt;visibility:visible">
            <v:imagedata r:id="rId9" o:title=""/>
          </v:shape>
        </w:pict>
      </w:r>
    </w:p>
    <w:p w:rsidR="00553228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162A5">
        <w:rPr>
          <w:rFonts w:ascii="Times New Roman" w:hAnsi="Times New Roman"/>
          <w:sz w:val="28"/>
          <w:szCs w:val="24"/>
        </w:rPr>
        <w:t>СЕМЕЙСТВО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Коконопряды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  <w:lang w:val="en-US"/>
        </w:rPr>
        <w:t>Lasiocampidae</w:t>
      </w:r>
      <w:r w:rsidRPr="00F162A5">
        <w:rPr>
          <w:rFonts w:ascii="Times New Roman" w:hAnsi="Times New Roman"/>
          <w:sz w:val="28"/>
          <w:szCs w:val="24"/>
        </w:rPr>
        <w:t>.</w:t>
      </w:r>
    </w:p>
    <w:p w:rsidR="00FC7E2F" w:rsidRDefault="00FC7E2F" w:rsidP="00F162A5">
      <w:pPr>
        <w:pStyle w:val="a3"/>
        <w:spacing w:after="0" w:line="360" w:lineRule="auto"/>
        <w:ind w:firstLine="709"/>
        <w:jc w:val="both"/>
        <w:rPr>
          <w:sz w:val="28"/>
        </w:rPr>
      </w:pPr>
    </w:p>
    <w:p w:rsidR="00553228" w:rsidRPr="000F121D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Семейство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крупных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или</w:t>
      </w:r>
      <w:r w:rsidR="00F162A5">
        <w:rPr>
          <w:sz w:val="28"/>
        </w:rPr>
        <w:t xml:space="preserve"> </w:t>
      </w:r>
      <w:r w:rsidRPr="00F162A5">
        <w:rPr>
          <w:sz w:val="28"/>
        </w:rPr>
        <w:t>среднего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размера</w:t>
      </w:r>
      <w:r w:rsidR="00F162A5">
        <w:rPr>
          <w:sz w:val="28"/>
        </w:rPr>
        <w:t xml:space="preserve"> </w:t>
      </w:r>
      <w:r w:rsidRPr="00F162A5">
        <w:rPr>
          <w:sz w:val="28"/>
        </w:rPr>
        <w:t>ночных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бабочек.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Отличаются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присутствием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</w:t>
      </w:r>
      <w:r w:rsidR="00F162A5">
        <w:rPr>
          <w:sz w:val="28"/>
        </w:rPr>
        <w:t xml:space="preserve"> </w:t>
      </w:r>
      <w:r w:rsidRPr="00F162A5">
        <w:rPr>
          <w:sz w:val="28"/>
        </w:rPr>
        <w:t>менее</w:t>
      </w:r>
      <w:r w:rsidR="00F162A5">
        <w:rPr>
          <w:sz w:val="28"/>
        </w:rPr>
        <w:t xml:space="preserve"> </w:t>
      </w:r>
      <w:r w:rsidRPr="00F162A5">
        <w:rPr>
          <w:sz w:val="28"/>
        </w:rPr>
        <w:t>2</w:t>
      </w:r>
      <w:r w:rsidR="00F162A5">
        <w:rPr>
          <w:sz w:val="28"/>
        </w:rPr>
        <w:t xml:space="preserve"> </w:t>
      </w:r>
      <w:r w:rsidRPr="00F162A5">
        <w:rPr>
          <w:sz w:val="28"/>
        </w:rPr>
        <w:t>добавочных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жилок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переднем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крае</w:t>
      </w:r>
      <w:r w:rsidR="00F162A5">
        <w:rPr>
          <w:sz w:val="28"/>
        </w:rPr>
        <w:t xml:space="preserve"> </w:t>
      </w:r>
      <w:r w:rsidRPr="00F162A5">
        <w:rPr>
          <w:sz w:val="28"/>
        </w:rPr>
        <w:t>задних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крыльев.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Размах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крыльев</w:t>
      </w:r>
      <w:r w:rsidR="00F162A5">
        <w:rPr>
          <w:sz w:val="28"/>
        </w:rPr>
        <w:t xml:space="preserve"> </w:t>
      </w:r>
      <w:r w:rsidRPr="00F162A5">
        <w:rPr>
          <w:sz w:val="28"/>
        </w:rPr>
        <w:t>до</w:t>
      </w:r>
      <w:r w:rsidR="00F162A5">
        <w:rPr>
          <w:sz w:val="28"/>
        </w:rPr>
        <w:t xml:space="preserve"> </w:t>
      </w:r>
      <w:r w:rsidRPr="00F162A5">
        <w:rPr>
          <w:sz w:val="28"/>
        </w:rPr>
        <w:t>90</w:t>
      </w:r>
      <w:r w:rsidR="00F162A5">
        <w:rPr>
          <w:sz w:val="28"/>
        </w:rPr>
        <w:t xml:space="preserve"> </w:t>
      </w:r>
      <w:r w:rsidRPr="00F162A5">
        <w:rPr>
          <w:sz w:val="28"/>
        </w:rPr>
        <w:t>мм.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толстые,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покрытые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волосками,</w:t>
      </w:r>
      <w:r w:rsidR="00F162A5">
        <w:rPr>
          <w:sz w:val="28"/>
        </w:rPr>
        <w:t xml:space="preserve"> </w:t>
      </w:r>
      <w:r w:rsidRPr="00F162A5">
        <w:rPr>
          <w:sz w:val="28"/>
        </w:rPr>
        <w:t>обычно</w:t>
      </w:r>
      <w:r w:rsidR="00F162A5">
        <w:rPr>
          <w:sz w:val="28"/>
        </w:rPr>
        <w:t xml:space="preserve"> </w:t>
      </w:r>
      <w:r w:rsidRPr="00F162A5">
        <w:rPr>
          <w:sz w:val="28"/>
        </w:rPr>
        <w:t>желтой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или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коричневатой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окраски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со</w:t>
      </w:r>
      <w:r w:rsidR="00F162A5">
        <w:rPr>
          <w:sz w:val="28"/>
        </w:rPr>
        <w:t xml:space="preserve"> </w:t>
      </w:r>
      <w:r w:rsidRPr="00F162A5">
        <w:rPr>
          <w:sz w:val="28"/>
        </w:rPr>
        <w:t>слабым</w:t>
      </w:r>
      <w:r w:rsidR="00F162A5">
        <w:rPr>
          <w:sz w:val="28"/>
        </w:rPr>
        <w:t xml:space="preserve"> </w:t>
      </w:r>
      <w:r w:rsidRPr="00F162A5">
        <w:rPr>
          <w:sz w:val="28"/>
        </w:rPr>
        <w:t>рисунком.</w:t>
      </w:r>
      <w:r w:rsidR="00F162A5">
        <w:rPr>
          <w:sz w:val="28"/>
        </w:rPr>
        <w:t xml:space="preserve"> </w:t>
      </w:r>
      <w:r w:rsidRPr="00F162A5">
        <w:rPr>
          <w:sz w:val="28"/>
        </w:rPr>
        <w:t>Хоботок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короткий</w:t>
      </w:r>
      <w:r w:rsidR="00F162A5">
        <w:rPr>
          <w:sz w:val="28"/>
        </w:rPr>
        <w:t xml:space="preserve"> </w:t>
      </w:r>
      <w:r w:rsidRPr="00F162A5">
        <w:rPr>
          <w:sz w:val="28"/>
        </w:rPr>
        <w:t>или</w:t>
      </w:r>
      <w:r w:rsidR="00F162A5">
        <w:rPr>
          <w:sz w:val="28"/>
        </w:rPr>
        <w:t xml:space="preserve"> </w:t>
      </w:r>
      <w:r w:rsidRPr="00F162A5">
        <w:rPr>
          <w:sz w:val="28"/>
        </w:rPr>
        <w:t>совсем</w:t>
      </w:r>
      <w:r w:rsidR="00F162A5">
        <w:rPr>
          <w:sz w:val="28"/>
        </w:rPr>
        <w:t xml:space="preserve"> </w:t>
      </w:r>
      <w:r w:rsidRPr="00F162A5">
        <w:rPr>
          <w:sz w:val="28"/>
        </w:rPr>
        <w:t>отсутствует,</w:t>
      </w:r>
      <w:r w:rsidR="00F162A5">
        <w:rPr>
          <w:sz w:val="28"/>
        </w:rPr>
        <w:t xml:space="preserve"> </w:t>
      </w:r>
      <w:r w:rsidRPr="00F162A5">
        <w:rPr>
          <w:sz w:val="28"/>
        </w:rPr>
        <w:t>взрослые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</w:t>
      </w:r>
      <w:r w:rsidR="00F162A5">
        <w:rPr>
          <w:sz w:val="28"/>
        </w:rPr>
        <w:t xml:space="preserve"> </w:t>
      </w:r>
      <w:r w:rsidRPr="00F162A5">
        <w:rPr>
          <w:sz w:val="28"/>
        </w:rPr>
        <w:t>питаются.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покое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крылья</w:t>
      </w:r>
      <w:r w:rsidR="00F162A5">
        <w:rPr>
          <w:sz w:val="28"/>
        </w:rPr>
        <w:t xml:space="preserve"> </w:t>
      </w:r>
      <w:r w:rsidRPr="00F162A5">
        <w:rPr>
          <w:sz w:val="28"/>
        </w:rPr>
        <w:t>держат</w:t>
      </w:r>
      <w:r w:rsidR="00F162A5">
        <w:rPr>
          <w:sz w:val="28"/>
        </w:rPr>
        <w:t xml:space="preserve"> </w:t>
      </w:r>
      <w:r w:rsidRPr="00F162A5">
        <w:rPr>
          <w:sz w:val="28"/>
        </w:rPr>
        <w:t>сложенными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над</w:t>
      </w:r>
      <w:r w:rsidR="00F162A5">
        <w:rPr>
          <w:sz w:val="28"/>
        </w:rPr>
        <w:t xml:space="preserve"> </w:t>
      </w:r>
      <w:r w:rsidRPr="00F162A5">
        <w:rPr>
          <w:sz w:val="28"/>
        </w:rPr>
        <w:t>телом</w:t>
      </w:r>
      <w:r w:rsidR="00F162A5">
        <w:rPr>
          <w:sz w:val="28"/>
        </w:rPr>
        <w:t xml:space="preserve"> </w:t>
      </w:r>
      <w:r w:rsidRPr="00F162A5">
        <w:rPr>
          <w:sz w:val="28"/>
        </w:rPr>
        <w:t>«домиком».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Развит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половой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диморфизм.</w:t>
      </w:r>
      <w:r w:rsidR="00F162A5">
        <w:rPr>
          <w:sz w:val="28"/>
        </w:rPr>
        <w:t xml:space="preserve"> </w:t>
      </w:r>
      <w:r w:rsidRPr="00F162A5">
        <w:rPr>
          <w:sz w:val="28"/>
        </w:rPr>
        <w:t>Самки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более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крупные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тяжёлые,</w:t>
      </w:r>
      <w:r w:rsidR="00F162A5">
        <w:rPr>
          <w:sz w:val="28"/>
        </w:rPr>
        <w:t xml:space="preserve"> </w:t>
      </w:r>
      <w:r w:rsidRPr="00F162A5">
        <w:rPr>
          <w:sz w:val="28"/>
        </w:rPr>
        <w:t>чем</w:t>
      </w:r>
      <w:r w:rsidR="00F162A5">
        <w:rPr>
          <w:sz w:val="28"/>
        </w:rPr>
        <w:t xml:space="preserve"> </w:t>
      </w:r>
      <w:r w:rsidRPr="00F162A5">
        <w:rPr>
          <w:sz w:val="28"/>
        </w:rPr>
        <w:t>самцы,</w:t>
      </w:r>
      <w:r w:rsidR="00F162A5">
        <w:rPr>
          <w:sz w:val="28"/>
        </w:rPr>
        <w:t xml:space="preserve"> </w:t>
      </w:r>
      <w:r w:rsidRPr="00F162A5">
        <w:rPr>
          <w:sz w:val="28"/>
        </w:rPr>
        <w:t>летают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неохотно,</w:t>
      </w:r>
      <w:r w:rsidR="00F162A5">
        <w:rPr>
          <w:sz w:val="28"/>
        </w:rPr>
        <w:t xml:space="preserve"> </w:t>
      </w:r>
      <w:r w:rsidRPr="00F162A5">
        <w:rPr>
          <w:sz w:val="28"/>
        </w:rPr>
        <w:t>чаще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неподвижно</w:t>
      </w:r>
      <w:r w:rsidR="00F162A5">
        <w:rPr>
          <w:sz w:val="28"/>
        </w:rPr>
        <w:t xml:space="preserve"> </w:t>
      </w:r>
      <w:r w:rsidRPr="00F162A5">
        <w:rPr>
          <w:sz w:val="28"/>
        </w:rPr>
        <w:t>сидят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растениях.</w:t>
      </w:r>
    </w:p>
    <w:p w:rsidR="00553228" w:rsidRPr="00F162A5" w:rsidRDefault="00553228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162A5">
        <w:rPr>
          <w:rFonts w:ascii="Times New Roman" w:hAnsi="Times New Roman"/>
          <w:sz w:val="28"/>
          <w:szCs w:val="24"/>
        </w:rPr>
        <w:t>Бабочки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летают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июне—июле.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Яйца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откладывают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обычно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кучками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ветви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или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листья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деревьев.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Гусеницы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крупные,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густо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опушённые,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у.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некоторых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видов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живут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группами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паутинных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гнёздах;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питаются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листьями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хвоей,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сильно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вредят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плодовым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другим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лиственным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деревьям,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особенно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яблоне;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перед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окукливанием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сплетают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вокруг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себя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шелковистый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кокон,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что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определяет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название.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Куколки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покрытого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типа.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Зимуют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чаще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гусеницы,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иногда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куколки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или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яйца.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Деление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подсемейства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другие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систематические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единицы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обусловлено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окраской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крыльев,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формой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усиков,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длиной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хоботка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т.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д.</w:t>
      </w:r>
    </w:p>
    <w:p w:rsidR="00553228" w:rsidRPr="00F162A5" w:rsidRDefault="00FC7E2F" w:rsidP="00F162A5">
      <w:pPr>
        <w:widowControl w:val="0"/>
        <w:tabs>
          <w:tab w:val="left" w:pos="3045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553228" w:rsidRPr="00F162A5">
        <w:rPr>
          <w:rFonts w:ascii="Times New Roman" w:hAnsi="Times New Roman"/>
          <w:sz w:val="28"/>
          <w:szCs w:val="24"/>
        </w:rPr>
        <w:t>ВИД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Кольчатый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шелкопряд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  <w:lang w:val="en-US"/>
        </w:rPr>
        <w:t>Malacosoma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  <w:lang w:val="en-US"/>
        </w:rPr>
        <w:t>neustria</w:t>
      </w:r>
      <w:r w:rsidR="00553228" w:rsidRPr="00F162A5">
        <w:rPr>
          <w:rFonts w:ascii="Times New Roman" w:hAnsi="Times New Roman"/>
          <w:sz w:val="28"/>
          <w:szCs w:val="24"/>
        </w:rPr>
        <w:t>.</w:t>
      </w:r>
    </w:p>
    <w:p w:rsidR="00FC7E2F" w:rsidRDefault="00FC7E2F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553228" w:rsidRPr="00F162A5" w:rsidRDefault="00553228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162A5">
        <w:rPr>
          <w:rFonts w:ascii="Times New Roman" w:hAnsi="Times New Roman"/>
          <w:sz w:val="28"/>
          <w:szCs w:val="24"/>
        </w:rPr>
        <w:t>Бабочка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кольчатого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коконопряда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достигает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размахе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крыльев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40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Style w:val="a7"/>
          <w:rFonts w:ascii="Times New Roman" w:hAnsi="Times New Roman"/>
          <w:i w:val="0"/>
          <w:iCs/>
          <w:sz w:val="28"/>
        </w:rPr>
        <w:t>мм</w:t>
      </w:r>
      <w:r w:rsidR="00F162A5">
        <w:rPr>
          <w:rStyle w:val="a7"/>
          <w:rFonts w:ascii="Times New Roman" w:hAnsi="Times New Roman"/>
          <w:i w:val="0"/>
          <w:iCs/>
          <w:sz w:val="28"/>
        </w:rPr>
        <w:t xml:space="preserve"> </w:t>
      </w:r>
      <w:r w:rsidRPr="00F162A5">
        <w:rPr>
          <w:rStyle w:val="a7"/>
          <w:rFonts w:ascii="Times New Roman" w:hAnsi="Times New Roman"/>
          <w:i w:val="0"/>
          <w:iCs/>
          <w:sz w:val="28"/>
        </w:rPr>
        <w:t>у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самок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32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Style w:val="a7"/>
          <w:rFonts w:ascii="Times New Roman" w:hAnsi="Times New Roman"/>
          <w:i w:val="0"/>
          <w:iCs/>
          <w:sz w:val="28"/>
        </w:rPr>
        <w:t>мм</w:t>
      </w:r>
      <w:r w:rsidR="00F162A5">
        <w:rPr>
          <w:rStyle w:val="a7"/>
          <w:rFonts w:ascii="Times New Roman" w:hAnsi="Times New Roman"/>
          <w:i w:val="0"/>
          <w:iCs/>
          <w:sz w:val="28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у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самцов;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ее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передние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крылья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охряно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-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желтые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или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кирпично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-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бурые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двумя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поперечными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полосами,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более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светлыми,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чем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основной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фон;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задние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крылья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несколько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светлее.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Усики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гребенчатые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ротовой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аппарат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редуцирован.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Свое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название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«кольчатый»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этот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265B01" w:rsidRPr="00F162A5">
        <w:rPr>
          <w:rFonts w:ascii="Times New Roman" w:hAnsi="Times New Roman"/>
          <w:sz w:val="28"/>
          <w:szCs w:val="24"/>
        </w:rPr>
        <w:t>шелкопряд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получил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за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характерную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для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него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кладку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яиц.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Самка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откладывает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яйца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побегах,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тонких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веточках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даже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черешках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листьев,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располагая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100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400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штук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отлогой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спирали.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265B01" w:rsidRPr="00F162A5">
        <w:rPr>
          <w:rFonts w:ascii="Times New Roman" w:hAnsi="Times New Roman"/>
          <w:sz w:val="28"/>
          <w:szCs w:val="24"/>
        </w:rPr>
        <w:t>К</w:t>
      </w:r>
      <w:r w:rsidRPr="00F162A5">
        <w:rPr>
          <w:rFonts w:ascii="Times New Roman" w:hAnsi="Times New Roman"/>
          <w:sz w:val="28"/>
          <w:szCs w:val="24"/>
        </w:rPr>
        <w:t>ладка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имеет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вид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широкого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кольца,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плотно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охватывающего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побег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Яйцо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длиной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3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мм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цилиндрическое,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свинцово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–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серое,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твердой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оболочкой.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Яйца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остаются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зимовать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сформировавшимися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них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гусеницами,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которые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выходят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из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яиц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весной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период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распускания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почек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заканчивается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перед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цветением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яблони,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продолжаясь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среднем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15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дней.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Развитие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гусеницы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протекает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за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40—45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дней,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за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это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время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проходит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4-5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линек.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Взрослая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гусеница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длиной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55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Style w:val="a7"/>
          <w:rFonts w:ascii="Times New Roman" w:hAnsi="Times New Roman"/>
          <w:i w:val="0"/>
          <w:iCs/>
          <w:sz w:val="28"/>
        </w:rPr>
        <w:t>мм,</w:t>
      </w:r>
      <w:r w:rsidRPr="00F162A5">
        <w:rPr>
          <w:rFonts w:ascii="Times New Roman" w:hAnsi="Times New Roman"/>
          <w:sz w:val="28"/>
          <w:szCs w:val="24"/>
        </w:rPr>
        <w:t>голубовато-серого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цвета,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покрыта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тонкими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мягкими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волосками;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вдоль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спины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идет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белая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полоса,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бокам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несколько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оранжевых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полосок.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четвертого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возраста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гусеницы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держатся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колониями.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Питаются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они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ночью;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днем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нередко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скопляются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развилках,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где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устраивают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паутинные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гнезда,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которых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прячутся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дурную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погоду,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если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ночи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холодные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могут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питаться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днем.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Гусеницы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младших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возрастов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скелетируют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листья,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взрослые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грубо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объедают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их,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оставляя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только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центральную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жилку.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Перед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окукливанием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(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1-2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декаде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июня)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гусеницы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расползаются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плетут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плотный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лимонно-белый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кокон,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помещая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его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среди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листьев,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коре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или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развилках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ветвей.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Куколка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развивается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14-16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дней.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Генерация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одногодичная.</w:t>
      </w:r>
      <w:r w:rsidR="00F162A5" w:rsidRPr="00F162A5">
        <w:rPr>
          <w:rFonts w:ascii="Times New Roman" w:hAnsi="Times New Roman"/>
          <w:sz w:val="28"/>
          <w:szCs w:val="24"/>
        </w:rPr>
        <w:t xml:space="preserve"> Кладка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F162A5" w:rsidRPr="00F162A5">
        <w:rPr>
          <w:rFonts w:ascii="Times New Roman" w:hAnsi="Times New Roman"/>
          <w:sz w:val="28"/>
          <w:szCs w:val="24"/>
        </w:rPr>
        <w:t>яиц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F162A5" w:rsidRPr="00F162A5">
        <w:rPr>
          <w:rFonts w:ascii="Times New Roman" w:hAnsi="Times New Roman"/>
          <w:sz w:val="28"/>
          <w:szCs w:val="24"/>
        </w:rPr>
        <w:t>кольчатого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F162A5" w:rsidRPr="00F162A5">
        <w:rPr>
          <w:rFonts w:ascii="Times New Roman" w:hAnsi="Times New Roman"/>
          <w:sz w:val="28"/>
          <w:szCs w:val="24"/>
        </w:rPr>
        <w:t>шелкопрядарис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F162A5" w:rsidRPr="00F162A5">
        <w:rPr>
          <w:rFonts w:ascii="Times New Roman" w:hAnsi="Times New Roman"/>
          <w:sz w:val="28"/>
          <w:szCs w:val="24"/>
        </w:rPr>
        <w:t>12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F162A5" w:rsidRPr="00F162A5">
        <w:rPr>
          <w:rFonts w:ascii="Times New Roman" w:hAnsi="Times New Roman"/>
          <w:sz w:val="28"/>
          <w:szCs w:val="24"/>
        </w:rPr>
        <w:t>имаго</w:t>
      </w:r>
      <w:r w:rsidR="00F162A5">
        <w:rPr>
          <w:rFonts w:ascii="Times New Roman" w:hAnsi="Times New Roman"/>
          <w:sz w:val="28"/>
          <w:szCs w:val="24"/>
        </w:rPr>
        <w:t>.</w:t>
      </w:r>
    </w:p>
    <w:p w:rsidR="00F162A5" w:rsidRDefault="00F162A5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</w:p>
    <w:p w:rsidR="00553228" w:rsidRPr="00F162A5" w:rsidRDefault="00FC7E2F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  <w:lang w:val="en-US"/>
        </w:rPr>
      </w:pPr>
      <w:r>
        <w:rPr>
          <w:rFonts w:ascii="Times New Roman" w:hAnsi="Times New Roman"/>
          <w:sz w:val="28"/>
          <w:szCs w:val="24"/>
        </w:rPr>
        <w:br w:type="page"/>
      </w:r>
      <w:r w:rsidR="00B75292">
        <w:pict>
          <v:shape id="Рисунок 4" o:spid="_x0000_i1029" type="#_x0000_t75" style="width:93.75pt;height:176.25pt;visibility:visible">
            <v:imagedata r:id="rId10" o:title="" croptop="8803f" cropbottom="26777f"/>
          </v:shape>
        </w:pict>
      </w:r>
    </w:p>
    <w:p w:rsidR="00553228" w:rsidRPr="00F162A5" w:rsidRDefault="00615722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162A5">
        <w:rPr>
          <w:rFonts w:ascii="Times New Roman" w:hAnsi="Times New Roman"/>
          <w:sz w:val="28"/>
          <w:szCs w:val="24"/>
        </w:rPr>
        <w:t>Рис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11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Гусеница,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куколка,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учебнике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на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с.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251и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поврежденный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лист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на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стр.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283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с\х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="00553228" w:rsidRPr="00F162A5">
        <w:rPr>
          <w:rFonts w:ascii="Times New Roman" w:hAnsi="Times New Roman"/>
          <w:sz w:val="28"/>
          <w:szCs w:val="24"/>
        </w:rPr>
        <w:t>энтом.</w:t>
      </w:r>
    </w:p>
    <w:p w:rsidR="00553228" w:rsidRPr="00F162A5" w:rsidRDefault="00553228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Бабочки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очень</w:t>
      </w:r>
      <w:r w:rsidR="00F162A5">
        <w:rPr>
          <w:sz w:val="28"/>
        </w:rPr>
        <w:t xml:space="preserve"> </w:t>
      </w:r>
      <w:r w:rsidRPr="00F162A5">
        <w:rPr>
          <w:sz w:val="28"/>
        </w:rPr>
        <w:t>чувствительны</w:t>
      </w:r>
      <w:r w:rsidR="00F162A5">
        <w:rPr>
          <w:sz w:val="28"/>
        </w:rPr>
        <w:t xml:space="preserve"> </w:t>
      </w:r>
      <w:r w:rsidRPr="00F162A5">
        <w:rPr>
          <w:sz w:val="28"/>
        </w:rPr>
        <w:t>к</w:t>
      </w:r>
      <w:r w:rsidR="00F162A5">
        <w:rPr>
          <w:sz w:val="28"/>
        </w:rPr>
        <w:t xml:space="preserve"> </w:t>
      </w:r>
      <w:r w:rsidRPr="00F162A5">
        <w:rPr>
          <w:sz w:val="28"/>
        </w:rPr>
        <w:t>окружающей</w:t>
      </w:r>
      <w:r w:rsidR="00F162A5">
        <w:rPr>
          <w:sz w:val="28"/>
        </w:rPr>
        <w:t xml:space="preserve"> </w:t>
      </w:r>
      <w:r w:rsidRPr="00F162A5">
        <w:rPr>
          <w:sz w:val="28"/>
        </w:rPr>
        <w:t>среде,</w:t>
      </w:r>
      <w:r w:rsidR="00F162A5">
        <w:rPr>
          <w:sz w:val="28"/>
        </w:rPr>
        <w:t xml:space="preserve"> </w:t>
      </w:r>
      <w:r w:rsidRPr="00F162A5">
        <w:rPr>
          <w:sz w:val="28"/>
        </w:rPr>
        <w:t>особенно</w:t>
      </w:r>
      <w:r w:rsidR="00F162A5">
        <w:rPr>
          <w:sz w:val="28"/>
        </w:rPr>
        <w:t xml:space="preserve"> </w:t>
      </w:r>
      <w:r w:rsidRPr="00F162A5">
        <w:rPr>
          <w:sz w:val="28"/>
        </w:rPr>
        <w:t>к</w:t>
      </w:r>
      <w:r w:rsidR="00F162A5">
        <w:rPr>
          <w:sz w:val="28"/>
        </w:rPr>
        <w:t xml:space="preserve"> </w:t>
      </w:r>
      <w:r w:rsidRPr="00F162A5">
        <w:rPr>
          <w:sz w:val="28"/>
        </w:rPr>
        <w:t>температуре</w:t>
      </w:r>
      <w:r w:rsidR="00F162A5">
        <w:rPr>
          <w:sz w:val="28"/>
        </w:rPr>
        <w:t xml:space="preserve"> </w:t>
      </w:r>
      <w:r w:rsidRPr="00F162A5">
        <w:rPr>
          <w:sz w:val="28"/>
        </w:rPr>
        <w:t>воздуха,</w:t>
      </w:r>
      <w:r w:rsidR="00F162A5">
        <w:rPr>
          <w:sz w:val="28"/>
        </w:rPr>
        <w:t xml:space="preserve"> </w:t>
      </w:r>
      <w:r w:rsidRPr="00F162A5">
        <w:rPr>
          <w:sz w:val="28"/>
        </w:rPr>
        <w:t>влажности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количеству</w:t>
      </w:r>
      <w:r w:rsidR="00F162A5">
        <w:rPr>
          <w:sz w:val="28"/>
        </w:rPr>
        <w:t xml:space="preserve"> </w:t>
      </w:r>
      <w:r w:rsidRPr="00F162A5">
        <w:rPr>
          <w:sz w:val="28"/>
        </w:rPr>
        <w:t>солнечного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света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месте</w:t>
      </w:r>
      <w:r w:rsidR="00F162A5">
        <w:rPr>
          <w:sz w:val="28"/>
        </w:rPr>
        <w:t xml:space="preserve"> </w:t>
      </w:r>
      <w:r w:rsidRPr="00F162A5">
        <w:rPr>
          <w:sz w:val="28"/>
        </w:rPr>
        <w:t>обитания.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Количество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многообразие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бабочек</w:t>
      </w:r>
      <w:r w:rsidR="00F162A5">
        <w:rPr>
          <w:sz w:val="28"/>
        </w:rPr>
        <w:t xml:space="preserve"> </w:t>
      </w:r>
      <w:r w:rsidRPr="00F162A5">
        <w:rPr>
          <w:sz w:val="28"/>
        </w:rPr>
        <w:t>—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признак</w:t>
      </w:r>
      <w:r w:rsidR="00F162A5">
        <w:rPr>
          <w:sz w:val="28"/>
        </w:rPr>
        <w:t xml:space="preserve"> </w:t>
      </w:r>
      <w:r w:rsidRPr="00F162A5">
        <w:rPr>
          <w:sz w:val="28"/>
        </w:rPr>
        <w:t>хорошей</w:t>
      </w:r>
      <w:r w:rsidR="00F162A5">
        <w:rPr>
          <w:sz w:val="28"/>
        </w:rPr>
        <w:t xml:space="preserve"> </w:t>
      </w:r>
      <w:r w:rsidRPr="00F162A5">
        <w:rPr>
          <w:sz w:val="28"/>
        </w:rPr>
        <w:t>экологической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обстановки.</w:t>
      </w:r>
      <w:r w:rsidR="00F162A5">
        <w:rPr>
          <w:sz w:val="28"/>
        </w:rPr>
        <w:t xml:space="preserve"> </w:t>
      </w:r>
      <w:r w:rsidRPr="00F162A5">
        <w:rPr>
          <w:sz w:val="28"/>
        </w:rPr>
        <w:t>Если</w:t>
      </w:r>
      <w:r w:rsidR="00F162A5">
        <w:rPr>
          <w:sz w:val="28"/>
        </w:rPr>
        <w:t xml:space="preserve"> </w:t>
      </w:r>
      <w:r w:rsidRPr="00F162A5">
        <w:rPr>
          <w:sz w:val="28"/>
        </w:rPr>
        <w:t>условия</w:t>
      </w:r>
      <w:r w:rsidR="00F162A5">
        <w:rPr>
          <w:sz w:val="28"/>
        </w:rPr>
        <w:t xml:space="preserve"> </w:t>
      </w:r>
      <w:r w:rsidRPr="00F162A5">
        <w:rPr>
          <w:sz w:val="28"/>
        </w:rPr>
        <w:t>даже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незначительно</w:t>
      </w:r>
      <w:r w:rsidR="00F162A5">
        <w:rPr>
          <w:sz w:val="28"/>
        </w:rPr>
        <w:t xml:space="preserve"> </w:t>
      </w:r>
      <w:r w:rsidRPr="00F162A5">
        <w:rPr>
          <w:sz w:val="28"/>
        </w:rPr>
        <w:t>ухудшаются,</w:t>
      </w:r>
      <w:r w:rsidR="00F162A5">
        <w:rPr>
          <w:sz w:val="28"/>
        </w:rPr>
        <w:t xml:space="preserve"> </w:t>
      </w:r>
      <w:r w:rsidRPr="00F162A5">
        <w:rPr>
          <w:sz w:val="28"/>
        </w:rPr>
        <w:t>то</w:t>
      </w:r>
      <w:r w:rsidR="00F162A5">
        <w:rPr>
          <w:sz w:val="28"/>
        </w:rPr>
        <w:t xml:space="preserve"> </w:t>
      </w:r>
      <w:r w:rsidRPr="00F162A5">
        <w:rPr>
          <w:sz w:val="28"/>
        </w:rPr>
        <w:t>это</w:t>
      </w:r>
      <w:r w:rsidR="00F162A5">
        <w:rPr>
          <w:sz w:val="28"/>
        </w:rPr>
        <w:t xml:space="preserve"> </w:t>
      </w:r>
      <w:r w:rsidRPr="00F162A5">
        <w:rPr>
          <w:sz w:val="28"/>
        </w:rPr>
        <w:t>отражается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численности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бабочек.</w:t>
      </w:r>
    </w:p>
    <w:p w:rsidR="00553228" w:rsidRPr="00F162A5" w:rsidRDefault="00553228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162A5">
        <w:rPr>
          <w:rFonts w:ascii="Times New Roman" w:hAnsi="Times New Roman"/>
          <w:sz w:val="28"/>
          <w:szCs w:val="24"/>
        </w:rPr>
        <w:t>Рассмотрим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влияние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факторов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окружающей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среды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численность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популяций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бабочек,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частности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семейств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волнянок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коконопрядов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представителей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этих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семейств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Непарного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шелкопряда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кольчатого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шелкопряда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соответственно.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первую</w:t>
      </w:r>
      <w:r w:rsidR="00F162A5">
        <w:rPr>
          <w:sz w:val="28"/>
        </w:rPr>
        <w:t xml:space="preserve"> </w:t>
      </w:r>
      <w:r w:rsidRPr="00F162A5">
        <w:rPr>
          <w:sz w:val="28"/>
        </w:rPr>
        <w:t>очередь</w:t>
      </w:r>
      <w:r w:rsidR="00F162A5">
        <w:rPr>
          <w:sz w:val="28"/>
        </w:rPr>
        <w:t xml:space="preserve"> </w:t>
      </w:r>
      <w:r w:rsidRPr="00F162A5">
        <w:rPr>
          <w:sz w:val="28"/>
        </w:rPr>
        <w:t>большое</w:t>
      </w:r>
      <w:r w:rsidR="00F162A5">
        <w:rPr>
          <w:sz w:val="28"/>
        </w:rPr>
        <w:t xml:space="preserve"> </w:t>
      </w:r>
      <w:r w:rsidRPr="00F162A5">
        <w:rPr>
          <w:sz w:val="28"/>
        </w:rPr>
        <w:t>значение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имеет</w:t>
      </w:r>
      <w:r w:rsidR="00F162A5">
        <w:rPr>
          <w:sz w:val="28"/>
        </w:rPr>
        <w:t xml:space="preserve"> </w:t>
      </w:r>
      <w:r w:rsidRPr="00F162A5">
        <w:rPr>
          <w:sz w:val="28"/>
        </w:rPr>
        <w:t>температура</w:t>
      </w:r>
      <w:r w:rsidR="00F162A5">
        <w:rPr>
          <w:sz w:val="28"/>
        </w:rPr>
        <w:t xml:space="preserve"> </w:t>
      </w:r>
      <w:r w:rsidRPr="00F162A5">
        <w:rPr>
          <w:sz w:val="28"/>
        </w:rPr>
        <w:t>среды,</w:t>
      </w:r>
      <w:r w:rsidR="00F162A5">
        <w:rPr>
          <w:sz w:val="28"/>
        </w:rPr>
        <w:t xml:space="preserve"> </w:t>
      </w:r>
      <w:r w:rsidRPr="00F162A5">
        <w:rPr>
          <w:sz w:val="28"/>
        </w:rPr>
        <w:t>т.</w:t>
      </w:r>
      <w:r w:rsidR="00F162A5">
        <w:rPr>
          <w:sz w:val="28"/>
        </w:rPr>
        <w:t xml:space="preserve"> </w:t>
      </w:r>
      <w:r w:rsidRPr="00F162A5">
        <w:rPr>
          <w:sz w:val="28"/>
        </w:rPr>
        <w:t>к.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относятся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к</w:t>
      </w:r>
      <w:r w:rsidR="00F162A5">
        <w:rPr>
          <w:sz w:val="28"/>
        </w:rPr>
        <w:t xml:space="preserve"> </w:t>
      </w:r>
      <w:r w:rsidRPr="00F162A5">
        <w:rPr>
          <w:sz w:val="28"/>
        </w:rPr>
        <w:t>холоднокровным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насекомым,</w:t>
      </w:r>
      <w:r w:rsidR="00F162A5">
        <w:rPr>
          <w:sz w:val="28"/>
        </w:rPr>
        <w:t xml:space="preserve"> </w:t>
      </w:r>
      <w:r w:rsidRPr="00F162A5">
        <w:rPr>
          <w:sz w:val="28"/>
        </w:rPr>
        <w:t>а</w:t>
      </w:r>
      <w:r w:rsidR="00F162A5">
        <w:rPr>
          <w:sz w:val="28"/>
        </w:rPr>
        <w:t xml:space="preserve"> </w:t>
      </w:r>
      <w:r w:rsidRPr="00F162A5">
        <w:rPr>
          <w:sz w:val="28"/>
        </w:rPr>
        <w:t>значит</w:t>
      </w:r>
      <w:r w:rsidR="00F162A5">
        <w:rPr>
          <w:sz w:val="28"/>
        </w:rPr>
        <w:t xml:space="preserve"> </w:t>
      </w:r>
      <w:r w:rsidRPr="00F162A5">
        <w:rPr>
          <w:sz w:val="28"/>
        </w:rPr>
        <w:t>им</w:t>
      </w:r>
      <w:r w:rsidR="00F162A5">
        <w:rPr>
          <w:sz w:val="28"/>
        </w:rPr>
        <w:t xml:space="preserve"> </w:t>
      </w:r>
      <w:r w:rsidRPr="00F162A5">
        <w:rPr>
          <w:sz w:val="28"/>
        </w:rPr>
        <w:t>для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полета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необходимо</w:t>
      </w:r>
      <w:r w:rsidR="00F162A5">
        <w:rPr>
          <w:sz w:val="28"/>
        </w:rPr>
        <w:t xml:space="preserve"> </w:t>
      </w:r>
      <w:r w:rsidRPr="00F162A5">
        <w:rPr>
          <w:sz w:val="28"/>
        </w:rPr>
        <w:t>тепло.</w:t>
      </w:r>
      <w:r w:rsidR="00F162A5">
        <w:rPr>
          <w:sz w:val="28"/>
        </w:rPr>
        <w:t xml:space="preserve"> </w:t>
      </w:r>
      <w:r w:rsidRPr="00F162A5">
        <w:rPr>
          <w:sz w:val="28"/>
        </w:rPr>
        <w:t>Для</w:t>
      </w:r>
      <w:r w:rsidR="00F162A5">
        <w:rPr>
          <w:sz w:val="28"/>
        </w:rPr>
        <w:t xml:space="preserve"> </w:t>
      </w:r>
      <w:r w:rsidRPr="00F162A5">
        <w:rPr>
          <w:sz w:val="28"/>
        </w:rPr>
        <w:t>большинства</w:t>
      </w:r>
      <w:r w:rsidR="00F162A5">
        <w:rPr>
          <w:sz w:val="28"/>
        </w:rPr>
        <w:t xml:space="preserve"> </w:t>
      </w:r>
      <w:r w:rsidRPr="00F162A5">
        <w:rPr>
          <w:sz w:val="28"/>
        </w:rPr>
        <w:t>видов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бабочек</w:t>
      </w:r>
      <w:r w:rsidR="00F162A5">
        <w:rPr>
          <w:sz w:val="28"/>
        </w:rPr>
        <w:t xml:space="preserve"> </w:t>
      </w:r>
      <w:r w:rsidRPr="00F162A5">
        <w:rPr>
          <w:sz w:val="28"/>
        </w:rPr>
        <w:t>оптимальная</w:t>
      </w:r>
      <w:r w:rsidR="00F162A5">
        <w:rPr>
          <w:sz w:val="28"/>
        </w:rPr>
        <w:t xml:space="preserve"> </w:t>
      </w:r>
      <w:r w:rsidRPr="00F162A5">
        <w:rPr>
          <w:sz w:val="28"/>
        </w:rPr>
        <w:t>температура</w:t>
      </w:r>
      <w:r w:rsidR="00F162A5">
        <w:rPr>
          <w:sz w:val="28"/>
        </w:rPr>
        <w:t xml:space="preserve"> </w:t>
      </w:r>
      <w:r w:rsidRPr="00F162A5">
        <w:rPr>
          <w:sz w:val="28"/>
        </w:rPr>
        <w:t>тела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колеблется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от</w:t>
      </w:r>
      <w:r w:rsidR="00F162A5">
        <w:rPr>
          <w:sz w:val="28"/>
        </w:rPr>
        <w:t xml:space="preserve"> </w:t>
      </w:r>
      <w:r w:rsidRPr="00F162A5">
        <w:rPr>
          <w:sz w:val="28"/>
        </w:rPr>
        <w:t>30°</w:t>
      </w:r>
      <w:r w:rsidR="00F162A5">
        <w:rPr>
          <w:sz w:val="28"/>
        </w:rPr>
        <w:t xml:space="preserve"> </w:t>
      </w:r>
      <w:r w:rsidRPr="00F162A5">
        <w:rPr>
          <w:sz w:val="28"/>
        </w:rPr>
        <w:t>до</w:t>
      </w:r>
      <w:r w:rsidR="00F162A5">
        <w:rPr>
          <w:sz w:val="28"/>
        </w:rPr>
        <w:t xml:space="preserve"> </w:t>
      </w:r>
      <w:r w:rsidRPr="00F162A5">
        <w:rPr>
          <w:sz w:val="28"/>
        </w:rPr>
        <w:t>35°</w:t>
      </w:r>
      <w:r w:rsidR="00F162A5">
        <w:rPr>
          <w:sz w:val="28"/>
        </w:rPr>
        <w:t xml:space="preserve"> </w:t>
      </w:r>
      <w:r w:rsidRPr="00F162A5">
        <w:rPr>
          <w:sz w:val="28"/>
        </w:rPr>
        <w:t>С.</w:t>
      </w:r>
      <w:r w:rsidR="00F162A5">
        <w:rPr>
          <w:sz w:val="28"/>
        </w:rPr>
        <w:t xml:space="preserve"> </w:t>
      </w:r>
      <w:r w:rsidRPr="00F162A5">
        <w:rPr>
          <w:sz w:val="28"/>
        </w:rPr>
        <w:t>Для</w:t>
      </w:r>
      <w:r w:rsidR="00F162A5">
        <w:rPr>
          <w:sz w:val="28"/>
        </w:rPr>
        <w:t xml:space="preserve"> </w:t>
      </w:r>
      <w:r w:rsidRPr="00F162A5">
        <w:rPr>
          <w:sz w:val="28"/>
        </w:rPr>
        <w:t>более</w:t>
      </w:r>
      <w:r w:rsidR="00F162A5">
        <w:rPr>
          <w:sz w:val="28"/>
        </w:rPr>
        <w:t xml:space="preserve"> </w:t>
      </w:r>
      <w:r w:rsidRPr="00F162A5">
        <w:rPr>
          <w:sz w:val="28"/>
        </w:rPr>
        <w:t>или</w:t>
      </w:r>
      <w:r w:rsidR="00F162A5">
        <w:rPr>
          <w:sz w:val="28"/>
        </w:rPr>
        <w:t xml:space="preserve"> </w:t>
      </w:r>
      <w:r w:rsidRPr="00F162A5">
        <w:rPr>
          <w:sz w:val="28"/>
        </w:rPr>
        <w:t>менее</w:t>
      </w:r>
      <w:r w:rsidR="00F162A5">
        <w:rPr>
          <w:sz w:val="28"/>
        </w:rPr>
        <w:t xml:space="preserve"> </w:t>
      </w:r>
      <w:r w:rsidRPr="00F162A5">
        <w:rPr>
          <w:sz w:val="28"/>
        </w:rPr>
        <w:t>активной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жизни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бабочкам</w:t>
      </w:r>
      <w:r w:rsidR="00F162A5">
        <w:rPr>
          <w:sz w:val="28"/>
        </w:rPr>
        <w:t xml:space="preserve"> </w:t>
      </w:r>
      <w:r w:rsidRPr="00F162A5">
        <w:rPr>
          <w:sz w:val="28"/>
        </w:rPr>
        <w:t>нужна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температура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</w:t>
      </w:r>
      <w:r w:rsidR="00F162A5">
        <w:rPr>
          <w:sz w:val="28"/>
        </w:rPr>
        <w:t xml:space="preserve"> </w:t>
      </w:r>
      <w:r w:rsidRPr="00F162A5">
        <w:rPr>
          <w:sz w:val="28"/>
        </w:rPr>
        <w:t>менее</w:t>
      </w:r>
      <w:r w:rsidR="00F162A5">
        <w:rPr>
          <w:sz w:val="28"/>
        </w:rPr>
        <w:t xml:space="preserve"> </w:t>
      </w:r>
      <w:r w:rsidRPr="00F162A5">
        <w:rPr>
          <w:sz w:val="28"/>
        </w:rPr>
        <w:t>15°С.</w:t>
      </w:r>
      <w:r w:rsidR="00F162A5">
        <w:rPr>
          <w:sz w:val="28"/>
        </w:rPr>
        <w:t xml:space="preserve"> </w:t>
      </w:r>
      <w:r w:rsidRPr="00F162A5">
        <w:rPr>
          <w:sz w:val="28"/>
        </w:rPr>
        <w:t>Солнечное</w:t>
      </w:r>
      <w:r w:rsidR="00F162A5">
        <w:rPr>
          <w:sz w:val="28"/>
        </w:rPr>
        <w:t xml:space="preserve"> </w:t>
      </w:r>
      <w:r w:rsidRPr="00F162A5">
        <w:rPr>
          <w:sz w:val="28"/>
        </w:rPr>
        <w:t>тепло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поглощается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крыльями,</w:t>
      </w:r>
      <w:r w:rsidR="00F162A5">
        <w:rPr>
          <w:sz w:val="28"/>
        </w:rPr>
        <w:t xml:space="preserve"> </w:t>
      </w:r>
      <w:r w:rsidRPr="00F162A5">
        <w:rPr>
          <w:sz w:val="28"/>
        </w:rPr>
        <w:t>а</w:t>
      </w:r>
      <w:r w:rsidR="00F162A5">
        <w:rPr>
          <w:sz w:val="28"/>
        </w:rPr>
        <w:t xml:space="preserve"> </w:t>
      </w:r>
      <w:r w:rsidRPr="00F162A5">
        <w:rPr>
          <w:sz w:val="28"/>
        </w:rPr>
        <w:t>через</w:t>
      </w:r>
      <w:r w:rsidR="00F162A5">
        <w:rPr>
          <w:sz w:val="28"/>
        </w:rPr>
        <w:t xml:space="preserve"> </w:t>
      </w:r>
      <w:r w:rsidRPr="00F162A5">
        <w:rPr>
          <w:sz w:val="28"/>
        </w:rPr>
        <w:t>них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передается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к</w:t>
      </w:r>
      <w:r w:rsidR="00F162A5">
        <w:rPr>
          <w:sz w:val="28"/>
        </w:rPr>
        <w:t xml:space="preserve"> </w:t>
      </w:r>
      <w:r w:rsidRPr="00F162A5">
        <w:rPr>
          <w:sz w:val="28"/>
        </w:rPr>
        <w:t>мышцам.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Непарный</w:t>
      </w:r>
      <w:r w:rsidR="00F162A5">
        <w:rPr>
          <w:sz w:val="28"/>
        </w:rPr>
        <w:t xml:space="preserve"> </w:t>
      </w:r>
      <w:r w:rsidRPr="00F162A5">
        <w:rPr>
          <w:sz w:val="28"/>
        </w:rPr>
        <w:t>шелкопряд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кольчатый</w:t>
      </w:r>
      <w:r w:rsidR="00F162A5">
        <w:rPr>
          <w:sz w:val="28"/>
        </w:rPr>
        <w:t xml:space="preserve"> </w:t>
      </w:r>
      <w:r w:rsidRPr="00F162A5">
        <w:rPr>
          <w:sz w:val="28"/>
        </w:rPr>
        <w:t>шелкопряд</w:t>
      </w:r>
      <w:r w:rsidR="00F162A5">
        <w:rPr>
          <w:sz w:val="28"/>
        </w:rPr>
        <w:t xml:space="preserve"> </w:t>
      </w:r>
      <w:r w:rsidRPr="00F162A5">
        <w:rPr>
          <w:sz w:val="28"/>
        </w:rPr>
        <w:t>активны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сумеречное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ночное</w:t>
      </w:r>
      <w:r w:rsidR="00F162A5">
        <w:rPr>
          <w:sz w:val="28"/>
        </w:rPr>
        <w:t xml:space="preserve"> </w:t>
      </w:r>
      <w:r w:rsidRPr="00F162A5">
        <w:rPr>
          <w:sz w:val="28"/>
        </w:rPr>
        <w:t>время,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поэтому</w:t>
      </w:r>
      <w:r w:rsidR="00F162A5">
        <w:rPr>
          <w:sz w:val="28"/>
        </w:rPr>
        <w:t xml:space="preserve"> </w:t>
      </w:r>
      <w:r w:rsidRPr="00F162A5">
        <w:rPr>
          <w:sz w:val="28"/>
        </w:rPr>
        <w:t>вечером,</w:t>
      </w:r>
      <w:r w:rsidR="00F162A5">
        <w:rPr>
          <w:sz w:val="28"/>
        </w:rPr>
        <w:t xml:space="preserve"> </w:t>
      </w:r>
      <w:r w:rsidRPr="00F162A5">
        <w:rPr>
          <w:sz w:val="28"/>
        </w:rPr>
        <w:t>с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наступлением</w:t>
      </w:r>
      <w:r w:rsidR="00F162A5">
        <w:rPr>
          <w:sz w:val="28"/>
        </w:rPr>
        <w:t xml:space="preserve"> </w:t>
      </w:r>
      <w:r w:rsidRPr="00F162A5">
        <w:rPr>
          <w:sz w:val="28"/>
        </w:rPr>
        <w:t>сумерек,</w:t>
      </w:r>
      <w:r w:rsidR="00F162A5">
        <w:rPr>
          <w:sz w:val="28"/>
        </w:rPr>
        <w:t xml:space="preserve"> </w:t>
      </w:r>
      <w:r w:rsidRPr="00F162A5">
        <w:rPr>
          <w:sz w:val="28"/>
        </w:rPr>
        <w:t>они</w:t>
      </w:r>
      <w:r w:rsidR="00F162A5">
        <w:rPr>
          <w:sz w:val="28"/>
        </w:rPr>
        <w:t xml:space="preserve"> </w:t>
      </w:r>
      <w:r w:rsidRPr="00F162A5">
        <w:rPr>
          <w:sz w:val="28"/>
        </w:rPr>
        <w:t>выходят</w:t>
      </w:r>
      <w:r w:rsidR="00F162A5">
        <w:rPr>
          <w:sz w:val="28"/>
        </w:rPr>
        <w:t xml:space="preserve"> </w:t>
      </w:r>
      <w:r w:rsidRPr="00F162A5">
        <w:rPr>
          <w:sz w:val="28"/>
        </w:rPr>
        <w:t>из</w:t>
      </w:r>
      <w:r w:rsidR="00F162A5">
        <w:rPr>
          <w:sz w:val="28"/>
        </w:rPr>
        <w:t xml:space="preserve"> </w:t>
      </w:r>
      <w:r w:rsidRPr="00F162A5">
        <w:rPr>
          <w:sz w:val="28"/>
        </w:rPr>
        <w:t>своих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укрытий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усиленно</w:t>
      </w:r>
      <w:r w:rsidR="00F162A5">
        <w:rPr>
          <w:sz w:val="28"/>
        </w:rPr>
        <w:t xml:space="preserve"> </w:t>
      </w:r>
      <w:r w:rsidRPr="00F162A5">
        <w:rPr>
          <w:sz w:val="28"/>
        </w:rPr>
        <w:t>вибрируют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крыльями,</w:t>
      </w:r>
      <w:r w:rsidR="00F162A5">
        <w:rPr>
          <w:sz w:val="28"/>
        </w:rPr>
        <w:t xml:space="preserve"> </w:t>
      </w:r>
      <w:r w:rsidRPr="00F162A5">
        <w:rPr>
          <w:sz w:val="28"/>
        </w:rPr>
        <w:t>таким</w:t>
      </w:r>
      <w:r w:rsidR="00F162A5">
        <w:rPr>
          <w:sz w:val="28"/>
        </w:rPr>
        <w:t xml:space="preserve"> </w:t>
      </w:r>
      <w:r w:rsidRPr="00F162A5">
        <w:rPr>
          <w:sz w:val="28"/>
        </w:rPr>
        <w:t>образом</w:t>
      </w:r>
      <w:r w:rsidR="00F162A5">
        <w:rPr>
          <w:sz w:val="28"/>
        </w:rPr>
        <w:t xml:space="preserve"> </w:t>
      </w:r>
      <w:r w:rsidRPr="00F162A5">
        <w:rPr>
          <w:sz w:val="28"/>
        </w:rPr>
        <w:t>они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повышают</w:t>
      </w:r>
      <w:r w:rsidR="00F162A5">
        <w:rPr>
          <w:sz w:val="28"/>
        </w:rPr>
        <w:t xml:space="preserve"> </w:t>
      </w:r>
      <w:r w:rsidRPr="00F162A5">
        <w:rPr>
          <w:sz w:val="28"/>
        </w:rPr>
        <w:t>температуру</w:t>
      </w:r>
      <w:r w:rsidR="00F162A5">
        <w:rPr>
          <w:sz w:val="28"/>
        </w:rPr>
        <w:t xml:space="preserve"> </w:t>
      </w:r>
      <w:r w:rsidRPr="00F162A5">
        <w:rPr>
          <w:sz w:val="28"/>
        </w:rPr>
        <w:t>тела.</w:t>
      </w:r>
      <w:r w:rsidR="00F162A5">
        <w:rPr>
          <w:sz w:val="28"/>
        </w:rPr>
        <w:t xml:space="preserve"> </w:t>
      </w:r>
      <w:r w:rsidRPr="00F162A5">
        <w:rPr>
          <w:sz w:val="28"/>
        </w:rPr>
        <w:t>Гусеницы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непарного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шелкопряда</w:t>
      </w:r>
      <w:r w:rsidR="00F162A5">
        <w:rPr>
          <w:sz w:val="28"/>
        </w:rPr>
        <w:t xml:space="preserve"> </w:t>
      </w:r>
      <w:r w:rsidRPr="00F162A5">
        <w:rPr>
          <w:sz w:val="28"/>
        </w:rPr>
        <w:t>теплолюбивые,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при</w:t>
      </w:r>
      <w:r w:rsidR="00F162A5">
        <w:rPr>
          <w:sz w:val="28"/>
        </w:rPr>
        <w:t xml:space="preserve"> </w:t>
      </w:r>
      <w:r w:rsidRPr="00F162A5">
        <w:rPr>
          <w:sz w:val="28"/>
        </w:rPr>
        <w:t>температуре</w:t>
      </w:r>
      <w:r w:rsidR="00F162A5">
        <w:rPr>
          <w:sz w:val="28"/>
        </w:rPr>
        <w:t xml:space="preserve"> </w:t>
      </w:r>
      <w:r w:rsidRPr="00F162A5">
        <w:rPr>
          <w:sz w:val="28"/>
        </w:rPr>
        <w:t>ниже</w:t>
      </w:r>
      <w:r w:rsidR="00F162A5">
        <w:rPr>
          <w:sz w:val="28"/>
        </w:rPr>
        <w:t xml:space="preserve"> </w:t>
      </w:r>
      <w:r w:rsidRPr="00F162A5">
        <w:rPr>
          <w:sz w:val="28"/>
        </w:rPr>
        <w:t>10</w:t>
      </w:r>
      <w:r w:rsidR="00F162A5">
        <w:rPr>
          <w:sz w:val="28"/>
        </w:rPr>
        <w:t xml:space="preserve"> </w:t>
      </w:r>
      <w:r w:rsidRPr="00F162A5">
        <w:rPr>
          <w:sz w:val="28"/>
        </w:rPr>
        <w:t>градусов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развиваться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</w:t>
      </w:r>
      <w:r w:rsidR="00F162A5">
        <w:rPr>
          <w:sz w:val="28"/>
        </w:rPr>
        <w:t xml:space="preserve"> </w:t>
      </w:r>
      <w:r w:rsidRPr="00F162A5">
        <w:rPr>
          <w:sz w:val="28"/>
        </w:rPr>
        <w:t>могут.</w:t>
      </w:r>
      <w:r w:rsidR="00F162A5">
        <w:rPr>
          <w:sz w:val="28"/>
        </w:rPr>
        <w:t xml:space="preserve"> </w:t>
      </w:r>
      <w:r w:rsidRPr="00F162A5">
        <w:rPr>
          <w:sz w:val="28"/>
        </w:rPr>
        <w:t>Также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гусеницы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кольчатого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шелкопряда</w:t>
      </w:r>
      <w:r w:rsidR="00F162A5">
        <w:rPr>
          <w:sz w:val="28"/>
        </w:rPr>
        <w:t xml:space="preserve"> </w:t>
      </w:r>
      <w:r w:rsidRPr="00F162A5">
        <w:rPr>
          <w:sz w:val="28"/>
        </w:rPr>
        <w:t>если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обычных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условиях</w:t>
      </w:r>
      <w:r w:rsidR="00F162A5">
        <w:rPr>
          <w:sz w:val="28"/>
        </w:rPr>
        <w:t xml:space="preserve"> </w:t>
      </w:r>
      <w:r w:rsidRPr="00F162A5">
        <w:rPr>
          <w:sz w:val="28"/>
        </w:rPr>
        <w:t>питаются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ночью,</w:t>
      </w:r>
      <w:r w:rsidR="00F162A5">
        <w:rPr>
          <w:sz w:val="28"/>
        </w:rPr>
        <w:t xml:space="preserve"> </w:t>
      </w:r>
      <w:r w:rsidRPr="00F162A5">
        <w:rPr>
          <w:sz w:val="28"/>
        </w:rPr>
        <w:t>то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при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понижении</w:t>
      </w:r>
      <w:r w:rsidR="00F162A5">
        <w:rPr>
          <w:sz w:val="28"/>
        </w:rPr>
        <w:t xml:space="preserve"> </w:t>
      </w:r>
      <w:r w:rsidRPr="00F162A5">
        <w:rPr>
          <w:sz w:val="28"/>
        </w:rPr>
        <w:t>температуры</w:t>
      </w:r>
      <w:r w:rsidR="00F162A5">
        <w:rPr>
          <w:sz w:val="28"/>
        </w:rPr>
        <w:t xml:space="preserve"> </w:t>
      </w:r>
      <w:r w:rsidRPr="00F162A5">
        <w:rPr>
          <w:sz w:val="28"/>
        </w:rPr>
        <w:t>ночью,</w:t>
      </w:r>
      <w:r w:rsidR="00F162A5">
        <w:rPr>
          <w:sz w:val="28"/>
        </w:rPr>
        <w:t xml:space="preserve"> </w:t>
      </w:r>
      <w:r w:rsidRPr="00F162A5">
        <w:rPr>
          <w:sz w:val="28"/>
        </w:rPr>
        <w:t>они</w:t>
      </w:r>
      <w:r w:rsidR="00F162A5">
        <w:rPr>
          <w:sz w:val="28"/>
        </w:rPr>
        <w:t xml:space="preserve"> </w:t>
      </w:r>
      <w:r w:rsidRPr="00F162A5">
        <w:rPr>
          <w:sz w:val="28"/>
        </w:rPr>
        <w:t>выходят</w:t>
      </w:r>
      <w:r w:rsidR="00F162A5">
        <w:rPr>
          <w:sz w:val="28"/>
        </w:rPr>
        <w:t xml:space="preserve"> </w:t>
      </w:r>
      <w:r w:rsidRPr="00F162A5">
        <w:rPr>
          <w:sz w:val="28"/>
        </w:rPr>
        <w:t>питаться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днем.</w:t>
      </w:r>
      <w:r w:rsidR="00F162A5">
        <w:rPr>
          <w:sz w:val="28"/>
        </w:rPr>
        <w:t xml:space="preserve"> 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Роль</w:t>
      </w:r>
      <w:r w:rsidR="00F162A5">
        <w:rPr>
          <w:sz w:val="28"/>
        </w:rPr>
        <w:t xml:space="preserve"> </w:t>
      </w:r>
      <w:r w:rsidRPr="00F162A5">
        <w:rPr>
          <w:sz w:val="28"/>
        </w:rPr>
        <w:t>света,</w:t>
      </w:r>
      <w:r w:rsidR="00F162A5">
        <w:rPr>
          <w:sz w:val="28"/>
        </w:rPr>
        <w:t xml:space="preserve"> </w:t>
      </w:r>
      <w:r w:rsidRPr="00F162A5">
        <w:rPr>
          <w:sz w:val="28"/>
        </w:rPr>
        <w:t>как</w:t>
      </w:r>
      <w:r w:rsidR="00F162A5">
        <w:rPr>
          <w:sz w:val="28"/>
        </w:rPr>
        <w:t xml:space="preserve"> </w:t>
      </w:r>
      <w:r w:rsidRPr="00F162A5">
        <w:rPr>
          <w:sz w:val="28"/>
        </w:rPr>
        <w:t>экологического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фактора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жизни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бабочек,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несомненно,</w:t>
      </w:r>
      <w:r w:rsidR="00F162A5">
        <w:rPr>
          <w:sz w:val="28"/>
        </w:rPr>
        <w:t xml:space="preserve"> </w:t>
      </w:r>
      <w:r w:rsidRPr="00F162A5">
        <w:rPr>
          <w:sz w:val="28"/>
        </w:rPr>
        <w:t>велика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иногда</w:t>
      </w:r>
      <w:r w:rsidR="00F162A5">
        <w:rPr>
          <w:sz w:val="28"/>
        </w:rPr>
        <w:t xml:space="preserve"> </w:t>
      </w:r>
      <w:r w:rsidRPr="00F162A5">
        <w:rPr>
          <w:sz w:val="28"/>
        </w:rPr>
        <w:t>даже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превосходит</w:t>
      </w:r>
      <w:r w:rsidR="00F162A5">
        <w:rPr>
          <w:sz w:val="28"/>
        </w:rPr>
        <w:t xml:space="preserve"> </w:t>
      </w:r>
      <w:r w:rsidRPr="00F162A5">
        <w:rPr>
          <w:sz w:val="28"/>
        </w:rPr>
        <w:t>роль</w:t>
      </w:r>
      <w:r w:rsidR="00F162A5">
        <w:rPr>
          <w:sz w:val="28"/>
        </w:rPr>
        <w:t xml:space="preserve"> </w:t>
      </w:r>
      <w:r w:rsidRPr="00F162A5">
        <w:rPr>
          <w:sz w:val="28"/>
        </w:rPr>
        <w:t>других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климатических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факторов.</w:t>
      </w:r>
      <w:r w:rsidR="00F162A5">
        <w:rPr>
          <w:sz w:val="28"/>
        </w:rPr>
        <w:t xml:space="preserve"> </w:t>
      </w:r>
      <w:r w:rsidRPr="00F162A5">
        <w:rPr>
          <w:sz w:val="28"/>
        </w:rPr>
        <w:t>Свет</w:t>
      </w:r>
      <w:r w:rsidR="00F162A5">
        <w:rPr>
          <w:sz w:val="28"/>
        </w:rPr>
        <w:t xml:space="preserve"> </w:t>
      </w:r>
      <w:r w:rsidRPr="00F162A5">
        <w:rPr>
          <w:sz w:val="28"/>
        </w:rPr>
        <w:t>играет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преобладающую</w:t>
      </w:r>
      <w:r w:rsidR="00F162A5">
        <w:rPr>
          <w:sz w:val="28"/>
        </w:rPr>
        <w:t xml:space="preserve"> </w:t>
      </w:r>
      <w:r w:rsidRPr="00F162A5">
        <w:rPr>
          <w:sz w:val="28"/>
        </w:rPr>
        <w:t>роль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формировании</w:t>
      </w:r>
      <w:r w:rsidR="00F162A5">
        <w:rPr>
          <w:sz w:val="28"/>
        </w:rPr>
        <w:t xml:space="preserve"> </w:t>
      </w:r>
      <w:r w:rsidRPr="00F162A5">
        <w:rPr>
          <w:sz w:val="28"/>
        </w:rPr>
        <w:t>годичного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сезонного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циклов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развития.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различаются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неодинаковой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активной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жизнедеятельностью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течение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светлой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темной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половины</w:t>
      </w:r>
      <w:r w:rsidR="00F162A5">
        <w:rPr>
          <w:sz w:val="28"/>
        </w:rPr>
        <w:t xml:space="preserve"> </w:t>
      </w:r>
      <w:r w:rsidRPr="00F162A5">
        <w:rPr>
          <w:sz w:val="28"/>
        </w:rPr>
        <w:t>суток: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некоторые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виды</w:t>
      </w:r>
      <w:r w:rsidR="00F162A5">
        <w:rPr>
          <w:sz w:val="28"/>
        </w:rPr>
        <w:t xml:space="preserve"> </w:t>
      </w:r>
      <w:r w:rsidRPr="00F162A5">
        <w:rPr>
          <w:sz w:val="28"/>
        </w:rPr>
        <w:t>активны</w:t>
      </w:r>
      <w:r w:rsidR="00F162A5">
        <w:rPr>
          <w:sz w:val="28"/>
        </w:rPr>
        <w:t xml:space="preserve"> </w:t>
      </w:r>
      <w:r w:rsidRPr="00F162A5">
        <w:rPr>
          <w:sz w:val="28"/>
        </w:rPr>
        <w:t>днем,</w:t>
      </w:r>
      <w:r w:rsidR="00F162A5">
        <w:rPr>
          <w:sz w:val="28"/>
        </w:rPr>
        <w:t xml:space="preserve"> </w:t>
      </w:r>
      <w:r w:rsidRPr="00F162A5">
        <w:rPr>
          <w:sz w:val="28"/>
        </w:rPr>
        <w:t>а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некоторые,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например</w:t>
      </w:r>
      <w:r w:rsidR="00F162A5">
        <w:rPr>
          <w:sz w:val="28"/>
        </w:rPr>
        <w:t xml:space="preserve"> </w:t>
      </w:r>
      <w:r w:rsidRPr="00F162A5">
        <w:rPr>
          <w:sz w:val="28"/>
        </w:rPr>
        <w:t>семейства,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рассматриваемые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данной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работе-семейства</w:t>
      </w:r>
      <w:r w:rsidR="00F162A5">
        <w:rPr>
          <w:sz w:val="28"/>
        </w:rPr>
        <w:t xml:space="preserve"> </w:t>
      </w:r>
      <w:r w:rsidRPr="00F162A5">
        <w:rPr>
          <w:sz w:val="28"/>
        </w:rPr>
        <w:t>волнянок</w:t>
      </w:r>
      <w:r w:rsidR="00F162A5">
        <w:rPr>
          <w:sz w:val="28"/>
        </w:rPr>
        <w:t xml:space="preserve"> </w:t>
      </w:r>
      <w:r w:rsidRPr="00F162A5">
        <w:rPr>
          <w:sz w:val="28"/>
        </w:rPr>
        <w:t>или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коконопрядов,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основном</w:t>
      </w:r>
      <w:r w:rsidR="00F162A5">
        <w:rPr>
          <w:sz w:val="28"/>
        </w:rPr>
        <w:t xml:space="preserve"> </w:t>
      </w:r>
      <w:r w:rsidRPr="00F162A5">
        <w:rPr>
          <w:sz w:val="28"/>
        </w:rPr>
        <w:t>активны</w:t>
      </w:r>
      <w:r w:rsidR="00F162A5">
        <w:rPr>
          <w:sz w:val="28"/>
        </w:rPr>
        <w:t xml:space="preserve"> </w:t>
      </w:r>
      <w:r w:rsidRPr="00F162A5">
        <w:rPr>
          <w:sz w:val="28"/>
        </w:rPr>
        <w:t>ночью.</w:t>
      </w:r>
      <w:r w:rsidR="00F162A5">
        <w:rPr>
          <w:sz w:val="28"/>
        </w:rPr>
        <w:t xml:space="preserve"> </w:t>
      </w:r>
      <w:r w:rsidRPr="00F162A5">
        <w:rPr>
          <w:sz w:val="28"/>
        </w:rPr>
        <w:t>Активизирующим</w:t>
      </w:r>
      <w:r w:rsidR="00F162A5">
        <w:rPr>
          <w:sz w:val="28"/>
        </w:rPr>
        <w:t xml:space="preserve"> </w:t>
      </w:r>
      <w:r w:rsidRPr="00F162A5">
        <w:rPr>
          <w:sz w:val="28"/>
        </w:rPr>
        <w:t>сигналом</w:t>
      </w:r>
      <w:r w:rsidR="00F162A5">
        <w:rPr>
          <w:sz w:val="28"/>
        </w:rPr>
        <w:t xml:space="preserve"> </w:t>
      </w:r>
      <w:r w:rsidRPr="00F162A5">
        <w:rPr>
          <w:sz w:val="28"/>
        </w:rPr>
        <w:t>для</w:t>
      </w:r>
      <w:r w:rsidR="00F162A5">
        <w:rPr>
          <w:sz w:val="28"/>
        </w:rPr>
        <w:t xml:space="preserve"> </w:t>
      </w:r>
      <w:r w:rsidRPr="00F162A5">
        <w:rPr>
          <w:sz w:val="28"/>
        </w:rPr>
        <w:t>них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явл.заход</w:t>
      </w:r>
      <w:r w:rsidR="00F162A5">
        <w:rPr>
          <w:sz w:val="28"/>
        </w:rPr>
        <w:t xml:space="preserve"> </w:t>
      </w:r>
      <w:r w:rsidRPr="00F162A5">
        <w:rPr>
          <w:sz w:val="28"/>
        </w:rPr>
        <w:t>солнца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снижение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интенсивности</w:t>
      </w:r>
      <w:r w:rsidR="00F162A5">
        <w:rPr>
          <w:sz w:val="28"/>
        </w:rPr>
        <w:t xml:space="preserve"> </w:t>
      </w:r>
      <w:r w:rsidRPr="00F162A5">
        <w:rPr>
          <w:sz w:val="28"/>
        </w:rPr>
        <w:t>освещения</w:t>
      </w:r>
      <w:r w:rsidR="00F162A5">
        <w:rPr>
          <w:sz w:val="28"/>
        </w:rPr>
        <w:t xml:space="preserve"> </w:t>
      </w:r>
      <w:r w:rsidRPr="00F162A5">
        <w:rPr>
          <w:sz w:val="28"/>
        </w:rPr>
        <w:t>до</w:t>
      </w:r>
      <w:r w:rsidR="00F162A5">
        <w:rPr>
          <w:sz w:val="28"/>
        </w:rPr>
        <w:t xml:space="preserve"> </w:t>
      </w:r>
      <w:r w:rsidRPr="00F162A5">
        <w:rPr>
          <w:sz w:val="28"/>
        </w:rPr>
        <w:t>опред.</w:t>
      </w:r>
      <w:r w:rsidR="00F162A5">
        <w:rPr>
          <w:sz w:val="28"/>
        </w:rPr>
        <w:t xml:space="preserve"> </w:t>
      </w:r>
      <w:r w:rsidRPr="00F162A5">
        <w:rPr>
          <w:sz w:val="28"/>
        </w:rPr>
        <w:t>Ур-ня.</w:t>
      </w:r>
      <w:r w:rsidR="00F162A5">
        <w:rPr>
          <w:sz w:val="28"/>
        </w:rPr>
        <w:t xml:space="preserve"> </w:t>
      </w:r>
      <w:r w:rsidRPr="00F162A5">
        <w:rPr>
          <w:sz w:val="28"/>
        </w:rPr>
        <w:t>Волнянки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коконопряды</w:t>
      </w:r>
      <w:r w:rsidR="00F162A5">
        <w:rPr>
          <w:sz w:val="28"/>
        </w:rPr>
        <w:t xml:space="preserve"> </w:t>
      </w:r>
      <w:r w:rsidRPr="00F162A5">
        <w:rPr>
          <w:sz w:val="28"/>
        </w:rPr>
        <w:t>активно</w:t>
      </w:r>
      <w:r w:rsidR="00F162A5">
        <w:rPr>
          <w:sz w:val="28"/>
        </w:rPr>
        <w:t xml:space="preserve"> </w:t>
      </w:r>
      <w:r w:rsidRPr="00F162A5">
        <w:rPr>
          <w:sz w:val="28"/>
        </w:rPr>
        <w:t>реагируют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искусственный</w:t>
      </w:r>
      <w:r w:rsidR="00F162A5">
        <w:rPr>
          <w:sz w:val="28"/>
        </w:rPr>
        <w:t xml:space="preserve"> </w:t>
      </w:r>
      <w:r w:rsidRPr="00F162A5">
        <w:rPr>
          <w:sz w:val="28"/>
        </w:rPr>
        <w:t>свет-они</w:t>
      </w:r>
      <w:r w:rsidR="00F162A5">
        <w:rPr>
          <w:sz w:val="28"/>
        </w:rPr>
        <w:t xml:space="preserve"> </w:t>
      </w:r>
      <w:r w:rsidRPr="00F162A5">
        <w:rPr>
          <w:sz w:val="28"/>
        </w:rPr>
        <w:t>,</w:t>
      </w:r>
      <w:r w:rsidR="00F162A5">
        <w:rPr>
          <w:sz w:val="28"/>
        </w:rPr>
        <w:t xml:space="preserve"> </w:t>
      </w:r>
      <w:r w:rsidRPr="00F162A5">
        <w:rPr>
          <w:sz w:val="28"/>
        </w:rPr>
        <w:t>как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все</w:t>
      </w:r>
      <w:r w:rsidR="00F162A5">
        <w:rPr>
          <w:sz w:val="28"/>
        </w:rPr>
        <w:t xml:space="preserve"> </w:t>
      </w:r>
      <w:r w:rsidRPr="00F162A5">
        <w:rPr>
          <w:sz w:val="28"/>
        </w:rPr>
        <w:t>ночн.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активно</w:t>
      </w:r>
      <w:r w:rsidR="00F162A5">
        <w:rPr>
          <w:sz w:val="28"/>
        </w:rPr>
        <w:t xml:space="preserve"> </w:t>
      </w:r>
      <w:r w:rsidRPr="00F162A5">
        <w:rPr>
          <w:sz w:val="28"/>
        </w:rPr>
        <w:t>летят</w:t>
      </w:r>
      <w:r w:rsidR="00F162A5">
        <w:rPr>
          <w:sz w:val="28"/>
        </w:rPr>
        <w:t xml:space="preserve"> </w:t>
      </w:r>
      <w:r w:rsidRPr="00F162A5">
        <w:rPr>
          <w:sz w:val="28"/>
        </w:rPr>
        <w:t>ночью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уф</w:t>
      </w:r>
      <w:r w:rsidR="00F162A5">
        <w:rPr>
          <w:sz w:val="28"/>
        </w:rPr>
        <w:t xml:space="preserve"> </w:t>
      </w:r>
      <w:r w:rsidRPr="00F162A5">
        <w:rPr>
          <w:sz w:val="28"/>
        </w:rPr>
        <w:t>излучение.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Воздушные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токи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играют</w:t>
      </w:r>
      <w:r w:rsidR="00F162A5">
        <w:rPr>
          <w:sz w:val="28"/>
        </w:rPr>
        <w:t xml:space="preserve"> </w:t>
      </w:r>
      <w:r w:rsidRPr="00F162A5">
        <w:rPr>
          <w:sz w:val="28"/>
        </w:rPr>
        <w:t>существенную</w:t>
      </w:r>
      <w:r w:rsidR="00F162A5">
        <w:rPr>
          <w:sz w:val="28"/>
        </w:rPr>
        <w:t xml:space="preserve"> </w:t>
      </w:r>
      <w:r w:rsidRPr="00F162A5">
        <w:rPr>
          <w:sz w:val="28"/>
        </w:rPr>
        <w:t>роль</w:t>
      </w:r>
      <w:r w:rsidR="00F162A5">
        <w:rPr>
          <w:sz w:val="28"/>
        </w:rPr>
        <w:t xml:space="preserve"> </w:t>
      </w:r>
      <w:r w:rsidRPr="00F162A5">
        <w:rPr>
          <w:sz w:val="28"/>
        </w:rPr>
        <w:t>как</w:t>
      </w:r>
      <w:r w:rsidR="00F162A5">
        <w:rPr>
          <w:sz w:val="28"/>
        </w:rPr>
        <w:t xml:space="preserve"> </w:t>
      </w:r>
      <w:r w:rsidRPr="00F162A5">
        <w:rPr>
          <w:sz w:val="28"/>
        </w:rPr>
        <w:t>один</w:t>
      </w:r>
      <w:r w:rsidR="00F162A5">
        <w:rPr>
          <w:sz w:val="28"/>
        </w:rPr>
        <w:t xml:space="preserve"> </w:t>
      </w:r>
      <w:r w:rsidRPr="00F162A5">
        <w:rPr>
          <w:sz w:val="28"/>
        </w:rPr>
        <w:t>из</w:t>
      </w:r>
      <w:r w:rsidR="00F162A5">
        <w:rPr>
          <w:sz w:val="28"/>
        </w:rPr>
        <w:t xml:space="preserve"> </w:t>
      </w:r>
      <w:r w:rsidRPr="00F162A5">
        <w:rPr>
          <w:sz w:val="28"/>
        </w:rPr>
        <w:t>факторов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расселения</w:t>
      </w:r>
      <w:r w:rsidR="00F162A5">
        <w:rPr>
          <w:sz w:val="28"/>
        </w:rPr>
        <w:t xml:space="preserve"> </w:t>
      </w:r>
      <w:r w:rsidRPr="00F162A5">
        <w:rPr>
          <w:sz w:val="28"/>
        </w:rPr>
        <w:t>гусениц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непарного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кольчатого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шелкопрядов.</w:t>
      </w:r>
    </w:p>
    <w:p w:rsidR="00553228" w:rsidRPr="00F162A5" w:rsidRDefault="00706E7B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Биотические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факторы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представлены</w:t>
      </w:r>
      <w:r w:rsidR="00F162A5">
        <w:rPr>
          <w:sz w:val="28"/>
        </w:rPr>
        <w:t xml:space="preserve"> </w:t>
      </w:r>
      <w:r w:rsidR="00265B01" w:rsidRPr="00F162A5">
        <w:rPr>
          <w:sz w:val="28"/>
        </w:rPr>
        <w:t>разнообразием</w:t>
      </w:r>
      <w:r w:rsidR="00F162A5">
        <w:rPr>
          <w:sz w:val="28"/>
        </w:rPr>
        <w:t xml:space="preserve"> </w:t>
      </w:r>
      <w:r w:rsidRPr="00F162A5">
        <w:rPr>
          <w:sz w:val="28"/>
        </w:rPr>
        <w:t>энтомофаг</w:t>
      </w:r>
      <w:r w:rsidR="00265B01" w:rsidRPr="00F162A5">
        <w:rPr>
          <w:sz w:val="28"/>
        </w:rPr>
        <w:t>ов</w:t>
      </w:r>
      <w:r w:rsidRPr="00F162A5">
        <w:rPr>
          <w:sz w:val="28"/>
        </w:rPr>
        <w:t>.</w:t>
      </w:r>
      <w:r w:rsidR="00F162A5">
        <w:rPr>
          <w:sz w:val="28"/>
        </w:rPr>
        <w:t xml:space="preserve"> </w:t>
      </w:r>
      <w:r w:rsidR="00553228" w:rsidRPr="00F162A5">
        <w:rPr>
          <w:sz w:val="28"/>
        </w:rPr>
        <w:t>Наиболее</w:t>
      </w:r>
      <w:r w:rsidR="00F162A5">
        <w:rPr>
          <w:sz w:val="28"/>
        </w:rPr>
        <w:t xml:space="preserve"> </w:t>
      </w:r>
      <w:r w:rsidR="00553228" w:rsidRPr="00F162A5">
        <w:rPr>
          <w:sz w:val="28"/>
        </w:rPr>
        <w:t>часто</w:t>
      </w:r>
      <w:r w:rsidR="00F162A5">
        <w:rPr>
          <w:sz w:val="28"/>
        </w:rPr>
        <w:t xml:space="preserve"> </w:t>
      </w:r>
      <w:r w:rsidR="00553228"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="00553228" w:rsidRPr="00F162A5">
        <w:rPr>
          <w:sz w:val="28"/>
        </w:rPr>
        <w:t>бабочек</w:t>
      </w:r>
      <w:r w:rsidR="00F162A5">
        <w:rPr>
          <w:sz w:val="28"/>
        </w:rPr>
        <w:t xml:space="preserve"> </w:t>
      </w:r>
      <w:r w:rsidR="00553228" w:rsidRPr="00F162A5">
        <w:rPr>
          <w:sz w:val="28"/>
        </w:rPr>
        <w:t>нападают</w:t>
      </w:r>
      <w:r w:rsidR="00F162A5">
        <w:rPr>
          <w:sz w:val="28"/>
        </w:rPr>
        <w:t xml:space="preserve"> </w:t>
      </w:r>
      <w:r w:rsidR="00553228" w:rsidRPr="00F162A5">
        <w:rPr>
          <w:sz w:val="28"/>
        </w:rPr>
        <w:t>птицы,</w:t>
      </w:r>
      <w:r w:rsidR="00F162A5">
        <w:rPr>
          <w:sz w:val="28"/>
        </w:rPr>
        <w:t xml:space="preserve"> </w:t>
      </w:r>
      <w:r w:rsidR="00553228" w:rsidRPr="00F162A5">
        <w:rPr>
          <w:sz w:val="28"/>
        </w:rPr>
        <w:t>летучие</w:t>
      </w:r>
      <w:r w:rsidR="00F162A5">
        <w:rPr>
          <w:sz w:val="28"/>
        </w:rPr>
        <w:t xml:space="preserve"> </w:t>
      </w:r>
      <w:r w:rsidR="00553228" w:rsidRPr="00F162A5">
        <w:rPr>
          <w:sz w:val="28"/>
        </w:rPr>
        <w:t>мыши</w:t>
      </w:r>
      <w:r w:rsidRPr="00F162A5">
        <w:rPr>
          <w:sz w:val="28"/>
        </w:rPr>
        <w:t>,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различные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паразиты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паразитоиды</w:t>
      </w:r>
      <w:r w:rsidR="00553228" w:rsidRPr="00F162A5">
        <w:rPr>
          <w:sz w:val="28"/>
        </w:rPr>
        <w:t>,</w:t>
      </w:r>
      <w:r w:rsidR="00F162A5">
        <w:rPr>
          <w:sz w:val="28"/>
        </w:rPr>
        <w:t xml:space="preserve"> </w:t>
      </w:r>
      <w:r w:rsidR="00553228" w:rsidRPr="00F162A5">
        <w:rPr>
          <w:sz w:val="28"/>
        </w:rPr>
        <w:t>многие</w:t>
      </w:r>
      <w:r w:rsidR="00F162A5">
        <w:rPr>
          <w:sz w:val="28"/>
        </w:rPr>
        <w:t xml:space="preserve"> </w:t>
      </w:r>
      <w:r w:rsidR="00553228" w:rsidRPr="00F162A5">
        <w:rPr>
          <w:sz w:val="28"/>
        </w:rPr>
        <w:t>беспозвоночные,например,</w:t>
      </w:r>
      <w:r w:rsidR="00F162A5">
        <w:rPr>
          <w:sz w:val="28"/>
        </w:rPr>
        <w:t xml:space="preserve"> </w:t>
      </w:r>
      <w:r w:rsidR="00FE2D6B" w:rsidRPr="00F162A5">
        <w:rPr>
          <w:sz w:val="28"/>
        </w:rPr>
        <w:t>гусениц</w:t>
      </w:r>
      <w:r w:rsidR="00F162A5">
        <w:rPr>
          <w:sz w:val="28"/>
        </w:rPr>
        <w:t xml:space="preserve"> </w:t>
      </w:r>
      <w:r w:rsidR="00FE2D6B" w:rsidRPr="00F162A5">
        <w:rPr>
          <w:sz w:val="28"/>
        </w:rPr>
        <w:t>неп</w:t>
      </w:r>
      <w:r w:rsidR="00F162A5">
        <w:rPr>
          <w:sz w:val="28"/>
        </w:rPr>
        <w:t xml:space="preserve"> </w:t>
      </w:r>
      <w:r w:rsidR="00FE2D6B"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="00FE2D6B" w:rsidRPr="00F162A5">
        <w:rPr>
          <w:sz w:val="28"/>
        </w:rPr>
        <w:t>кольч</w:t>
      </w:r>
      <w:r w:rsidR="00F162A5">
        <w:rPr>
          <w:sz w:val="28"/>
        </w:rPr>
        <w:t xml:space="preserve"> </w:t>
      </w:r>
      <w:r w:rsidR="00553228" w:rsidRPr="00F162A5">
        <w:rPr>
          <w:sz w:val="28"/>
        </w:rPr>
        <w:t>шелкопряда</w:t>
      </w:r>
      <w:r w:rsidR="00F162A5">
        <w:rPr>
          <w:sz w:val="28"/>
        </w:rPr>
        <w:t xml:space="preserve"> </w:t>
      </w:r>
      <w:r w:rsidR="00553228" w:rsidRPr="00F162A5">
        <w:rPr>
          <w:sz w:val="28"/>
        </w:rPr>
        <w:t>поедают</w:t>
      </w:r>
      <w:r w:rsidR="00F162A5">
        <w:rPr>
          <w:sz w:val="28"/>
        </w:rPr>
        <w:t xml:space="preserve"> </w:t>
      </w:r>
      <w:r w:rsidR="00553228" w:rsidRPr="00F162A5">
        <w:rPr>
          <w:sz w:val="28"/>
        </w:rPr>
        <w:t>кукушки,</w:t>
      </w:r>
      <w:r w:rsidR="00F162A5">
        <w:rPr>
          <w:sz w:val="28"/>
        </w:rPr>
        <w:t xml:space="preserve"> </w:t>
      </w:r>
      <w:r w:rsidR="00553228" w:rsidRPr="00F162A5">
        <w:rPr>
          <w:sz w:val="28"/>
        </w:rPr>
        <w:t>иволги,</w:t>
      </w:r>
      <w:r w:rsidR="00F162A5">
        <w:rPr>
          <w:sz w:val="28"/>
        </w:rPr>
        <w:t xml:space="preserve"> </w:t>
      </w:r>
      <w:r w:rsidR="00553228" w:rsidRPr="00F162A5">
        <w:rPr>
          <w:sz w:val="28"/>
        </w:rPr>
        <w:t>дятлы,</w:t>
      </w:r>
      <w:r w:rsidR="00F162A5">
        <w:rPr>
          <w:sz w:val="28"/>
        </w:rPr>
        <w:t xml:space="preserve"> </w:t>
      </w:r>
      <w:r w:rsidR="00553228" w:rsidRPr="00F162A5">
        <w:rPr>
          <w:sz w:val="28"/>
        </w:rPr>
        <w:t>зяблики,</w:t>
      </w:r>
      <w:r w:rsidR="00F162A5">
        <w:rPr>
          <w:sz w:val="28"/>
        </w:rPr>
        <w:t xml:space="preserve"> </w:t>
      </w:r>
      <w:r w:rsidR="00553228" w:rsidRPr="00F162A5">
        <w:rPr>
          <w:sz w:val="28"/>
        </w:rPr>
        <w:t>синицы</w:t>
      </w:r>
      <w:r w:rsidR="00F162A5">
        <w:rPr>
          <w:sz w:val="28"/>
        </w:rPr>
        <w:t xml:space="preserve"> </w:t>
      </w:r>
      <w:r w:rsidR="00553228"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="00553228" w:rsidRPr="00F162A5">
        <w:rPr>
          <w:sz w:val="28"/>
        </w:rPr>
        <w:t>др.</w:t>
      </w:r>
      <w:r w:rsidRPr="00F162A5">
        <w:rPr>
          <w:sz w:val="28"/>
        </w:rPr>
        <w:t>,</w:t>
      </w:r>
      <w:r w:rsidR="00F162A5">
        <w:rPr>
          <w:sz w:val="28"/>
        </w:rPr>
        <w:t xml:space="preserve"> </w:t>
      </w:r>
      <w:r w:rsidRPr="00F162A5">
        <w:rPr>
          <w:sz w:val="28"/>
        </w:rPr>
        <w:t>а</w:t>
      </w:r>
      <w:r w:rsidR="00F162A5">
        <w:rPr>
          <w:sz w:val="28"/>
        </w:rPr>
        <w:t xml:space="preserve"> </w:t>
      </w:r>
      <w:r w:rsidR="00553228" w:rsidRPr="00F162A5">
        <w:rPr>
          <w:sz w:val="28"/>
        </w:rPr>
        <w:t>наездник</w:t>
      </w:r>
      <w:r w:rsidR="00F162A5">
        <w:rPr>
          <w:sz w:val="28"/>
        </w:rPr>
        <w:t xml:space="preserve"> </w:t>
      </w:r>
      <w:r w:rsidR="00553228" w:rsidRPr="00F162A5">
        <w:rPr>
          <w:sz w:val="28"/>
          <w:lang w:val="la-Latn"/>
        </w:rPr>
        <w:t>Aleiodes</w:t>
      </w:r>
      <w:r w:rsidR="00F162A5">
        <w:rPr>
          <w:sz w:val="28"/>
          <w:lang w:val="la-Latn"/>
        </w:rPr>
        <w:t xml:space="preserve"> </w:t>
      </w:r>
      <w:r w:rsidR="00553228" w:rsidRPr="00F162A5">
        <w:rPr>
          <w:sz w:val="28"/>
          <w:lang w:val="la-Latn"/>
        </w:rPr>
        <w:t>indiscretus</w:t>
      </w:r>
      <w:r w:rsidR="00F162A5">
        <w:rPr>
          <w:sz w:val="28"/>
        </w:rPr>
        <w:t xml:space="preserve"> </w:t>
      </w:r>
      <w:r w:rsidR="00553228" w:rsidRPr="00F162A5">
        <w:rPr>
          <w:sz w:val="28"/>
        </w:rPr>
        <w:t>нападает</w:t>
      </w:r>
      <w:r w:rsidR="00F162A5">
        <w:rPr>
          <w:sz w:val="28"/>
        </w:rPr>
        <w:t xml:space="preserve"> </w:t>
      </w:r>
      <w:r w:rsidR="00553228"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="00553228" w:rsidRPr="00F162A5">
        <w:rPr>
          <w:sz w:val="28"/>
        </w:rPr>
        <w:t>гусеницу</w:t>
      </w:r>
      <w:r w:rsidR="00F162A5">
        <w:rPr>
          <w:sz w:val="28"/>
        </w:rPr>
        <w:t xml:space="preserve"> </w:t>
      </w:r>
      <w:r w:rsidR="00553228" w:rsidRPr="00C76FC4">
        <w:rPr>
          <w:sz w:val="28"/>
        </w:rPr>
        <w:t>непарного</w:t>
      </w:r>
      <w:r w:rsidR="00F162A5" w:rsidRPr="00C76FC4">
        <w:rPr>
          <w:sz w:val="28"/>
        </w:rPr>
        <w:t xml:space="preserve"> </w:t>
      </w:r>
      <w:r w:rsidR="00553228" w:rsidRPr="00C76FC4">
        <w:rPr>
          <w:sz w:val="28"/>
        </w:rPr>
        <w:t>шелкопряда</w:t>
      </w:r>
      <w:r w:rsidRPr="00F162A5">
        <w:rPr>
          <w:sz w:val="28"/>
        </w:rPr>
        <w:t>,</w:t>
      </w:r>
      <w:r w:rsidR="00F162A5">
        <w:rPr>
          <w:sz w:val="28"/>
        </w:rPr>
        <w:t xml:space="preserve"> </w:t>
      </w:r>
      <w:bookmarkStart w:id="16" w:name="cite_ref-Collier_15-1"/>
      <w:bookmarkEnd w:id="16"/>
      <w:r w:rsidRPr="00F162A5">
        <w:rPr>
          <w:sz w:val="28"/>
        </w:rPr>
        <w:t>м</w:t>
      </w:r>
      <w:r w:rsidR="00553228" w:rsidRPr="00F162A5">
        <w:rPr>
          <w:sz w:val="28"/>
        </w:rPr>
        <w:t>икроспоридии</w:t>
      </w:r>
      <w:r w:rsidR="00F162A5">
        <w:rPr>
          <w:sz w:val="28"/>
        </w:rPr>
        <w:t xml:space="preserve"> </w:t>
      </w:r>
      <w:r w:rsidR="00553228" w:rsidRPr="00F162A5">
        <w:rPr>
          <w:sz w:val="28"/>
        </w:rPr>
        <w:t>родов</w:t>
      </w:r>
      <w:r w:rsidR="00F162A5">
        <w:rPr>
          <w:sz w:val="28"/>
        </w:rPr>
        <w:t xml:space="preserve"> </w:t>
      </w:r>
      <w:r w:rsidR="00553228" w:rsidRPr="00F162A5">
        <w:rPr>
          <w:sz w:val="28"/>
          <w:lang w:val="la-Latn"/>
        </w:rPr>
        <w:t>Thelohania</w:t>
      </w:r>
      <w:r w:rsidR="00F162A5">
        <w:rPr>
          <w:sz w:val="28"/>
        </w:rPr>
        <w:t xml:space="preserve"> </w:t>
      </w:r>
      <w:r w:rsidR="00553228"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="00553228" w:rsidRPr="00F162A5">
        <w:rPr>
          <w:sz w:val="28"/>
          <w:lang w:val="la-Latn"/>
        </w:rPr>
        <w:t>Plistophora</w:t>
      </w:r>
      <w:r w:rsidR="00F162A5">
        <w:rPr>
          <w:sz w:val="28"/>
        </w:rPr>
        <w:t xml:space="preserve"> </w:t>
      </w:r>
      <w:r w:rsidRPr="00F162A5">
        <w:rPr>
          <w:sz w:val="28"/>
        </w:rPr>
        <w:t>-</w:t>
      </w:r>
      <w:r w:rsidR="00F162A5">
        <w:rPr>
          <w:sz w:val="28"/>
        </w:rPr>
        <w:t xml:space="preserve"> </w:t>
      </w:r>
      <w:r w:rsidR="00553228" w:rsidRPr="00F162A5">
        <w:rPr>
          <w:sz w:val="28"/>
        </w:rPr>
        <w:t>паразиты</w:t>
      </w:r>
      <w:r w:rsidR="00F162A5">
        <w:rPr>
          <w:sz w:val="28"/>
        </w:rPr>
        <w:t xml:space="preserve"> </w:t>
      </w:r>
      <w:r w:rsidR="00553228" w:rsidRPr="00F162A5">
        <w:rPr>
          <w:sz w:val="28"/>
        </w:rPr>
        <w:t>чешуекрылых.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К</w:t>
      </w:r>
      <w:r w:rsidR="00F162A5">
        <w:rPr>
          <w:sz w:val="28"/>
        </w:rPr>
        <w:t xml:space="preserve"> </w:t>
      </w:r>
      <w:r w:rsidRPr="00F162A5">
        <w:rPr>
          <w:sz w:val="28"/>
        </w:rPr>
        <w:t>паразитам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бабочек</w:t>
      </w:r>
      <w:r w:rsidR="00F162A5">
        <w:rPr>
          <w:sz w:val="28"/>
        </w:rPr>
        <w:t xml:space="preserve"> </w:t>
      </w:r>
      <w:r w:rsidRPr="00F162A5">
        <w:rPr>
          <w:sz w:val="28"/>
        </w:rPr>
        <w:t>относят</w:t>
      </w:r>
      <w:r w:rsidR="00F162A5">
        <w:rPr>
          <w:sz w:val="28"/>
        </w:rPr>
        <w:t xml:space="preserve"> </w:t>
      </w:r>
      <w:r w:rsidRPr="00F162A5">
        <w:rPr>
          <w:sz w:val="28"/>
        </w:rPr>
        <w:t>вирусы,</w:t>
      </w:r>
      <w:r w:rsidR="00F162A5">
        <w:rPr>
          <w:sz w:val="28"/>
        </w:rPr>
        <w:t xml:space="preserve"> </w:t>
      </w:r>
      <w:r w:rsidRPr="00F162A5">
        <w:rPr>
          <w:sz w:val="28"/>
        </w:rPr>
        <w:t>грибки,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бактерии,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мелких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клещей.</w:t>
      </w:r>
    </w:p>
    <w:p w:rsidR="00BC5B0A" w:rsidRDefault="00BC5B0A" w:rsidP="00F162A5">
      <w:pPr>
        <w:pStyle w:val="a3"/>
        <w:spacing w:after="0" w:line="360" w:lineRule="auto"/>
        <w:ind w:firstLine="709"/>
        <w:jc w:val="both"/>
        <w:rPr>
          <w:sz w:val="28"/>
        </w:rPr>
      </w:pPr>
    </w:p>
    <w:p w:rsid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Человек</w:t>
      </w:r>
    </w:p>
    <w:p w:rsidR="00BC5B0A" w:rsidRDefault="00BC5B0A" w:rsidP="00F162A5">
      <w:pPr>
        <w:pStyle w:val="a3"/>
        <w:spacing w:after="0" w:line="360" w:lineRule="auto"/>
        <w:ind w:firstLine="709"/>
        <w:jc w:val="both"/>
        <w:rPr>
          <w:sz w:val="28"/>
        </w:rPr>
      </w:pP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результате</w:t>
      </w:r>
      <w:r w:rsidR="00F162A5">
        <w:rPr>
          <w:sz w:val="28"/>
        </w:rPr>
        <w:t xml:space="preserve"> </w:t>
      </w:r>
      <w:r w:rsidRPr="00F162A5">
        <w:rPr>
          <w:sz w:val="28"/>
        </w:rPr>
        <w:t>хозяйственной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деятельности</w:t>
      </w:r>
      <w:r w:rsidR="00F162A5">
        <w:rPr>
          <w:sz w:val="28"/>
        </w:rPr>
        <w:t xml:space="preserve"> </w:t>
      </w:r>
      <w:r w:rsidRPr="00F162A5">
        <w:rPr>
          <w:sz w:val="28"/>
        </w:rPr>
        <w:t>человека</w:t>
      </w:r>
      <w:r w:rsidR="00F162A5">
        <w:rPr>
          <w:sz w:val="28"/>
        </w:rPr>
        <w:t xml:space="preserve"> </w:t>
      </w:r>
      <w:r w:rsidRPr="00F162A5">
        <w:rPr>
          <w:sz w:val="28"/>
        </w:rPr>
        <w:t>—</w:t>
      </w:r>
      <w:r w:rsidR="00F162A5">
        <w:rPr>
          <w:sz w:val="28"/>
        </w:rPr>
        <w:t xml:space="preserve"> </w:t>
      </w:r>
      <w:r w:rsidRPr="00F162A5">
        <w:rPr>
          <w:sz w:val="28"/>
        </w:rPr>
        <w:t>вырубки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лесов,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распашки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целинных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степей,</w:t>
      </w:r>
      <w:r w:rsidR="00F162A5">
        <w:rPr>
          <w:sz w:val="28"/>
        </w:rPr>
        <w:t xml:space="preserve"> </w:t>
      </w:r>
      <w:r w:rsidRPr="00F162A5">
        <w:rPr>
          <w:sz w:val="28"/>
        </w:rPr>
        <w:t>осушение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болот</w:t>
      </w:r>
      <w:r w:rsidR="00F162A5">
        <w:rPr>
          <w:sz w:val="28"/>
        </w:rPr>
        <w:t xml:space="preserve"> </w:t>
      </w:r>
      <w:r w:rsidRPr="00F162A5">
        <w:rPr>
          <w:sz w:val="28"/>
        </w:rPr>
        <w:t>—</w:t>
      </w:r>
      <w:r w:rsidR="00F162A5">
        <w:rPr>
          <w:sz w:val="28"/>
        </w:rPr>
        <w:t xml:space="preserve"> </w:t>
      </w:r>
      <w:r w:rsidRPr="00F162A5">
        <w:rPr>
          <w:sz w:val="28"/>
        </w:rPr>
        <w:t>численность</w:t>
      </w:r>
      <w:r w:rsidR="00F162A5">
        <w:rPr>
          <w:sz w:val="28"/>
        </w:rPr>
        <w:t xml:space="preserve"> </w:t>
      </w:r>
      <w:r w:rsidRPr="00F162A5">
        <w:rPr>
          <w:sz w:val="28"/>
        </w:rPr>
        <w:t>многих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видов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бабочек</w:t>
      </w:r>
      <w:r w:rsidR="00F162A5">
        <w:rPr>
          <w:sz w:val="28"/>
        </w:rPr>
        <w:t xml:space="preserve"> </w:t>
      </w:r>
      <w:r w:rsidRPr="00F162A5">
        <w:rPr>
          <w:sz w:val="28"/>
        </w:rPr>
        <w:t>значительно</w:t>
      </w:r>
      <w:r w:rsidR="00F162A5">
        <w:rPr>
          <w:sz w:val="28"/>
        </w:rPr>
        <w:t xml:space="preserve"> </w:t>
      </w:r>
      <w:r w:rsidRPr="00F162A5">
        <w:rPr>
          <w:sz w:val="28"/>
        </w:rPr>
        <w:t>сократилась,</w:t>
      </w:r>
      <w:r w:rsidR="00F162A5">
        <w:rPr>
          <w:sz w:val="28"/>
        </w:rPr>
        <w:t xml:space="preserve"> </w:t>
      </w:r>
      <w:r w:rsidRPr="00F162A5">
        <w:rPr>
          <w:sz w:val="28"/>
        </w:rPr>
        <w:t>а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некоторые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из</w:t>
      </w:r>
      <w:r w:rsidR="00F162A5">
        <w:rPr>
          <w:sz w:val="28"/>
        </w:rPr>
        <w:t xml:space="preserve"> </w:t>
      </w:r>
      <w:r w:rsidRPr="00F162A5">
        <w:rPr>
          <w:sz w:val="28"/>
        </w:rPr>
        <w:t>них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находятся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грани</w:t>
      </w:r>
      <w:r w:rsidR="00F162A5">
        <w:rPr>
          <w:sz w:val="28"/>
        </w:rPr>
        <w:t xml:space="preserve"> </w:t>
      </w:r>
      <w:r w:rsidRPr="00F162A5">
        <w:rPr>
          <w:sz w:val="28"/>
        </w:rPr>
        <w:t>вымирания.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являются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наиболее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популярной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группой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насекомых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для</w:t>
      </w:r>
      <w:r w:rsidR="00F162A5">
        <w:rPr>
          <w:sz w:val="28"/>
        </w:rPr>
        <w:t xml:space="preserve"> </w:t>
      </w:r>
      <w:r w:rsidRPr="00F162A5">
        <w:rPr>
          <w:sz w:val="28"/>
        </w:rPr>
        <w:t>частных</w:t>
      </w:r>
      <w:r w:rsidR="00F162A5">
        <w:rPr>
          <w:sz w:val="28"/>
        </w:rPr>
        <w:t xml:space="preserve"> </w:t>
      </w:r>
      <w:r w:rsidRPr="00C76FC4">
        <w:rPr>
          <w:sz w:val="28"/>
        </w:rPr>
        <w:t>коллекционеров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научных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работников</w:t>
      </w:r>
      <w:r w:rsidR="00F162A5">
        <w:rPr>
          <w:sz w:val="28"/>
        </w:rPr>
        <w:t xml:space="preserve"> 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Кроме</w:t>
      </w:r>
      <w:r w:rsidR="00F162A5">
        <w:rPr>
          <w:sz w:val="28"/>
        </w:rPr>
        <w:t xml:space="preserve"> </w:t>
      </w:r>
      <w:r w:rsidRPr="00F162A5">
        <w:rPr>
          <w:sz w:val="28"/>
        </w:rPr>
        <w:t>факторов,</w:t>
      </w:r>
      <w:r w:rsidR="00F162A5">
        <w:rPr>
          <w:sz w:val="28"/>
        </w:rPr>
        <w:t xml:space="preserve"> </w:t>
      </w:r>
      <w:r w:rsidRPr="00F162A5">
        <w:rPr>
          <w:sz w:val="28"/>
        </w:rPr>
        <w:t>ограничивающих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размножение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бабочек,</w:t>
      </w:r>
      <w:r w:rsidR="00F162A5">
        <w:rPr>
          <w:sz w:val="28"/>
        </w:rPr>
        <w:t xml:space="preserve"> </w:t>
      </w:r>
      <w:r w:rsidRPr="00F162A5">
        <w:rPr>
          <w:sz w:val="28"/>
        </w:rPr>
        <w:t>существуют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различные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факторы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приспособления,</w:t>
      </w:r>
      <w:r w:rsidR="00F162A5">
        <w:rPr>
          <w:sz w:val="28"/>
        </w:rPr>
        <w:t xml:space="preserve"> </w:t>
      </w:r>
      <w:r w:rsidRPr="00F162A5">
        <w:rPr>
          <w:sz w:val="28"/>
        </w:rPr>
        <w:t>способствующие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повышению</w:t>
      </w:r>
      <w:r w:rsidR="00F162A5">
        <w:rPr>
          <w:sz w:val="28"/>
        </w:rPr>
        <w:t xml:space="preserve"> </w:t>
      </w:r>
      <w:r w:rsidRPr="00F162A5">
        <w:rPr>
          <w:sz w:val="28"/>
        </w:rPr>
        <w:t>численности</w:t>
      </w:r>
      <w:r w:rsidR="00F162A5">
        <w:rPr>
          <w:sz w:val="28"/>
        </w:rPr>
        <w:t xml:space="preserve"> </w:t>
      </w:r>
      <w:r w:rsidRPr="00F162A5">
        <w:rPr>
          <w:sz w:val="28"/>
        </w:rPr>
        <w:t>чешуекрылых.</w:t>
      </w:r>
      <w:r w:rsidR="00F162A5">
        <w:rPr>
          <w:sz w:val="28"/>
        </w:rPr>
        <w:t xml:space="preserve"> 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Например,</w:t>
      </w:r>
      <w:r w:rsidR="00F162A5">
        <w:rPr>
          <w:sz w:val="28"/>
        </w:rPr>
        <w:t xml:space="preserve"> </w:t>
      </w:r>
      <w:r w:rsidR="00706E7B" w:rsidRPr="00F162A5">
        <w:rPr>
          <w:sz w:val="28"/>
        </w:rPr>
        <w:t>мохнатое</w:t>
      </w:r>
      <w:r w:rsidR="00F162A5">
        <w:rPr>
          <w:sz w:val="28"/>
        </w:rPr>
        <w:t xml:space="preserve"> </w:t>
      </w:r>
      <w:r w:rsidR="00706E7B" w:rsidRPr="00F162A5">
        <w:rPr>
          <w:sz w:val="28"/>
        </w:rPr>
        <w:t>тело</w:t>
      </w:r>
      <w:r w:rsidR="00F162A5">
        <w:rPr>
          <w:sz w:val="28"/>
        </w:rPr>
        <w:t xml:space="preserve"> </w:t>
      </w:r>
      <w:r w:rsidR="00706E7B" w:rsidRPr="00F162A5">
        <w:rPr>
          <w:sz w:val="28"/>
        </w:rPr>
        <w:t>представителей</w:t>
      </w:r>
      <w:r w:rsidR="00F162A5">
        <w:rPr>
          <w:sz w:val="28"/>
        </w:rPr>
        <w:t xml:space="preserve"> </w:t>
      </w:r>
      <w:r w:rsidR="00706E7B" w:rsidRPr="00F162A5">
        <w:rPr>
          <w:sz w:val="28"/>
        </w:rPr>
        <w:t>семейств</w:t>
      </w:r>
      <w:r w:rsidR="00F162A5">
        <w:rPr>
          <w:sz w:val="28"/>
        </w:rPr>
        <w:t xml:space="preserve"> </w:t>
      </w:r>
      <w:r w:rsidR="00706E7B" w:rsidRPr="00F162A5">
        <w:rPr>
          <w:sz w:val="28"/>
        </w:rPr>
        <w:t>волнянок</w:t>
      </w:r>
      <w:r w:rsidR="00F162A5">
        <w:rPr>
          <w:sz w:val="28"/>
        </w:rPr>
        <w:t xml:space="preserve"> </w:t>
      </w:r>
      <w:r w:rsidR="00706E7B"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="00706E7B" w:rsidRPr="00F162A5">
        <w:rPr>
          <w:sz w:val="28"/>
        </w:rPr>
        <w:t>коконопрядов</w:t>
      </w:r>
      <w:r w:rsidR="00F162A5">
        <w:rPr>
          <w:sz w:val="28"/>
        </w:rPr>
        <w:t xml:space="preserve"> </w:t>
      </w:r>
      <w:r w:rsidR="00706E7B" w:rsidRPr="00F162A5">
        <w:rPr>
          <w:sz w:val="28"/>
        </w:rPr>
        <w:t>заглушающее</w:t>
      </w:r>
      <w:r w:rsidR="00F162A5">
        <w:rPr>
          <w:sz w:val="28"/>
        </w:rPr>
        <w:t xml:space="preserve"> </w:t>
      </w:r>
      <w:r w:rsidRPr="00F162A5">
        <w:rPr>
          <w:sz w:val="28"/>
        </w:rPr>
        <w:t>звук,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который</w:t>
      </w:r>
      <w:r w:rsidR="00F162A5">
        <w:rPr>
          <w:sz w:val="28"/>
        </w:rPr>
        <w:t xml:space="preserve"> </w:t>
      </w:r>
      <w:r w:rsidRPr="00F162A5">
        <w:rPr>
          <w:sz w:val="28"/>
        </w:rPr>
        <w:t>издает</w:t>
      </w:r>
      <w:r w:rsidR="00F162A5">
        <w:rPr>
          <w:sz w:val="28"/>
        </w:rPr>
        <w:t xml:space="preserve"> </w:t>
      </w:r>
      <w:r w:rsidR="00706E7B" w:rsidRPr="00F162A5">
        <w:rPr>
          <w:sz w:val="28"/>
        </w:rPr>
        <w:t>летучая</w:t>
      </w:r>
      <w:r w:rsidR="00F162A5">
        <w:rPr>
          <w:sz w:val="28"/>
        </w:rPr>
        <w:t xml:space="preserve"> </w:t>
      </w:r>
      <w:r w:rsidRPr="00F162A5">
        <w:rPr>
          <w:sz w:val="28"/>
        </w:rPr>
        <w:t>мышь,</w:t>
      </w:r>
      <w:r w:rsidR="00706E7B" w:rsidRPr="00F162A5">
        <w:rPr>
          <w:sz w:val="28"/>
        </w:rPr>
        <w:t>с</w:t>
      </w:r>
      <w:r w:rsidR="00F162A5">
        <w:rPr>
          <w:sz w:val="28"/>
        </w:rPr>
        <w:t xml:space="preserve"> </w:t>
      </w:r>
      <w:r w:rsidR="00706E7B" w:rsidRPr="00F162A5">
        <w:rPr>
          <w:sz w:val="28"/>
        </w:rPr>
        <w:t>целью</w:t>
      </w:r>
      <w:r w:rsidR="00F162A5">
        <w:rPr>
          <w:sz w:val="28"/>
        </w:rPr>
        <w:t xml:space="preserve"> </w:t>
      </w:r>
      <w:r w:rsidR="00706E7B" w:rsidRPr="00F162A5">
        <w:rPr>
          <w:sz w:val="28"/>
        </w:rPr>
        <w:t>обнаружения</w:t>
      </w:r>
      <w:r w:rsidR="00F162A5">
        <w:rPr>
          <w:sz w:val="28"/>
        </w:rPr>
        <w:t xml:space="preserve"> </w:t>
      </w:r>
      <w:r w:rsidR="00706E7B" w:rsidRPr="00F162A5">
        <w:rPr>
          <w:sz w:val="28"/>
        </w:rPr>
        <w:t>бабочек.</w:t>
      </w:r>
      <w:r w:rsidR="00F162A5">
        <w:rPr>
          <w:sz w:val="28"/>
        </w:rPr>
        <w:t xml:space="preserve"> </w:t>
      </w:r>
      <w:r w:rsidRPr="00F162A5">
        <w:rPr>
          <w:sz w:val="28"/>
        </w:rPr>
        <w:t>У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некоторых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ночных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чешуекрылых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груди</w:t>
      </w:r>
      <w:r w:rsidR="00F162A5">
        <w:rPr>
          <w:sz w:val="28"/>
        </w:rPr>
        <w:t xml:space="preserve"> </w:t>
      </w:r>
      <w:r w:rsidRPr="00F162A5">
        <w:rPr>
          <w:sz w:val="28"/>
        </w:rPr>
        <w:t>или</w:t>
      </w:r>
      <w:r w:rsidR="00F162A5">
        <w:rPr>
          <w:sz w:val="28"/>
        </w:rPr>
        <w:t xml:space="preserve"> </w:t>
      </w:r>
      <w:r w:rsidRPr="00F162A5">
        <w:rPr>
          <w:sz w:val="28"/>
        </w:rPr>
        <w:t>брюшке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расположены</w:t>
      </w:r>
      <w:r w:rsidR="00F162A5">
        <w:rPr>
          <w:sz w:val="28"/>
        </w:rPr>
        <w:t xml:space="preserve"> </w:t>
      </w:r>
      <w:r w:rsidRPr="00F162A5">
        <w:rPr>
          <w:sz w:val="28"/>
        </w:rPr>
        <w:t>слуховые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органы.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При</w:t>
      </w:r>
      <w:r w:rsidR="00F162A5">
        <w:rPr>
          <w:sz w:val="28"/>
        </w:rPr>
        <w:t xml:space="preserve"> </w:t>
      </w:r>
      <w:r w:rsidRPr="00F162A5">
        <w:rPr>
          <w:sz w:val="28"/>
        </w:rPr>
        <w:t>малейшем</w:t>
      </w:r>
      <w:r w:rsidR="00F162A5">
        <w:rPr>
          <w:sz w:val="28"/>
        </w:rPr>
        <w:t xml:space="preserve"> </w:t>
      </w:r>
      <w:r w:rsidRPr="00F162A5">
        <w:rPr>
          <w:sz w:val="28"/>
        </w:rPr>
        <w:t>звуке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бабочка</w:t>
      </w:r>
      <w:r w:rsidR="00F162A5">
        <w:rPr>
          <w:sz w:val="28"/>
        </w:rPr>
        <w:t xml:space="preserve"> </w:t>
      </w:r>
      <w:r w:rsidRPr="00F162A5">
        <w:rPr>
          <w:sz w:val="28"/>
        </w:rPr>
        <w:t>камнем</w:t>
      </w:r>
      <w:r w:rsidR="00F162A5">
        <w:rPr>
          <w:sz w:val="28"/>
        </w:rPr>
        <w:t xml:space="preserve"> </w:t>
      </w:r>
      <w:r w:rsidRPr="00F162A5">
        <w:rPr>
          <w:sz w:val="28"/>
        </w:rPr>
        <w:t>падает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землю,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надеясь</w:t>
      </w:r>
      <w:r w:rsidR="00F162A5">
        <w:rPr>
          <w:sz w:val="28"/>
        </w:rPr>
        <w:t xml:space="preserve"> </w:t>
      </w:r>
      <w:r w:rsidRPr="00F162A5">
        <w:rPr>
          <w:sz w:val="28"/>
        </w:rPr>
        <w:t>опередить</w:t>
      </w:r>
      <w:r w:rsidR="00F162A5">
        <w:rPr>
          <w:sz w:val="28"/>
        </w:rPr>
        <w:t xml:space="preserve"> </w:t>
      </w:r>
      <w:r w:rsidRPr="00F162A5">
        <w:rPr>
          <w:sz w:val="28"/>
        </w:rPr>
        <w:t>летучую</w:t>
      </w:r>
      <w:r w:rsidR="00F162A5">
        <w:rPr>
          <w:sz w:val="28"/>
        </w:rPr>
        <w:t xml:space="preserve"> </w:t>
      </w:r>
      <w:r w:rsidRPr="00F162A5">
        <w:rPr>
          <w:sz w:val="28"/>
        </w:rPr>
        <w:t>мышь.</w:t>
      </w:r>
      <w:r w:rsidR="00F162A5">
        <w:rPr>
          <w:sz w:val="28"/>
        </w:rPr>
        <w:t xml:space="preserve"> </w:t>
      </w:r>
      <w:r w:rsidRPr="00F162A5">
        <w:rPr>
          <w:sz w:val="28"/>
        </w:rPr>
        <w:t>Ряд</w:t>
      </w:r>
      <w:r w:rsidR="00F162A5">
        <w:rPr>
          <w:sz w:val="28"/>
        </w:rPr>
        <w:t xml:space="preserve"> </w:t>
      </w:r>
      <w:r w:rsidRPr="00F162A5">
        <w:rPr>
          <w:sz w:val="28"/>
        </w:rPr>
        <w:t>видов</w:t>
      </w:r>
      <w:r w:rsidR="00F162A5">
        <w:rPr>
          <w:sz w:val="28"/>
        </w:rPr>
        <w:t xml:space="preserve"> </w:t>
      </w:r>
      <w:r w:rsidRPr="00F162A5">
        <w:rPr>
          <w:sz w:val="28"/>
        </w:rPr>
        <w:t>обладают</w:t>
      </w:r>
      <w:r w:rsidR="00F162A5">
        <w:rPr>
          <w:sz w:val="28"/>
        </w:rPr>
        <w:t xml:space="preserve"> </w:t>
      </w:r>
      <w:r w:rsidRPr="00F162A5">
        <w:rPr>
          <w:sz w:val="28"/>
        </w:rPr>
        <w:t>скверным</w:t>
      </w:r>
      <w:r w:rsidR="00F162A5">
        <w:rPr>
          <w:sz w:val="28"/>
        </w:rPr>
        <w:t xml:space="preserve"> </w:t>
      </w:r>
      <w:r w:rsidRPr="00F162A5">
        <w:rPr>
          <w:sz w:val="28"/>
        </w:rPr>
        <w:t>запахом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неприятным</w:t>
      </w:r>
      <w:r w:rsidR="00F162A5">
        <w:rPr>
          <w:sz w:val="28"/>
        </w:rPr>
        <w:t xml:space="preserve"> </w:t>
      </w:r>
      <w:r w:rsidRPr="00F162A5">
        <w:rPr>
          <w:sz w:val="28"/>
        </w:rPr>
        <w:t>вкусом,</w:t>
      </w:r>
      <w:r w:rsidR="00F162A5">
        <w:rPr>
          <w:sz w:val="28"/>
        </w:rPr>
        <w:t xml:space="preserve"> </w:t>
      </w:r>
      <w:r w:rsidRPr="00F162A5">
        <w:rPr>
          <w:sz w:val="28"/>
        </w:rPr>
        <w:t>либо</w:t>
      </w:r>
      <w:r w:rsidR="00F162A5">
        <w:rPr>
          <w:sz w:val="28"/>
        </w:rPr>
        <w:t xml:space="preserve"> </w:t>
      </w:r>
      <w:r w:rsidRPr="00F162A5">
        <w:rPr>
          <w:sz w:val="28"/>
        </w:rPr>
        <w:t>ядовиты,</w:t>
      </w:r>
      <w:r w:rsidR="00F162A5">
        <w:rPr>
          <w:sz w:val="28"/>
        </w:rPr>
        <w:t xml:space="preserve"> </w:t>
      </w:r>
      <w:r w:rsidRPr="00F162A5">
        <w:rPr>
          <w:sz w:val="28"/>
        </w:rPr>
        <w:t>всё</w:t>
      </w:r>
      <w:r w:rsidR="00F162A5">
        <w:rPr>
          <w:sz w:val="28"/>
        </w:rPr>
        <w:t xml:space="preserve"> </w:t>
      </w:r>
      <w:r w:rsidRPr="00F162A5">
        <w:rPr>
          <w:sz w:val="28"/>
        </w:rPr>
        <w:t>это</w:t>
      </w:r>
      <w:r w:rsidR="00F162A5">
        <w:rPr>
          <w:sz w:val="28"/>
        </w:rPr>
        <w:t xml:space="preserve"> </w:t>
      </w:r>
      <w:r w:rsidRPr="00F162A5">
        <w:rPr>
          <w:sz w:val="28"/>
        </w:rPr>
        <w:t>делает</w:t>
      </w:r>
      <w:r w:rsidR="00F162A5">
        <w:rPr>
          <w:sz w:val="28"/>
        </w:rPr>
        <w:t xml:space="preserve"> </w:t>
      </w:r>
      <w:r w:rsidRPr="00F162A5">
        <w:rPr>
          <w:sz w:val="28"/>
        </w:rPr>
        <w:t>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несъедобными.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Некоторые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виды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несут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себе</w:t>
      </w:r>
      <w:r w:rsidR="00F162A5">
        <w:rPr>
          <w:sz w:val="28"/>
        </w:rPr>
        <w:t xml:space="preserve"> </w:t>
      </w:r>
      <w:r w:rsidRPr="00F162A5">
        <w:rPr>
          <w:sz w:val="28"/>
        </w:rPr>
        <w:t>токсичные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соединения:</w:t>
      </w:r>
      <w:r w:rsidR="00F162A5">
        <w:rPr>
          <w:sz w:val="28"/>
        </w:rPr>
        <w:t xml:space="preserve"> </w:t>
      </w:r>
      <w:r w:rsidRPr="00C76FC4">
        <w:rPr>
          <w:sz w:val="28"/>
        </w:rPr>
        <w:t>алкалоиды</w:t>
      </w:r>
      <w:r w:rsidRPr="00F162A5">
        <w:rPr>
          <w:sz w:val="28"/>
        </w:rPr>
        <w:t>,</w:t>
      </w:r>
      <w:r w:rsidR="00F162A5">
        <w:rPr>
          <w:sz w:val="28"/>
        </w:rPr>
        <w:t xml:space="preserve"> </w:t>
      </w:r>
      <w:r w:rsidRPr="00F162A5">
        <w:rPr>
          <w:sz w:val="28"/>
        </w:rPr>
        <w:t>гликозиды,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производные</w:t>
      </w:r>
      <w:r w:rsidR="00F162A5">
        <w:rPr>
          <w:sz w:val="28"/>
        </w:rPr>
        <w:t xml:space="preserve"> </w:t>
      </w:r>
      <w:r w:rsidRPr="00C76FC4">
        <w:rPr>
          <w:sz w:val="28"/>
        </w:rPr>
        <w:t>фенолов</w:t>
      </w:r>
      <w:bookmarkStart w:id="17" w:name="cite_ref-kaabak_2-32"/>
      <w:bookmarkEnd w:id="17"/>
      <w:r w:rsidRPr="00F162A5">
        <w:rPr>
          <w:sz w:val="28"/>
        </w:rPr>
        <w:t>.</w:t>
      </w:r>
      <w:r w:rsidR="00F162A5">
        <w:rPr>
          <w:sz w:val="28"/>
        </w:rPr>
        <w:t xml:space="preserve"> </w:t>
      </w:r>
      <w:r w:rsidRPr="00F162A5">
        <w:rPr>
          <w:sz w:val="28"/>
        </w:rPr>
        <w:t>Ядовитые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несъедобные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виды</w:t>
      </w:r>
      <w:r w:rsidR="00F162A5">
        <w:rPr>
          <w:sz w:val="28"/>
        </w:rPr>
        <w:t xml:space="preserve"> </w:t>
      </w:r>
      <w:r w:rsidRPr="00F162A5">
        <w:rPr>
          <w:sz w:val="28"/>
        </w:rPr>
        <w:t>часто</w:t>
      </w:r>
      <w:r w:rsidR="00F162A5">
        <w:rPr>
          <w:sz w:val="28"/>
        </w:rPr>
        <w:t xml:space="preserve"> </w:t>
      </w:r>
      <w:r w:rsidRPr="00F162A5">
        <w:rPr>
          <w:sz w:val="28"/>
        </w:rPr>
        <w:t>обладают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предостерегающей</w:t>
      </w:r>
      <w:r w:rsidR="00F162A5">
        <w:rPr>
          <w:sz w:val="28"/>
        </w:rPr>
        <w:t xml:space="preserve"> </w:t>
      </w:r>
      <w:r w:rsidRPr="00F162A5">
        <w:rPr>
          <w:sz w:val="28"/>
        </w:rPr>
        <w:t>яркой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окраской.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Бабочки,</w:t>
      </w:r>
      <w:r w:rsidR="00F162A5">
        <w:rPr>
          <w:sz w:val="28"/>
        </w:rPr>
        <w:t xml:space="preserve"> </w:t>
      </w:r>
      <w:r w:rsidRPr="00F162A5">
        <w:rPr>
          <w:sz w:val="28"/>
        </w:rPr>
        <w:t>лишённые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таких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средств</w:t>
      </w:r>
      <w:r w:rsidR="00F162A5">
        <w:rPr>
          <w:sz w:val="28"/>
        </w:rPr>
        <w:t xml:space="preserve"> </w:t>
      </w:r>
      <w:r w:rsidRPr="00F162A5">
        <w:rPr>
          <w:sz w:val="28"/>
        </w:rPr>
        <w:t>защиты,</w:t>
      </w:r>
      <w:r w:rsidR="00F162A5">
        <w:rPr>
          <w:sz w:val="28"/>
        </w:rPr>
        <w:t xml:space="preserve"> </w:t>
      </w:r>
      <w:r w:rsidRPr="00F162A5">
        <w:rPr>
          <w:sz w:val="28"/>
        </w:rPr>
        <w:t>часто</w:t>
      </w:r>
      <w:r w:rsidR="00F162A5">
        <w:rPr>
          <w:sz w:val="28"/>
        </w:rPr>
        <w:t xml:space="preserve"> </w:t>
      </w:r>
      <w:r w:rsidRPr="00C76FC4">
        <w:rPr>
          <w:sz w:val="28"/>
        </w:rPr>
        <w:t>мимикрируют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под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несъедобные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виды,</w:t>
      </w:r>
      <w:r w:rsidR="00F162A5">
        <w:rPr>
          <w:sz w:val="28"/>
        </w:rPr>
        <w:t xml:space="preserve"> </w:t>
      </w:r>
      <w:r w:rsidRPr="00F162A5">
        <w:rPr>
          <w:sz w:val="28"/>
        </w:rPr>
        <w:t>«подражая»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</w:t>
      </w:r>
      <w:r w:rsidR="00F162A5">
        <w:rPr>
          <w:sz w:val="28"/>
        </w:rPr>
        <w:t xml:space="preserve"> </w:t>
      </w:r>
      <w:r w:rsidRPr="00F162A5">
        <w:rPr>
          <w:sz w:val="28"/>
        </w:rPr>
        <w:t>только</w:t>
      </w:r>
      <w:r w:rsidR="00F162A5">
        <w:rPr>
          <w:sz w:val="28"/>
        </w:rPr>
        <w:t xml:space="preserve"> </w:t>
      </w:r>
      <w:r w:rsidRPr="00F162A5">
        <w:rPr>
          <w:sz w:val="28"/>
        </w:rPr>
        <w:t>окраске,</w:t>
      </w:r>
      <w:r w:rsidR="00F162A5">
        <w:rPr>
          <w:sz w:val="28"/>
        </w:rPr>
        <w:t xml:space="preserve"> </w:t>
      </w:r>
      <w:r w:rsidRPr="00F162A5">
        <w:rPr>
          <w:sz w:val="28"/>
        </w:rPr>
        <w:t>но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форме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крыльев.</w:t>
      </w:r>
      <w:r w:rsidR="00F162A5">
        <w:rPr>
          <w:sz w:val="28"/>
        </w:rPr>
        <w:t xml:space="preserve"> </w:t>
      </w:r>
      <w:r w:rsidRPr="00F162A5">
        <w:rPr>
          <w:sz w:val="28"/>
        </w:rPr>
        <w:t>Многие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виды</w:t>
      </w:r>
      <w:r w:rsidR="00F162A5">
        <w:rPr>
          <w:sz w:val="28"/>
        </w:rPr>
        <w:t xml:space="preserve"> </w:t>
      </w:r>
      <w:r w:rsidRPr="00F162A5">
        <w:rPr>
          <w:sz w:val="28"/>
        </w:rPr>
        <w:t>имеют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покровительственную</w:t>
      </w:r>
      <w:r w:rsidR="00F162A5">
        <w:rPr>
          <w:sz w:val="28"/>
        </w:rPr>
        <w:t xml:space="preserve"> </w:t>
      </w:r>
      <w:r w:rsidRPr="00F162A5">
        <w:rPr>
          <w:sz w:val="28"/>
        </w:rPr>
        <w:t>окраску,</w:t>
      </w:r>
      <w:r w:rsidR="00F162A5">
        <w:rPr>
          <w:sz w:val="28"/>
        </w:rPr>
        <w:t xml:space="preserve"> </w:t>
      </w:r>
      <w:r w:rsidRPr="00F162A5">
        <w:rPr>
          <w:sz w:val="28"/>
        </w:rPr>
        <w:t>маскируются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под</w:t>
      </w:r>
      <w:r w:rsidR="00F162A5">
        <w:rPr>
          <w:sz w:val="28"/>
        </w:rPr>
        <w:t xml:space="preserve"> </w:t>
      </w:r>
      <w:r w:rsidRPr="00F162A5">
        <w:rPr>
          <w:sz w:val="28"/>
        </w:rPr>
        <w:t>сухие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листья,</w:t>
      </w:r>
      <w:r w:rsidR="00F162A5">
        <w:rPr>
          <w:sz w:val="28"/>
        </w:rPr>
        <w:t xml:space="preserve"> </w:t>
      </w:r>
      <w:r w:rsidRPr="00F162A5">
        <w:rPr>
          <w:sz w:val="28"/>
        </w:rPr>
        <w:t>веточки,</w:t>
      </w:r>
      <w:r w:rsidR="00F162A5">
        <w:rPr>
          <w:sz w:val="28"/>
        </w:rPr>
        <w:t xml:space="preserve"> </w:t>
      </w:r>
      <w:r w:rsidRPr="00F162A5">
        <w:rPr>
          <w:sz w:val="28"/>
        </w:rPr>
        <w:t>кусочки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коры</w:t>
      </w:r>
      <w:bookmarkStart w:id="18" w:name="cite_ref-smart_1-14"/>
      <w:bookmarkEnd w:id="18"/>
      <w:r w:rsidRPr="00F162A5">
        <w:rPr>
          <w:sz w:val="28"/>
        </w:rPr>
        <w:t>.</w:t>
      </w:r>
      <w:r w:rsidR="00F162A5">
        <w:rPr>
          <w:sz w:val="28"/>
        </w:rPr>
        <w:t xml:space="preserve"> 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отличие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от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бабочек,</w:t>
      </w:r>
      <w:r w:rsidR="00F162A5">
        <w:rPr>
          <w:sz w:val="28"/>
        </w:rPr>
        <w:t xml:space="preserve"> </w:t>
      </w:r>
      <w:r w:rsidRPr="00F162A5">
        <w:rPr>
          <w:sz w:val="28"/>
        </w:rPr>
        <w:t>активных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светлое</w:t>
      </w:r>
      <w:r w:rsidR="00F162A5">
        <w:rPr>
          <w:sz w:val="28"/>
        </w:rPr>
        <w:t xml:space="preserve"> </w:t>
      </w:r>
      <w:r w:rsidRPr="00F162A5">
        <w:rPr>
          <w:sz w:val="28"/>
        </w:rPr>
        <w:t>время</w:t>
      </w:r>
      <w:r w:rsidR="00F162A5">
        <w:rPr>
          <w:sz w:val="28"/>
        </w:rPr>
        <w:t xml:space="preserve"> </w:t>
      </w:r>
      <w:r w:rsidRPr="00F162A5">
        <w:rPr>
          <w:sz w:val="28"/>
        </w:rPr>
        <w:t>суток,</w:t>
      </w:r>
      <w:r w:rsidR="00F162A5">
        <w:rPr>
          <w:sz w:val="28"/>
        </w:rPr>
        <w:t xml:space="preserve"> </w:t>
      </w:r>
      <w:r w:rsidRPr="00F162A5">
        <w:rPr>
          <w:sz w:val="28"/>
        </w:rPr>
        <w:t>виды,</w:t>
      </w:r>
      <w:r w:rsidR="00F162A5">
        <w:rPr>
          <w:sz w:val="28"/>
        </w:rPr>
        <w:t xml:space="preserve"> </w:t>
      </w:r>
      <w:r w:rsidRPr="00F162A5">
        <w:rPr>
          <w:sz w:val="28"/>
        </w:rPr>
        <w:t>активные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сумерках</w:t>
      </w:r>
      <w:r w:rsidR="00F162A5">
        <w:rPr>
          <w:sz w:val="28"/>
        </w:rPr>
        <w:t xml:space="preserve"> </w:t>
      </w:r>
      <w:r w:rsidRPr="00F162A5">
        <w:rPr>
          <w:sz w:val="28"/>
        </w:rPr>
        <w:t>или</w:t>
      </w:r>
      <w:r w:rsidR="00F162A5">
        <w:rPr>
          <w:sz w:val="28"/>
        </w:rPr>
        <w:t xml:space="preserve"> </w:t>
      </w:r>
      <w:r w:rsidRPr="00F162A5">
        <w:rPr>
          <w:sz w:val="28"/>
        </w:rPr>
        <w:t>ночью,</w:t>
      </w:r>
      <w:r w:rsidR="00F162A5">
        <w:rPr>
          <w:sz w:val="28"/>
        </w:rPr>
        <w:t xml:space="preserve"> </w:t>
      </w:r>
      <w:r w:rsidRPr="00F162A5">
        <w:rPr>
          <w:sz w:val="28"/>
        </w:rPr>
        <w:t>обладают</w:t>
      </w:r>
      <w:r w:rsidR="00F162A5">
        <w:rPr>
          <w:sz w:val="28"/>
        </w:rPr>
        <w:t xml:space="preserve"> </w:t>
      </w:r>
      <w:r w:rsidRPr="00F162A5">
        <w:rPr>
          <w:sz w:val="28"/>
        </w:rPr>
        <w:t>иной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защитной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окраской.</w:t>
      </w:r>
      <w:r w:rsidR="00F162A5">
        <w:rPr>
          <w:sz w:val="28"/>
        </w:rPr>
        <w:t xml:space="preserve"> </w:t>
      </w:r>
      <w:r w:rsidRPr="00F162A5">
        <w:rPr>
          <w:sz w:val="28"/>
        </w:rPr>
        <w:t>Верхняя</w:t>
      </w:r>
      <w:r w:rsidR="00F162A5">
        <w:rPr>
          <w:sz w:val="28"/>
        </w:rPr>
        <w:t xml:space="preserve"> </w:t>
      </w:r>
      <w:r w:rsidRPr="00F162A5">
        <w:rPr>
          <w:sz w:val="28"/>
        </w:rPr>
        <w:t>сторона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передних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крыльев</w:t>
      </w:r>
      <w:r w:rsidR="00F162A5">
        <w:rPr>
          <w:sz w:val="28"/>
        </w:rPr>
        <w:t xml:space="preserve"> </w:t>
      </w:r>
      <w:r w:rsidRPr="00F162A5">
        <w:rPr>
          <w:sz w:val="28"/>
        </w:rPr>
        <w:t>окрашена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цвета</w:t>
      </w:r>
      <w:r w:rsidR="00F162A5">
        <w:rPr>
          <w:sz w:val="28"/>
        </w:rPr>
        <w:t xml:space="preserve"> </w:t>
      </w:r>
      <w:r w:rsidRPr="00F162A5">
        <w:rPr>
          <w:sz w:val="28"/>
        </w:rPr>
        <w:t>субстрата,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котором</w:t>
      </w:r>
      <w:r w:rsidR="00F162A5">
        <w:rPr>
          <w:sz w:val="28"/>
        </w:rPr>
        <w:t xml:space="preserve"> </w:t>
      </w:r>
      <w:r w:rsidRPr="00F162A5">
        <w:rPr>
          <w:sz w:val="28"/>
        </w:rPr>
        <w:t>они</w:t>
      </w:r>
      <w:r w:rsidR="00F162A5">
        <w:rPr>
          <w:sz w:val="28"/>
        </w:rPr>
        <w:t xml:space="preserve"> </w:t>
      </w:r>
      <w:r w:rsidRPr="00F162A5">
        <w:rPr>
          <w:sz w:val="28"/>
        </w:rPr>
        <w:t>сидят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покое.</w:t>
      </w:r>
      <w:r w:rsidR="00F162A5">
        <w:rPr>
          <w:sz w:val="28"/>
        </w:rPr>
        <w:t xml:space="preserve"> </w:t>
      </w:r>
      <w:r w:rsidRPr="00F162A5">
        <w:rPr>
          <w:sz w:val="28"/>
        </w:rPr>
        <w:t>Большое</w:t>
      </w:r>
      <w:r w:rsidR="00F162A5">
        <w:rPr>
          <w:sz w:val="28"/>
        </w:rPr>
        <w:t xml:space="preserve"> </w:t>
      </w:r>
      <w:r w:rsidRPr="00F162A5">
        <w:rPr>
          <w:sz w:val="28"/>
        </w:rPr>
        <w:t>число</w:t>
      </w:r>
      <w:r w:rsidR="00F162A5">
        <w:rPr>
          <w:sz w:val="28"/>
        </w:rPr>
        <w:t xml:space="preserve"> </w:t>
      </w:r>
      <w:r w:rsidRPr="00F162A5">
        <w:rPr>
          <w:sz w:val="28"/>
        </w:rPr>
        <w:t>видов</w:t>
      </w:r>
      <w:r w:rsidR="00F162A5">
        <w:rPr>
          <w:sz w:val="28"/>
        </w:rPr>
        <w:t xml:space="preserve"> </w:t>
      </w:r>
      <w:r w:rsidRPr="00F162A5">
        <w:rPr>
          <w:sz w:val="28"/>
        </w:rPr>
        <w:t>чешуекрылых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состоит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C76FC4">
        <w:rPr>
          <w:sz w:val="28"/>
        </w:rPr>
        <w:t>симбиозе</w:t>
      </w:r>
      <w:r w:rsidR="00F162A5">
        <w:rPr>
          <w:sz w:val="28"/>
        </w:rPr>
        <w:t xml:space="preserve"> </w:t>
      </w:r>
      <w:r w:rsidRPr="00F162A5">
        <w:rPr>
          <w:sz w:val="28"/>
        </w:rPr>
        <w:t>с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представителями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различных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биологических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групп,</w:t>
      </w:r>
      <w:r w:rsidR="00F162A5">
        <w:rPr>
          <w:sz w:val="28"/>
        </w:rPr>
        <w:t xml:space="preserve"> </w:t>
      </w:r>
      <w:r w:rsidRPr="00F162A5">
        <w:rPr>
          <w:sz w:val="28"/>
        </w:rPr>
        <w:t>что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повышает</w:t>
      </w:r>
      <w:r w:rsidR="00F162A5">
        <w:rPr>
          <w:sz w:val="28"/>
        </w:rPr>
        <w:t xml:space="preserve"> </w:t>
      </w:r>
      <w:r w:rsidRPr="00F162A5">
        <w:rPr>
          <w:sz w:val="28"/>
        </w:rPr>
        <w:t>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выживаемость.</w:t>
      </w:r>
      <w:r w:rsidR="00F162A5">
        <w:rPr>
          <w:sz w:val="28"/>
        </w:rPr>
        <w:t xml:space="preserve"> 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Непарный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кольчатый</w:t>
      </w:r>
      <w:r w:rsidR="00F162A5">
        <w:rPr>
          <w:sz w:val="28"/>
        </w:rPr>
        <w:t xml:space="preserve"> </w:t>
      </w:r>
      <w:r w:rsidRPr="00F162A5">
        <w:rPr>
          <w:sz w:val="28"/>
        </w:rPr>
        <w:t>шелкопряды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гусеницы</w:t>
      </w:r>
      <w:r w:rsidR="00F162A5">
        <w:rPr>
          <w:sz w:val="28"/>
        </w:rPr>
        <w:t xml:space="preserve"> </w:t>
      </w:r>
      <w:r w:rsidRPr="00F162A5">
        <w:rPr>
          <w:sz w:val="28"/>
        </w:rPr>
        <w:t>этих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представителей</w:t>
      </w:r>
      <w:r w:rsidR="00F162A5">
        <w:rPr>
          <w:sz w:val="28"/>
        </w:rPr>
        <w:t xml:space="preserve"> </w:t>
      </w:r>
      <w:r w:rsidRPr="00F162A5">
        <w:rPr>
          <w:sz w:val="28"/>
        </w:rPr>
        <w:t>являются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активными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вредителями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плодовых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лесных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деревьев.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Предотвращение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или</w:t>
      </w:r>
      <w:r w:rsidR="00F162A5">
        <w:rPr>
          <w:sz w:val="28"/>
        </w:rPr>
        <w:t xml:space="preserve"> </w:t>
      </w:r>
      <w:r w:rsidRPr="00F162A5">
        <w:rPr>
          <w:sz w:val="28"/>
        </w:rPr>
        <w:t>уменьшение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ущерба,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наносимого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лесонасаждениям</w:t>
      </w:r>
      <w:r w:rsidR="00F162A5">
        <w:rPr>
          <w:sz w:val="28"/>
        </w:rPr>
        <w:t xml:space="preserve"> </w:t>
      </w:r>
      <w:r w:rsidRPr="00F162A5">
        <w:rPr>
          <w:sz w:val="28"/>
        </w:rPr>
        <w:t>данными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вредителями,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значительной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мере</w:t>
      </w:r>
      <w:r w:rsidR="00F162A5">
        <w:rPr>
          <w:sz w:val="28"/>
        </w:rPr>
        <w:t xml:space="preserve"> </w:t>
      </w:r>
      <w:r w:rsidRPr="00F162A5">
        <w:rPr>
          <w:sz w:val="28"/>
        </w:rPr>
        <w:t>зависит</w:t>
      </w:r>
      <w:r w:rsidR="00F162A5">
        <w:rPr>
          <w:sz w:val="28"/>
        </w:rPr>
        <w:t xml:space="preserve"> </w:t>
      </w:r>
      <w:r w:rsidRPr="00F162A5">
        <w:rPr>
          <w:sz w:val="28"/>
        </w:rPr>
        <w:t>от</w:t>
      </w:r>
      <w:r w:rsidR="00F162A5">
        <w:rPr>
          <w:sz w:val="28"/>
        </w:rPr>
        <w:t xml:space="preserve"> </w:t>
      </w:r>
      <w:r w:rsidRPr="00F162A5">
        <w:rPr>
          <w:sz w:val="28"/>
        </w:rPr>
        <w:t>методов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надзора</w:t>
      </w:r>
      <w:r w:rsidR="00F162A5">
        <w:rPr>
          <w:sz w:val="28"/>
        </w:rPr>
        <w:t xml:space="preserve"> </w:t>
      </w:r>
      <w:r w:rsidRPr="00F162A5">
        <w:rPr>
          <w:sz w:val="28"/>
        </w:rPr>
        <w:t>за</w:t>
      </w:r>
      <w:r w:rsidR="00F162A5">
        <w:rPr>
          <w:sz w:val="28"/>
        </w:rPr>
        <w:t xml:space="preserve"> </w:t>
      </w:r>
      <w:r w:rsidRPr="00F162A5">
        <w:rPr>
          <w:sz w:val="28"/>
        </w:rPr>
        <w:t>ними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мер</w:t>
      </w:r>
      <w:r w:rsidR="00F162A5">
        <w:rPr>
          <w:sz w:val="28"/>
        </w:rPr>
        <w:t xml:space="preserve"> </w:t>
      </w:r>
      <w:r w:rsidRPr="00F162A5">
        <w:rPr>
          <w:sz w:val="28"/>
        </w:rPr>
        <w:t>борьбы</w:t>
      </w:r>
      <w:r w:rsidR="00F162A5">
        <w:rPr>
          <w:sz w:val="28"/>
        </w:rPr>
        <w:t xml:space="preserve"> </w:t>
      </w:r>
      <w:r w:rsidRPr="00F162A5">
        <w:rPr>
          <w:sz w:val="28"/>
        </w:rPr>
        <w:t>с</w:t>
      </w:r>
      <w:r w:rsidR="00F162A5">
        <w:rPr>
          <w:sz w:val="28"/>
        </w:rPr>
        <w:t xml:space="preserve"> </w:t>
      </w:r>
      <w:r w:rsidRPr="00F162A5">
        <w:rPr>
          <w:sz w:val="28"/>
        </w:rPr>
        <w:t>ними.</w:t>
      </w:r>
      <w:r w:rsidR="00F162A5">
        <w:rPr>
          <w:sz w:val="28"/>
        </w:rPr>
        <w:t xml:space="preserve"> </w:t>
      </w:r>
      <w:r w:rsidRPr="00F162A5">
        <w:rPr>
          <w:sz w:val="28"/>
        </w:rPr>
        <w:t>Меры</w:t>
      </w:r>
      <w:r w:rsidR="00F162A5">
        <w:rPr>
          <w:sz w:val="28"/>
        </w:rPr>
        <w:t xml:space="preserve"> </w:t>
      </w:r>
      <w:r w:rsidRPr="00F162A5">
        <w:rPr>
          <w:sz w:val="28"/>
        </w:rPr>
        <w:t>борьбы</w:t>
      </w:r>
      <w:r w:rsidR="00F162A5">
        <w:rPr>
          <w:sz w:val="28"/>
        </w:rPr>
        <w:t xml:space="preserve"> </w:t>
      </w:r>
      <w:r w:rsidRPr="00F162A5">
        <w:rPr>
          <w:sz w:val="28"/>
        </w:rPr>
        <w:t>включают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себя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различные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комплексы</w:t>
      </w:r>
      <w:r w:rsidR="00F162A5">
        <w:rPr>
          <w:sz w:val="28"/>
        </w:rPr>
        <w:t xml:space="preserve"> </w:t>
      </w:r>
      <w:r w:rsidRPr="00F162A5">
        <w:rPr>
          <w:sz w:val="28"/>
        </w:rPr>
        <w:t>мероприятий:</w:t>
      </w:r>
      <w:r w:rsidR="00F162A5">
        <w:rPr>
          <w:sz w:val="28"/>
        </w:rPr>
        <w:t xml:space="preserve"> </w:t>
      </w:r>
      <w:r w:rsidRPr="00F162A5">
        <w:rPr>
          <w:sz w:val="28"/>
        </w:rPr>
        <w:t>от</w:t>
      </w:r>
      <w:r w:rsidR="00F162A5">
        <w:rPr>
          <w:sz w:val="28"/>
        </w:rPr>
        <w:t xml:space="preserve"> </w:t>
      </w:r>
      <w:r w:rsidRPr="00F162A5">
        <w:rPr>
          <w:sz w:val="28"/>
        </w:rPr>
        <w:t>карантинных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мероприятий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агротехнических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методов</w:t>
      </w:r>
      <w:r w:rsidR="00F162A5">
        <w:rPr>
          <w:sz w:val="28"/>
        </w:rPr>
        <w:t xml:space="preserve"> </w:t>
      </w:r>
      <w:r w:rsidRPr="00F162A5">
        <w:rPr>
          <w:sz w:val="28"/>
        </w:rPr>
        <w:t>до</w:t>
      </w:r>
      <w:r w:rsidR="00F162A5">
        <w:rPr>
          <w:sz w:val="28"/>
        </w:rPr>
        <w:t xml:space="preserve"> </w:t>
      </w:r>
      <w:r w:rsidRPr="00F162A5">
        <w:rPr>
          <w:sz w:val="28"/>
        </w:rPr>
        <w:t>биологических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методов.</w:t>
      </w:r>
      <w:r w:rsidR="00F162A5">
        <w:rPr>
          <w:sz w:val="28"/>
        </w:rPr>
        <w:t xml:space="preserve"> 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Рассмотрим</w:t>
      </w:r>
      <w:r w:rsidR="00F162A5">
        <w:rPr>
          <w:sz w:val="28"/>
        </w:rPr>
        <w:t xml:space="preserve"> </w:t>
      </w:r>
      <w:r w:rsidRPr="00F162A5">
        <w:rPr>
          <w:sz w:val="28"/>
        </w:rPr>
        <w:t>основные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меры</w:t>
      </w:r>
      <w:r w:rsidR="00F162A5">
        <w:rPr>
          <w:sz w:val="28"/>
        </w:rPr>
        <w:t xml:space="preserve"> </w:t>
      </w:r>
      <w:r w:rsidRPr="00F162A5">
        <w:rPr>
          <w:sz w:val="28"/>
        </w:rPr>
        <w:t>борьбы</w:t>
      </w:r>
      <w:r w:rsidR="00F162A5">
        <w:rPr>
          <w:sz w:val="28"/>
        </w:rPr>
        <w:t xml:space="preserve"> </w:t>
      </w:r>
      <w:r w:rsidRPr="00F162A5">
        <w:rPr>
          <w:sz w:val="28"/>
        </w:rPr>
        <w:t>с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неп.</w:t>
      </w:r>
      <w:r w:rsidR="00F162A5">
        <w:rPr>
          <w:sz w:val="28"/>
        </w:rPr>
        <w:t xml:space="preserve"> </w:t>
      </w:r>
      <w:r w:rsidRPr="00F162A5">
        <w:rPr>
          <w:sz w:val="28"/>
        </w:rPr>
        <w:t>Шелк.и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кольч.</w:t>
      </w:r>
      <w:r w:rsidR="00F162A5">
        <w:rPr>
          <w:sz w:val="28"/>
        </w:rPr>
        <w:t xml:space="preserve"> </w:t>
      </w:r>
      <w:r w:rsidRPr="00F162A5">
        <w:rPr>
          <w:sz w:val="28"/>
        </w:rPr>
        <w:t>Шелк.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Во-1х</w:t>
      </w:r>
      <w:r w:rsidR="00F162A5">
        <w:rPr>
          <w:sz w:val="28"/>
        </w:rPr>
        <w:t xml:space="preserve"> </w:t>
      </w:r>
      <w:r w:rsidRPr="00F162A5">
        <w:rPr>
          <w:sz w:val="28"/>
        </w:rPr>
        <w:t>это</w:t>
      </w:r>
      <w:r w:rsidR="00F162A5">
        <w:rPr>
          <w:sz w:val="28"/>
        </w:rPr>
        <w:t xml:space="preserve"> </w:t>
      </w:r>
      <w:r w:rsidRPr="00F162A5">
        <w:rPr>
          <w:sz w:val="28"/>
        </w:rPr>
        <w:t>лучевая</w:t>
      </w:r>
      <w:r w:rsidR="00F162A5">
        <w:rPr>
          <w:sz w:val="28"/>
        </w:rPr>
        <w:t xml:space="preserve"> </w:t>
      </w:r>
      <w:r w:rsidRPr="00F162A5">
        <w:rPr>
          <w:sz w:val="28"/>
        </w:rPr>
        <w:t>стерилизация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половой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системы</w:t>
      </w:r>
      <w:r w:rsidR="00F162A5">
        <w:rPr>
          <w:sz w:val="28"/>
        </w:rPr>
        <w:t xml:space="preserve"> </w:t>
      </w:r>
      <w:r w:rsidRPr="00F162A5">
        <w:rPr>
          <w:sz w:val="28"/>
        </w:rPr>
        <w:t>вредителя,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после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которой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исключается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возможность</w:t>
      </w:r>
      <w:r w:rsidR="00F162A5">
        <w:rPr>
          <w:sz w:val="28"/>
        </w:rPr>
        <w:t xml:space="preserve"> </w:t>
      </w:r>
      <w:r w:rsidRPr="00F162A5">
        <w:rPr>
          <w:sz w:val="28"/>
        </w:rPr>
        <w:t>выведения</w:t>
      </w:r>
      <w:r w:rsidR="00F162A5">
        <w:rPr>
          <w:sz w:val="28"/>
        </w:rPr>
        <w:t xml:space="preserve"> </w:t>
      </w:r>
      <w:r w:rsidRPr="00F162A5">
        <w:rPr>
          <w:sz w:val="28"/>
        </w:rPr>
        <w:t>дальнейшего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потомства.</w:t>
      </w:r>
    </w:p>
    <w:p w:rsidR="00553228" w:rsidRPr="00F162A5" w:rsidRDefault="00553228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162A5">
        <w:rPr>
          <w:rFonts w:ascii="Times New Roman" w:hAnsi="Times New Roman"/>
          <w:sz w:val="28"/>
        </w:rPr>
        <w:t>Во-2х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это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агротехнические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методы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именно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ручной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сбор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гнезд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личинок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н.ш.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ш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С/Х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ЭНТОМОЛОГИЯ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СТР.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284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(1)</w:t>
      </w:r>
    </w:p>
    <w:p w:rsidR="00553228" w:rsidRPr="00F162A5" w:rsidRDefault="00553228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  <w:szCs w:val="24"/>
        </w:rPr>
        <w:t>Д</w:t>
      </w:r>
      <w:r w:rsidRPr="00F162A5">
        <w:rPr>
          <w:rFonts w:ascii="Times New Roman" w:hAnsi="Times New Roman"/>
          <w:sz w:val="28"/>
        </w:rPr>
        <w:t>ля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отлова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взрослых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особей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неп.шелк.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используют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феромонные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ловушки.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ЛИСТ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№3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(1)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.</w:t>
      </w:r>
    </w:p>
    <w:p w:rsidR="001E1F49" w:rsidRPr="00F162A5" w:rsidRDefault="00553228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В-3х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это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использование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биопрепаратов,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например,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использование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липидоцида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битоксибациллина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против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гусениц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н.ш.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к.ш.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младших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возрастов.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Лепидоцид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фитотоксичен,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аккумулируется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растениях,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безвреден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для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теплокровных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животных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полезных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насекомых.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Также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меры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борьбы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против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данных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вредителей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является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создание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насаждений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из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неблагоприятных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для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питания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шелкопряда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пород…..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с/х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энтомология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стр.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366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(1)…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Например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у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непарного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шелкопряда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наиболее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плодовитое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жизнеспособное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потомство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получается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при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питании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гусениц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листвой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дуба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плодовых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деревьев.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Питание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листвой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клена,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липы,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березы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вызывает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нарушение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обмена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веществ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резко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снижает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плодовитость.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последнее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время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энтомологи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стали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активно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использовать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феромонные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ловушки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феромонный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мониторинг.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Канадские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исследователи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решили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отлавливать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самцов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с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пом….ЛИСТ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4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(1)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рамках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надзора…ЛИСТ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3(1)…надвигающейся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опасности.</w:t>
      </w:r>
    </w:p>
    <w:p w:rsidR="001E1F49" w:rsidRPr="00F162A5" w:rsidRDefault="001E1F49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162A5">
        <w:rPr>
          <w:rFonts w:ascii="Times New Roman" w:hAnsi="Times New Roman"/>
          <w:sz w:val="28"/>
          <w:szCs w:val="24"/>
        </w:rPr>
        <w:t>Одной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из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основных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причин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затухания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вспышек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неп.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Шелкопряда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является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ядерный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полиэдроз,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вызываемый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бакуловирусами.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Лист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5</w:t>
      </w:r>
      <w:r w:rsidR="00F162A5">
        <w:rPr>
          <w:rFonts w:ascii="Times New Roman" w:hAnsi="Times New Roman"/>
          <w:sz w:val="28"/>
          <w:szCs w:val="24"/>
        </w:rPr>
        <w:t xml:space="preserve"> </w:t>
      </w:r>
      <w:r w:rsidRPr="00F162A5">
        <w:rPr>
          <w:rFonts w:ascii="Times New Roman" w:hAnsi="Times New Roman"/>
          <w:sz w:val="28"/>
          <w:szCs w:val="24"/>
        </w:rPr>
        <w:t>(1).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И,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наконец,</w:t>
      </w:r>
      <w:r w:rsidR="00F162A5">
        <w:rPr>
          <w:sz w:val="28"/>
        </w:rPr>
        <w:t xml:space="preserve"> </w:t>
      </w:r>
      <w:r w:rsidRPr="00F162A5">
        <w:rPr>
          <w:sz w:val="28"/>
        </w:rPr>
        <w:t>использование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энтомофагов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против</w:t>
      </w:r>
      <w:r w:rsidR="00F162A5">
        <w:rPr>
          <w:sz w:val="28"/>
        </w:rPr>
        <w:t xml:space="preserve"> </w:t>
      </w:r>
      <w:r w:rsidRPr="00F162A5">
        <w:rPr>
          <w:sz w:val="28"/>
        </w:rPr>
        <w:t>вредителей</w:t>
      </w:r>
      <w:r w:rsidR="00F162A5">
        <w:rPr>
          <w:sz w:val="28"/>
        </w:rPr>
        <w:t xml:space="preserve"> </w:t>
      </w:r>
      <w:r w:rsidRPr="00F162A5">
        <w:rPr>
          <w:sz w:val="28"/>
        </w:rPr>
        <w:t>хозяйства.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Рассмотрим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подробнее</w:t>
      </w:r>
      <w:r w:rsidR="00F162A5">
        <w:rPr>
          <w:sz w:val="28"/>
        </w:rPr>
        <w:t xml:space="preserve"> </w:t>
      </w:r>
      <w:r w:rsidRPr="00F162A5">
        <w:rPr>
          <w:sz w:val="28"/>
        </w:rPr>
        <w:t>энтомофагов.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C76FC4">
        <w:rPr>
          <w:sz w:val="28"/>
        </w:rPr>
        <w:t>Энтомофагия</w:t>
      </w:r>
      <w:r w:rsidR="00F162A5">
        <w:rPr>
          <w:sz w:val="28"/>
        </w:rPr>
        <w:t xml:space="preserve"> </w:t>
      </w:r>
      <w:r w:rsidRPr="00F162A5">
        <w:rPr>
          <w:sz w:val="28"/>
        </w:rPr>
        <w:t>—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поедание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насекомых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Бей-Биенко</w:t>
      </w:r>
      <w:r w:rsidR="00F162A5">
        <w:rPr>
          <w:sz w:val="28"/>
        </w:rPr>
        <w:t xml:space="preserve"> </w:t>
      </w:r>
      <w:r w:rsidRPr="00F162A5">
        <w:rPr>
          <w:sz w:val="28"/>
        </w:rPr>
        <w:t>стр.</w:t>
      </w:r>
      <w:r w:rsidR="00F162A5">
        <w:rPr>
          <w:sz w:val="28"/>
        </w:rPr>
        <w:t xml:space="preserve"> </w:t>
      </w:r>
      <w:r w:rsidRPr="00F162A5">
        <w:rPr>
          <w:sz w:val="28"/>
        </w:rPr>
        <w:t>338</w:t>
      </w:r>
      <w:r w:rsidR="00F162A5">
        <w:rPr>
          <w:sz w:val="28"/>
        </w:rPr>
        <w:t xml:space="preserve"> </w:t>
      </w:r>
      <w:r w:rsidRPr="00F162A5">
        <w:rPr>
          <w:sz w:val="28"/>
        </w:rPr>
        <w:t>(1)….энтомофаги</w:t>
      </w:r>
      <w:r w:rsidR="00F162A5">
        <w:rPr>
          <w:sz w:val="28"/>
        </w:rPr>
        <w:t xml:space="preserve"> 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Наиболее</w:t>
      </w:r>
      <w:r w:rsidR="00F162A5">
        <w:rPr>
          <w:sz w:val="28"/>
        </w:rPr>
        <w:t xml:space="preserve"> </w:t>
      </w:r>
      <w:r w:rsidRPr="00F162A5">
        <w:rPr>
          <w:sz w:val="28"/>
        </w:rPr>
        <w:t>часто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гусениц</w:t>
      </w:r>
      <w:r w:rsidR="00F162A5">
        <w:rPr>
          <w:sz w:val="28"/>
        </w:rPr>
        <w:t xml:space="preserve"> </w:t>
      </w:r>
      <w:r w:rsidRPr="00F162A5">
        <w:rPr>
          <w:sz w:val="28"/>
        </w:rPr>
        <w:t>к.ш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н.ш.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нападают</w:t>
      </w:r>
      <w:r w:rsidR="00F162A5">
        <w:rPr>
          <w:sz w:val="28"/>
        </w:rPr>
        <w:t xml:space="preserve"> </w:t>
      </w:r>
      <w:r w:rsidRPr="00F162A5">
        <w:rPr>
          <w:sz w:val="28"/>
        </w:rPr>
        <w:t>птицы,</w:t>
      </w:r>
      <w:r w:rsidR="00F162A5">
        <w:rPr>
          <w:sz w:val="28"/>
        </w:rPr>
        <w:t xml:space="preserve"> </w:t>
      </w:r>
      <w:r w:rsidRPr="00F162A5">
        <w:rPr>
          <w:sz w:val="28"/>
        </w:rPr>
        <w:t>для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которых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они</w:t>
      </w:r>
      <w:r w:rsidR="00F162A5">
        <w:rPr>
          <w:sz w:val="28"/>
        </w:rPr>
        <w:t xml:space="preserve"> </w:t>
      </w:r>
      <w:r w:rsidRPr="00F162A5">
        <w:rPr>
          <w:sz w:val="28"/>
        </w:rPr>
        <w:t>—</w:t>
      </w:r>
      <w:r w:rsidR="00F162A5">
        <w:rPr>
          <w:sz w:val="28"/>
        </w:rPr>
        <w:t xml:space="preserve"> </w:t>
      </w:r>
      <w:r w:rsidRPr="00F162A5">
        <w:rPr>
          <w:sz w:val="28"/>
        </w:rPr>
        <w:t>лучшая</w:t>
      </w:r>
      <w:r w:rsidR="00F162A5">
        <w:rPr>
          <w:sz w:val="28"/>
        </w:rPr>
        <w:t xml:space="preserve"> </w:t>
      </w:r>
      <w:r w:rsidRPr="00F162A5">
        <w:rPr>
          <w:sz w:val="28"/>
        </w:rPr>
        <w:t>добыча.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непарного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шелкопряда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поедают</w:t>
      </w:r>
      <w:r w:rsidR="00F162A5">
        <w:rPr>
          <w:sz w:val="28"/>
        </w:rPr>
        <w:t xml:space="preserve"> </w:t>
      </w:r>
      <w:r w:rsidRPr="00F162A5">
        <w:rPr>
          <w:sz w:val="28"/>
        </w:rPr>
        <w:t>кукушки,</w:t>
      </w:r>
      <w:r w:rsidR="00F162A5">
        <w:rPr>
          <w:sz w:val="28"/>
        </w:rPr>
        <w:t xml:space="preserve"> </w:t>
      </w:r>
      <w:r w:rsidRPr="00F162A5">
        <w:rPr>
          <w:sz w:val="28"/>
        </w:rPr>
        <w:t>иволги,</w:t>
      </w:r>
      <w:r w:rsidR="00F162A5">
        <w:rPr>
          <w:sz w:val="28"/>
        </w:rPr>
        <w:t xml:space="preserve"> </w:t>
      </w:r>
      <w:r w:rsidRPr="00F162A5">
        <w:rPr>
          <w:sz w:val="28"/>
        </w:rPr>
        <w:t>дятлы,</w:t>
      </w:r>
      <w:r w:rsidR="00F162A5">
        <w:rPr>
          <w:sz w:val="28"/>
        </w:rPr>
        <w:t xml:space="preserve"> </w:t>
      </w:r>
      <w:r w:rsidRPr="00F162A5">
        <w:rPr>
          <w:sz w:val="28"/>
        </w:rPr>
        <w:t>зяблики,</w:t>
      </w:r>
      <w:r w:rsidR="00F162A5">
        <w:rPr>
          <w:sz w:val="28"/>
        </w:rPr>
        <w:t xml:space="preserve"> </w:t>
      </w:r>
      <w:r w:rsidRPr="00F162A5">
        <w:rPr>
          <w:sz w:val="28"/>
        </w:rPr>
        <w:t>синицы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др.</w:t>
      </w:r>
      <w:r w:rsidR="00F162A5">
        <w:rPr>
          <w:sz w:val="28"/>
        </w:rPr>
        <w:t xml:space="preserve"> 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Летучие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мыши</w:t>
      </w:r>
      <w:r w:rsidR="00F162A5">
        <w:rPr>
          <w:sz w:val="28"/>
        </w:rPr>
        <w:t xml:space="preserve"> </w:t>
      </w:r>
      <w:r w:rsidRPr="00F162A5">
        <w:rPr>
          <w:sz w:val="28"/>
        </w:rPr>
        <w:t>также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представляют</w:t>
      </w:r>
      <w:r w:rsidR="00F162A5">
        <w:rPr>
          <w:sz w:val="28"/>
        </w:rPr>
        <w:t xml:space="preserve"> </w:t>
      </w:r>
      <w:r w:rsidRPr="00F162A5">
        <w:rPr>
          <w:sz w:val="28"/>
        </w:rPr>
        <w:t>опасность</w:t>
      </w:r>
      <w:r w:rsidR="00F162A5">
        <w:rPr>
          <w:sz w:val="28"/>
        </w:rPr>
        <w:t xml:space="preserve"> </w:t>
      </w:r>
      <w:r w:rsidRPr="00F162A5">
        <w:rPr>
          <w:sz w:val="28"/>
        </w:rPr>
        <w:t>для</w:t>
      </w:r>
      <w:r w:rsidR="00F162A5">
        <w:rPr>
          <w:sz w:val="28"/>
        </w:rPr>
        <w:t xml:space="preserve"> </w:t>
      </w:r>
      <w:r w:rsidRPr="00F162A5">
        <w:rPr>
          <w:sz w:val="28"/>
        </w:rPr>
        <w:t>ночных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бабочек.</w:t>
      </w:r>
      <w:r w:rsidR="00F162A5">
        <w:rPr>
          <w:sz w:val="28"/>
        </w:rPr>
        <w:t xml:space="preserve"> </w:t>
      </w:r>
      <w:r w:rsidRPr="00F162A5">
        <w:rPr>
          <w:sz w:val="28"/>
        </w:rPr>
        <w:t>Местонахождение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размеры</w:t>
      </w:r>
      <w:r w:rsidR="00F162A5">
        <w:rPr>
          <w:sz w:val="28"/>
        </w:rPr>
        <w:t xml:space="preserve"> </w:t>
      </w:r>
      <w:r w:rsidRPr="00F162A5">
        <w:rPr>
          <w:sz w:val="28"/>
        </w:rPr>
        <w:t>жертвы</w:t>
      </w:r>
      <w:r w:rsidR="00F162A5">
        <w:rPr>
          <w:sz w:val="28"/>
        </w:rPr>
        <w:t xml:space="preserve"> </w:t>
      </w:r>
      <w:r w:rsidRPr="00F162A5">
        <w:rPr>
          <w:sz w:val="28"/>
        </w:rPr>
        <w:t>они</w:t>
      </w:r>
      <w:r w:rsidR="00F162A5">
        <w:rPr>
          <w:sz w:val="28"/>
        </w:rPr>
        <w:t xml:space="preserve"> </w:t>
      </w:r>
      <w:r w:rsidRPr="00F162A5">
        <w:rPr>
          <w:sz w:val="28"/>
        </w:rPr>
        <w:t>определяют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при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помощи</w:t>
      </w:r>
      <w:r w:rsidR="00F162A5">
        <w:rPr>
          <w:sz w:val="28"/>
        </w:rPr>
        <w:t xml:space="preserve"> </w:t>
      </w:r>
      <w:r w:rsidRPr="00F162A5">
        <w:rPr>
          <w:sz w:val="28"/>
        </w:rPr>
        <w:t>эхолокации.</w:t>
      </w:r>
      <w:r w:rsidR="00F162A5">
        <w:rPr>
          <w:sz w:val="28"/>
        </w:rPr>
        <w:t xml:space="preserve"> </w:t>
      </w:r>
      <w:r w:rsidRPr="00F162A5">
        <w:rPr>
          <w:sz w:val="28"/>
        </w:rPr>
        <w:t>Гораздо</w:t>
      </w:r>
      <w:r w:rsidR="00F162A5">
        <w:rPr>
          <w:sz w:val="28"/>
        </w:rPr>
        <w:t xml:space="preserve"> </w:t>
      </w:r>
      <w:r w:rsidRPr="00F162A5">
        <w:rPr>
          <w:sz w:val="28"/>
        </w:rPr>
        <w:t>большую</w:t>
      </w:r>
      <w:r w:rsidR="00F162A5">
        <w:rPr>
          <w:sz w:val="28"/>
        </w:rPr>
        <w:t xml:space="preserve"> </w:t>
      </w:r>
      <w:r w:rsidRPr="00F162A5">
        <w:rPr>
          <w:sz w:val="28"/>
        </w:rPr>
        <w:t>опасность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представляют</w:t>
      </w:r>
      <w:r w:rsidR="00F162A5">
        <w:rPr>
          <w:sz w:val="28"/>
        </w:rPr>
        <w:t xml:space="preserve"> </w:t>
      </w:r>
      <w:r w:rsidRPr="00F162A5">
        <w:rPr>
          <w:sz w:val="28"/>
        </w:rPr>
        <w:t>для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бабочек</w:t>
      </w:r>
      <w:r w:rsidR="00F162A5">
        <w:rPr>
          <w:sz w:val="28"/>
        </w:rPr>
        <w:t xml:space="preserve"> </w:t>
      </w:r>
      <w:r w:rsidRPr="00F162A5">
        <w:rPr>
          <w:sz w:val="28"/>
        </w:rPr>
        <w:t>многие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беспозвоночные.</w:t>
      </w:r>
      <w:r w:rsidR="00F162A5">
        <w:rPr>
          <w:sz w:val="28"/>
        </w:rPr>
        <w:t xml:space="preserve"> </w:t>
      </w:r>
      <w:r w:rsidRPr="00F162A5">
        <w:rPr>
          <w:sz w:val="28"/>
        </w:rPr>
        <w:t>Пауки,</w:t>
      </w:r>
      <w:r w:rsidR="00F162A5">
        <w:rPr>
          <w:sz w:val="28"/>
        </w:rPr>
        <w:t xml:space="preserve"> </w:t>
      </w:r>
      <w:r w:rsidRPr="00F162A5">
        <w:rPr>
          <w:sz w:val="28"/>
        </w:rPr>
        <w:t>стрекозы,</w:t>
      </w:r>
      <w:r w:rsidR="00F162A5">
        <w:rPr>
          <w:sz w:val="28"/>
        </w:rPr>
        <w:t xml:space="preserve"> </w:t>
      </w:r>
      <w:r w:rsidRPr="00F162A5">
        <w:rPr>
          <w:sz w:val="28"/>
        </w:rPr>
        <w:t>богомолы,</w:t>
      </w:r>
      <w:r w:rsidR="00F162A5">
        <w:rPr>
          <w:sz w:val="28"/>
        </w:rPr>
        <w:t xml:space="preserve"> </w:t>
      </w:r>
      <w:r w:rsidRPr="00F162A5">
        <w:rPr>
          <w:sz w:val="28"/>
        </w:rPr>
        <w:t>хищные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двукрылые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охотятся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за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бабочками,</w:t>
      </w:r>
      <w:r w:rsidR="00F162A5">
        <w:rPr>
          <w:sz w:val="28"/>
        </w:rPr>
        <w:t xml:space="preserve"> </w:t>
      </w:r>
      <w:r w:rsidRPr="00F162A5">
        <w:rPr>
          <w:sz w:val="28"/>
        </w:rPr>
        <w:t>а</w:t>
      </w:r>
      <w:r w:rsidR="00F162A5">
        <w:rPr>
          <w:sz w:val="28"/>
        </w:rPr>
        <w:t xml:space="preserve"> </w:t>
      </w:r>
      <w:r w:rsidRPr="00F162A5">
        <w:rPr>
          <w:sz w:val="28"/>
        </w:rPr>
        <w:t>также</w:t>
      </w:r>
      <w:r w:rsidR="00F162A5">
        <w:rPr>
          <w:sz w:val="28"/>
        </w:rPr>
        <w:t xml:space="preserve"> </w:t>
      </w:r>
      <w:r w:rsidRPr="00F162A5">
        <w:rPr>
          <w:sz w:val="28"/>
        </w:rPr>
        <w:t>жуки,</w:t>
      </w:r>
      <w:r w:rsidR="00F162A5">
        <w:rPr>
          <w:sz w:val="28"/>
        </w:rPr>
        <w:t xml:space="preserve"> </w:t>
      </w:r>
      <w:r w:rsidRPr="00F162A5">
        <w:rPr>
          <w:sz w:val="28"/>
        </w:rPr>
        <w:t>муравьи,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предпочитающие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гусениц</w:t>
      </w:r>
      <w:r w:rsidR="002D052D" w:rsidRPr="00F162A5">
        <w:rPr>
          <w:sz w:val="28"/>
        </w:rPr>
        <w:t>.</w:t>
      </w:r>
      <w:r w:rsidR="00F162A5">
        <w:rPr>
          <w:sz w:val="28"/>
        </w:rPr>
        <w:t xml:space="preserve"> </w:t>
      </w:r>
      <w:r w:rsidRPr="00F162A5">
        <w:rPr>
          <w:sz w:val="28"/>
        </w:rPr>
        <w:t>Существует</w:t>
      </w:r>
      <w:r w:rsidR="00F162A5">
        <w:rPr>
          <w:sz w:val="28"/>
        </w:rPr>
        <w:t xml:space="preserve"> </w:t>
      </w:r>
      <w:r w:rsidRPr="00F162A5">
        <w:rPr>
          <w:sz w:val="28"/>
        </w:rPr>
        <w:t>также</w:t>
      </w:r>
      <w:r w:rsidR="00F162A5">
        <w:rPr>
          <w:sz w:val="28"/>
        </w:rPr>
        <w:t xml:space="preserve"> </w:t>
      </w:r>
      <w:r w:rsidRPr="00F162A5">
        <w:rPr>
          <w:sz w:val="28"/>
        </w:rPr>
        <w:t>большое</w:t>
      </w:r>
      <w:r w:rsidR="00F162A5">
        <w:rPr>
          <w:sz w:val="28"/>
        </w:rPr>
        <w:t xml:space="preserve"> </w:t>
      </w:r>
      <w:r w:rsidRPr="00F162A5">
        <w:rPr>
          <w:sz w:val="28"/>
        </w:rPr>
        <w:t>число</w:t>
      </w:r>
      <w:r w:rsidR="00F162A5">
        <w:rPr>
          <w:sz w:val="28"/>
        </w:rPr>
        <w:t xml:space="preserve"> </w:t>
      </w:r>
      <w:r w:rsidRPr="00F162A5">
        <w:rPr>
          <w:sz w:val="28"/>
        </w:rPr>
        <w:t>организмов,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развивающихся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за</w:t>
      </w:r>
      <w:r w:rsidR="00F162A5">
        <w:rPr>
          <w:sz w:val="28"/>
        </w:rPr>
        <w:t xml:space="preserve"> </w:t>
      </w:r>
      <w:r w:rsidRPr="00F162A5">
        <w:rPr>
          <w:sz w:val="28"/>
        </w:rPr>
        <w:t>счёт</w:t>
      </w:r>
      <w:r w:rsidR="00F162A5">
        <w:rPr>
          <w:sz w:val="28"/>
        </w:rPr>
        <w:t xml:space="preserve"> </w:t>
      </w:r>
      <w:r w:rsidRPr="00F162A5">
        <w:rPr>
          <w:sz w:val="28"/>
        </w:rPr>
        <w:t>чешуекрылых,</w:t>
      </w:r>
      <w:r w:rsidR="00F162A5">
        <w:rPr>
          <w:sz w:val="28"/>
        </w:rPr>
        <w:t xml:space="preserve"> </w:t>
      </w:r>
      <w:r w:rsidRPr="00F162A5">
        <w:rPr>
          <w:sz w:val="28"/>
        </w:rPr>
        <w:t>но</w:t>
      </w:r>
      <w:r w:rsidR="00F162A5">
        <w:rPr>
          <w:sz w:val="28"/>
        </w:rPr>
        <w:t xml:space="preserve"> </w:t>
      </w:r>
      <w:r w:rsidRPr="00F162A5">
        <w:rPr>
          <w:sz w:val="28"/>
        </w:rPr>
        <w:t>не</w:t>
      </w:r>
      <w:r w:rsidR="00F162A5">
        <w:rPr>
          <w:sz w:val="28"/>
        </w:rPr>
        <w:t xml:space="preserve"> </w:t>
      </w:r>
      <w:r w:rsidRPr="00F162A5">
        <w:rPr>
          <w:sz w:val="28"/>
        </w:rPr>
        <w:t>являющихся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истинными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паразитами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—</w:t>
      </w:r>
      <w:r w:rsidR="00F162A5">
        <w:rPr>
          <w:sz w:val="28"/>
        </w:rPr>
        <w:t xml:space="preserve"> </w:t>
      </w:r>
      <w:r w:rsidRPr="00C76FC4">
        <w:rPr>
          <w:sz w:val="28"/>
        </w:rPr>
        <w:t>паразитоиды</w:t>
      </w:r>
      <w:r w:rsidRPr="00F162A5">
        <w:rPr>
          <w:sz w:val="28"/>
        </w:rPr>
        <w:t>.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различных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стадиях</w:t>
      </w:r>
      <w:r w:rsidR="00F162A5">
        <w:rPr>
          <w:sz w:val="28"/>
        </w:rPr>
        <w:t xml:space="preserve"> </w:t>
      </w:r>
      <w:r w:rsidRPr="00F162A5">
        <w:rPr>
          <w:sz w:val="28"/>
        </w:rPr>
        <w:t>жизненного</w:t>
      </w:r>
      <w:r w:rsidR="00F162A5">
        <w:rPr>
          <w:sz w:val="28"/>
        </w:rPr>
        <w:t xml:space="preserve"> </w:t>
      </w:r>
      <w:r w:rsidRPr="00F162A5">
        <w:rPr>
          <w:sz w:val="28"/>
        </w:rPr>
        <w:t>цикла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подвержены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нападению</w:t>
      </w:r>
      <w:r w:rsidR="00F162A5">
        <w:rPr>
          <w:sz w:val="28"/>
        </w:rPr>
        <w:t xml:space="preserve"> </w:t>
      </w:r>
      <w:r w:rsidRPr="00F162A5">
        <w:rPr>
          <w:sz w:val="28"/>
        </w:rPr>
        <w:t>определённых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типов</w:t>
      </w:r>
      <w:r w:rsidR="00F162A5">
        <w:rPr>
          <w:sz w:val="28"/>
        </w:rPr>
        <w:t xml:space="preserve"> </w:t>
      </w:r>
      <w:r w:rsidRPr="00F162A5">
        <w:rPr>
          <w:sz w:val="28"/>
        </w:rPr>
        <w:t>паразитоидов:</w:t>
      </w:r>
      <w:r w:rsidR="00F162A5">
        <w:rPr>
          <w:sz w:val="28"/>
        </w:rPr>
        <w:t xml:space="preserve"> </w:t>
      </w:r>
      <w:r w:rsidRPr="00F162A5">
        <w:rPr>
          <w:sz w:val="28"/>
        </w:rPr>
        <w:t>яйцевых,</w:t>
      </w:r>
      <w:r w:rsidR="00F162A5">
        <w:rPr>
          <w:sz w:val="28"/>
        </w:rPr>
        <w:t xml:space="preserve"> </w:t>
      </w:r>
      <w:r w:rsidRPr="00F162A5">
        <w:rPr>
          <w:sz w:val="28"/>
        </w:rPr>
        <w:t>яйцеличиночных,</w:t>
      </w:r>
      <w:r w:rsidR="00F162A5">
        <w:rPr>
          <w:sz w:val="28"/>
        </w:rPr>
        <w:t xml:space="preserve"> </w:t>
      </w:r>
      <w:r w:rsidRPr="00F162A5">
        <w:rPr>
          <w:sz w:val="28"/>
        </w:rPr>
        <w:t>личиночных,</w:t>
      </w:r>
      <w:r w:rsidR="00F162A5">
        <w:rPr>
          <w:sz w:val="28"/>
        </w:rPr>
        <w:t xml:space="preserve"> </w:t>
      </w:r>
      <w:r w:rsidRPr="00F162A5">
        <w:rPr>
          <w:sz w:val="28"/>
        </w:rPr>
        <w:t>личиночно-куколочных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куколочных.</w:t>
      </w:r>
      <w:r w:rsidR="00F162A5">
        <w:rPr>
          <w:sz w:val="28"/>
        </w:rPr>
        <w:t xml:space="preserve"> </w:t>
      </w:r>
      <w:r w:rsidRPr="00F162A5">
        <w:rPr>
          <w:sz w:val="28"/>
        </w:rPr>
        <w:t>Паразитоидами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являются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—роющие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осы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наездники</w:t>
      </w:r>
      <w:r w:rsidR="00FE2D6B" w:rsidRPr="00F162A5">
        <w:rPr>
          <w:sz w:val="28"/>
        </w:rPr>
        <w:t>.</w:t>
      </w:r>
      <w:r w:rsidR="00F162A5">
        <w:rPr>
          <w:sz w:val="28"/>
        </w:rPr>
        <w:t xml:space="preserve"> </w:t>
      </w:r>
      <w:r w:rsidRPr="00F162A5">
        <w:rPr>
          <w:sz w:val="28"/>
        </w:rPr>
        <w:t>К</w:t>
      </w:r>
      <w:r w:rsidR="00F162A5">
        <w:rPr>
          <w:sz w:val="28"/>
        </w:rPr>
        <w:t xml:space="preserve"> </w:t>
      </w:r>
      <w:r w:rsidRPr="00F162A5">
        <w:rPr>
          <w:sz w:val="28"/>
        </w:rPr>
        <w:t>паразитам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бабочек</w:t>
      </w:r>
      <w:r w:rsidR="00F162A5">
        <w:rPr>
          <w:sz w:val="28"/>
        </w:rPr>
        <w:t xml:space="preserve"> </w:t>
      </w:r>
      <w:r w:rsidRPr="00F162A5">
        <w:rPr>
          <w:sz w:val="28"/>
        </w:rPr>
        <w:t>относят</w:t>
      </w:r>
      <w:r w:rsidR="00F162A5">
        <w:rPr>
          <w:sz w:val="28"/>
        </w:rPr>
        <w:t xml:space="preserve"> </w:t>
      </w:r>
      <w:r w:rsidRPr="00F162A5">
        <w:rPr>
          <w:sz w:val="28"/>
        </w:rPr>
        <w:t>вирусы,</w:t>
      </w:r>
      <w:r w:rsidR="00F162A5">
        <w:rPr>
          <w:sz w:val="28"/>
        </w:rPr>
        <w:t xml:space="preserve"> </w:t>
      </w:r>
      <w:r w:rsidRPr="00F162A5">
        <w:rPr>
          <w:sz w:val="28"/>
        </w:rPr>
        <w:t>грибки,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бактерии,</w:t>
      </w:r>
      <w:r w:rsidR="00F162A5">
        <w:rPr>
          <w:sz w:val="28"/>
        </w:rPr>
        <w:t xml:space="preserve"> </w:t>
      </w:r>
      <w:r w:rsidRPr="00F162A5">
        <w:rPr>
          <w:sz w:val="28"/>
        </w:rPr>
        <w:t>одноклеточных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простейших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мелких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клещей.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Среди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настоящих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паразитов,</w:t>
      </w:r>
      <w:r w:rsidR="00F162A5">
        <w:rPr>
          <w:sz w:val="28"/>
        </w:rPr>
        <w:t xml:space="preserve"> </w:t>
      </w:r>
      <w:r w:rsidRPr="00F162A5">
        <w:rPr>
          <w:sz w:val="28"/>
        </w:rPr>
        <w:t>специализирующихся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чешуекрылых,</w:t>
      </w:r>
      <w:r w:rsidR="00F162A5">
        <w:rPr>
          <w:sz w:val="28"/>
        </w:rPr>
        <w:t xml:space="preserve"> </w:t>
      </w:r>
      <w:r w:rsidRPr="00F162A5">
        <w:rPr>
          <w:sz w:val="28"/>
        </w:rPr>
        <w:t>следует</w:t>
      </w:r>
      <w:r w:rsidR="00F162A5">
        <w:rPr>
          <w:sz w:val="28"/>
        </w:rPr>
        <w:t xml:space="preserve"> </w:t>
      </w:r>
      <w:r w:rsidRPr="00F162A5">
        <w:rPr>
          <w:sz w:val="28"/>
        </w:rPr>
        <w:t>отметить,</w:t>
      </w:r>
      <w:r w:rsidR="00F162A5">
        <w:rPr>
          <w:sz w:val="28"/>
        </w:rPr>
        <w:t xml:space="preserve"> </w:t>
      </w:r>
      <w:r w:rsidRPr="00C76FC4">
        <w:rPr>
          <w:sz w:val="28"/>
        </w:rPr>
        <w:t>одноклеточных</w:t>
      </w:r>
      <w:r w:rsidRPr="00F162A5">
        <w:rPr>
          <w:sz w:val="28"/>
        </w:rPr>
        <w:t>,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например,</w:t>
      </w:r>
      <w:r w:rsidR="00F162A5">
        <w:rPr>
          <w:sz w:val="28"/>
        </w:rPr>
        <w:t xml:space="preserve"> </w:t>
      </w:r>
      <w:r w:rsidRPr="00F162A5">
        <w:rPr>
          <w:sz w:val="28"/>
        </w:rPr>
        <w:t>микроспоридии</w:t>
      </w:r>
      <w:r w:rsidR="00F162A5">
        <w:rPr>
          <w:sz w:val="28"/>
        </w:rPr>
        <w:t xml:space="preserve"> </w:t>
      </w:r>
      <w:r w:rsidRPr="00F162A5">
        <w:rPr>
          <w:sz w:val="28"/>
        </w:rPr>
        <w:t>родов</w:t>
      </w:r>
      <w:r w:rsidR="00F162A5">
        <w:rPr>
          <w:sz w:val="28"/>
        </w:rPr>
        <w:t xml:space="preserve"> </w:t>
      </w:r>
      <w:r w:rsidRPr="00F162A5">
        <w:rPr>
          <w:sz w:val="28"/>
          <w:lang w:val="la-Latn"/>
        </w:rPr>
        <w:t>Thelohania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  <w:lang w:val="la-Latn"/>
        </w:rPr>
        <w:t>Plistophora</w:t>
      </w:r>
      <w:r w:rsidRPr="00F162A5">
        <w:rPr>
          <w:sz w:val="28"/>
        </w:rPr>
        <w:t>,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отдельные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виды</w:t>
      </w:r>
      <w:r w:rsidR="00F162A5">
        <w:rPr>
          <w:sz w:val="28"/>
        </w:rPr>
        <w:t xml:space="preserve"> </w:t>
      </w:r>
      <w:r w:rsidRPr="00F162A5">
        <w:rPr>
          <w:sz w:val="28"/>
        </w:rPr>
        <w:t>грибов,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например,</w:t>
      </w:r>
      <w:r w:rsidR="00F162A5">
        <w:rPr>
          <w:sz w:val="28"/>
        </w:rPr>
        <w:t xml:space="preserve"> </w:t>
      </w:r>
      <w:r w:rsidRPr="00C76FC4">
        <w:rPr>
          <w:sz w:val="28"/>
        </w:rPr>
        <w:t>Cordyceps</w:t>
      </w:r>
      <w:r w:rsidR="00F162A5" w:rsidRPr="00C76FC4">
        <w:rPr>
          <w:sz w:val="28"/>
        </w:rPr>
        <w:t xml:space="preserve"> </w:t>
      </w:r>
      <w:r w:rsidRPr="00C76FC4">
        <w:rPr>
          <w:sz w:val="28"/>
        </w:rPr>
        <w:t>sinensis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другие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представители</w:t>
      </w:r>
      <w:r w:rsidR="00F162A5">
        <w:rPr>
          <w:sz w:val="28"/>
        </w:rPr>
        <w:t xml:space="preserve"> </w:t>
      </w:r>
      <w:r w:rsidRPr="00F162A5">
        <w:rPr>
          <w:sz w:val="28"/>
        </w:rPr>
        <w:t>рода</w:t>
      </w:r>
      <w:r w:rsidR="00F162A5">
        <w:rPr>
          <w:sz w:val="28"/>
        </w:rPr>
        <w:t xml:space="preserve"> </w:t>
      </w:r>
      <w:r w:rsidRPr="00C76FC4">
        <w:rPr>
          <w:sz w:val="28"/>
        </w:rPr>
        <w:t>Cordyceps</w:t>
      </w:r>
      <w:r w:rsidRPr="00F162A5">
        <w:rPr>
          <w:sz w:val="28"/>
        </w:rPr>
        <w:t>.</w:t>
      </w:r>
      <w:r w:rsidR="00F162A5">
        <w:rPr>
          <w:sz w:val="28"/>
        </w:rPr>
        <w:t xml:space="preserve"> </w:t>
      </w:r>
    </w:p>
    <w:p w:rsidR="001E1F49" w:rsidRPr="00F162A5" w:rsidRDefault="00553228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F162A5">
        <w:rPr>
          <w:rFonts w:ascii="Times New Roman" w:hAnsi="Times New Roman"/>
          <w:sz w:val="28"/>
        </w:rPr>
        <w:t>На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гусеницах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также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паразитируют</w:t>
      </w:r>
      <w:r w:rsidR="00F162A5">
        <w:rPr>
          <w:rFonts w:ascii="Times New Roman" w:hAnsi="Times New Roman"/>
          <w:sz w:val="28"/>
        </w:rPr>
        <w:t xml:space="preserve"> </w:t>
      </w:r>
      <w:r w:rsidRPr="00C76FC4">
        <w:rPr>
          <w:rFonts w:ascii="Times New Roman" w:hAnsi="Times New Roman"/>
          <w:sz w:val="28"/>
        </w:rPr>
        <w:t>двукрылые</w:t>
      </w:r>
      <w:r w:rsidRPr="00F162A5">
        <w:rPr>
          <w:rFonts w:ascii="Times New Roman" w:hAnsi="Times New Roman"/>
          <w:sz w:val="28"/>
        </w:rPr>
        <w:t>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прежде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всего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тахины,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или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ежемухи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(</w:t>
      </w:r>
      <w:r w:rsidRPr="00F162A5">
        <w:rPr>
          <w:rFonts w:ascii="Times New Roman" w:hAnsi="Times New Roman"/>
          <w:sz w:val="28"/>
          <w:lang w:val="la-Latn"/>
        </w:rPr>
        <w:t>Tachinidae</w:t>
      </w:r>
      <w:r w:rsidRPr="00F162A5">
        <w:rPr>
          <w:rFonts w:ascii="Times New Roman" w:hAnsi="Times New Roman"/>
          <w:sz w:val="28"/>
        </w:rPr>
        <w:t>).</w:t>
      </w:r>
      <w:r w:rsidR="00F162A5">
        <w:rPr>
          <w:rFonts w:ascii="Times New Roman" w:hAnsi="Times New Roman"/>
          <w:sz w:val="28"/>
        </w:rPr>
        <w:t xml:space="preserve"> 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Рассмотрим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подробнее</w:t>
      </w:r>
      <w:r w:rsidR="00F162A5">
        <w:rPr>
          <w:sz w:val="28"/>
        </w:rPr>
        <w:t xml:space="preserve"> </w:t>
      </w:r>
      <w:r w:rsidRPr="00F162A5">
        <w:rPr>
          <w:sz w:val="28"/>
        </w:rPr>
        <w:t>энтомофагов</w:t>
      </w:r>
      <w:r w:rsidR="00F162A5">
        <w:rPr>
          <w:sz w:val="28"/>
        </w:rPr>
        <w:t xml:space="preserve"> </w:t>
      </w:r>
      <w:r w:rsidRPr="00F162A5">
        <w:rPr>
          <w:sz w:val="28"/>
        </w:rPr>
        <w:t>бабочек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гусениц</w:t>
      </w:r>
      <w:r w:rsidR="00F162A5">
        <w:rPr>
          <w:sz w:val="28"/>
        </w:rPr>
        <w:t xml:space="preserve"> </w:t>
      </w:r>
      <w:r w:rsidRPr="00F162A5">
        <w:rPr>
          <w:sz w:val="28"/>
        </w:rPr>
        <w:t>н.ш.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к.ш.</w:t>
      </w:r>
      <w:r w:rsidR="00F162A5">
        <w:rPr>
          <w:sz w:val="28"/>
        </w:rPr>
        <w:t xml:space="preserve"> </w:t>
      </w:r>
    </w:p>
    <w:p w:rsidR="00553228" w:rsidRPr="00F162A5" w:rsidRDefault="00553228" w:rsidP="002B02B6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БОЛЬШАЯ</w:t>
      </w:r>
      <w:r w:rsidR="00F162A5">
        <w:rPr>
          <w:sz w:val="28"/>
        </w:rPr>
        <w:t xml:space="preserve"> </w:t>
      </w:r>
      <w:r w:rsidRPr="00F162A5">
        <w:rPr>
          <w:sz w:val="28"/>
        </w:rPr>
        <w:t>СИНИЦА</w:t>
      </w:r>
      <w:r w:rsidR="00F162A5">
        <w:rPr>
          <w:sz w:val="28"/>
        </w:rPr>
        <w:t xml:space="preserve"> </w:t>
      </w:r>
      <w:r w:rsidRPr="00F162A5">
        <w:rPr>
          <w:sz w:val="28"/>
        </w:rPr>
        <w:t>(Parus</w:t>
      </w:r>
      <w:r w:rsidR="00F162A5">
        <w:rPr>
          <w:sz w:val="28"/>
        </w:rPr>
        <w:t xml:space="preserve"> </w:t>
      </w:r>
      <w:r w:rsidR="002B02B6">
        <w:rPr>
          <w:sz w:val="28"/>
        </w:rPr>
        <w:t>major)</w:t>
      </w:r>
      <w:r w:rsidR="00F162A5">
        <w:rPr>
          <w:sz w:val="28"/>
        </w:rPr>
        <w:t xml:space="preserve"> </w:t>
      </w:r>
      <w:r w:rsidRPr="00F162A5">
        <w:rPr>
          <w:sz w:val="28"/>
        </w:rPr>
        <w:t>птица</w:t>
      </w:r>
      <w:r w:rsidR="00F162A5">
        <w:rPr>
          <w:sz w:val="28"/>
        </w:rPr>
        <w:t xml:space="preserve"> </w:t>
      </w:r>
      <w:r w:rsidRPr="00F162A5">
        <w:rPr>
          <w:sz w:val="28"/>
        </w:rPr>
        <w:t>величиной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с</w:t>
      </w:r>
      <w:r w:rsidR="00F162A5">
        <w:rPr>
          <w:sz w:val="28"/>
        </w:rPr>
        <w:t xml:space="preserve"> </w:t>
      </w:r>
      <w:r w:rsidRPr="00F162A5">
        <w:rPr>
          <w:sz w:val="28"/>
        </w:rPr>
        <w:t>воробья</w:t>
      </w:r>
      <w:r w:rsidR="00F162A5">
        <w:rPr>
          <w:sz w:val="28"/>
        </w:rPr>
        <w:t xml:space="preserve"> </w:t>
      </w:r>
      <w:r w:rsidRPr="00F162A5">
        <w:rPr>
          <w:sz w:val="28"/>
        </w:rPr>
        <w:t>.</w:t>
      </w:r>
      <w:r w:rsidR="00F162A5">
        <w:rPr>
          <w:sz w:val="28"/>
        </w:rPr>
        <w:t xml:space="preserve"> </w:t>
      </w:r>
      <w:r w:rsidRPr="00F162A5">
        <w:rPr>
          <w:sz w:val="28"/>
        </w:rPr>
        <w:t>ее</w:t>
      </w:r>
      <w:r w:rsidR="00F162A5">
        <w:rPr>
          <w:sz w:val="28"/>
        </w:rPr>
        <w:t xml:space="preserve"> </w:t>
      </w:r>
      <w:r w:rsidRPr="00F162A5">
        <w:rPr>
          <w:sz w:val="28"/>
        </w:rPr>
        <w:t>длина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14</w:t>
      </w:r>
      <w:r w:rsidR="00F162A5">
        <w:rPr>
          <w:sz w:val="28"/>
        </w:rPr>
        <w:t xml:space="preserve"> </w:t>
      </w:r>
      <w:r w:rsidRPr="00F162A5">
        <w:rPr>
          <w:sz w:val="28"/>
        </w:rPr>
        <w:t>см,</w:t>
      </w:r>
      <w:r w:rsidR="00F162A5">
        <w:rPr>
          <w:sz w:val="28"/>
        </w:rPr>
        <w:t xml:space="preserve"> </w:t>
      </w:r>
      <w:r w:rsidRPr="00F162A5">
        <w:rPr>
          <w:sz w:val="28"/>
        </w:rPr>
        <w:t>масса</w:t>
      </w:r>
      <w:r w:rsidR="00F162A5">
        <w:rPr>
          <w:sz w:val="28"/>
        </w:rPr>
        <w:t xml:space="preserve"> </w:t>
      </w:r>
      <w:r w:rsidRPr="00F162A5">
        <w:rPr>
          <w:sz w:val="28"/>
        </w:rPr>
        <w:t>20</w:t>
      </w:r>
      <w:r w:rsidR="00F162A5">
        <w:rPr>
          <w:sz w:val="28"/>
        </w:rPr>
        <w:t xml:space="preserve"> </w:t>
      </w:r>
      <w:r w:rsidRPr="00F162A5">
        <w:rPr>
          <w:sz w:val="28"/>
        </w:rPr>
        <w:t>г.</w:t>
      </w:r>
      <w:r w:rsidR="00F162A5">
        <w:rPr>
          <w:sz w:val="28"/>
        </w:rPr>
        <w:t xml:space="preserve"> </w:t>
      </w:r>
      <w:r w:rsidRPr="00F162A5">
        <w:rPr>
          <w:sz w:val="28"/>
        </w:rPr>
        <w:t>Черная</w:t>
      </w:r>
      <w:r w:rsidR="00F162A5">
        <w:rPr>
          <w:sz w:val="28"/>
        </w:rPr>
        <w:t xml:space="preserve"> </w:t>
      </w:r>
      <w:r w:rsidRPr="00F162A5">
        <w:rPr>
          <w:sz w:val="28"/>
        </w:rPr>
        <w:t>голова</w:t>
      </w:r>
      <w:r w:rsidR="00F162A5">
        <w:rPr>
          <w:sz w:val="28"/>
        </w:rPr>
        <w:t xml:space="preserve"> </w:t>
      </w:r>
      <w:r w:rsidRPr="00F162A5">
        <w:rPr>
          <w:sz w:val="28"/>
        </w:rPr>
        <w:t>с</w:t>
      </w:r>
      <w:r w:rsidR="00F162A5">
        <w:rPr>
          <w:sz w:val="28"/>
        </w:rPr>
        <w:t xml:space="preserve"> </w:t>
      </w:r>
      <w:r w:rsidRPr="00F162A5">
        <w:rPr>
          <w:sz w:val="28"/>
        </w:rPr>
        <w:t>желтыми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щеками,</w:t>
      </w:r>
      <w:r w:rsidR="00F162A5">
        <w:rPr>
          <w:sz w:val="28"/>
        </w:rPr>
        <w:t xml:space="preserve"> </w:t>
      </w:r>
      <w:r w:rsidRPr="00F162A5">
        <w:rPr>
          <w:sz w:val="28"/>
        </w:rPr>
        <w:t>черная</w:t>
      </w:r>
      <w:r w:rsidR="00F162A5">
        <w:rPr>
          <w:sz w:val="28"/>
        </w:rPr>
        <w:t xml:space="preserve"> </w:t>
      </w:r>
      <w:r w:rsidRPr="00F162A5">
        <w:rPr>
          <w:sz w:val="28"/>
        </w:rPr>
        <w:t>продольная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полоса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желтой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груди.</w:t>
      </w:r>
      <w:r w:rsidR="00F162A5">
        <w:rPr>
          <w:sz w:val="28"/>
        </w:rPr>
        <w:t xml:space="preserve"> </w:t>
      </w:r>
      <w:r w:rsidRPr="00F162A5">
        <w:rPr>
          <w:sz w:val="28"/>
        </w:rPr>
        <w:t>Молодые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птицы</w:t>
      </w:r>
      <w:r w:rsidR="00F162A5">
        <w:rPr>
          <w:sz w:val="28"/>
        </w:rPr>
        <w:t xml:space="preserve"> </w:t>
      </w:r>
      <w:r w:rsidRPr="00F162A5">
        <w:rPr>
          <w:sz w:val="28"/>
        </w:rPr>
        <w:t>окрашены</w:t>
      </w:r>
      <w:r w:rsidR="00F162A5">
        <w:rPr>
          <w:sz w:val="28"/>
        </w:rPr>
        <w:t xml:space="preserve"> </w:t>
      </w:r>
      <w:r w:rsidRPr="00F162A5">
        <w:rPr>
          <w:sz w:val="28"/>
        </w:rPr>
        <w:t>бледнее,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населяет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разные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районы,</w:t>
      </w:r>
      <w:r w:rsidR="00F162A5">
        <w:rPr>
          <w:sz w:val="28"/>
        </w:rPr>
        <w:t xml:space="preserve"> </w:t>
      </w:r>
      <w:r w:rsidRPr="00F162A5">
        <w:rPr>
          <w:sz w:val="28"/>
        </w:rPr>
        <w:t>обитает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почти</w:t>
      </w:r>
      <w:r w:rsidR="00F162A5">
        <w:rPr>
          <w:sz w:val="28"/>
        </w:rPr>
        <w:t xml:space="preserve"> </w:t>
      </w:r>
      <w:r w:rsidRPr="00F162A5">
        <w:rPr>
          <w:sz w:val="28"/>
        </w:rPr>
        <w:t>везде,</w:t>
      </w:r>
      <w:r w:rsidR="00F162A5">
        <w:rPr>
          <w:sz w:val="28"/>
        </w:rPr>
        <w:t xml:space="preserve"> </w:t>
      </w:r>
      <w:r w:rsidRPr="00F162A5">
        <w:rPr>
          <w:sz w:val="28"/>
        </w:rPr>
        <w:t>где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растут</w:t>
      </w:r>
      <w:r w:rsidR="00F162A5">
        <w:rPr>
          <w:sz w:val="28"/>
        </w:rPr>
        <w:t xml:space="preserve"> </w:t>
      </w:r>
      <w:r w:rsidRPr="00F162A5">
        <w:rPr>
          <w:sz w:val="28"/>
        </w:rPr>
        <w:t>деревья,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севере</w:t>
      </w:r>
      <w:r w:rsidR="00F162A5">
        <w:rPr>
          <w:sz w:val="28"/>
        </w:rPr>
        <w:t xml:space="preserve"> </w:t>
      </w:r>
      <w:r w:rsidRPr="00F162A5">
        <w:rPr>
          <w:sz w:val="28"/>
        </w:rPr>
        <w:t>-</w:t>
      </w:r>
      <w:r w:rsidR="00F162A5">
        <w:rPr>
          <w:sz w:val="28"/>
        </w:rPr>
        <w:t xml:space="preserve"> </w:t>
      </w:r>
      <w:r w:rsidRPr="00F162A5">
        <w:rPr>
          <w:sz w:val="28"/>
        </w:rPr>
        <w:t>до</w:t>
      </w:r>
      <w:r w:rsidR="00F162A5">
        <w:rPr>
          <w:sz w:val="28"/>
        </w:rPr>
        <w:t xml:space="preserve"> </w:t>
      </w:r>
      <w:r w:rsidRPr="00F162A5">
        <w:rPr>
          <w:sz w:val="28"/>
        </w:rPr>
        <w:t>самой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границы</w:t>
      </w:r>
      <w:r w:rsidR="00F162A5">
        <w:rPr>
          <w:sz w:val="28"/>
        </w:rPr>
        <w:t xml:space="preserve"> </w:t>
      </w:r>
      <w:r w:rsidRPr="00F162A5">
        <w:rPr>
          <w:sz w:val="28"/>
        </w:rPr>
        <w:t>лесной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зоны.</w:t>
      </w:r>
      <w:r w:rsidR="00F162A5">
        <w:rPr>
          <w:sz w:val="28"/>
        </w:rPr>
        <w:t xml:space="preserve"> </w:t>
      </w:r>
      <w:r w:rsidRPr="00F162A5">
        <w:rPr>
          <w:sz w:val="28"/>
        </w:rPr>
        <w:t>Самые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северные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популяции</w:t>
      </w:r>
      <w:r w:rsidR="00F162A5">
        <w:rPr>
          <w:sz w:val="28"/>
        </w:rPr>
        <w:t xml:space="preserve"> </w:t>
      </w:r>
      <w:r w:rsidRPr="00F162A5">
        <w:rPr>
          <w:sz w:val="28"/>
        </w:rPr>
        <w:t>-</w:t>
      </w:r>
      <w:r w:rsidR="00F162A5">
        <w:rPr>
          <w:sz w:val="28"/>
        </w:rPr>
        <w:t xml:space="preserve"> </w:t>
      </w:r>
      <w:r w:rsidRPr="00F162A5">
        <w:rPr>
          <w:sz w:val="28"/>
        </w:rPr>
        <w:t>перелетные,</w:t>
      </w:r>
      <w:r w:rsidR="00F162A5">
        <w:rPr>
          <w:sz w:val="28"/>
        </w:rPr>
        <w:t xml:space="preserve"> </w:t>
      </w:r>
      <w:r w:rsidRPr="00F162A5">
        <w:rPr>
          <w:sz w:val="28"/>
        </w:rPr>
        <w:t>центральноевропейские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большие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синицы</w:t>
      </w:r>
      <w:r w:rsidR="00F162A5">
        <w:rPr>
          <w:sz w:val="28"/>
        </w:rPr>
        <w:t xml:space="preserve"> </w:t>
      </w:r>
      <w:r w:rsidRPr="00F162A5">
        <w:rPr>
          <w:sz w:val="28"/>
        </w:rPr>
        <w:t>считаются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перелетными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только</w:t>
      </w:r>
      <w:r w:rsidR="00F162A5">
        <w:rPr>
          <w:sz w:val="28"/>
        </w:rPr>
        <w:t xml:space="preserve"> </w:t>
      </w:r>
      <w:r w:rsidRPr="00F162A5">
        <w:rPr>
          <w:sz w:val="28"/>
        </w:rPr>
        <w:t>частично.</w:t>
      </w:r>
      <w:r w:rsidR="00F162A5">
        <w:rPr>
          <w:sz w:val="28"/>
        </w:rPr>
        <w:t xml:space="preserve"> </w:t>
      </w:r>
      <w:r w:rsidRPr="00F162A5">
        <w:rPr>
          <w:sz w:val="28"/>
        </w:rPr>
        <w:t>Ведет</w:t>
      </w:r>
      <w:r w:rsidR="00F162A5">
        <w:rPr>
          <w:sz w:val="28"/>
        </w:rPr>
        <w:t xml:space="preserve"> </w:t>
      </w:r>
      <w:r w:rsidRPr="00F162A5">
        <w:rPr>
          <w:sz w:val="28"/>
        </w:rPr>
        <w:t>оседлый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кочующий</w:t>
      </w:r>
      <w:r w:rsidR="00F162A5">
        <w:rPr>
          <w:sz w:val="28"/>
        </w:rPr>
        <w:t xml:space="preserve"> </w:t>
      </w:r>
      <w:r w:rsidRPr="00F162A5">
        <w:rPr>
          <w:sz w:val="28"/>
        </w:rPr>
        <w:t>образ</w:t>
      </w:r>
      <w:r w:rsidR="00F162A5">
        <w:rPr>
          <w:sz w:val="28"/>
        </w:rPr>
        <w:t xml:space="preserve"> </w:t>
      </w:r>
      <w:r w:rsidRPr="00F162A5">
        <w:rPr>
          <w:sz w:val="28"/>
        </w:rPr>
        <w:t>жизни.</w:t>
      </w:r>
      <w:r w:rsidR="00F162A5">
        <w:rPr>
          <w:sz w:val="28"/>
        </w:rPr>
        <w:t xml:space="preserve"> </w:t>
      </w:r>
      <w:r w:rsidRPr="00F162A5">
        <w:rPr>
          <w:sz w:val="28"/>
        </w:rPr>
        <w:t>Питается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основном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насекомыми.</w:t>
      </w:r>
      <w:r w:rsidR="00F162A5">
        <w:rPr>
          <w:sz w:val="28"/>
        </w:rPr>
        <w:t xml:space="preserve"> </w:t>
      </w:r>
      <w:r w:rsidRPr="00F162A5">
        <w:rPr>
          <w:sz w:val="28"/>
        </w:rPr>
        <w:t>Зимой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питается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семенами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и</w:t>
      </w:r>
      <w:r w:rsidR="00F162A5">
        <w:rPr>
          <w:sz w:val="28"/>
        </w:rPr>
        <w:t xml:space="preserve"> </w:t>
      </w:r>
      <w:r w:rsidRPr="00F162A5">
        <w:rPr>
          <w:sz w:val="28"/>
        </w:rPr>
        <w:t>другой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растительной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пищей.</w:t>
      </w:r>
      <w:r w:rsidR="00F162A5">
        <w:rPr>
          <w:sz w:val="28"/>
        </w:rPr>
        <w:t xml:space="preserve"> </w:t>
      </w:r>
      <w:r w:rsidRPr="00F162A5">
        <w:rPr>
          <w:sz w:val="28"/>
        </w:rPr>
        <w:t>Во</w:t>
      </w:r>
      <w:r w:rsidR="00F162A5">
        <w:rPr>
          <w:sz w:val="28"/>
        </w:rPr>
        <w:t xml:space="preserve"> </w:t>
      </w:r>
      <w:r w:rsidRPr="00F162A5">
        <w:rPr>
          <w:sz w:val="28"/>
        </w:rPr>
        <w:t>второй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половине</w:t>
      </w:r>
      <w:r w:rsidR="00F162A5">
        <w:rPr>
          <w:sz w:val="28"/>
        </w:rPr>
        <w:t xml:space="preserve"> </w:t>
      </w:r>
      <w:r w:rsidRPr="00F162A5">
        <w:rPr>
          <w:sz w:val="28"/>
        </w:rPr>
        <w:t>апреля</w:t>
      </w:r>
      <w:r w:rsidR="00F162A5">
        <w:rPr>
          <w:sz w:val="28"/>
        </w:rPr>
        <w:t xml:space="preserve"> </w:t>
      </w:r>
      <w:r w:rsidRPr="00F162A5">
        <w:rPr>
          <w:sz w:val="28"/>
        </w:rPr>
        <w:t>-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начале</w:t>
      </w:r>
      <w:r w:rsidR="00F162A5">
        <w:rPr>
          <w:sz w:val="28"/>
        </w:rPr>
        <w:t xml:space="preserve"> </w:t>
      </w:r>
      <w:r w:rsidRPr="00F162A5">
        <w:rPr>
          <w:sz w:val="28"/>
        </w:rPr>
        <w:t>мая</w:t>
      </w:r>
      <w:r w:rsidR="00F162A5">
        <w:rPr>
          <w:sz w:val="28"/>
        </w:rPr>
        <w:t xml:space="preserve"> </w:t>
      </w:r>
      <w:r w:rsidRPr="00F162A5">
        <w:rPr>
          <w:sz w:val="28"/>
        </w:rPr>
        <w:t>самки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строят</w:t>
      </w:r>
      <w:r w:rsidR="00F162A5">
        <w:rPr>
          <w:sz w:val="28"/>
        </w:rPr>
        <w:t xml:space="preserve"> </w:t>
      </w:r>
      <w:r w:rsidRPr="00F162A5">
        <w:rPr>
          <w:sz w:val="28"/>
        </w:rPr>
        <w:t>гнезда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дуплах</w:t>
      </w:r>
      <w:r w:rsidR="00F162A5">
        <w:rPr>
          <w:sz w:val="28"/>
        </w:rPr>
        <w:t xml:space="preserve"> </w:t>
      </w:r>
      <w:r w:rsidRPr="00F162A5">
        <w:rPr>
          <w:sz w:val="28"/>
        </w:rPr>
        <w:t>деревьев,</w:t>
      </w:r>
      <w:r w:rsidR="00F162A5">
        <w:rPr>
          <w:sz w:val="28"/>
        </w:rPr>
        <w:t xml:space="preserve"> </w:t>
      </w:r>
      <w:r w:rsidR="001E1F49"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конце</w:t>
      </w:r>
      <w:r w:rsidR="00F162A5">
        <w:rPr>
          <w:sz w:val="28"/>
        </w:rPr>
        <w:t xml:space="preserve"> </w:t>
      </w:r>
      <w:r w:rsidRPr="00F162A5">
        <w:rPr>
          <w:sz w:val="28"/>
        </w:rPr>
        <w:t>апреля</w:t>
      </w:r>
      <w:r w:rsidR="00F162A5">
        <w:rPr>
          <w:sz w:val="28"/>
        </w:rPr>
        <w:t xml:space="preserve"> </w:t>
      </w:r>
      <w:r w:rsidRPr="00F162A5">
        <w:rPr>
          <w:sz w:val="28"/>
        </w:rPr>
        <w:t>-</w:t>
      </w:r>
      <w:r w:rsidR="00F162A5">
        <w:rPr>
          <w:sz w:val="28"/>
        </w:rPr>
        <w:t xml:space="preserve"> </w:t>
      </w:r>
      <w:r w:rsidRPr="00F162A5">
        <w:rPr>
          <w:sz w:val="28"/>
        </w:rPr>
        <w:t>мае</w:t>
      </w:r>
      <w:r w:rsidR="00F162A5">
        <w:rPr>
          <w:sz w:val="28"/>
        </w:rPr>
        <w:t xml:space="preserve"> </w:t>
      </w:r>
      <w:r w:rsidRPr="00F162A5">
        <w:rPr>
          <w:sz w:val="28"/>
        </w:rPr>
        <w:t>синицы</w:t>
      </w:r>
      <w:r w:rsidR="00F162A5">
        <w:rPr>
          <w:sz w:val="28"/>
        </w:rPr>
        <w:t xml:space="preserve"> </w:t>
      </w:r>
      <w:r w:rsidRPr="00F162A5">
        <w:rPr>
          <w:sz w:val="28"/>
        </w:rPr>
        <w:t>откладывают</w:t>
      </w:r>
      <w:r w:rsidR="00F162A5">
        <w:rPr>
          <w:sz w:val="28"/>
        </w:rPr>
        <w:t xml:space="preserve"> </w:t>
      </w:r>
      <w:r w:rsidRPr="00F162A5">
        <w:rPr>
          <w:sz w:val="28"/>
        </w:rPr>
        <w:t>яйца.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Полная</w:t>
      </w:r>
      <w:r w:rsidR="00F162A5">
        <w:rPr>
          <w:sz w:val="28"/>
        </w:rPr>
        <w:t xml:space="preserve"> </w:t>
      </w:r>
      <w:r w:rsidRPr="00F162A5">
        <w:rPr>
          <w:sz w:val="28"/>
        </w:rPr>
        <w:t>кладка</w:t>
      </w:r>
      <w:r w:rsidR="00F162A5">
        <w:rPr>
          <w:sz w:val="28"/>
        </w:rPr>
        <w:t xml:space="preserve"> </w:t>
      </w:r>
      <w:r w:rsidRPr="00F162A5">
        <w:rPr>
          <w:sz w:val="28"/>
        </w:rPr>
        <w:t>содержит</w:t>
      </w:r>
      <w:r w:rsidR="00F162A5">
        <w:rPr>
          <w:sz w:val="28"/>
        </w:rPr>
        <w:t xml:space="preserve"> </w:t>
      </w:r>
      <w:r w:rsidRPr="00F162A5">
        <w:rPr>
          <w:sz w:val="28"/>
        </w:rPr>
        <w:t>8-12,</w:t>
      </w:r>
      <w:r w:rsidR="00F162A5">
        <w:rPr>
          <w:sz w:val="28"/>
        </w:rPr>
        <w:t xml:space="preserve"> </w:t>
      </w:r>
      <w:r w:rsidRPr="00F162A5">
        <w:rPr>
          <w:sz w:val="28"/>
        </w:rPr>
        <w:t>иногда</w:t>
      </w:r>
      <w:r w:rsidR="00F162A5">
        <w:rPr>
          <w:sz w:val="28"/>
        </w:rPr>
        <w:t xml:space="preserve"> </w:t>
      </w:r>
      <w:r w:rsidRPr="00F162A5">
        <w:rPr>
          <w:sz w:val="28"/>
        </w:rPr>
        <w:t>до</w:t>
      </w:r>
      <w:r w:rsidR="00F162A5">
        <w:rPr>
          <w:sz w:val="28"/>
        </w:rPr>
        <w:t xml:space="preserve"> </w:t>
      </w:r>
      <w:r w:rsidRPr="00F162A5">
        <w:rPr>
          <w:sz w:val="28"/>
        </w:rPr>
        <w:t>14,</w:t>
      </w:r>
      <w:r w:rsidR="00F162A5">
        <w:rPr>
          <w:sz w:val="28"/>
        </w:rPr>
        <w:t xml:space="preserve"> </w:t>
      </w:r>
      <w:r w:rsidRPr="00F162A5">
        <w:rPr>
          <w:sz w:val="28"/>
        </w:rPr>
        <w:t>белых</w:t>
      </w:r>
      <w:r w:rsidR="00F162A5">
        <w:rPr>
          <w:sz w:val="28"/>
        </w:rPr>
        <w:t xml:space="preserve"> </w:t>
      </w:r>
      <w:r w:rsidRPr="00F162A5">
        <w:rPr>
          <w:sz w:val="28"/>
        </w:rPr>
        <w:t>с</w:t>
      </w:r>
      <w:r w:rsidR="00F162A5">
        <w:rPr>
          <w:sz w:val="28"/>
        </w:rPr>
        <w:t xml:space="preserve"> </w:t>
      </w:r>
      <w:r w:rsidRPr="00F162A5">
        <w:rPr>
          <w:sz w:val="28"/>
        </w:rPr>
        <w:t>многочисленными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мелкими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красно-коричневыми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крапинами</w:t>
      </w:r>
      <w:r w:rsidR="00F162A5">
        <w:rPr>
          <w:sz w:val="28"/>
        </w:rPr>
        <w:t xml:space="preserve"> </w:t>
      </w:r>
      <w:r w:rsidRPr="00F162A5">
        <w:rPr>
          <w:sz w:val="28"/>
        </w:rPr>
        <w:t>яиц</w:t>
      </w:r>
      <w:r w:rsidR="00F162A5">
        <w:rPr>
          <w:sz w:val="28"/>
        </w:rPr>
        <w:t xml:space="preserve"> </w:t>
      </w:r>
      <w:r w:rsidRPr="00F162A5">
        <w:rPr>
          <w:sz w:val="28"/>
        </w:rPr>
        <w:t>длиной</w:t>
      </w:r>
      <w:r w:rsidR="00F162A5">
        <w:rPr>
          <w:sz w:val="28"/>
        </w:rPr>
        <w:t xml:space="preserve"> </w:t>
      </w:r>
      <w:r w:rsidRPr="00F162A5">
        <w:rPr>
          <w:sz w:val="28"/>
        </w:rPr>
        <w:t>около</w:t>
      </w:r>
      <w:r w:rsidR="00F162A5">
        <w:rPr>
          <w:sz w:val="28"/>
        </w:rPr>
        <w:t xml:space="preserve"> </w:t>
      </w:r>
      <w:r w:rsidRPr="00F162A5">
        <w:rPr>
          <w:sz w:val="28"/>
        </w:rPr>
        <w:t>18</w:t>
      </w:r>
      <w:r w:rsidR="00F162A5">
        <w:rPr>
          <w:sz w:val="28"/>
        </w:rPr>
        <w:t xml:space="preserve"> </w:t>
      </w:r>
      <w:r w:rsidRPr="00F162A5">
        <w:rPr>
          <w:sz w:val="28"/>
        </w:rPr>
        <w:t>миллиметров.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Насиживает</w:t>
      </w:r>
      <w:r w:rsidR="00F162A5">
        <w:rPr>
          <w:sz w:val="28"/>
        </w:rPr>
        <w:t xml:space="preserve"> </w:t>
      </w:r>
      <w:r w:rsidRPr="00F162A5">
        <w:rPr>
          <w:sz w:val="28"/>
        </w:rPr>
        <w:t>кладку</w:t>
      </w:r>
      <w:r w:rsidR="00F162A5">
        <w:rPr>
          <w:sz w:val="28"/>
        </w:rPr>
        <w:t xml:space="preserve"> </w:t>
      </w:r>
      <w:r w:rsidRPr="00F162A5">
        <w:rPr>
          <w:sz w:val="28"/>
        </w:rPr>
        <w:t>самка,</w:t>
      </w:r>
      <w:r w:rsidR="00F162A5">
        <w:rPr>
          <w:sz w:val="28"/>
        </w:rPr>
        <w:t xml:space="preserve"> </w:t>
      </w:r>
      <w:r w:rsidRPr="00F162A5">
        <w:rPr>
          <w:sz w:val="28"/>
        </w:rPr>
        <w:t>самец</w:t>
      </w:r>
      <w:r w:rsidR="00F162A5">
        <w:rPr>
          <w:sz w:val="28"/>
        </w:rPr>
        <w:t xml:space="preserve"> </w:t>
      </w:r>
      <w:r w:rsidRPr="00F162A5">
        <w:rPr>
          <w:sz w:val="28"/>
        </w:rPr>
        <w:t>ее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кормит.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</w:t>
      </w:r>
      <w:r w:rsidR="00F162A5">
        <w:rPr>
          <w:sz w:val="28"/>
        </w:rPr>
        <w:t xml:space="preserve"> </w:t>
      </w:r>
      <w:r w:rsidRPr="00F162A5">
        <w:rPr>
          <w:sz w:val="28"/>
        </w:rPr>
        <w:t>13-14</w:t>
      </w:r>
      <w:r w:rsidR="00F162A5">
        <w:rPr>
          <w:sz w:val="28"/>
        </w:rPr>
        <w:t xml:space="preserve"> </w:t>
      </w:r>
      <w:r w:rsidRPr="00F162A5">
        <w:rPr>
          <w:sz w:val="28"/>
        </w:rPr>
        <w:t>сутки</w:t>
      </w:r>
      <w:r w:rsidR="00F162A5">
        <w:rPr>
          <w:sz w:val="28"/>
        </w:rPr>
        <w:t xml:space="preserve"> </w:t>
      </w:r>
      <w:r w:rsidRPr="00F162A5">
        <w:rPr>
          <w:sz w:val="28"/>
        </w:rPr>
        <w:t>вылупляются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птенцы.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течение</w:t>
      </w:r>
      <w:r w:rsidR="00F162A5">
        <w:rPr>
          <w:sz w:val="28"/>
        </w:rPr>
        <w:t xml:space="preserve"> </w:t>
      </w:r>
      <w:r w:rsidRPr="00F162A5">
        <w:rPr>
          <w:sz w:val="28"/>
        </w:rPr>
        <w:t>17-18</w:t>
      </w:r>
      <w:r w:rsidR="00F162A5">
        <w:rPr>
          <w:sz w:val="28"/>
        </w:rPr>
        <w:t xml:space="preserve"> </w:t>
      </w:r>
      <w:r w:rsidRPr="00F162A5">
        <w:rPr>
          <w:sz w:val="28"/>
        </w:rPr>
        <w:t>дней</w:t>
      </w:r>
      <w:r w:rsidR="00F162A5">
        <w:rPr>
          <w:sz w:val="28"/>
        </w:rPr>
        <w:t xml:space="preserve"> </w:t>
      </w:r>
      <w:r w:rsidRPr="00F162A5">
        <w:rPr>
          <w:sz w:val="28"/>
        </w:rPr>
        <w:t>их</w:t>
      </w:r>
      <w:r w:rsidR="00F162A5">
        <w:rPr>
          <w:sz w:val="28"/>
        </w:rPr>
        <w:t xml:space="preserve"> </w:t>
      </w:r>
      <w:r w:rsidRPr="00F162A5">
        <w:rPr>
          <w:sz w:val="28"/>
        </w:rPr>
        <w:t>выкармливают</w:t>
      </w:r>
      <w:r w:rsidR="00F162A5">
        <w:rPr>
          <w:sz w:val="28"/>
        </w:rPr>
        <w:t xml:space="preserve"> </w:t>
      </w:r>
      <w:r w:rsidRPr="00F162A5">
        <w:rPr>
          <w:sz w:val="28"/>
        </w:rPr>
        <w:t>оба</w:t>
      </w:r>
      <w:r w:rsidR="00F162A5">
        <w:rPr>
          <w:sz w:val="28"/>
        </w:rPr>
        <w:t xml:space="preserve"> </w:t>
      </w:r>
      <w:r w:rsidRPr="00F162A5">
        <w:rPr>
          <w:sz w:val="28"/>
        </w:rPr>
        <w:t>родителя.</w:t>
      </w:r>
      <w:r w:rsidR="00F162A5">
        <w:rPr>
          <w:sz w:val="28"/>
        </w:rPr>
        <w:t xml:space="preserve"> </w:t>
      </w:r>
      <w:r w:rsidRPr="00F162A5">
        <w:rPr>
          <w:sz w:val="28"/>
        </w:rPr>
        <w:t>В</w:t>
      </w:r>
      <w:r w:rsidR="00F162A5">
        <w:rPr>
          <w:sz w:val="28"/>
        </w:rPr>
        <w:t xml:space="preserve"> </w:t>
      </w:r>
      <w:r w:rsidRPr="00F162A5">
        <w:rPr>
          <w:sz w:val="28"/>
        </w:rPr>
        <w:t>середине</w:t>
      </w:r>
      <w:r w:rsidR="00F162A5">
        <w:rPr>
          <w:sz w:val="28"/>
        </w:rPr>
        <w:t xml:space="preserve"> </w:t>
      </w:r>
      <w:r w:rsidRPr="00F162A5">
        <w:rPr>
          <w:sz w:val="28"/>
        </w:rPr>
        <w:t>июня</w:t>
      </w:r>
      <w:r w:rsidR="00F162A5">
        <w:rPr>
          <w:sz w:val="28"/>
        </w:rPr>
        <w:t xml:space="preserve"> </w:t>
      </w:r>
      <w:r w:rsidRPr="00F162A5">
        <w:rPr>
          <w:sz w:val="28"/>
        </w:rPr>
        <w:t>птенцы</w:t>
      </w:r>
      <w:r w:rsidR="00F162A5">
        <w:rPr>
          <w:sz w:val="28"/>
        </w:rPr>
        <w:t xml:space="preserve"> </w:t>
      </w:r>
      <w:r w:rsidRPr="00F162A5">
        <w:rPr>
          <w:sz w:val="28"/>
        </w:rPr>
        <w:t>покидают</w:t>
      </w:r>
      <w:r w:rsidR="00F162A5">
        <w:rPr>
          <w:sz w:val="28"/>
        </w:rPr>
        <w:t xml:space="preserve"> </w:t>
      </w:r>
      <w:r w:rsidRPr="00F162A5">
        <w:rPr>
          <w:sz w:val="28"/>
        </w:rPr>
        <w:t>гнезда.</w:t>
      </w:r>
    </w:p>
    <w:p w:rsidR="00553228" w:rsidRPr="00F162A5" w:rsidRDefault="00553228" w:rsidP="00F162A5">
      <w:pPr>
        <w:pStyle w:val="a3"/>
        <w:spacing w:after="0" w:line="360" w:lineRule="auto"/>
        <w:ind w:firstLine="709"/>
        <w:jc w:val="both"/>
        <w:rPr>
          <w:sz w:val="28"/>
        </w:rPr>
      </w:pPr>
      <w:r w:rsidRPr="00F162A5">
        <w:rPr>
          <w:sz w:val="28"/>
        </w:rPr>
        <w:t>Следующим</w:t>
      </w:r>
      <w:r w:rsidR="00F162A5">
        <w:rPr>
          <w:sz w:val="28"/>
        </w:rPr>
        <w:t xml:space="preserve"> </w:t>
      </w:r>
      <w:r w:rsidRPr="00F162A5">
        <w:rPr>
          <w:sz w:val="28"/>
        </w:rPr>
        <w:t>энтомофагом</w:t>
      </w:r>
      <w:r w:rsidR="00F162A5">
        <w:rPr>
          <w:sz w:val="28"/>
        </w:rPr>
        <w:t xml:space="preserve"> </w:t>
      </w:r>
      <w:r w:rsidRPr="00F162A5">
        <w:rPr>
          <w:sz w:val="28"/>
        </w:rPr>
        <w:t>который</w:t>
      </w:r>
      <w:r w:rsidR="00F162A5">
        <w:rPr>
          <w:sz w:val="28"/>
        </w:rPr>
        <w:t xml:space="preserve"> </w:t>
      </w:r>
      <w:r w:rsidRPr="00F162A5">
        <w:rPr>
          <w:sz w:val="28"/>
        </w:rPr>
        <w:t>мы</w:t>
      </w:r>
      <w:r w:rsidR="00F162A5">
        <w:rPr>
          <w:sz w:val="28"/>
        </w:rPr>
        <w:t xml:space="preserve"> </w:t>
      </w:r>
      <w:r w:rsidRPr="00F162A5">
        <w:rPr>
          <w:sz w:val="28"/>
        </w:rPr>
        <w:t>рассмотрим,</w:t>
      </w:r>
      <w:r w:rsidR="00F162A5">
        <w:rPr>
          <w:sz w:val="28"/>
        </w:rPr>
        <w:t xml:space="preserve"> </w:t>
      </w:r>
      <w:r w:rsidRPr="00F162A5">
        <w:rPr>
          <w:sz w:val="28"/>
        </w:rPr>
        <w:t>является</w:t>
      </w:r>
      <w:r w:rsidR="00F162A5">
        <w:rPr>
          <w:sz w:val="28"/>
        </w:rPr>
        <w:t xml:space="preserve"> </w:t>
      </w:r>
      <w:r w:rsidRPr="00F162A5">
        <w:rPr>
          <w:sz w:val="28"/>
        </w:rPr>
        <w:t>наездник</w:t>
      </w:r>
      <w:r w:rsidR="00F162A5">
        <w:rPr>
          <w:sz w:val="28"/>
        </w:rPr>
        <w:t xml:space="preserve"> </w:t>
      </w:r>
      <w:r w:rsidRPr="00F162A5">
        <w:rPr>
          <w:sz w:val="28"/>
          <w:lang w:val="en-US"/>
        </w:rPr>
        <w:t>Apanteles</w:t>
      </w:r>
      <w:r w:rsidR="00F162A5">
        <w:rPr>
          <w:sz w:val="28"/>
        </w:rPr>
        <w:t xml:space="preserve"> </w:t>
      </w:r>
      <w:r w:rsidRPr="00F162A5">
        <w:rPr>
          <w:sz w:val="28"/>
          <w:lang w:val="en-US"/>
        </w:rPr>
        <w:t>glomeratus</w:t>
      </w:r>
      <w:r w:rsidRPr="00F162A5">
        <w:rPr>
          <w:sz w:val="28"/>
        </w:rPr>
        <w:t>.</w:t>
      </w:r>
      <w:r w:rsidR="00615722" w:rsidRPr="00F162A5">
        <w:rPr>
          <w:sz w:val="28"/>
        </w:rPr>
        <w:t>рис</w:t>
      </w:r>
      <w:r w:rsidR="00F162A5">
        <w:rPr>
          <w:sz w:val="28"/>
        </w:rPr>
        <w:t xml:space="preserve"> </w:t>
      </w:r>
      <w:r w:rsidR="00615722" w:rsidRPr="00F162A5">
        <w:rPr>
          <w:sz w:val="28"/>
        </w:rPr>
        <w:t>14</w:t>
      </w:r>
    </w:p>
    <w:p w:rsidR="00553228" w:rsidRPr="00F162A5" w:rsidRDefault="00553228" w:rsidP="00F162A5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4"/>
        </w:rPr>
      </w:pPr>
      <w:r w:rsidRPr="00F162A5">
        <w:rPr>
          <w:rFonts w:ascii="Times New Roman" w:hAnsi="Times New Roman"/>
          <w:sz w:val="28"/>
        </w:rPr>
        <w:t>Наездник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(</w:t>
      </w:r>
      <w:r w:rsidRPr="00F162A5">
        <w:rPr>
          <w:rFonts w:ascii="Times New Roman" w:hAnsi="Times New Roman"/>
          <w:sz w:val="28"/>
          <w:lang w:val="en-US"/>
        </w:rPr>
        <w:t>Apanteles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glomeratus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  <w:lang w:val="en-US"/>
        </w:rPr>
        <w:t>L</w:t>
      </w:r>
      <w:r w:rsidRPr="00F162A5">
        <w:rPr>
          <w:rFonts w:ascii="Times New Roman" w:hAnsi="Times New Roman"/>
          <w:sz w:val="28"/>
        </w:rPr>
        <w:t>.)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относится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отряду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перепончатокрылых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(</w:t>
      </w:r>
      <w:r w:rsidRPr="00F162A5">
        <w:rPr>
          <w:rFonts w:ascii="Times New Roman" w:hAnsi="Times New Roman"/>
          <w:sz w:val="28"/>
          <w:lang w:val="en-US"/>
        </w:rPr>
        <w:t>Hymenoptera</w:t>
      </w:r>
      <w:r w:rsidRPr="00F162A5">
        <w:rPr>
          <w:rFonts w:ascii="Times New Roman" w:hAnsi="Times New Roman"/>
          <w:sz w:val="28"/>
        </w:rPr>
        <w:t>)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является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представителем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семейства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браконид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(</w:t>
      </w:r>
      <w:r w:rsidRPr="00F162A5">
        <w:rPr>
          <w:rFonts w:ascii="Times New Roman" w:hAnsi="Times New Roman"/>
          <w:sz w:val="28"/>
          <w:lang w:val="en-US"/>
        </w:rPr>
        <w:t>Braconidae</w:t>
      </w:r>
      <w:r w:rsidRPr="00F162A5">
        <w:rPr>
          <w:rFonts w:ascii="Times New Roman" w:hAnsi="Times New Roman"/>
          <w:sz w:val="28"/>
        </w:rPr>
        <w:t>).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Маленькое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перепончатокрылое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насекомое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черного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цвета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длиной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около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2,5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мм.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крылья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перепончатые,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прозрачные,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как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у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пчел.</w:t>
      </w:r>
      <w:r w:rsidR="00BC5B0A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Наездник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откладывает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яйца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тело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гусениц.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Личинки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имеют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вид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безногих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прозрачных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белых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червячков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(число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может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достигать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нескольких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десятков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даже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сотни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="001E1F49" w:rsidRPr="00F162A5">
        <w:rPr>
          <w:rFonts w:ascii="Times New Roman" w:hAnsi="Times New Roman"/>
          <w:sz w:val="28"/>
        </w:rPr>
        <w:t>более)</w:t>
      </w:r>
      <w:r w:rsidRPr="00F162A5">
        <w:rPr>
          <w:rFonts w:ascii="Times New Roman" w:hAnsi="Times New Roman"/>
          <w:sz w:val="28"/>
        </w:rPr>
        <w:t>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которые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питаются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жировым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телом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лимфой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гусениц.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Закончив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питание,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личинки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наездника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продырявливают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кожный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покров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гусеницы,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выходят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наружу,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плетут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себе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желтые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овальные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паутинные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коконы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длиной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2—2,5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мм,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внутри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которых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окукливаются.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Коконы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прикрепляются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телу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гусеницы,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из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которой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вышли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личинки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наездника,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ветке,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листу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или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другой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части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дерева.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Пострадавшая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гусеница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сидит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неподвижно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на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коконах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медленно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погибает.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Уничтожая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гусениц,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наездник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играет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большую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роль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в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подавлении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массового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размножения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н.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и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к.</w:t>
      </w:r>
      <w:r w:rsidR="00F162A5">
        <w:rPr>
          <w:rFonts w:ascii="Times New Roman" w:hAnsi="Times New Roman"/>
          <w:sz w:val="28"/>
        </w:rPr>
        <w:t xml:space="preserve"> </w:t>
      </w:r>
      <w:r w:rsidRPr="00F162A5">
        <w:rPr>
          <w:rFonts w:ascii="Times New Roman" w:hAnsi="Times New Roman"/>
          <w:sz w:val="28"/>
        </w:rPr>
        <w:t>ш.</w:t>
      </w:r>
      <w:bookmarkStart w:id="19" w:name="_GoBack"/>
      <w:bookmarkEnd w:id="19"/>
    </w:p>
    <w:sectPr w:rsidR="00553228" w:rsidRPr="00F162A5" w:rsidSect="00F162A5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3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</w:rPr>
    </w:lvl>
  </w:abstractNum>
  <w:abstractNum w:abstractNumId="1">
    <w:nsid w:val="00000004"/>
    <w:multiLevelType w:val="multilevel"/>
    <w:tmpl w:val="1E24A9F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</w:rPr>
    </w:lvl>
  </w:abstractNum>
  <w:abstractNum w:abstractNumId="2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</w:rPr>
    </w:lvl>
  </w:abstractNum>
  <w:abstractNum w:abstractNumId="3">
    <w:nsid w:val="00000006"/>
    <w:multiLevelType w:val="multilevel"/>
    <w:tmpl w:val="00000006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</w:rPr>
    </w:lvl>
  </w:abstractNum>
  <w:abstractNum w:abstractNumId="4">
    <w:nsid w:val="00000007"/>
    <w:multiLevelType w:val="multilevel"/>
    <w:tmpl w:val="00000007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</w:rPr>
    </w:lvl>
  </w:abstractNum>
  <w:abstractNum w:abstractNumId="6">
    <w:nsid w:val="00000009"/>
    <w:multiLevelType w:val="multilevel"/>
    <w:tmpl w:val="00000009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</w:rPr>
    </w:lvl>
  </w:abstractNum>
  <w:abstractNum w:abstractNumId="7">
    <w:nsid w:val="0000000A"/>
    <w:multiLevelType w:val="multilevel"/>
    <w:tmpl w:val="0000000A"/>
    <w:lvl w:ilvl="0">
      <w:start w:val="1"/>
      <w:numFmt w:val="bullet"/>
      <w:lvlText w:val=""/>
      <w:lvlJc w:val="left"/>
      <w:pPr>
        <w:tabs>
          <w:tab w:val="num" w:pos="707"/>
        </w:tabs>
        <w:ind w:left="707" w:hanging="283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414"/>
        </w:tabs>
        <w:ind w:left="1414" w:hanging="283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2121"/>
        </w:tabs>
        <w:ind w:left="2121" w:hanging="283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2828"/>
        </w:tabs>
        <w:ind w:left="2828" w:hanging="283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3535"/>
        </w:tabs>
        <w:ind w:left="3535" w:hanging="283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4242"/>
        </w:tabs>
        <w:ind w:left="4242" w:hanging="283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4949"/>
        </w:tabs>
        <w:ind w:left="4949" w:hanging="283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5656"/>
        </w:tabs>
        <w:ind w:left="5656" w:hanging="283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6363"/>
        </w:tabs>
        <w:ind w:left="6363" w:hanging="283"/>
      </w:pPr>
      <w:rPr>
        <w:rFonts w:ascii="Symbol" w:hAnsi="Symbol"/>
      </w:rPr>
    </w:lvl>
  </w:abstractNum>
  <w:abstractNum w:abstractNumId="8">
    <w:nsid w:val="219A42D4"/>
    <w:multiLevelType w:val="hybridMultilevel"/>
    <w:tmpl w:val="0B866CA2"/>
    <w:lvl w:ilvl="0" w:tplc="04190001">
      <w:start w:val="1"/>
      <w:numFmt w:val="bullet"/>
      <w:lvlText w:val=""/>
      <w:lvlJc w:val="left"/>
      <w:pPr>
        <w:ind w:left="11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5"/>
  </w:num>
  <w:num w:numId="5">
    <w:abstractNumId w:val="6"/>
  </w:num>
  <w:num w:numId="6">
    <w:abstractNumId w:val="7"/>
  </w:num>
  <w:num w:numId="7">
    <w:abstractNumId w:val="0"/>
  </w:num>
  <w:num w:numId="8">
    <w:abstractNumId w:val="1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53228"/>
    <w:rsid w:val="000F121D"/>
    <w:rsid w:val="00194DFD"/>
    <w:rsid w:val="001E1F49"/>
    <w:rsid w:val="00202A5C"/>
    <w:rsid w:val="002102A2"/>
    <w:rsid w:val="00265B01"/>
    <w:rsid w:val="002A72C3"/>
    <w:rsid w:val="002B02B6"/>
    <w:rsid w:val="002B2FAC"/>
    <w:rsid w:val="002D052D"/>
    <w:rsid w:val="0030145F"/>
    <w:rsid w:val="003626C6"/>
    <w:rsid w:val="004D2107"/>
    <w:rsid w:val="00550CBB"/>
    <w:rsid w:val="00553228"/>
    <w:rsid w:val="00615722"/>
    <w:rsid w:val="00623392"/>
    <w:rsid w:val="006C5D7E"/>
    <w:rsid w:val="00706E7B"/>
    <w:rsid w:val="007655E2"/>
    <w:rsid w:val="008306F8"/>
    <w:rsid w:val="00854630"/>
    <w:rsid w:val="008F7F66"/>
    <w:rsid w:val="00946C45"/>
    <w:rsid w:val="009F55FC"/>
    <w:rsid w:val="00A64F89"/>
    <w:rsid w:val="00AA5EE8"/>
    <w:rsid w:val="00B232C3"/>
    <w:rsid w:val="00B75292"/>
    <w:rsid w:val="00BC5B0A"/>
    <w:rsid w:val="00C61E3A"/>
    <w:rsid w:val="00C76FC4"/>
    <w:rsid w:val="00EB2A19"/>
    <w:rsid w:val="00ED4E44"/>
    <w:rsid w:val="00EE3D55"/>
    <w:rsid w:val="00F162A5"/>
    <w:rsid w:val="00FC7E2F"/>
    <w:rsid w:val="00FE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95FB8197-7F6A-454C-8329-DE1A114F9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B2FAC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53228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ru-RU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53228"/>
    <w:pPr>
      <w:keepNext/>
      <w:keepLines/>
      <w:spacing w:before="200" w:after="0"/>
      <w:outlineLvl w:val="4"/>
    </w:pPr>
    <w:rPr>
      <w:rFonts w:ascii="Cambria" w:hAnsi="Cambria"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553228"/>
    <w:rPr>
      <w:rFonts w:ascii="Cambria" w:hAnsi="Cambria" w:cs="Times New Roman"/>
      <w:b/>
      <w:bCs/>
      <w:color w:val="365F91"/>
      <w:sz w:val="28"/>
      <w:szCs w:val="28"/>
      <w:lang w:val="x-none" w:eastAsia="ru-RU"/>
    </w:rPr>
  </w:style>
  <w:style w:type="character" w:customStyle="1" w:styleId="50">
    <w:name w:val="Заголовок 5 Знак"/>
    <w:link w:val="5"/>
    <w:uiPriority w:val="9"/>
    <w:semiHidden/>
    <w:locked/>
    <w:rsid w:val="00553228"/>
    <w:rPr>
      <w:rFonts w:ascii="Cambria" w:hAnsi="Cambria" w:cs="Times New Roman"/>
      <w:color w:val="243F60"/>
    </w:rPr>
  </w:style>
  <w:style w:type="paragraph" w:styleId="a3">
    <w:name w:val="Body Text"/>
    <w:basedOn w:val="a"/>
    <w:link w:val="a4"/>
    <w:uiPriority w:val="99"/>
    <w:semiHidden/>
    <w:rsid w:val="00553228"/>
    <w:pPr>
      <w:widowControl w:val="0"/>
      <w:suppressAutoHyphens/>
      <w:spacing w:after="120" w:line="240" w:lineRule="auto"/>
    </w:pPr>
    <w:rPr>
      <w:rFonts w:ascii="Times New Roman" w:hAnsi="Times New Roman"/>
      <w:kern w:val="1"/>
      <w:sz w:val="24"/>
      <w:szCs w:val="24"/>
      <w:lang w:eastAsia="ru-RU"/>
    </w:rPr>
  </w:style>
  <w:style w:type="character" w:customStyle="1" w:styleId="a4">
    <w:name w:val="Основной текст Знак"/>
    <w:link w:val="a3"/>
    <w:uiPriority w:val="99"/>
    <w:semiHidden/>
    <w:locked/>
    <w:rsid w:val="00553228"/>
    <w:rPr>
      <w:rFonts w:ascii="Times New Roman" w:hAnsi="Times New Roman" w:cs="Times New Roman"/>
      <w:kern w:val="1"/>
      <w:sz w:val="24"/>
      <w:szCs w:val="24"/>
      <w:lang w:val="x-none" w:eastAsia="ru-RU"/>
    </w:rPr>
  </w:style>
  <w:style w:type="character" w:styleId="a5">
    <w:name w:val="Hyperlink"/>
    <w:uiPriority w:val="99"/>
    <w:semiHidden/>
    <w:rsid w:val="00553228"/>
    <w:rPr>
      <w:rFonts w:cs="Times New Roman"/>
      <w:color w:val="000080"/>
      <w:u w:val="single"/>
    </w:rPr>
  </w:style>
  <w:style w:type="character" w:styleId="a6">
    <w:name w:val="Strong"/>
    <w:uiPriority w:val="22"/>
    <w:qFormat/>
    <w:rsid w:val="00553228"/>
    <w:rPr>
      <w:rFonts w:cs="Times New Roman"/>
      <w:b/>
    </w:rPr>
  </w:style>
  <w:style w:type="character" w:styleId="a7">
    <w:name w:val="Emphasis"/>
    <w:uiPriority w:val="20"/>
    <w:qFormat/>
    <w:rsid w:val="00553228"/>
    <w:rPr>
      <w:rFonts w:cs="Times New Roman"/>
      <w:i/>
    </w:rPr>
  </w:style>
  <w:style w:type="paragraph" w:styleId="a8">
    <w:name w:val="Balloon Text"/>
    <w:basedOn w:val="a"/>
    <w:link w:val="a9"/>
    <w:uiPriority w:val="99"/>
    <w:semiHidden/>
    <w:unhideWhenUsed/>
    <w:rsid w:val="005532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5532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styles" Target="styles.xml"/><Relationship Id="rId7" Type="http://schemas.openxmlformats.org/officeDocument/2006/relationships/image" Target="media/image2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BBA01-AFAC-491B-95B7-703D97A50F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4790</Words>
  <Characters>27305</Characters>
  <Application>Microsoft Office Word</Application>
  <DocSecurity>0</DocSecurity>
  <Lines>227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2014-03-02T15:31:00Z</dcterms:created>
  <dcterms:modified xsi:type="dcterms:W3CDTF">2014-03-02T15:31:00Z</dcterms:modified>
</cp:coreProperties>
</file>