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C87" w:rsidRDefault="00C65C87" w:rsidP="00E6480A">
      <w:pPr>
        <w:autoSpaceDE w:val="0"/>
        <w:autoSpaceDN w:val="0"/>
        <w:adjustRightInd w:val="0"/>
        <w:spacing w:line="480" w:lineRule="auto"/>
        <w:jc w:val="center"/>
        <w:rPr>
          <w:rFonts w:ascii="Times New Roman" w:hAnsi="Times New Roman"/>
          <w:sz w:val="28"/>
          <w:szCs w:val="28"/>
          <w:lang w:val="uk-UA"/>
        </w:rPr>
      </w:pPr>
    </w:p>
    <w:p w:rsidR="00ED0919" w:rsidRPr="00AA5621" w:rsidRDefault="00ED0919" w:rsidP="00E6480A">
      <w:pPr>
        <w:autoSpaceDE w:val="0"/>
        <w:autoSpaceDN w:val="0"/>
        <w:adjustRightInd w:val="0"/>
        <w:spacing w:line="480" w:lineRule="auto"/>
        <w:jc w:val="center"/>
        <w:rPr>
          <w:rFonts w:ascii="Times New Roman" w:hAnsi="Times New Roman"/>
          <w:sz w:val="28"/>
          <w:szCs w:val="28"/>
          <w:lang w:val="uk-UA"/>
        </w:rPr>
      </w:pPr>
      <w:r w:rsidRPr="00AA5621">
        <w:rPr>
          <w:rFonts w:ascii="Times New Roman" w:hAnsi="Times New Roman"/>
          <w:sz w:val="28"/>
          <w:szCs w:val="28"/>
          <w:lang w:val="uk-UA"/>
        </w:rPr>
        <w:t>ФЕДЕРАЛЬНОЕ АГЕНТСТВО ПО ОБРАЗОВАНИЮ</w:t>
      </w:r>
    </w:p>
    <w:p w:rsidR="00ED0919" w:rsidRPr="00AA5621" w:rsidRDefault="00ED0919" w:rsidP="00E6480A">
      <w:pPr>
        <w:autoSpaceDE w:val="0"/>
        <w:autoSpaceDN w:val="0"/>
        <w:adjustRightInd w:val="0"/>
        <w:spacing w:line="480" w:lineRule="auto"/>
        <w:jc w:val="center"/>
        <w:rPr>
          <w:rFonts w:ascii="Times New Roman" w:hAnsi="Times New Roman"/>
          <w:sz w:val="28"/>
          <w:szCs w:val="28"/>
          <w:lang w:val="uk-UA"/>
        </w:rPr>
      </w:pPr>
      <w:r w:rsidRPr="00AA5621">
        <w:rPr>
          <w:rFonts w:ascii="Times New Roman" w:hAnsi="Times New Roman"/>
          <w:sz w:val="28"/>
          <w:szCs w:val="28"/>
          <w:lang w:val="uk-UA"/>
        </w:rPr>
        <w:t>ОМСКИЙ ГОСУДАРСТВЕННЫЙ УНИВЕРСИТЕТ</w:t>
      </w:r>
    </w:p>
    <w:p w:rsidR="00ED0919" w:rsidRPr="00AA5621" w:rsidRDefault="00ED0919" w:rsidP="00E6480A">
      <w:pPr>
        <w:autoSpaceDE w:val="0"/>
        <w:autoSpaceDN w:val="0"/>
        <w:adjustRightInd w:val="0"/>
        <w:spacing w:line="480" w:lineRule="auto"/>
        <w:jc w:val="center"/>
        <w:rPr>
          <w:rFonts w:ascii="Times New Roman" w:hAnsi="Times New Roman"/>
          <w:sz w:val="28"/>
          <w:szCs w:val="28"/>
          <w:lang w:val="uk-UA"/>
        </w:rPr>
      </w:pPr>
      <w:r w:rsidRPr="00AA5621">
        <w:rPr>
          <w:rFonts w:ascii="Times New Roman" w:hAnsi="Times New Roman"/>
          <w:sz w:val="28"/>
          <w:szCs w:val="28"/>
          <w:lang w:val="uk-UA"/>
        </w:rPr>
        <w:t>ИМ.Ф.М.ДОСТОЕВСКОГО</w:t>
      </w:r>
    </w:p>
    <w:p w:rsidR="00ED0919" w:rsidRPr="00AA5621" w:rsidRDefault="00ED0919" w:rsidP="00E6480A">
      <w:pPr>
        <w:autoSpaceDE w:val="0"/>
        <w:autoSpaceDN w:val="0"/>
        <w:adjustRightInd w:val="0"/>
        <w:spacing w:line="480" w:lineRule="auto"/>
        <w:jc w:val="center"/>
        <w:rPr>
          <w:rFonts w:ascii="Times New Roman" w:hAnsi="Times New Roman"/>
          <w:sz w:val="28"/>
          <w:szCs w:val="28"/>
          <w:lang w:val="uk-UA"/>
        </w:rPr>
      </w:pPr>
      <w:r w:rsidRPr="00AA5621">
        <w:rPr>
          <w:rFonts w:ascii="Times New Roman" w:hAnsi="Times New Roman"/>
          <w:sz w:val="28"/>
          <w:szCs w:val="28"/>
          <w:lang w:val="uk-UA"/>
        </w:rPr>
        <w:t>ФАКУЛЬТЕТ ИНОСТРАННЫХ ЯЗЫКОВ</w:t>
      </w:r>
    </w:p>
    <w:p w:rsidR="00ED0919" w:rsidRPr="00AA5621" w:rsidRDefault="00ED0919" w:rsidP="00E6480A">
      <w:pPr>
        <w:spacing w:line="480" w:lineRule="auto"/>
        <w:jc w:val="center"/>
        <w:rPr>
          <w:rFonts w:ascii="Times New Roman" w:hAnsi="Times New Roman"/>
          <w:bCs/>
          <w:sz w:val="28"/>
          <w:szCs w:val="28"/>
        </w:rPr>
      </w:pPr>
    </w:p>
    <w:p w:rsidR="00ED0919" w:rsidRPr="00AA5621" w:rsidRDefault="00ED0919" w:rsidP="00E6480A">
      <w:pPr>
        <w:spacing w:line="480" w:lineRule="auto"/>
        <w:jc w:val="center"/>
        <w:rPr>
          <w:rFonts w:ascii="Times New Roman" w:hAnsi="Times New Roman"/>
          <w:bCs/>
          <w:sz w:val="28"/>
          <w:szCs w:val="28"/>
        </w:rPr>
      </w:pPr>
    </w:p>
    <w:p w:rsidR="00ED0919" w:rsidRPr="00AA5621" w:rsidRDefault="00ED0919" w:rsidP="00E6480A">
      <w:pPr>
        <w:spacing w:line="480" w:lineRule="auto"/>
        <w:jc w:val="center"/>
        <w:rPr>
          <w:rFonts w:ascii="Times New Roman" w:hAnsi="Times New Roman"/>
          <w:bCs/>
          <w:sz w:val="28"/>
          <w:szCs w:val="28"/>
        </w:rPr>
      </w:pPr>
    </w:p>
    <w:p w:rsidR="00ED0919" w:rsidRPr="00AA5621" w:rsidRDefault="00ED0919" w:rsidP="00E6480A">
      <w:pPr>
        <w:spacing w:line="480" w:lineRule="auto"/>
        <w:jc w:val="center"/>
        <w:rPr>
          <w:rFonts w:ascii="Times New Roman" w:hAnsi="Times New Roman"/>
          <w:bCs/>
          <w:sz w:val="28"/>
          <w:szCs w:val="28"/>
        </w:rPr>
      </w:pPr>
    </w:p>
    <w:p w:rsidR="00ED0919" w:rsidRPr="00AA5621" w:rsidRDefault="00ED0919" w:rsidP="00E6480A">
      <w:pPr>
        <w:spacing w:line="480" w:lineRule="auto"/>
        <w:jc w:val="center"/>
        <w:rPr>
          <w:rFonts w:ascii="Times New Roman" w:hAnsi="Times New Roman"/>
          <w:bCs/>
          <w:sz w:val="28"/>
          <w:szCs w:val="28"/>
        </w:rPr>
      </w:pPr>
      <w:r w:rsidRPr="00AA5621">
        <w:rPr>
          <w:rFonts w:ascii="Times New Roman" w:hAnsi="Times New Roman"/>
          <w:sz w:val="28"/>
          <w:szCs w:val="28"/>
        </w:rPr>
        <w:t>Руководство по эксплуатации как разновидность научно-технического текста: лексические, грамматические и стилистические особенности (на материале английского языка)</w:t>
      </w:r>
    </w:p>
    <w:p w:rsidR="00ED0919" w:rsidRPr="00AA5621" w:rsidRDefault="00ED0919" w:rsidP="00E6480A">
      <w:pPr>
        <w:spacing w:line="480" w:lineRule="auto"/>
        <w:jc w:val="both"/>
        <w:rPr>
          <w:rFonts w:ascii="Times New Roman" w:hAnsi="Times New Roman"/>
          <w:bCs/>
          <w:sz w:val="28"/>
          <w:szCs w:val="28"/>
        </w:rPr>
      </w:pPr>
    </w:p>
    <w:p w:rsidR="00ED0919" w:rsidRPr="00AA5621" w:rsidRDefault="00ED0919" w:rsidP="00E6480A">
      <w:pPr>
        <w:autoSpaceDE w:val="0"/>
        <w:autoSpaceDN w:val="0"/>
        <w:adjustRightInd w:val="0"/>
        <w:spacing w:line="480" w:lineRule="auto"/>
        <w:jc w:val="both"/>
        <w:rPr>
          <w:rFonts w:ascii="Times New Roman" w:hAnsi="Times New Roman"/>
          <w:sz w:val="28"/>
          <w:szCs w:val="28"/>
          <w:lang w:val="uk-UA"/>
        </w:rPr>
      </w:pPr>
    </w:p>
    <w:p w:rsidR="00ED0919" w:rsidRPr="00AA5621" w:rsidRDefault="00ED0919" w:rsidP="00E6480A">
      <w:pPr>
        <w:autoSpaceDE w:val="0"/>
        <w:autoSpaceDN w:val="0"/>
        <w:adjustRightInd w:val="0"/>
        <w:spacing w:line="480" w:lineRule="auto"/>
        <w:jc w:val="both"/>
        <w:rPr>
          <w:rFonts w:ascii="Times New Roman" w:hAnsi="Times New Roman"/>
          <w:sz w:val="28"/>
          <w:szCs w:val="28"/>
          <w:lang w:val="uk-UA"/>
        </w:rPr>
      </w:pPr>
    </w:p>
    <w:p w:rsidR="00ED0919" w:rsidRPr="00AA5621" w:rsidRDefault="00ED0919" w:rsidP="00E6480A">
      <w:pPr>
        <w:autoSpaceDE w:val="0"/>
        <w:autoSpaceDN w:val="0"/>
        <w:adjustRightInd w:val="0"/>
        <w:spacing w:line="480" w:lineRule="auto"/>
        <w:jc w:val="right"/>
        <w:rPr>
          <w:rFonts w:ascii="Times New Roman" w:hAnsi="Times New Roman"/>
          <w:sz w:val="28"/>
          <w:szCs w:val="28"/>
          <w:lang w:val="uk-UA"/>
        </w:rPr>
      </w:pPr>
      <w:r w:rsidRPr="00AA5621">
        <w:rPr>
          <w:rFonts w:ascii="Times New Roman" w:hAnsi="Times New Roman"/>
          <w:sz w:val="28"/>
          <w:szCs w:val="28"/>
          <w:lang w:val="uk-UA"/>
        </w:rPr>
        <w:t>Выполнила:</w:t>
      </w:r>
    </w:p>
    <w:p w:rsidR="00ED0919" w:rsidRPr="00AA5621" w:rsidRDefault="00ED0919" w:rsidP="00E6480A">
      <w:pPr>
        <w:autoSpaceDE w:val="0"/>
        <w:autoSpaceDN w:val="0"/>
        <w:adjustRightInd w:val="0"/>
        <w:spacing w:line="480" w:lineRule="auto"/>
        <w:jc w:val="right"/>
        <w:rPr>
          <w:rFonts w:ascii="Times New Roman" w:hAnsi="Times New Roman"/>
          <w:sz w:val="28"/>
          <w:szCs w:val="28"/>
          <w:lang w:val="uk-UA"/>
        </w:rPr>
      </w:pPr>
      <w:r w:rsidRPr="00AA5621">
        <w:rPr>
          <w:rFonts w:ascii="Times New Roman" w:hAnsi="Times New Roman"/>
          <w:sz w:val="28"/>
          <w:szCs w:val="28"/>
          <w:lang w:val="uk-UA"/>
        </w:rPr>
        <w:t>Якимова Мария Игоревна</w:t>
      </w:r>
    </w:p>
    <w:p w:rsidR="00ED0919" w:rsidRPr="00AA5621" w:rsidRDefault="00ED0919" w:rsidP="00E6480A">
      <w:pPr>
        <w:autoSpaceDE w:val="0"/>
        <w:autoSpaceDN w:val="0"/>
        <w:adjustRightInd w:val="0"/>
        <w:spacing w:line="480" w:lineRule="auto"/>
        <w:jc w:val="right"/>
        <w:rPr>
          <w:rFonts w:ascii="Times New Roman" w:hAnsi="Times New Roman"/>
          <w:sz w:val="28"/>
          <w:szCs w:val="28"/>
          <w:lang w:val="en-US"/>
        </w:rPr>
      </w:pPr>
      <w:r w:rsidRPr="00AA5621">
        <w:rPr>
          <w:rFonts w:ascii="Times New Roman" w:hAnsi="Times New Roman"/>
          <w:sz w:val="28"/>
          <w:szCs w:val="28"/>
          <w:lang w:val="uk-UA"/>
        </w:rPr>
        <w:t>гр.ЛП-701</w:t>
      </w:r>
      <w:r w:rsidRPr="00AA5621">
        <w:rPr>
          <w:rFonts w:ascii="Times New Roman" w:hAnsi="Times New Roman"/>
          <w:sz w:val="28"/>
          <w:szCs w:val="28"/>
          <w:lang w:val="en-US"/>
        </w:rPr>
        <w:t>B</w:t>
      </w:r>
    </w:p>
    <w:p w:rsidR="00ED0919" w:rsidRPr="00AA5621" w:rsidRDefault="00ED0919" w:rsidP="00E6480A">
      <w:pPr>
        <w:autoSpaceDE w:val="0"/>
        <w:autoSpaceDN w:val="0"/>
        <w:adjustRightInd w:val="0"/>
        <w:spacing w:line="480" w:lineRule="auto"/>
        <w:jc w:val="right"/>
        <w:rPr>
          <w:rFonts w:ascii="Times New Roman" w:hAnsi="Times New Roman"/>
          <w:sz w:val="28"/>
          <w:szCs w:val="28"/>
          <w:lang w:val="uk-UA"/>
        </w:rPr>
      </w:pPr>
      <w:r w:rsidRPr="00AA5621">
        <w:rPr>
          <w:rFonts w:ascii="Times New Roman" w:hAnsi="Times New Roman"/>
          <w:sz w:val="28"/>
          <w:szCs w:val="28"/>
          <w:lang w:val="uk-UA"/>
        </w:rPr>
        <w:t>Научный руководитель:</w:t>
      </w:r>
    </w:p>
    <w:p w:rsidR="00ED0919" w:rsidRPr="00AA5621" w:rsidRDefault="00ED0919" w:rsidP="00E6480A">
      <w:pPr>
        <w:autoSpaceDE w:val="0"/>
        <w:autoSpaceDN w:val="0"/>
        <w:adjustRightInd w:val="0"/>
        <w:spacing w:line="480" w:lineRule="auto"/>
        <w:jc w:val="right"/>
        <w:rPr>
          <w:rFonts w:ascii="Times New Roman" w:hAnsi="Times New Roman"/>
          <w:sz w:val="28"/>
          <w:szCs w:val="28"/>
          <w:lang w:val="uk-UA"/>
        </w:rPr>
      </w:pPr>
      <w:r w:rsidRPr="00AA5621">
        <w:rPr>
          <w:rFonts w:ascii="Times New Roman" w:hAnsi="Times New Roman"/>
          <w:sz w:val="28"/>
          <w:szCs w:val="28"/>
          <w:lang w:val="uk-UA"/>
        </w:rPr>
        <w:t>доцент, к.ф.н.,</w:t>
      </w:r>
    </w:p>
    <w:p w:rsidR="00ED0919" w:rsidRPr="00AA5621" w:rsidRDefault="00ED0919" w:rsidP="00E6480A">
      <w:pPr>
        <w:autoSpaceDE w:val="0"/>
        <w:autoSpaceDN w:val="0"/>
        <w:adjustRightInd w:val="0"/>
        <w:spacing w:line="480" w:lineRule="auto"/>
        <w:jc w:val="right"/>
        <w:rPr>
          <w:rFonts w:ascii="Times New Roman" w:hAnsi="Times New Roman"/>
          <w:sz w:val="28"/>
          <w:szCs w:val="28"/>
        </w:rPr>
      </w:pPr>
      <w:r w:rsidRPr="00AA5621">
        <w:rPr>
          <w:rFonts w:ascii="Times New Roman" w:hAnsi="Times New Roman"/>
          <w:sz w:val="28"/>
          <w:szCs w:val="28"/>
        </w:rPr>
        <w:t>Маленова Евгения Дмитриевна</w:t>
      </w:r>
    </w:p>
    <w:p w:rsidR="00ED0919" w:rsidRPr="00AA5621" w:rsidRDefault="00ED0919" w:rsidP="00E6480A">
      <w:pPr>
        <w:autoSpaceDE w:val="0"/>
        <w:autoSpaceDN w:val="0"/>
        <w:adjustRightInd w:val="0"/>
        <w:spacing w:line="480" w:lineRule="auto"/>
        <w:jc w:val="both"/>
        <w:rPr>
          <w:rFonts w:ascii="Times New Roman" w:hAnsi="Times New Roman"/>
          <w:sz w:val="28"/>
          <w:szCs w:val="28"/>
          <w:lang w:val="uk-UA"/>
        </w:rPr>
      </w:pPr>
    </w:p>
    <w:p w:rsidR="00ED0919" w:rsidRPr="00AA5621" w:rsidRDefault="00ED0919" w:rsidP="00E6480A">
      <w:pPr>
        <w:autoSpaceDE w:val="0"/>
        <w:autoSpaceDN w:val="0"/>
        <w:adjustRightInd w:val="0"/>
        <w:spacing w:line="480" w:lineRule="auto"/>
        <w:jc w:val="both"/>
        <w:rPr>
          <w:rFonts w:ascii="Times New Roman" w:hAnsi="Times New Roman"/>
          <w:sz w:val="28"/>
          <w:szCs w:val="28"/>
          <w:lang w:val="uk-UA"/>
        </w:rPr>
      </w:pPr>
    </w:p>
    <w:p w:rsidR="00ED0919" w:rsidRPr="00AA5621" w:rsidRDefault="00ED0919" w:rsidP="00E6480A">
      <w:pPr>
        <w:autoSpaceDE w:val="0"/>
        <w:autoSpaceDN w:val="0"/>
        <w:adjustRightInd w:val="0"/>
        <w:spacing w:line="480" w:lineRule="auto"/>
        <w:jc w:val="center"/>
        <w:rPr>
          <w:rFonts w:ascii="Times New Roman" w:hAnsi="Times New Roman"/>
          <w:sz w:val="28"/>
          <w:szCs w:val="28"/>
          <w:lang w:val="uk-UA"/>
        </w:rPr>
      </w:pPr>
      <w:r w:rsidRPr="00AA5621">
        <w:rPr>
          <w:rFonts w:ascii="Times New Roman" w:hAnsi="Times New Roman"/>
          <w:sz w:val="28"/>
          <w:szCs w:val="28"/>
          <w:lang w:val="uk-UA"/>
        </w:rPr>
        <w:t>Омск - 2010</w:t>
      </w:r>
    </w:p>
    <w:p w:rsidR="008762A3" w:rsidRPr="00E6480A" w:rsidRDefault="008762A3" w:rsidP="00E6480A">
      <w:pPr>
        <w:spacing w:line="480" w:lineRule="auto"/>
        <w:jc w:val="center"/>
        <w:rPr>
          <w:rFonts w:ascii="Times New Roman" w:hAnsi="Times New Roman"/>
          <w:b/>
          <w:bCs/>
          <w:sz w:val="32"/>
          <w:szCs w:val="32"/>
        </w:rPr>
      </w:pPr>
      <w:r w:rsidRPr="00E6480A">
        <w:rPr>
          <w:rFonts w:ascii="Times New Roman" w:hAnsi="Times New Roman"/>
          <w:b/>
          <w:bCs/>
          <w:sz w:val="32"/>
          <w:szCs w:val="32"/>
        </w:rPr>
        <w:t>Содержание</w:t>
      </w:r>
    </w:p>
    <w:p w:rsidR="008762A3" w:rsidRPr="00AA5621" w:rsidRDefault="008762A3" w:rsidP="00E6480A">
      <w:pPr>
        <w:spacing w:line="480" w:lineRule="auto"/>
        <w:rPr>
          <w:rFonts w:ascii="Times New Roman" w:hAnsi="Times New Roman"/>
          <w:bCs/>
          <w:sz w:val="28"/>
          <w:szCs w:val="28"/>
        </w:rPr>
      </w:pPr>
      <w:r w:rsidRPr="00AA5621">
        <w:rPr>
          <w:rFonts w:ascii="Times New Roman" w:hAnsi="Times New Roman"/>
          <w:bCs/>
          <w:sz w:val="28"/>
          <w:szCs w:val="28"/>
        </w:rPr>
        <w:t>Введение</w:t>
      </w:r>
      <w:r w:rsidR="00ED0919" w:rsidRPr="00AA5621">
        <w:rPr>
          <w:rFonts w:ascii="Times New Roman" w:hAnsi="Times New Roman"/>
          <w:bCs/>
          <w:sz w:val="28"/>
          <w:szCs w:val="28"/>
        </w:rPr>
        <w:t>…………………………………………………………………</w:t>
      </w:r>
      <w:r w:rsidR="00E6480A">
        <w:rPr>
          <w:rFonts w:ascii="Times New Roman" w:hAnsi="Times New Roman"/>
          <w:bCs/>
          <w:sz w:val="28"/>
          <w:szCs w:val="28"/>
        </w:rPr>
        <w:t>…………</w:t>
      </w:r>
      <w:r w:rsidR="00EF6349">
        <w:rPr>
          <w:rFonts w:ascii="Times New Roman" w:hAnsi="Times New Roman"/>
          <w:bCs/>
          <w:sz w:val="28"/>
          <w:szCs w:val="28"/>
        </w:rPr>
        <w:t>.</w:t>
      </w:r>
      <w:r w:rsidR="00ED0919" w:rsidRPr="00AA5621">
        <w:rPr>
          <w:rFonts w:ascii="Times New Roman" w:hAnsi="Times New Roman"/>
          <w:bCs/>
          <w:sz w:val="28"/>
          <w:szCs w:val="28"/>
        </w:rPr>
        <w:t>3</w:t>
      </w:r>
    </w:p>
    <w:p w:rsidR="00ED0919" w:rsidRPr="00AA5621" w:rsidRDefault="008762A3" w:rsidP="00E6480A">
      <w:pPr>
        <w:spacing w:line="480" w:lineRule="auto"/>
        <w:rPr>
          <w:rFonts w:ascii="Times New Roman" w:hAnsi="Times New Roman"/>
          <w:sz w:val="28"/>
          <w:szCs w:val="28"/>
        </w:rPr>
      </w:pPr>
      <w:r w:rsidRPr="00AA5621">
        <w:rPr>
          <w:rFonts w:ascii="Times New Roman" w:hAnsi="Times New Roman"/>
          <w:bCs/>
          <w:sz w:val="28"/>
          <w:szCs w:val="28"/>
        </w:rPr>
        <w:t>Глава 1</w:t>
      </w:r>
      <w:r w:rsidR="00ED0919" w:rsidRPr="00AA5621">
        <w:rPr>
          <w:rFonts w:ascii="Times New Roman" w:hAnsi="Times New Roman"/>
          <w:bCs/>
          <w:sz w:val="28"/>
          <w:szCs w:val="28"/>
        </w:rPr>
        <w:t xml:space="preserve">. Теоретические исследования в области лингвистики текста. </w:t>
      </w:r>
    </w:p>
    <w:p w:rsidR="00ED0919" w:rsidRPr="00AA5621" w:rsidRDefault="008762A3" w:rsidP="00E6480A">
      <w:pPr>
        <w:spacing w:line="480" w:lineRule="auto"/>
        <w:ind w:firstLine="284"/>
        <w:rPr>
          <w:rFonts w:ascii="Times New Roman" w:hAnsi="Times New Roman"/>
          <w:sz w:val="28"/>
          <w:szCs w:val="28"/>
        </w:rPr>
      </w:pPr>
      <w:r w:rsidRPr="00AA5621">
        <w:rPr>
          <w:rFonts w:ascii="Times New Roman" w:hAnsi="Times New Roman"/>
          <w:bCs/>
          <w:sz w:val="28"/>
          <w:szCs w:val="28"/>
        </w:rPr>
        <w:t>1.1</w:t>
      </w:r>
      <w:r w:rsidR="00ED0919" w:rsidRPr="00AA5621">
        <w:rPr>
          <w:rFonts w:ascii="Times New Roman" w:hAnsi="Times New Roman"/>
          <w:bCs/>
          <w:sz w:val="28"/>
          <w:szCs w:val="28"/>
        </w:rPr>
        <w:t xml:space="preserve">. </w:t>
      </w:r>
      <w:r w:rsidR="00E6480A">
        <w:rPr>
          <w:rFonts w:ascii="Times New Roman" w:hAnsi="Times New Roman"/>
          <w:bCs/>
          <w:sz w:val="28"/>
          <w:szCs w:val="28"/>
        </w:rPr>
        <w:t xml:space="preserve">Определение понятия </w:t>
      </w:r>
      <w:r w:rsidR="00ED0919" w:rsidRPr="00AA5621">
        <w:rPr>
          <w:rFonts w:ascii="Times New Roman" w:hAnsi="Times New Roman"/>
          <w:bCs/>
          <w:sz w:val="28"/>
          <w:szCs w:val="28"/>
        </w:rPr>
        <w:t>текс</w:t>
      </w:r>
      <w:r w:rsidR="00E6480A">
        <w:rPr>
          <w:rFonts w:ascii="Times New Roman" w:hAnsi="Times New Roman"/>
          <w:bCs/>
          <w:sz w:val="28"/>
          <w:szCs w:val="28"/>
        </w:rPr>
        <w:t>т………………………………………………</w:t>
      </w:r>
      <w:r w:rsidR="00EF6349">
        <w:rPr>
          <w:rFonts w:ascii="Times New Roman" w:hAnsi="Times New Roman"/>
          <w:bCs/>
          <w:sz w:val="28"/>
          <w:szCs w:val="28"/>
        </w:rPr>
        <w:t>...6</w:t>
      </w:r>
    </w:p>
    <w:p w:rsidR="00891AC8" w:rsidRPr="00AA5621" w:rsidRDefault="008762A3" w:rsidP="00E6480A">
      <w:pPr>
        <w:spacing w:line="480" w:lineRule="auto"/>
        <w:ind w:firstLine="284"/>
        <w:rPr>
          <w:rFonts w:ascii="Times New Roman" w:hAnsi="Times New Roman"/>
          <w:sz w:val="28"/>
          <w:szCs w:val="28"/>
        </w:rPr>
      </w:pPr>
      <w:r w:rsidRPr="00AA5621">
        <w:rPr>
          <w:rFonts w:ascii="Times New Roman" w:hAnsi="Times New Roman"/>
          <w:bCs/>
          <w:sz w:val="28"/>
          <w:szCs w:val="28"/>
        </w:rPr>
        <w:t>1.2</w:t>
      </w:r>
      <w:r w:rsidR="00891AC8" w:rsidRPr="00AA5621">
        <w:rPr>
          <w:rFonts w:ascii="Times New Roman" w:hAnsi="Times New Roman"/>
          <w:bCs/>
          <w:sz w:val="28"/>
          <w:szCs w:val="28"/>
        </w:rPr>
        <w:t xml:space="preserve">. </w:t>
      </w:r>
      <w:r w:rsidR="00891AC8" w:rsidRPr="00AA5621">
        <w:rPr>
          <w:rFonts w:ascii="Times New Roman" w:hAnsi="Times New Roman"/>
          <w:sz w:val="28"/>
          <w:szCs w:val="28"/>
        </w:rPr>
        <w:t xml:space="preserve">Классификация текстов. </w:t>
      </w:r>
      <w:r w:rsidR="00E6480A">
        <w:rPr>
          <w:rFonts w:ascii="Times New Roman" w:hAnsi="Times New Roman"/>
          <w:sz w:val="28"/>
          <w:szCs w:val="28"/>
        </w:rPr>
        <w:t>..........................................................</w:t>
      </w:r>
      <w:r w:rsidR="00EF6349">
        <w:rPr>
          <w:rFonts w:ascii="Times New Roman" w:hAnsi="Times New Roman"/>
          <w:sz w:val="28"/>
          <w:szCs w:val="28"/>
        </w:rPr>
        <w:t>......................7</w:t>
      </w:r>
    </w:p>
    <w:p w:rsidR="00891AC8" w:rsidRPr="00AA5621" w:rsidRDefault="008762A3" w:rsidP="00E6480A">
      <w:pPr>
        <w:spacing w:line="480" w:lineRule="auto"/>
        <w:ind w:firstLine="284"/>
        <w:rPr>
          <w:rFonts w:ascii="Times New Roman" w:hAnsi="Times New Roman"/>
          <w:sz w:val="28"/>
          <w:szCs w:val="28"/>
        </w:rPr>
      </w:pPr>
      <w:r w:rsidRPr="00AA5621">
        <w:rPr>
          <w:rFonts w:ascii="Times New Roman" w:hAnsi="Times New Roman"/>
          <w:bCs/>
          <w:sz w:val="28"/>
          <w:szCs w:val="28"/>
        </w:rPr>
        <w:t>1.3</w:t>
      </w:r>
      <w:r w:rsidR="00891AC8" w:rsidRPr="00AA5621">
        <w:rPr>
          <w:rFonts w:ascii="Times New Roman" w:hAnsi="Times New Roman"/>
          <w:bCs/>
          <w:sz w:val="28"/>
          <w:szCs w:val="28"/>
        </w:rPr>
        <w:t>. Научно-технический текст как представитель функционального стиля</w:t>
      </w:r>
      <w:r w:rsidR="00EF6349">
        <w:rPr>
          <w:rFonts w:ascii="Times New Roman" w:hAnsi="Times New Roman"/>
          <w:bCs/>
          <w:sz w:val="28"/>
          <w:szCs w:val="28"/>
        </w:rPr>
        <w:t>..10</w:t>
      </w:r>
    </w:p>
    <w:p w:rsidR="00891AC8" w:rsidRPr="00AA5621" w:rsidRDefault="008762A3" w:rsidP="00E6480A">
      <w:pPr>
        <w:autoSpaceDE w:val="0"/>
        <w:spacing w:line="480" w:lineRule="auto"/>
        <w:ind w:right="75" w:firstLine="284"/>
        <w:rPr>
          <w:rFonts w:ascii="Times New Roman" w:hAnsi="Times New Roman"/>
          <w:bCs/>
          <w:sz w:val="28"/>
          <w:szCs w:val="28"/>
        </w:rPr>
      </w:pPr>
      <w:r w:rsidRPr="00AA5621">
        <w:rPr>
          <w:rFonts w:ascii="Times New Roman" w:hAnsi="Times New Roman"/>
          <w:bCs/>
          <w:sz w:val="28"/>
          <w:szCs w:val="28"/>
        </w:rPr>
        <w:t>1.4</w:t>
      </w:r>
      <w:r w:rsidR="00891AC8" w:rsidRPr="00AA5621">
        <w:rPr>
          <w:rFonts w:ascii="Times New Roman" w:hAnsi="Times New Roman"/>
          <w:bCs/>
          <w:sz w:val="28"/>
          <w:szCs w:val="28"/>
        </w:rPr>
        <w:t>. Особенности английских научно-технических материалов</w:t>
      </w:r>
      <w:r w:rsidR="00E6480A">
        <w:rPr>
          <w:rFonts w:ascii="Times New Roman" w:hAnsi="Times New Roman"/>
          <w:bCs/>
          <w:sz w:val="28"/>
          <w:szCs w:val="28"/>
        </w:rPr>
        <w:t>………………</w:t>
      </w:r>
      <w:r w:rsidR="00EF6349">
        <w:rPr>
          <w:rFonts w:ascii="Times New Roman" w:hAnsi="Times New Roman"/>
          <w:bCs/>
          <w:sz w:val="28"/>
          <w:szCs w:val="28"/>
        </w:rPr>
        <w:t>12</w:t>
      </w:r>
    </w:p>
    <w:p w:rsidR="00891AC8" w:rsidRPr="00AA5621" w:rsidRDefault="008762A3" w:rsidP="00E6480A">
      <w:pPr>
        <w:autoSpaceDE w:val="0"/>
        <w:spacing w:line="480" w:lineRule="auto"/>
        <w:ind w:right="75" w:firstLine="284"/>
        <w:rPr>
          <w:rFonts w:ascii="Times New Roman" w:hAnsi="Times New Roman"/>
          <w:bCs/>
          <w:sz w:val="28"/>
          <w:szCs w:val="28"/>
        </w:rPr>
      </w:pPr>
      <w:r w:rsidRPr="00AA5621">
        <w:rPr>
          <w:rFonts w:ascii="Times New Roman" w:hAnsi="Times New Roman"/>
          <w:bCs/>
          <w:sz w:val="28"/>
          <w:szCs w:val="28"/>
        </w:rPr>
        <w:t>1.5</w:t>
      </w:r>
      <w:r w:rsidR="00891AC8" w:rsidRPr="00AA5621">
        <w:rPr>
          <w:rFonts w:ascii="Times New Roman" w:hAnsi="Times New Roman"/>
          <w:bCs/>
          <w:sz w:val="28"/>
          <w:szCs w:val="28"/>
        </w:rPr>
        <w:t>. Особенности английских руководств по эксплуатации</w:t>
      </w:r>
      <w:r w:rsidR="00E6480A">
        <w:rPr>
          <w:rFonts w:ascii="Times New Roman" w:hAnsi="Times New Roman"/>
          <w:bCs/>
          <w:sz w:val="28"/>
          <w:szCs w:val="28"/>
        </w:rPr>
        <w:t>…………………..</w:t>
      </w:r>
      <w:r w:rsidR="00EF6349">
        <w:rPr>
          <w:rFonts w:ascii="Times New Roman" w:hAnsi="Times New Roman"/>
          <w:bCs/>
          <w:sz w:val="28"/>
          <w:szCs w:val="28"/>
        </w:rPr>
        <w:t>.20</w:t>
      </w:r>
    </w:p>
    <w:p w:rsidR="00891AC8" w:rsidRPr="00AA5621" w:rsidRDefault="008762A3" w:rsidP="00E6480A">
      <w:pPr>
        <w:spacing w:line="480" w:lineRule="auto"/>
        <w:rPr>
          <w:rFonts w:ascii="Times New Roman" w:hAnsi="Times New Roman"/>
          <w:bCs/>
          <w:sz w:val="28"/>
          <w:szCs w:val="28"/>
        </w:rPr>
      </w:pPr>
      <w:r w:rsidRPr="00AA5621">
        <w:rPr>
          <w:rFonts w:ascii="Times New Roman" w:hAnsi="Times New Roman"/>
          <w:bCs/>
          <w:sz w:val="28"/>
          <w:szCs w:val="28"/>
        </w:rPr>
        <w:t>Глава 2</w:t>
      </w:r>
      <w:r w:rsidR="00891AC8" w:rsidRPr="00AA5621">
        <w:rPr>
          <w:rFonts w:ascii="Times New Roman" w:hAnsi="Times New Roman"/>
          <w:bCs/>
          <w:sz w:val="28"/>
          <w:szCs w:val="28"/>
        </w:rPr>
        <w:t>. Практические исследования английских руководств по экплуатации</w:t>
      </w:r>
      <w:r w:rsidR="00E6480A">
        <w:rPr>
          <w:rFonts w:ascii="Times New Roman" w:hAnsi="Times New Roman"/>
          <w:bCs/>
          <w:sz w:val="28"/>
          <w:szCs w:val="28"/>
        </w:rPr>
        <w:t>…</w:t>
      </w:r>
      <w:r w:rsidR="00EF6349">
        <w:rPr>
          <w:rFonts w:ascii="Times New Roman" w:hAnsi="Times New Roman"/>
          <w:bCs/>
          <w:sz w:val="28"/>
          <w:szCs w:val="28"/>
        </w:rPr>
        <w:t>24</w:t>
      </w:r>
    </w:p>
    <w:p w:rsidR="008762A3" w:rsidRPr="00AA5621" w:rsidRDefault="008762A3" w:rsidP="00E6480A">
      <w:pPr>
        <w:spacing w:line="480" w:lineRule="auto"/>
        <w:rPr>
          <w:rFonts w:ascii="Times New Roman" w:hAnsi="Times New Roman"/>
          <w:bCs/>
          <w:sz w:val="28"/>
          <w:szCs w:val="28"/>
        </w:rPr>
      </w:pPr>
      <w:r w:rsidRPr="00AA5621">
        <w:rPr>
          <w:rFonts w:ascii="Times New Roman" w:hAnsi="Times New Roman"/>
          <w:bCs/>
          <w:sz w:val="28"/>
          <w:szCs w:val="28"/>
        </w:rPr>
        <w:t>Заключение</w:t>
      </w:r>
      <w:r w:rsidR="00891AC8" w:rsidRPr="00AA5621">
        <w:rPr>
          <w:rFonts w:ascii="Times New Roman" w:hAnsi="Times New Roman"/>
          <w:bCs/>
          <w:sz w:val="28"/>
          <w:szCs w:val="28"/>
        </w:rPr>
        <w:t>…………</w:t>
      </w:r>
      <w:r w:rsidR="00E6480A">
        <w:rPr>
          <w:rFonts w:ascii="Times New Roman" w:hAnsi="Times New Roman"/>
          <w:bCs/>
          <w:sz w:val="28"/>
          <w:szCs w:val="28"/>
        </w:rPr>
        <w:t>………………………………………………………………..</w:t>
      </w:r>
      <w:r w:rsidR="00EF6349">
        <w:rPr>
          <w:rFonts w:ascii="Times New Roman" w:hAnsi="Times New Roman"/>
          <w:bCs/>
          <w:sz w:val="28"/>
          <w:szCs w:val="28"/>
        </w:rPr>
        <w:t>32</w:t>
      </w:r>
    </w:p>
    <w:p w:rsidR="00955EFD" w:rsidRPr="00E6480A" w:rsidRDefault="008762A3" w:rsidP="00FE04A9">
      <w:pPr>
        <w:spacing w:line="480" w:lineRule="auto"/>
        <w:jc w:val="center"/>
        <w:rPr>
          <w:rFonts w:ascii="Times New Roman" w:hAnsi="Times New Roman"/>
          <w:b/>
          <w:bCs/>
          <w:sz w:val="32"/>
          <w:szCs w:val="32"/>
        </w:rPr>
      </w:pPr>
      <w:r w:rsidRPr="00AA5621">
        <w:rPr>
          <w:rFonts w:ascii="Times New Roman" w:hAnsi="Times New Roman"/>
          <w:bCs/>
          <w:sz w:val="28"/>
          <w:szCs w:val="28"/>
        </w:rPr>
        <w:t>Библиография</w:t>
      </w:r>
      <w:r w:rsidR="00891AC8" w:rsidRPr="00AA5621">
        <w:rPr>
          <w:rFonts w:ascii="Times New Roman" w:hAnsi="Times New Roman"/>
          <w:bCs/>
          <w:sz w:val="28"/>
          <w:szCs w:val="28"/>
        </w:rPr>
        <w:t>…………</w:t>
      </w:r>
      <w:r w:rsidR="00E6480A">
        <w:rPr>
          <w:rFonts w:ascii="Times New Roman" w:hAnsi="Times New Roman"/>
          <w:bCs/>
          <w:sz w:val="28"/>
          <w:szCs w:val="28"/>
        </w:rPr>
        <w:t>……………………………………………………………..</w:t>
      </w:r>
      <w:r w:rsidR="00EF6349">
        <w:rPr>
          <w:rFonts w:ascii="Times New Roman" w:hAnsi="Times New Roman"/>
          <w:bCs/>
          <w:sz w:val="28"/>
          <w:szCs w:val="28"/>
        </w:rPr>
        <w:t>34</w:t>
      </w:r>
      <w:r w:rsidRPr="00AA5621">
        <w:rPr>
          <w:rFonts w:ascii="Times New Roman" w:hAnsi="Times New Roman"/>
          <w:bCs/>
          <w:sz w:val="28"/>
          <w:szCs w:val="28"/>
        </w:rPr>
        <w:br w:type="page"/>
      </w:r>
      <w:r w:rsidR="00955EFD" w:rsidRPr="00E6480A">
        <w:rPr>
          <w:rFonts w:ascii="Times New Roman" w:hAnsi="Times New Roman"/>
          <w:b/>
          <w:bCs/>
          <w:sz w:val="32"/>
          <w:szCs w:val="32"/>
        </w:rPr>
        <w:t>Введение.</w:t>
      </w:r>
    </w:p>
    <w:p w:rsidR="00955EFD" w:rsidRPr="00AA5621" w:rsidRDefault="00955EFD" w:rsidP="00E6480A">
      <w:pPr>
        <w:spacing w:line="480" w:lineRule="auto"/>
        <w:jc w:val="both"/>
        <w:rPr>
          <w:rFonts w:ascii="Times New Roman" w:hAnsi="Times New Roman"/>
          <w:sz w:val="28"/>
          <w:szCs w:val="28"/>
        </w:rPr>
      </w:pPr>
    </w:p>
    <w:p w:rsidR="00955EFD" w:rsidRPr="00AA5621" w:rsidRDefault="00955EFD" w:rsidP="00E6480A">
      <w:pPr>
        <w:spacing w:line="480" w:lineRule="auto"/>
        <w:ind w:firstLine="709"/>
        <w:jc w:val="both"/>
        <w:rPr>
          <w:rFonts w:ascii="Times New Roman" w:hAnsi="Times New Roman"/>
          <w:color w:val="000000"/>
          <w:spacing w:val="-5"/>
          <w:sz w:val="28"/>
          <w:szCs w:val="28"/>
        </w:rPr>
      </w:pPr>
      <w:r w:rsidRPr="00AA5621">
        <w:rPr>
          <w:rFonts w:ascii="Times New Roman" w:hAnsi="Times New Roman"/>
          <w:color w:val="000000"/>
          <w:spacing w:val="-5"/>
          <w:sz w:val="28"/>
          <w:szCs w:val="28"/>
        </w:rPr>
        <w:t xml:space="preserve">Исследования в области научно-технического перевода — важная и актуальная </w:t>
      </w:r>
      <w:r w:rsidRPr="00AA5621">
        <w:rPr>
          <w:rFonts w:ascii="Times New Roman" w:hAnsi="Times New Roman"/>
          <w:color w:val="000000"/>
          <w:spacing w:val="-3"/>
          <w:sz w:val="28"/>
          <w:szCs w:val="28"/>
        </w:rPr>
        <w:t xml:space="preserve">задача, направленная на достижение адекватных переводов, способствующая </w:t>
      </w:r>
      <w:r w:rsidRPr="00AA5621">
        <w:rPr>
          <w:rFonts w:ascii="Times New Roman" w:hAnsi="Times New Roman"/>
          <w:color w:val="000000"/>
          <w:spacing w:val="3"/>
          <w:sz w:val="28"/>
          <w:szCs w:val="28"/>
        </w:rPr>
        <w:t xml:space="preserve">решению многих прикладных задач и ускорению обмена информацией в </w:t>
      </w:r>
      <w:r w:rsidRPr="00AA5621">
        <w:rPr>
          <w:rFonts w:ascii="Times New Roman" w:hAnsi="Times New Roman"/>
          <w:color w:val="000000"/>
          <w:spacing w:val="-3"/>
          <w:sz w:val="28"/>
          <w:szCs w:val="28"/>
        </w:rPr>
        <w:t xml:space="preserve">области новейших достижений науки и техники среди специалистов и ученых </w:t>
      </w:r>
      <w:r w:rsidRPr="00AA5621">
        <w:rPr>
          <w:rFonts w:ascii="Times New Roman" w:hAnsi="Times New Roman"/>
          <w:color w:val="000000"/>
          <w:spacing w:val="-5"/>
          <w:sz w:val="28"/>
          <w:szCs w:val="28"/>
        </w:rPr>
        <w:t xml:space="preserve">разных стран. Для того, чтобы добиться адекватного перевода таких текстов, необходимо разобраться в их особенностях, понять их специфику и наиболее характерные черты. Поэтому многие лингвисты и переводоведы (Алексеева И.С., 2006; Федоров А.В., 1983; Тюленев С.В., 2004; Комиссаров В.Н., 1990; и другие) занимаются исследованием научно-технических текстов. Однако исследованием перевода такого вида материалов как руководство по эксплуатации занимается очень небольшое количество ученых: Алексеева И.С.,. Климзо Б.Н., Шалыт И.С. Данная разновидность научных текстов очень  распространена в современном мире. Буквально каждый день мы сталкиваемся с инструкциями по использованию, без которых мы не знали бы как обращаться с бытовой техникой, работать с компьютером и мобильным телефоном и так далее. Поэтому исследование руководств по эксплуатации имеет не последнюю степень важности. </w:t>
      </w:r>
    </w:p>
    <w:p w:rsidR="00955EFD" w:rsidRPr="00AA5621" w:rsidRDefault="00955EFD" w:rsidP="00E6480A">
      <w:pPr>
        <w:spacing w:line="480" w:lineRule="auto"/>
        <w:ind w:firstLine="709"/>
        <w:jc w:val="both"/>
        <w:rPr>
          <w:rFonts w:ascii="Times New Roman" w:hAnsi="Times New Roman"/>
          <w:color w:val="000000"/>
          <w:spacing w:val="-5"/>
          <w:sz w:val="28"/>
          <w:szCs w:val="28"/>
        </w:rPr>
      </w:pPr>
      <w:r w:rsidRPr="00AA5621">
        <w:rPr>
          <w:rFonts w:ascii="Times New Roman" w:hAnsi="Times New Roman"/>
          <w:bCs/>
          <w:color w:val="000000"/>
          <w:spacing w:val="-5"/>
          <w:sz w:val="28"/>
          <w:szCs w:val="28"/>
        </w:rPr>
        <w:t>Актуальность работы</w:t>
      </w:r>
      <w:r w:rsidRPr="00AA5621">
        <w:rPr>
          <w:rFonts w:ascii="Times New Roman" w:hAnsi="Times New Roman"/>
          <w:color w:val="000000"/>
          <w:spacing w:val="-5"/>
          <w:sz w:val="28"/>
          <w:szCs w:val="28"/>
        </w:rPr>
        <w:t xml:space="preserve"> обусловлена повышением значимости и распространении в мировом сообществе руководств по эксплуатации, и следовательно возникновением необходимости их тщательного исследования, что в дальнейшем поможет их переводу. </w:t>
      </w:r>
      <w:r w:rsidRPr="00AA5621">
        <w:rPr>
          <w:rFonts w:ascii="Times New Roman" w:hAnsi="Times New Roman"/>
          <w:bCs/>
          <w:color w:val="000000"/>
          <w:spacing w:val="-5"/>
          <w:sz w:val="28"/>
          <w:szCs w:val="28"/>
        </w:rPr>
        <w:t>Цель исследования</w:t>
      </w:r>
      <w:r w:rsidRPr="00AA5621">
        <w:rPr>
          <w:rFonts w:ascii="Times New Roman" w:hAnsi="Times New Roman"/>
          <w:color w:val="000000"/>
          <w:spacing w:val="-5"/>
          <w:sz w:val="28"/>
          <w:szCs w:val="28"/>
        </w:rPr>
        <w:t xml:space="preserve"> - выделение лексических, стилистических и грамматических особенностей руководств по эксплуатации на материале английского языка, выявление общих черт и различий у отдельно взятых матералов.</w:t>
      </w:r>
    </w:p>
    <w:p w:rsidR="00955EFD" w:rsidRPr="00AA5621" w:rsidRDefault="00955EFD" w:rsidP="00E6480A">
      <w:pPr>
        <w:spacing w:line="480" w:lineRule="auto"/>
        <w:ind w:firstLine="709"/>
        <w:jc w:val="both"/>
        <w:rPr>
          <w:rFonts w:ascii="Times New Roman" w:hAnsi="Times New Roman"/>
          <w:bCs/>
          <w:color w:val="000000"/>
          <w:spacing w:val="-5"/>
          <w:sz w:val="28"/>
          <w:szCs w:val="28"/>
        </w:rPr>
      </w:pPr>
      <w:r w:rsidRPr="00AA5621">
        <w:rPr>
          <w:rFonts w:ascii="Times New Roman" w:hAnsi="Times New Roman"/>
          <w:bCs/>
          <w:color w:val="000000"/>
          <w:spacing w:val="-5"/>
          <w:sz w:val="28"/>
          <w:szCs w:val="28"/>
        </w:rPr>
        <w:t xml:space="preserve">Задачи исследования: </w:t>
      </w:r>
    </w:p>
    <w:p w:rsidR="00955EFD" w:rsidRPr="00AA5621" w:rsidRDefault="00955EFD" w:rsidP="00E6480A">
      <w:pPr>
        <w:numPr>
          <w:ilvl w:val="2"/>
          <w:numId w:val="4"/>
        </w:numPr>
        <w:spacing w:line="480" w:lineRule="auto"/>
        <w:ind w:left="0" w:firstLine="567"/>
        <w:jc w:val="both"/>
        <w:rPr>
          <w:rFonts w:ascii="Times New Roman" w:hAnsi="Times New Roman"/>
          <w:color w:val="000000"/>
          <w:spacing w:val="-5"/>
          <w:sz w:val="28"/>
          <w:szCs w:val="28"/>
        </w:rPr>
      </w:pPr>
      <w:r w:rsidRPr="00AA5621">
        <w:rPr>
          <w:rFonts w:ascii="Times New Roman" w:hAnsi="Times New Roman"/>
          <w:color w:val="000000"/>
          <w:spacing w:val="-5"/>
          <w:sz w:val="28"/>
          <w:szCs w:val="28"/>
        </w:rPr>
        <w:t xml:space="preserve">Рассмотреть различные определения понятия «текст», классификации текстов в работах лингвистов и переводоведов и выбрать определение и классификацию, наиболее подходящие для нашего исследования. </w:t>
      </w:r>
    </w:p>
    <w:p w:rsidR="00955EFD" w:rsidRPr="00AA5621" w:rsidRDefault="00955EFD" w:rsidP="00E6480A">
      <w:pPr>
        <w:numPr>
          <w:ilvl w:val="2"/>
          <w:numId w:val="4"/>
        </w:numPr>
        <w:spacing w:line="480" w:lineRule="auto"/>
        <w:ind w:left="0" w:firstLine="567"/>
        <w:jc w:val="both"/>
        <w:rPr>
          <w:rFonts w:ascii="Times New Roman" w:hAnsi="Times New Roman"/>
          <w:color w:val="000000"/>
          <w:spacing w:val="-5"/>
          <w:sz w:val="28"/>
          <w:szCs w:val="28"/>
        </w:rPr>
      </w:pPr>
      <w:r w:rsidRPr="00AA5621">
        <w:rPr>
          <w:rFonts w:ascii="Times New Roman" w:hAnsi="Times New Roman"/>
          <w:color w:val="000000"/>
          <w:spacing w:val="-5"/>
          <w:sz w:val="28"/>
          <w:szCs w:val="28"/>
        </w:rPr>
        <w:t>Рассмотреть теоретический материал по научно-техническому стилю, выбрать те его особенности, на которые мы будем опираться при нашем исследовании.</w:t>
      </w:r>
    </w:p>
    <w:p w:rsidR="00955EFD" w:rsidRPr="00AA5621" w:rsidRDefault="00955EFD" w:rsidP="00E6480A">
      <w:pPr>
        <w:numPr>
          <w:ilvl w:val="2"/>
          <w:numId w:val="4"/>
        </w:numPr>
        <w:spacing w:line="480" w:lineRule="auto"/>
        <w:ind w:left="0" w:firstLine="567"/>
        <w:jc w:val="both"/>
        <w:rPr>
          <w:rFonts w:ascii="Times New Roman" w:hAnsi="Times New Roman"/>
          <w:color w:val="000000"/>
          <w:spacing w:val="-5"/>
          <w:sz w:val="28"/>
          <w:szCs w:val="28"/>
        </w:rPr>
      </w:pPr>
      <w:r w:rsidRPr="00AA5621">
        <w:rPr>
          <w:rFonts w:ascii="Times New Roman" w:hAnsi="Times New Roman"/>
          <w:color w:val="000000"/>
          <w:spacing w:val="-5"/>
          <w:sz w:val="28"/>
          <w:szCs w:val="28"/>
        </w:rPr>
        <w:t>Рассмотреть теоретический материал по разновидности научно-технического стиля — руководствам по эксплуатации.</w:t>
      </w:r>
    </w:p>
    <w:p w:rsidR="00955EFD" w:rsidRPr="00AA5621" w:rsidRDefault="00955EFD" w:rsidP="00E6480A">
      <w:pPr>
        <w:numPr>
          <w:ilvl w:val="2"/>
          <w:numId w:val="4"/>
        </w:numPr>
        <w:spacing w:line="480" w:lineRule="auto"/>
        <w:ind w:left="0" w:firstLine="567"/>
        <w:jc w:val="both"/>
        <w:rPr>
          <w:rFonts w:ascii="Times New Roman" w:hAnsi="Times New Roman"/>
          <w:color w:val="000000"/>
          <w:spacing w:val="-5"/>
          <w:sz w:val="28"/>
          <w:szCs w:val="28"/>
        </w:rPr>
      </w:pPr>
      <w:r w:rsidRPr="00AA5621">
        <w:rPr>
          <w:rFonts w:ascii="Times New Roman" w:hAnsi="Times New Roman"/>
          <w:color w:val="000000"/>
          <w:spacing w:val="-5"/>
          <w:sz w:val="28"/>
          <w:szCs w:val="28"/>
        </w:rPr>
        <w:t>Сделать анализ непосредственно материалов руководств по эксплуатации: рассмотреть лексические, грамматические и стилистические особенности материалов.</w:t>
      </w:r>
    </w:p>
    <w:p w:rsidR="00955EFD" w:rsidRPr="00AA5621" w:rsidRDefault="00955EFD" w:rsidP="00E6480A">
      <w:pPr>
        <w:spacing w:line="480" w:lineRule="auto"/>
        <w:ind w:firstLine="567"/>
        <w:jc w:val="both"/>
        <w:rPr>
          <w:rFonts w:ascii="Times New Roman" w:hAnsi="Times New Roman"/>
          <w:color w:val="000000"/>
          <w:spacing w:val="-5"/>
          <w:sz w:val="28"/>
          <w:szCs w:val="28"/>
        </w:rPr>
      </w:pPr>
      <w:r w:rsidRPr="00AA5621">
        <w:rPr>
          <w:rFonts w:ascii="Times New Roman" w:hAnsi="Times New Roman"/>
          <w:bCs/>
          <w:color w:val="000000"/>
          <w:spacing w:val="-5"/>
          <w:sz w:val="28"/>
          <w:szCs w:val="28"/>
        </w:rPr>
        <w:t>Объектом исследования</w:t>
      </w:r>
      <w:r w:rsidRPr="00AA5621">
        <w:rPr>
          <w:rFonts w:ascii="Times New Roman" w:hAnsi="Times New Roman"/>
          <w:color w:val="000000"/>
          <w:spacing w:val="-5"/>
          <w:sz w:val="28"/>
          <w:szCs w:val="28"/>
        </w:rPr>
        <w:t xml:space="preserve"> данной работы являются руководства по эксплуатации как разновидность научно-технического стиля текстов. </w:t>
      </w:r>
      <w:r w:rsidR="00E6480A">
        <w:rPr>
          <w:rFonts w:ascii="Times New Roman" w:hAnsi="Times New Roman"/>
          <w:color w:val="000000"/>
          <w:spacing w:val="-5"/>
          <w:sz w:val="28"/>
          <w:szCs w:val="28"/>
        </w:rPr>
        <w:t xml:space="preserve"> </w:t>
      </w:r>
      <w:r w:rsidRPr="00AA5621">
        <w:rPr>
          <w:rFonts w:ascii="Times New Roman" w:hAnsi="Times New Roman"/>
          <w:bCs/>
          <w:color w:val="000000"/>
          <w:spacing w:val="-5"/>
          <w:sz w:val="28"/>
          <w:szCs w:val="28"/>
        </w:rPr>
        <w:t>Материал исследования</w:t>
      </w:r>
      <w:r w:rsidRPr="00AA5621">
        <w:rPr>
          <w:rFonts w:ascii="Times New Roman" w:hAnsi="Times New Roman"/>
          <w:color w:val="000000"/>
          <w:spacing w:val="-5"/>
          <w:sz w:val="28"/>
          <w:szCs w:val="28"/>
        </w:rPr>
        <w:t xml:space="preserve">  — руководства по эксплуатации, представляющие интерес в плане выявления  лексических, грамматических и стилистических особенностей таких текстов в английском языке. </w:t>
      </w:r>
      <w:r w:rsidRPr="00AA5621">
        <w:rPr>
          <w:rFonts w:ascii="Times New Roman" w:hAnsi="Times New Roman"/>
          <w:bCs/>
          <w:color w:val="000000"/>
          <w:spacing w:val="-5"/>
          <w:sz w:val="28"/>
          <w:szCs w:val="28"/>
        </w:rPr>
        <w:t xml:space="preserve">Предмет исследования </w:t>
      </w:r>
      <w:r w:rsidRPr="00AA5621">
        <w:rPr>
          <w:rFonts w:ascii="Times New Roman" w:hAnsi="Times New Roman"/>
          <w:color w:val="000000"/>
          <w:spacing w:val="-5"/>
          <w:sz w:val="28"/>
          <w:szCs w:val="28"/>
        </w:rPr>
        <w:t>-  особенности лексики, грамматики, синтаксиса, графического оформления и стилистики текстов  руководств по эксплуатации.</w:t>
      </w:r>
    </w:p>
    <w:p w:rsidR="00955EFD" w:rsidRPr="00AA5621" w:rsidRDefault="00955EFD" w:rsidP="00E6480A">
      <w:pPr>
        <w:spacing w:line="480" w:lineRule="auto"/>
        <w:jc w:val="both"/>
        <w:rPr>
          <w:rFonts w:ascii="Times New Roman" w:hAnsi="Times New Roman"/>
          <w:sz w:val="28"/>
          <w:szCs w:val="28"/>
        </w:rPr>
      </w:pPr>
    </w:p>
    <w:p w:rsidR="00955EFD" w:rsidRPr="00AA5621" w:rsidRDefault="00955EFD" w:rsidP="00E6480A">
      <w:pPr>
        <w:spacing w:line="480" w:lineRule="auto"/>
        <w:ind w:firstLine="567"/>
        <w:jc w:val="both"/>
        <w:rPr>
          <w:rFonts w:ascii="Times New Roman" w:hAnsi="Times New Roman"/>
          <w:color w:val="000000"/>
          <w:spacing w:val="-5"/>
          <w:sz w:val="28"/>
          <w:szCs w:val="28"/>
        </w:rPr>
      </w:pPr>
      <w:r w:rsidRPr="00AA5621">
        <w:rPr>
          <w:rFonts w:ascii="Times New Roman" w:hAnsi="Times New Roman"/>
          <w:bCs/>
          <w:color w:val="000000"/>
          <w:spacing w:val="-5"/>
          <w:sz w:val="28"/>
          <w:szCs w:val="28"/>
        </w:rPr>
        <w:t>Методы исследования:</w:t>
      </w:r>
      <w:r w:rsidRPr="00AA5621">
        <w:rPr>
          <w:rFonts w:ascii="Times New Roman" w:hAnsi="Times New Roman"/>
          <w:color w:val="000000"/>
          <w:spacing w:val="-5"/>
          <w:sz w:val="28"/>
          <w:szCs w:val="28"/>
        </w:rPr>
        <w:t xml:space="preserve"> количественный, контекстуальный и описательный анализ.</w:t>
      </w:r>
    </w:p>
    <w:p w:rsidR="008762A3" w:rsidRPr="00AA5621" w:rsidRDefault="00F309E7" w:rsidP="00E6480A">
      <w:pPr>
        <w:spacing w:line="480" w:lineRule="auto"/>
        <w:ind w:firstLine="567"/>
        <w:jc w:val="both"/>
        <w:rPr>
          <w:rFonts w:ascii="Times New Roman" w:hAnsi="Times New Roman"/>
          <w:bCs/>
          <w:sz w:val="28"/>
          <w:szCs w:val="28"/>
        </w:rPr>
      </w:pPr>
      <w:r w:rsidRPr="00AA5621">
        <w:rPr>
          <w:rFonts w:ascii="Times New Roman" w:hAnsi="Times New Roman"/>
          <w:color w:val="000000"/>
          <w:spacing w:val="-5"/>
          <w:sz w:val="28"/>
          <w:szCs w:val="28"/>
        </w:rPr>
        <w:t xml:space="preserve">Структура работы: </w:t>
      </w:r>
      <w:r w:rsidR="008762A3" w:rsidRPr="00AA5621">
        <w:rPr>
          <w:rFonts w:ascii="Times New Roman" w:hAnsi="Times New Roman"/>
          <w:color w:val="000000"/>
          <w:spacing w:val="-5"/>
          <w:sz w:val="28"/>
          <w:szCs w:val="28"/>
        </w:rPr>
        <w:t xml:space="preserve">наша курсовая состоит из главы 1 под названием </w:t>
      </w:r>
      <w:r w:rsidR="00E6480A">
        <w:rPr>
          <w:rFonts w:ascii="Times New Roman" w:hAnsi="Times New Roman"/>
          <w:color w:val="000000"/>
          <w:spacing w:val="-5"/>
          <w:sz w:val="28"/>
          <w:szCs w:val="28"/>
        </w:rPr>
        <w:t>«</w:t>
      </w:r>
      <w:r w:rsidR="008762A3" w:rsidRPr="00AA5621">
        <w:rPr>
          <w:rFonts w:ascii="Times New Roman" w:hAnsi="Times New Roman"/>
          <w:bCs/>
          <w:sz w:val="28"/>
          <w:szCs w:val="28"/>
        </w:rPr>
        <w:t>Теоретические исследования в области лингвистики текста</w:t>
      </w:r>
      <w:r w:rsidR="00E6480A">
        <w:rPr>
          <w:rFonts w:ascii="Times New Roman" w:hAnsi="Times New Roman"/>
          <w:bCs/>
          <w:sz w:val="28"/>
          <w:szCs w:val="28"/>
        </w:rPr>
        <w:t>»</w:t>
      </w:r>
      <w:r w:rsidR="008762A3" w:rsidRPr="00AA5621">
        <w:rPr>
          <w:rFonts w:ascii="Times New Roman" w:hAnsi="Times New Roman"/>
          <w:bCs/>
          <w:sz w:val="28"/>
          <w:szCs w:val="28"/>
        </w:rPr>
        <w:t xml:space="preserve">, включающей 5 параграфов (определение понятия текст,  классификация текстов, научно-технический текст как представитель функционального стиля, особенности английских научно-технических материалов, особенности английских руководств по эксплуатации), </w:t>
      </w:r>
      <w:r w:rsidR="008762A3" w:rsidRPr="00AA5621">
        <w:rPr>
          <w:rFonts w:ascii="Times New Roman" w:hAnsi="Times New Roman"/>
          <w:sz w:val="28"/>
          <w:szCs w:val="28"/>
        </w:rPr>
        <w:t>Главы 2, которая представляет практическую часть работы и называется «</w:t>
      </w:r>
      <w:r w:rsidR="008762A3" w:rsidRPr="00AA5621">
        <w:rPr>
          <w:rFonts w:ascii="Times New Roman" w:hAnsi="Times New Roman"/>
          <w:bCs/>
          <w:sz w:val="28"/>
          <w:szCs w:val="28"/>
        </w:rPr>
        <w:t xml:space="preserve">Практические исследования английских руководств по экплуатации». </w:t>
      </w:r>
      <w:r w:rsidR="008762A3" w:rsidRPr="00AA5621">
        <w:rPr>
          <w:rFonts w:ascii="Times New Roman" w:hAnsi="Times New Roman"/>
          <w:sz w:val="28"/>
          <w:szCs w:val="28"/>
        </w:rPr>
        <w:t>Заключения, в котором мы приводим выводы по теоретической и практической частям, библиографии.</w:t>
      </w:r>
    </w:p>
    <w:p w:rsidR="008762A3" w:rsidRPr="00AA5621" w:rsidRDefault="008762A3" w:rsidP="00E6480A">
      <w:pPr>
        <w:spacing w:line="480" w:lineRule="auto"/>
        <w:jc w:val="both"/>
        <w:rPr>
          <w:rFonts w:ascii="Times New Roman" w:hAnsi="Times New Roman"/>
          <w:bCs/>
          <w:sz w:val="28"/>
          <w:szCs w:val="28"/>
        </w:rPr>
      </w:pPr>
    </w:p>
    <w:p w:rsidR="00F309E7" w:rsidRPr="00AA5621" w:rsidRDefault="00F309E7" w:rsidP="00E6480A">
      <w:pPr>
        <w:spacing w:line="480" w:lineRule="auto"/>
        <w:jc w:val="both"/>
        <w:rPr>
          <w:rFonts w:ascii="Times New Roman" w:hAnsi="Times New Roman"/>
          <w:color w:val="000000"/>
          <w:spacing w:val="-5"/>
          <w:sz w:val="28"/>
          <w:szCs w:val="28"/>
        </w:rPr>
      </w:pPr>
    </w:p>
    <w:p w:rsidR="00955EFD" w:rsidRPr="00AA5621" w:rsidRDefault="00955EFD" w:rsidP="00E6480A">
      <w:pPr>
        <w:spacing w:line="480" w:lineRule="auto"/>
        <w:jc w:val="both"/>
        <w:rPr>
          <w:rFonts w:ascii="Times New Roman" w:hAnsi="Times New Roman"/>
          <w:sz w:val="28"/>
          <w:szCs w:val="28"/>
        </w:rPr>
      </w:pPr>
    </w:p>
    <w:p w:rsidR="00955EFD" w:rsidRPr="00E6480A" w:rsidRDefault="0004686E" w:rsidP="00E6480A">
      <w:pPr>
        <w:pageBreakBefore/>
        <w:spacing w:line="480" w:lineRule="auto"/>
        <w:jc w:val="center"/>
        <w:rPr>
          <w:rFonts w:ascii="Times New Roman" w:hAnsi="Times New Roman"/>
          <w:b/>
          <w:bCs/>
          <w:sz w:val="32"/>
          <w:szCs w:val="32"/>
        </w:rPr>
      </w:pPr>
      <w:r w:rsidRPr="00E6480A">
        <w:rPr>
          <w:rFonts w:ascii="Times New Roman" w:hAnsi="Times New Roman"/>
          <w:b/>
          <w:bCs/>
          <w:sz w:val="32"/>
          <w:szCs w:val="32"/>
        </w:rPr>
        <w:t>Глава 1. Теоретические исследования в области лингвистики текста.</w:t>
      </w:r>
    </w:p>
    <w:p w:rsidR="00955EFD" w:rsidRPr="00E6480A" w:rsidRDefault="00955EFD" w:rsidP="00E6480A">
      <w:pPr>
        <w:spacing w:line="480" w:lineRule="auto"/>
        <w:jc w:val="center"/>
        <w:rPr>
          <w:rFonts w:ascii="Times New Roman" w:hAnsi="Times New Roman"/>
          <w:b/>
          <w:bCs/>
          <w:sz w:val="32"/>
          <w:szCs w:val="32"/>
        </w:rPr>
      </w:pPr>
    </w:p>
    <w:p w:rsidR="00955EFD" w:rsidRPr="00E6480A" w:rsidRDefault="0004686E" w:rsidP="00E6480A">
      <w:pPr>
        <w:spacing w:line="480" w:lineRule="auto"/>
        <w:jc w:val="center"/>
        <w:rPr>
          <w:rFonts w:ascii="Times New Roman" w:hAnsi="Times New Roman"/>
          <w:b/>
          <w:bCs/>
          <w:sz w:val="32"/>
          <w:szCs w:val="32"/>
        </w:rPr>
      </w:pPr>
      <w:r w:rsidRPr="00E6480A">
        <w:rPr>
          <w:rFonts w:ascii="Times New Roman" w:hAnsi="Times New Roman"/>
          <w:b/>
          <w:bCs/>
          <w:sz w:val="32"/>
          <w:szCs w:val="32"/>
        </w:rPr>
        <w:t>1.1. Определение понятия текст</w:t>
      </w:r>
      <w:r w:rsidR="00955EFD" w:rsidRPr="00E6480A">
        <w:rPr>
          <w:rFonts w:ascii="Times New Roman" w:hAnsi="Times New Roman"/>
          <w:b/>
          <w:bCs/>
          <w:sz w:val="32"/>
          <w:szCs w:val="32"/>
        </w:rPr>
        <w:t>.</w:t>
      </w:r>
    </w:p>
    <w:p w:rsidR="00955EFD" w:rsidRPr="00AA5621" w:rsidRDefault="00955EFD" w:rsidP="00E6480A">
      <w:pPr>
        <w:spacing w:line="480" w:lineRule="auto"/>
        <w:jc w:val="both"/>
        <w:rPr>
          <w:rFonts w:ascii="Times New Roman" w:hAnsi="Times New Roman"/>
          <w:bCs/>
          <w:sz w:val="28"/>
          <w:szCs w:val="28"/>
        </w:rPr>
      </w:pPr>
    </w:p>
    <w:p w:rsidR="00955EFD" w:rsidRPr="00AA5621" w:rsidRDefault="00955EFD" w:rsidP="00E6480A">
      <w:pPr>
        <w:spacing w:line="480" w:lineRule="auto"/>
        <w:jc w:val="both"/>
        <w:rPr>
          <w:rFonts w:ascii="Times New Roman" w:hAnsi="Times New Roman"/>
          <w:sz w:val="28"/>
          <w:szCs w:val="28"/>
        </w:rPr>
      </w:pPr>
      <w:r w:rsidRPr="00AA5621">
        <w:rPr>
          <w:rFonts w:ascii="Times New Roman" w:hAnsi="Times New Roman"/>
          <w:sz w:val="28"/>
          <w:szCs w:val="28"/>
        </w:rPr>
        <w:tab/>
        <w:t xml:space="preserve">Толковые словари дают различные определения термина «текст».  В словаре Ожегова </w:t>
      </w:r>
      <w:r w:rsidRPr="00AA5621">
        <w:rPr>
          <w:rFonts w:ascii="Times New Roman" w:hAnsi="Times New Roman"/>
          <w:bCs/>
          <w:sz w:val="28"/>
          <w:szCs w:val="28"/>
        </w:rPr>
        <w:t>текст</w:t>
      </w:r>
      <w:r w:rsidRPr="00AA5621">
        <w:rPr>
          <w:rFonts w:ascii="Times New Roman" w:hAnsi="Times New Roman"/>
          <w:sz w:val="28"/>
          <w:szCs w:val="28"/>
        </w:rPr>
        <w:t xml:space="preserve"> — это  «всякая записанная речь (литературное произведение, сочинение, документ, а также часть, отрывок из них), а также внутренне организованная последовательность отрезков письменного произведения или записанной либо звучащей речи, относительно законченной по своему содержанию и строению» [Ожегов, 1961]. Словарь Ушакова дает другое определение: </w:t>
      </w:r>
      <w:r w:rsidRPr="00AA5621">
        <w:rPr>
          <w:rFonts w:ascii="Times New Roman" w:hAnsi="Times New Roman"/>
          <w:bCs/>
          <w:sz w:val="28"/>
          <w:szCs w:val="28"/>
        </w:rPr>
        <w:t xml:space="preserve">текст </w:t>
      </w:r>
      <w:r w:rsidRPr="00AA5621">
        <w:rPr>
          <w:rFonts w:ascii="Times New Roman" w:hAnsi="Times New Roman"/>
          <w:sz w:val="28"/>
          <w:szCs w:val="28"/>
        </w:rPr>
        <w:t xml:space="preserve">— это «всякая запечатленная в письменности или в памяти речь, написанные или сказанные кем-нибудь слова, которые можно воспроизвести, повторить в том же виде» [Ушаков, 1935]. По словарю Ефремовой </w:t>
      </w:r>
      <w:r w:rsidRPr="00AA5621">
        <w:rPr>
          <w:rFonts w:ascii="Times New Roman" w:hAnsi="Times New Roman"/>
          <w:bCs/>
          <w:sz w:val="28"/>
          <w:szCs w:val="28"/>
        </w:rPr>
        <w:t>текст</w:t>
      </w:r>
      <w:r w:rsidRPr="00AA5621">
        <w:rPr>
          <w:rFonts w:ascii="Times New Roman" w:hAnsi="Times New Roman"/>
          <w:sz w:val="28"/>
          <w:szCs w:val="28"/>
        </w:rPr>
        <w:t xml:space="preserve"> — это «напечатанная или написанная связная речь, которую можно воспроизвести, а также последовательность языковых и иных знаков, образующая единое целое и служащее объектом изучения» [Ефремова, 2000].</w:t>
      </w:r>
    </w:p>
    <w:p w:rsidR="00955EFD" w:rsidRPr="00AA5621" w:rsidRDefault="00955EFD" w:rsidP="00E6480A">
      <w:pPr>
        <w:spacing w:line="480" w:lineRule="auto"/>
        <w:jc w:val="both"/>
        <w:rPr>
          <w:rFonts w:ascii="Times New Roman" w:hAnsi="Times New Roman"/>
          <w:sz w:val="28"/>
          <w:szCs w:val="28"/>
        </w:rPr>
      </w:pPr>
      <w:r w:rsidRPr="00AA5621">
        <w:rPr>
          <w:rFonts w:ascii="Times New Roman" w:hAnsi="Times New Roman"/>
          <w:sz w:val="28"/>
          <w:szCs w:val="28"/>
        </w:rPr>
        <w:tab/>
        <w:t>В.Н. Комиссаров определяет текст как речевое произведение, с помощью которого осуществляется вербальная коммуникация. «Текст состоит из высказываний, которые говорящий создает, отбирая языковые единицы и соединяя их по правилам грамматики данного языка в соответствии со своим коммуникативным намерением. Текст представляет собой сложное структурное и содержательное целое, коммуникативный потенциал которого гораздо больше совокупного содержания составляющих его высказываний». [Комиссаров, 2003:46]</w:t>
      </w:r>
    </w:p>
    <w:p w:rsidR="00955EFD" w:rsidRPr="00AA5621" w:rsidRDefault="00955EFD" w:rsidP="00E6480A">
      <w:pPr>
        <w:spacing w:line="480" w:lineRule="auto"/>
        <w:jc w:val="both"/>
        <w:rPr>
          <w:rFonts w:ascii="Times New Roman" w:hAnsi="Times New Roman"/>
          <w:sz w:val="28"/>
          <w:szCs w:val="28"/>
        </w:rPr>
      </w:pPr>
      <w:r w:rsidRPr="00AA5621">
        <w:rPr>
          <w:rFonts w:ascii="Times New Roman" w:hAnsi="Times New Roman"/>
          <w:sz w:val="28"/>
          <w:szCs w:val="28"/>
        </w:rPr>
        <w:tab/>
        <w:t xml:space="preserve">Ознакомившись с определениями понятия «текст» из разных источников, мы пришли к выводу, что самым подходящим для нашего исследования является определение Ефремовой, в котором текст - это последовательность языковых и иных знаков, образующая единое целое и служащая объектом изучения. На данное определение мы и будем опираться </w:t>
      </w:r>
    </w:p>
    <w:p w:rsidR="00955EFD" w:rsidRPr="00AA5621" w:rsidRDefault="00955EFD" w:rsidP="00E6480A">
      <w:pPr>
        <w:spacing w:line="480" w:lineRule="auto"/>
        <w:jc w:val="both"/>
        <w:rPr>
          <w:rFonts w:ascii="Times New Roman" w:hAnsi="Times New Roman"/>
          <w:sz w:val="28"/>
          <w:szCs w:val="28"/>
        </w:rPr>
      </w:pPr>
      <w:r w:rsidRPr="00AA5621">
        <w:rPr>
          <w:rFonts w:ascii="Times New Roman" w:hAnsi="Times New Roman"/>
          <w:sz w:val="28"/>
          <w:szCs w:val="28"/>
        </w:rPr>
        <w:tab/>
      </w:r>
    </w:p>
    <w:p w:rsidR="00955EFD" w:rsidRPr="00E6480A" w:rsidRDefault="00955EFD" w:rsidP="00E6480A">
      <w:pPr>
        <w:spacing w:line="480" w:lineRule="auto"/>
        <w:jc w:val="center"/>
        <w:rPr>
          <w:rFonts w:ascii="Times New Roman" w:hAnsi="Times New Roman"/>
          <w:b/>
          <w:sz w:val="32"/>
          <w:szCs w:val="32"/>
        </w:rPr>
      </w:pPr>
      <w:r w:rsidRPr="00E6480A">
        <w:rPr>
          <w:rFonts w:ascii="Times New Roman" w:hAnsi="Times New Roman"/>
          <w:b/>
          <w:sz w:val="32"/>
          <w:szCs w:val="32"/>
        </w:rPr>
        <w:t>1.2. Классификация текстов.</w:t>
      </w:r>
    </w:p>
    <w:p w:rsidR="00E6480A" w:rsidRDefault="00E6480A" w:rsidP="00E6480A">
      <w:pPr>
        <w:tabs>
          <w:tab w:val="left" w:pos="1920"/>
        </w:tabs>
        <w:autoSpaceDE w:val="0"/>
        <w:spacing w:before="5" w:line="480" w:lineRule="auto"/>
        <w:jc w:val="both"/>
        <w:rPr>
          <w:rFonts w:ascii="Times New Roman" w:eastAsia="Times New Roman" w:hAnsi="Times New Roman"/>
          <w:color w:val="000000"/>
          <w:spacing w:val="-4"/>
          <w:sz w:val="28"/>
          <w:szCs w:val="28"/>
        </w:rPr>
      </w:pPr>
    </w:p>
    <w:p w:rsidR="00955EFD" w:rsidRPr="00AA5621" w:rsidRDefault="00E6480A" w:rsidP="00E6480A">
      <w:pPr>
        <w:tabs>
          <w:tab w:val="left" w:pos="1920"/>
        </w:tabs>
        <w:autoSpaceDE w:val="0"/>
        <w:spacing w:before="5" w:line="480" w:lineRule="auto"/>
        <w:jc w:val="both"/>
        <w:rPr>
          <w:rFonts w:ascii="Times New Roman" w:eastAsia="Times New Roman" w:hAnsi="Times New Roman"/>
          <w:color w:val="000000"/>
          <w:spacing w:val="-4"/>
          <w:sz w:val="28"/>
          <w:szCs w:val="28"/>
        </w:rPr>
      </w:pPr>
      <w:r>
        <w:rPr>
          <w:rFonts w:ascii="Times New Roman" w:eastAsia="Times New Roman" w:hAnsi="Times New Roman"/>
          <w:color w:val="000000"/>
          <w:spacing w:val="-4"/>
          <w:sz w:val="28"/>
          <w:szCs w:val="28"/>
        </w:rPr>
        <w:tab/>
      </w:r>
      <w:r w:rsidR="00955EFD" w:rsidRPr="00AA5621">
        <w:rPr>
          <w:rFonts w:ascii="Times New Roman" w:eastAsia="Times New Roman" w:hAnsi="Times New Roman"/>
          <w:color w:val="000000"/>
          <w:spacing w:val="-4"/>
          <w:sz w:val="28"/>
          <w:szCs w:val="28"/>
        </w:rPr>
        <w:t>Существуют различные типы текстов: устные и письменные тексты, тексты монолога и диалога, тексты разных жанров и стилей (художественный, публицистический, официально-деловой и т.д.)</w:t>
      </w:r>
    </w:p>
    <w:p w:rsidR="00955EFD" w:rsidRPr="00AA5621" w:rsidRDefault="00955EFD" w:rsidP="00E6480A">
      <w:pPr>
        <w:tabs>
          <w:tab w:val="left" w:pos="1920"/>
        </w:tabs>
        <w:autoSpaceDE w:val="0"/>
        <w:spacing w:before="5" w:line="480" w:lineRule="auto"/>
        <w:jc w:val="both"/>
        <w:rPr>
          <w:rFonts w:ascii="Times New Roman" w:eastAsia="Times New Roman" w:hAnsi="Times New Roman"/>
          <w:color w:val="000000"/>
          <w:spacing w:val="-4"/>
          <w:sz w:val="28"/>
          <w:szCs w:val="28"/>
        </w:rPr>
      </w:pPr>
      <w:r w:rsidRPr="00AA5621">
        <w:rPr>
          <w:rFonts w:ascii="Times New Roman" w:eastAsia="Times New Roman" w:hAnsi="Times New Roman"/>
          <w:color w:val="000000"/>
          <w:spacing w:val="-4"/>
          <w:sz w:val="28"/>
          <w:szCs w:val="28"/>
        </w:rPr>
        <w:t>В различных учебных пособиях по русскому языку и лингвистике дается традиционное деление текстов на следующие типы (на основе содержания высказываний):</w:t>
      </w:r>
    </w:p>
    <w:p w:rsidR="00955EFD" w:rsidRPr="00AA5621" w:rsidRDefault="00955EFD" w:rsidP="00E6480A">
      <w:pPr>
        <w:pStyle w:val="a1"/>
        <w:spacing w:line="480" w:lineRule="auto"/>
        <w:ind w:firstLine="567"/>
        <w:jc w:val="both"/>
        <w:rPr>
          <w:rFonts w:ascii="Times New Roman" w:hAnsi="Times New Roman"/>
          <w:sz w:val="28"/>
          <w:szCs w:val="28"/>
        </w:rPr>
      </w:pPr>
      <w:r w:rsidRPr="00AA5621">
        <w:rPr>
          <w:rFonts w:ascii="Times New Roman" w:hAnsi="Times New Roman"/>
          <w:sz w:val="28"/>
          <w:szCs w:val="28"/>
        </w:rPr>
        <w:t xml:space="preserve">1. </w:t>
      </w:r>
      <w:r w:rsidRPr="00AA5621">
        <w:rPr>
          <w:rFonts w:ascii="Times New Roman" w:hAnsi="Times New Roman"/>
          <w:i/>
          <w:sz w:val="28"/>
          <w:szCs w:val="28"/>
        </w:rPr>
        <w:t xml:space="preserve">Описание — </w:t>
      </w:r>
      <w:r w:rsidRPr="00AA5621">
        <w:rPr>
          <w:rFonts w:ascii="Times New Roman" w:hAnsi="Times New Roman"/>
          <w:sz w:val="28"/>
          <w:szCs w:val="28"/>
        </w:rPr>
        <w:t xml:space="preserve">смысловой тип текста, в котором перечисляются предметы, их признаки, одновременно существующие явления или действия. В нем говорится об одновременных признаках. Описывать можно место, предметы (вещи, животных, людей), состояние (природы, человека) и др.   </w:t>
      </w:r>
    </w:p>
    <w:p w:rsidR="00955EFD" w:rsidRPr="00AA5621" w:rsidRDefault="00955EFD" w:rsidP="00E6480A">
      <w:pPr>
        <w:pStyle w:val="a1"/>
        <w:spacing w:line="480" w:lineRule="auto"/>
        <w:ind w:firstLine="567"/>
        <w:jc w:val="both"/>
        <w:rPr>
          <w:rFonts w:ascii="Times New Roman" w:hAnsi="Times New Roman"/>
          <w:sz w:val="28"/>
          <w:szCs w:val="28"/>
        </w:rPr>
      </w:pPr>
      <w:r w:rsidRPr="00AA5621">
        <w:rPr>
          <w:rFonts w:ascii="Times New Roman" w:hAnsi="Times New Roman"/>
          <w:i/>
          <w:sz w:val="28"/>
          <w:szCs w:val="28"/>
        </w:rPr>
        <w:t xml:space="preserve">2. Повествование </w:t>
      </w:r>
      <w:r w:rsidRPr="00AA5621">
        <w:rPr>
          <w:rFonts w:ascii="Times New Roman" w:hAnsi="Times New Roman"/>
          <w:sz w:val="28"/>
          <w:szCs w:val="28"/>
        </w:rPr>
        <w:t xml:space="preserve">— смысловой тип текста, в котором перечисляются действия или события во временной последовательности (говорится о следующих друг за другом действиях или событиях). </w:t>
      </w:r>
    </w:p>
    <w:p w:rsidR="00955EFD" w:rsidRPr="00AA5621" w:rsidRDefault="00955EFD" w:rsidP="00E6480A">
      <w:pPr>
        <w:pStyle w:val="a1"/>
        <w:tabs>
          <w:tab w:val="left" w:pos="1920"/>
        </w:tabs>
        <w:autoSpaceDE w:val="0"/>
        <w:spacing w:before="5" w:after="0" w:line="480" w:lineRule="auto"/>
        <w:ind w:firstLine="567"/>
        <w:jc w:val="both"/>
        <w:rPr>
          <w:rFonts w:ascii="Times New Roman" w:eastAsia="Times New Roman" w:hAnsi="Times New Roman"/>
          <w:color w:val="000000"/>
          <w:spacing w:val="-4"/>
          <w:sz w:val="28"/>
          <w:szCs w:val="28"/>
        </w:rPr>
      </w:pPr>
      <w:r w:rsidRPr="00AA5621">
        <w:rPr>
          <w:rFonts w:ascii="Times New Roman" w:eastAsia="Times New Roman" w:hAnsi="Times New Roman"/>
          <w:i/>
          <w:color w:val="000000"/>
          <w:spacing w:val="-4"/>
          <w:sz w:val="28"/>
          <w:szCs w:val="28"/>
        </w:rPr>
        <w:t xml:space="preserve">3. Рассуждение </w:t>
      </w:r>
      <w:r w:rsidRPr="00AA5621">
        <w:rPr>
          <w:rFonts w:ascii="Times New Roman" w:eastAsia="Times New Roman" w:hAnsi="Times New Roman"/>
          <w:color w:val="000000"/>
          <w:spacing w:val="-4"/>
          <w:sz w:val="28"/>
          <w:szCs w:val="28"/>
        </w:rPr>
        <w:t>— смысловой тип текста, в котором формулируются различные закономерности, выражаются причинно-следственные, условные, целевые и другие логические отношения между явлениями. Обычно текст-рассуждение имеет следующую структуру: тезис (то есть утверждение, которое нужно доказать); аргументы, доказывающие его, и примеры-иллюстрации; вывод.</w:t>
      </w:r>
    </w:p>
    <w:p w:rsidR="00955EFD" w:rsidRPr="00AA5621" w:rsidRDefault="00E6480A" w:rsidP="00E6480A">
      <w:pPr>
        <w:pStyle w:val="a1"/>
        <w:tabs>
          <w:tab w:val="left" w:pos="851"/>
        </w:tabs>
        <w:autoSpaceDE w:val="0"/>
        <w:spacing w:before="5" w:after="0" w:line="480" w:lineRule="auto"/>
        <w:jc w:val="both"/>
        <w:rPr>
          <w:rFonts w:ascii="Times New Roman" w:eastAsia="Times New Roman" w:hAnsi="Times New Roman"/>
          <w:color w:val="000000"/>
          <w:spacing w:val="-4"/>
          <w:sz w:val="28"/>
          <w:szCs w:val="28"/>
        </w:rPr>
      </w:pPr>
      <w:r>
        <w:rPr>
          <w:rFonts w:ascii="Times New Roman" w:eastAsia="TimesNewRomanPSMT" w:hAnsi="Times New Roman"/>
          <w:color w:val="000000"/>
          <w:spacing w:val="-4"/>
          <w:sz w:val="28"/>
          <w:szCs w:val="28"/>
        </w:rPr>
        <w:tab/>
      </w:r>
      <w:r w:rsidR="00955EFD" w:rsidRPr="00AA5621">
        <w:rPr>
          <w:rFonts w:ascii="Times New Roman" w:eastAsia="Times New Roman" w:hAnsi="Times New Roman"/>
          <w:color w:val="000000"/>
          <w:spacing w:val="-4"/>
          <w:sz w:val="28"/>
          <w:szCs w:val="28"/>
        </w:rPr>
        <w:t xml:space="preserve">Тексты также  подразделяются на различные виды в зависимости от их функционально-стилевых и стилистических качеств. Переводоведы и лингвисты дают разные классификации текстов. </w:t>
      </w:r>
    </w:p>
    <w:p w:rsidR="00955EFD" w:rsidRPr="00AA5621" w:rsidRDefault="00955EFD" w:rsidP="00E6480A">
      <w:pPr>
        <w:pStyle w:val="a1"/>
        <w:tabs>
          <w:tab w:val="left" w:pos="660"/>
        </w:tabs>
        <w:autoSpaceDE w:val="0"/>
        <w:spacing w:before="5" w:after="0" w:line="480" w:lineRule="auto"/>
        <w:jc w:val="both"/>
        <w:rPr>
          <w:rFonts w:ascii="Times New Roman" w:eastAsia="Times New Roman" w:hAnsi="Times New Roman"/>
          <w:color w:val="000000"/>
          <w:spacing w:val="-4"/>
          <w:sz w:val="28"/>
          <w:szCs w:val="28"/>
        </w:rPr>
      </w:pPr>
      <w:r w:rsidRPr="00AA5621">
        <w:rPr>
          <w:rFonts w:ascii="Times New Roman" w:eastAsia="Times New Roman" w:hAnsi="Times New Roman"/>
          <w:color w:val="000000"/>
          <w:spacing w:val="-4"/>
          <w:sz w:val="28"/>
          <w:szCs w:val="28"/>
        </w:rPr>
        <w:tab/>
        <w:t>И.С. Алексеева предлагает выделять научный тип текстов, научно-технический, научно-учебный, научно-популярный, энциклопедический, далее идут музыковедческий тип, искусствоведческий, философский, документы физических и юридических лиц, объявления, газетно-журнальный и информационный текст, законодательный, религиозный, проповедь, инструкция, рецепты, траурное объявление и некролог, мемуары,  публичные тексты, рекламные, личное письмо, деловое письмо, художественная публицистика, художественный текст. [Алексеева, 2004:267]</w:t>
      </w:r>
    </w:p>
    <w:p w:rsidR="00955EFD" w:rsidRPr="00AA5621" w:rsidRDefault="00955EFD" w:rsidP="00E6480A">
      <w:pPr>
        <w:pStyle w:val="a1"/>
        <w:tabs>
          <w:tab w:val="left" w:pos="585"/>
        </w:tabs>
        <w:autoSpaceDE w:val="0"/>
        <w:spacing w:before="5" w:after="0" w:line="480" w:lineRule="auto"/>
        <w:jc w:val="both"/>
        <w:rPr>
          <w:rFonts w:ascii="Times New Roman" w:hAnsi="Times New Roman"/>
          <w:sz w:val="28"/>
          <w:szCs w:val="28"/>
          <w:lang w:val="en-US"/>
        </w:rPr>
      </w:pPr>
      <w:r w:rsidRPr="00AA5621">
        <w:rPr>
          <w:rFonts w:ascii="Times New Roman" w:eastAsia="Times New Roman" w:hAnsi="Times New Roman"/>
          <w:color w:val="000000"/>
          <w:spacing w:val="-4"/>
          <w:sz w:val="28"/>
          <w:szCs w:val="28"/>
        </w:rPr>
        <w:tab/>
        <w:t xml:space="preserve">А.В. Федоров выделяет: </w:t>
      </w:r>
      <w:r w:rsidRPr="00AA5621">
        <w:rPr>
          <w:rFonts w:ascii="Times New Roman" w:hAnsi="Times New Roman"/>
          <w:sz w:val="28"/>
          <w:szCs w:val="28"/>
        </w:rPr>
        <w:t>1)  информационные тексты, документальные  тексты  (торгового  и  делового  характера) и научные тексты; 2) общественно-политические тексты (в том  числе  работы  классиков  марксизма,  передовые  статьи  и  речи);  3)  (художественно) литературные тексты.</w:t>
      </w:r>
      <w:r w:rsidR="001F1CF5" w:rsidRPr="00AA5621">
        <w:rPr>
          <w:rFonts w:ascii="Times New Roman" w:hAnsi="Times New Roman"/>
          <w:sz w:val="28"/>
          <w:szCs w:val="28"/>
        </w:rPr>
        <w:t xml:space="preserve"> </w:t>
      </w:r>
      <w:r w:rsidR="001F1CF5" w:rsidRPr="00AA5621">
        <w:rPr>
          <w:rFonts w:ascii="Times New Roman" w:hAnsi="Times New Roman"/>
          <w:sz w:val="28"/>
          <w:szCs w:val="28"/>
          <w:lang w:val="en-US"/>
        </w:rPr>
        <w:t>[</w:t>
      </w:r>
      <w:r w:rsidR="001F1CF5" w:rsidRPr="00AA5621">
        <w:rPr>
          <w:rFonts w:ascii="Times New Roman" w:hAnsi="Times New Roman"/>
          <w:sz w:val="28"/>
          <w:szCs w:val="28"/>
        </w:rPr>
        <w:t>Федоров, 2002</w:t>
      </w:r>
      <w:r w:rsidR="001F1CF5" w:rsidRPr="00AA5621">
        <w:rPr>
          <w:rFonts w:ascii="Times New Roman" w:hAnsi="Times New Roman"/>
          <w:sz w:val="28"/>
          <w:szCs w:val="28"/>
          <w:lang w:val="en-US"/>
        </w:rPr>
        <w:t>]</w:t>
      </w:r>
    </w:p>
    <w:p w:rsidR="00955EFD" w:rsidRPr="00AA5621" w:rsidRDefault="00955EFD" w:rsidP="00E6480A">
      <w:pPr>
        <w:pStyle w:val="a1"/>
        <w:tabs>
          <w:tab w:val="left" w:pos="585"/>
        </w:tabs>
        <w:autoSpaceDE w:val="0"/>
        <w:spacing w:before="5" w:after="0" w:line="480" w:lineRule="auto"/>
        <w:jc w:val="both"/>
        <w:rPr>
          <w:rFonts w:ascii="Times New Roman" w:hAnsi="Times New Roman"/>
          <w:sz w:val="28"/>
          <w:szCs w:val="28"/>
        </w:rPr>
      </w:pPr>
      <w:r w:rsidRPr="00AA5621">
        <w:rPr>
          <w:rFonts w:ascii="Times New Roman" w:hAnsi="Times New Roman"/>
          <w:sz w:val="28"/>
          <w:szCs w:val="28"/>
        </w:rPr>
        <w:tab/>
        <w:t>В.С. Виноградов выделяет  основных функционально-стиле</w:t>
      </w:r>
      <w:r w:rsidRPr="00AA5621">
        <w:rPr>
          <w:rFonts w:ascii="Times New Roman" w:hAnsi="Times New Roman"/>
          <w:sz w:val="28"/>
          <w:szCs w:val="28"/>
        </w:rPr>
        <w:softHyphen/>
        <w:t>вых типов текстов: 1) разговорные тексты; 2) официально-деловые тексты; 3) общественно-информативные тексты; 4) научные тексты; 5) художественные тексты; 6) религиозные сочинения. [Виноградов, 2001:8]</w:t>
      </w:r>
    </w:p>
    <w:p w:rsidR="00955EFD" w:rsidRPr="00AA5621" w:rsidRDefault="00955EFD" w:rsidP="00E6480A">
      <w:pPr>
        <w:pStyle w:val="a1"/>
        <w:tabs>
          <w:tab w:val="left" w:pos="585"/>
        </w:tabs>
        <w:autoSpaceDE w:val="0"/>
        <w:spacing w:before="5" w:after="0" w:line="480" w:lineRule="auto"/>
        <w:jc w:val="both"/>
        <w:rPr>
          <w:rFonts w:ascii="Times New Roman" w:hAnsi="Times New Roman"/>
          <w:sz w:val="28"/>
          <w:szCs w:val="28"/>
        </w:rPr>
      </w:pPr>
      <w:r w:rsidRPr="00AA5621">
        <w:rPr>
          <w:rFonts w:ascii="Times New Roman" w:hAnsi="Times New Roman"/>
          <w:sz w:val="28"/>
          <w:szCs w:val="28"/>
        </w:rPr>
        <w:tab/>
        <w:t>Также существует общепринятая классификация, по которой все тексты по их функционально-стилевым и стилистическим качествам можно отнести к основным книжным стилям: официально-деловому, научному, публицистическому, художественному.</w:t>
      </w:r>
    </w:p>
    <w:p w:rsidR="00955EFD" w:rsidRPr="00AA5621" w:rsidRDefault="00955EFD" w:rsidP="00E6480A">
      <w:pPr>
        <w:pStyle w:val="a1"/>
        <w:spacing w:after="0" w:line="480" w:lineRule="auto"/>
        <w:ind w:right="-60" w:firstLine="709"/>
        <w:jc w:val="both"/>
        <w:rPr>
          <w:rFonts w:ascii="Times New Roman" w:hAnsi="Times New Roman"/>
          <w:sz w:val="28"/>
          <w:szCs w:val="28"/>
        </w:rPr>
      </w:pPr>
      <w:r w:rsidRPr="00AA5621">
        <w:rPr>
          <w:rFonts w:ascii="Times New Roman" w:hAnsi="Times New Roman"/>
          <w:sz w:val="28"/>
          <w:szCs w:val="28"/>
        </w:rPr>
        <w:t xml:space="preserve">Среди </w:t>
      </w:r>
      <w:r w:rsidRPr="00AA5621">
        <w:rPr>
          <w:rFonts w:ascii="Times New Roman" w:hAnsi="Times New Roman"/>
          <w:i/>
          <w:sz w:val="28"/>
          <w:szCs w:val="28"/>
        </w:rPr>
        <w:t>официально-деловой литературы,</w:t>
      </w:r>
      <w:r w:rsidRPr="00AA5621">
        <w:rPr>
          <w:rFonts w:ascii="Times New Roman" w:hAnsi="Times New Roman"/>
          <w:sz w:val="28"/>
          <w:szCs w:val="28"/>
        </w:rPr>
        <w:t xml:space="preserve"> которая определяет черты официально-делового стиля, выделяются тексты дипломатические, законодательные, юридические, административно-канцелярские, которые в свою очередь имеют жанровую дифференциацию: нота, конвенция, международный договор, заявление; закон, устав, распоряжение; протокол, докладная и т.п.</w:t>
      </w:r>
    </w:p>
    <w:p w:rsidR="00955EFD" w:rsidRPr="00AA5621" w:rsidRDefault="00955EFD" w:rsidP="00E6480A">
      <w:pPr>
        <w:pStyle w:val="a1"/>
        <w:spacing w:after="0" w:line="480" w:lineRule="auto"/>
        <w:ind w:right="-60" w:firstLine="709"/>
        <w:jc w:val="both"/>
        <w:rPr>
          <w:rFonts w:ascii="Times New Roman" w:hAnsi="Times New Roman"/>
          <w:sz w:val="28"/>
          <w:szCs w:val="28"/>
        </w:rPr>
      </w:pPr>
      <w:r w:rsidRPr="00AA5621">
        <w:rPr>
          <w:rFonts w:ascii="Times New Roman" w:hAnsi="Times New Roman"/>
          <w:i/>
          <w:sz w:val="28"/>
          <w:szCs w:val="28"/>
        </w:rPr>
        <w:t>Научная (специальная) литература,</w:t>
      </w:r>
      <w:r w:rsidRPr="00AA5621">
        <w:rPr>
          <w:rFonts w:ascii="Times New Roman" w:hAnsi="Times New Roman"/>
          <w:sz w:val="28"/>
          <w:szCs w:val="28"/>
        </w:rPr>
        <w:t xml:space="preserve"> ориентированная на использование научного стиля речи, также представляет сложное образование: собственно научные тексты (научно-технические, научно-гуманитарные, естественнонаучные), научно-популярные; учебные. В стилевом отношении различаются и жанровые разновидности: монография, статья, тезисы, реферат, учебник, учебное пособие, сборники упражнений, задач и др.</w:t>
      </w:r>
    </w:p>
    <w:p w:rsidR="00955EFD" w:rsidRPr="00AA5621" w:rsidRDefault="00955EFD" w:rsidP="00E6480A">
      <w:pPr>
        <w:pStyle w:val="a1"/>
        <w:spacing w:after="0" w:line="480" w:lineRule="auto"/>
        <w:ind w:right="-60" w:firstLine="709"/>
        <w:jc w:val="both"/>
        <w:rPr>
          <w:rFonts w:ascii="Times New Roman" w:hAnsi="Times New Roman"/>
          <w:sz w:val="28"/>
          <w:szCs w:val="28"/>
        </w:rPr>
      </w:pPr>
      <w:r w:rsidRPr="00AA5621">
        <w:rPr>
          <w:rFonts w:ascii="Times New Roman" w:hAnsi="Times New Roman"/>
          <w:i/>
          <w:sz w:val="28"/>
          <w:szCs w:val="28"/>
        </w:rPr>
        <w:t>Тексты газетно-публицистические</w:t>
      </w:r>
      <w:r w:rsidRPr="00AA5621">
        <w:rPr>
          <w:rFonts w:ascii="Times New Roman" w:hAnsi="Times New Roman"/>
          <w:sz w:val="28"/>
          <w:szCs w:val="28"/>
        </w:rPr>
        <w:t xml:space="preserve"> крайне неоднородны: тексты агитационно-пропагандистские, политико-идеологические, научно-публицистические, критико-публицистические, художественно-публицистические. Все это представлено разными жанрами (призывы, воззвания, прокламации, партийные документы; репортажи, интервью, корреспонденции, статьи, обзоры, заметки; очерки, фельетоны и др.). Такие тексты сориентированы в речевом плане на газетно-публицистический стиль.</w:t>
      </w:r>
    </w:p>
    <w:p w:rsidR="00955EFD" w:rsidRPr="00AA5621" w:rsidRDefault="00955EFD" w:rsidP="00E6480A">
      <w:pPr>
        <w:pStyle w:val="a1"/>
        <w:spacing w:after="0" w:line="480" w:lineRule="auto"/>
        <w:ind w:right="-60" w:firstLine="709"/>
        <w:jc w:val="both"/>
        <w:rPr>
          <w:rFonts w:ascii="Times New Roman" w:hAnsi="Times New Roman"/>
          <w:sz w:val="28"/>
          <w:szCs w:val="28"/>
        </w:rPr>
      </w:pPr>
      <w:r w:rsidRPr="00AA5621">
        <w:rPr>
          <w:rFonts w:ascii="Times New Roman" w:hAnsi="Times New Roman"/>
          <w:i/>
          <w:sz w:val="28"/>
          <w:szCs w:val="28"/>
        </w:rPr>
        <w:t>Художественная литература,</w:t>
      </w:r>
      <w:r w:rsidRPr="00AA5621">
        <w:rPr>
          <w:rFonts w:ascii="Times New Roman" w:hAnsi="Times New Roman"/>
          <w:sz w:val="28"/>
          <w:szCs w:val="28"/>
        </w:rPr>
        <w:t xml:space="preserve"> соответственно классическому делению на роды, представлена прозой, поэзией и драматургией, где господствует художественный стиль речи.</w:t>
      </w:r>
    </w:p>
    <w:p w:rsidR="00955EFD" w:rsidRPr="00AA5621" w:rsidRDefault="00955EFD" w:rsidP="00E6480A">
      <w:pPr>
        <w:spacing w:line="480" w:lineRule="auto"/>
        <w:ind w:firstLine="709"/>
        <w:jc w:val="both"/>
        <w:rPr>
          <w:rFonts w:ascii="Times New Roman" w:hAnsi="Times New Roman"/>
          <w:sz w:val="28"/>
          <w:szCs w:val="28"/>
        </w:rPr>
      </w:pPr>
      <w:r w:rsidRPr="00AA5621">
        <w:rPr>
          <w:rFonts w:ascii="Times New Roman" w:hAnsi="Times New Roman"/>
          <w:sz w:val="28"/>
          <w:szCs w:val="28"/>
        </w:rPr>
        <w:t xml:space="preserve">Обобщая все вышесказанное, мы можем отметить, что существует множество различных классификаций текстов. Мы будем опираться на классификацию по функционально-стилистическим качествам текстов, потому что объектом нашего исследования являются тексты научно-технического стиля, в частности их разновидность — руководства по эксплуатации. </w:t>
      </w:r>
    </w:p>
    <w:p w:rsidR="00955EFD" w:rsidRPr="00AA5621" w:rsidRDefault="00955EFD" w:rsidP="00E6480A">
      <w:pPr>
        <w:spacing w:line="480" w:lineRule="auto"/>
        <w:jc w:val="both"/>
        <w:rPr>
          <w:rFonts w:ascii="Times New Roman" w:hAnsi="Times New Roman"/>
          <w:sz w:val="28"/>
          <w:szCs w:val="28"/>
        </w:rPr>
      </w:pPr>
    </w:p>
    <w:p w:rsidR="00955EFD" w:rsidRPr="00AA5621" w:rsidRDefault="00955EFD" w:rsidP="00E6480A">
      <w:pPr>
        <w:spacing w:line="480" w:lineRule="auto"/>
        <w:jc w:val="both"/>
        <w:rPr>
          <w:rFonts w:ascii="Times New Roman" w:hAnsi="Times New Roman"/>
          <w:sz w:val="28"/>
          <w:szCs w:val="28"/>
        </w:rPr>
      </w:pPr>
    </w:p>
    <w:p w:rsidR="00955EFD" w:rsidRPr="00E6480A" w:rsidRDefault="00955EFD" w:rsidP="00E6480A">
      <w:pPr>
        <w:spacing w:line="480" w:lineRule="auto"/>
        <w:jc w:val="center"/>
        <w:rPr>
          <w:rFonts w:ascii="Times New Roman" w:hAnsi="Times New Roman"/>
          <w:b/>
          <w:bCs/>
          <w:sz w:val="32"/>
          <w:szCs w:val="32"/>
        </w:rPr>
      </w:pPr>
      <w:r w:rsidRPr="00E6480A">
        <w:rPr>
          <w:rFonts w:ascii="Times New Roman" w:hAnsi="Times New Roman"/>
          <w:b/>
          <w:bCs/>
          <w:sz w:val="32"/>
          <w:szCs w:val="32"/>
        </w:rPr>
        <w:t>1.3. Научно-технический текст как представитель функционального стиля.</w:t>
      </w:r>
    </w:p>
    <w:p w:rsidR="00955EFD" w:rsidRPr="00AA5621" w:rsidRDefault="00955EFD" w:rsidP="00E6480A">
      <w:pPr>
        <w:pStyle w:val="a1"/>
        <w:spacing w:line="480" w:lineRule="auto"/>
        <w:jc w:val="both"/>
        <w:rPr>
          <w:rFonts w:ascii="Times New Roman" w:hAnsi="Times New Roman"/>
          <w:sz w:val="28"/>
          <w:szCs w:val="28"/>
        </w:rPr>
      </w:pPr>
    </w:p>
    <w:p w:rsidR="00D50681" w:rsidRPr="00AA5621" w:rsidRDefault="00955EFD" w:rsidP="00E6480A">
      <w:pPr>
        <w:pStyle w:val="a1"/>
        <w:spacing w:line="480" w:lineRule="auto"/>
        <w:ind w:firstLine="709"/>
        <w:jc w:val="both"/>
        <w:rPr>
          <w:rFonts w:ascii="Times New Roman" w:hAnsi="Times New Roman"/>
          <w:sz w:val="28"/>
          <w:szCs w:val="28"/>
        </w:rPr>
      </w:pPr>
      <w:r w:rsidRPr="00AA5621">
        <w:rPr>
          <w:rFonts w:ascii="Times New Roman" w:hAnsi="Times New Roman"/>
          <w:sz w:val="28"/>
          <w:szCs w:val="28"/>
        </w:rPr>
        <w:t>Научный жанр текста необходимо рассмотреть более тщательно, потому что наше исследование связано с текстами именно этого стиля. Данная функционально-стилевая разновидность литературного языка обслуживает разнообразные отрасли науки (точные, естественные, гуманитарные и др.), область техники и производства. Научные тексты</w:t>
      </w:r>
      <w:r w:rsidRPr="00AA5621">
        <w:rPr>
          <w:rFonts w:ascii="Times New Roman" w:hAnsi="Times New Roman"/>
          <w:i/>
          <w:sz w:val="28"/>
          <w:szCs w:val="28"/>
        </w:rPr>
        <w:t xml:space="preserve"> </w:t>
      </w:r>
      <w:r w:rsidRPr="00AA5621">
        <w:rPr>
          <w:rFonts w:ascii="Times New Roman" w:hAnsi="Times New Roman"/>
          <w:sz w:val="28"/>
          <w:szCs w:val="28"/>
        </w:rPr>
        <w:t>имеют много подтипов, видов и подви</w:t>
      </w:r>
      <w:r w:rsidRPr="00AA5621">
        <w:rPr>
          <w:rFonts w:ascii="Times New Roman" w:hAnsi="Times New Roman"/>
          <w:sz w:val="28"/>
          <w:szCs w:val="28"/>
        </w:rPr>
        <w:softHyphen/>
        <w:t>дов, в зависимости от областей знаний и назначения. Среди них вы</w:t>
      </w:r>
      <w:r w:rsidRPr="00AA5621">
        <w:rPr>
          <w:rFonts w:ascii="Times New Roman" w:hAnsi="Times New Roman"/>
          <w:sz w:val="28"/>
          <w:szCs w:val="28"/>
        </w:rPr>
        <w:softHyphen/>
        <w:t>деляются, прежде всего, тексты специальные, рассчитанные на про</w:t>
      </w:r>
      <w:r w:rsidRPr="00AA5621">
        <w:rPr>
          <w:rFonts w:ascii="Times New Roman" w:hAnsi="Times New Roman"/>
          <w:sz w:val="28"/>
          <w:szCs w:val="28"/>
        </w:rPr>
        <w:softHyphen/>
        <w:t>фессионалов, и научно-популярные, предназначенные для массового читателя. Научный стиль реализуется в монографиях, научных статьях, диссертациях, рефератах, тезисах, научных докладаx, лекциях, учебной и научно-тех</w:t>
      </w:r>
      <w:r w:rsidR="00E6480A">
        <w:rPr>
          <w:rFonts w:ascii="Times New Roman" w:hAnsi="Times New Roman"/>
          <w:sz w:val="28"/>
          <w:szCs w:val="28"/>
        </w:rPr>
        <w:t xml:space="preserve">нической литературе, сообщениях </w:t>
      </w:r>
      <w:r w:rsidRPr="00AA5621">
        <w:rPr>
          <w:rFonts w:ascii="Times New Roman" w:hAnsi="Times New Roman"/>
          <w:sz w:val="28"/>
          <w:szCs w:val="28"/>
        </w:rPr>
        <w:t>на научные темы и т.д.</w:t>
      </w:r>
      <w:r w:rsidRPr="00AA5621">
        <w:rPr>
          <w:rFonts w:ascii="Times New Roman" w:hAnsi="Times New Roman"/>
          <w:sz w:val="28"/>
          <w:szCs w:val="28"/>
        </w:rPr>
        <w:br/>
      </w:r>
      <w:r w:rsidRPr="00AA5621">
        <w:rPr>
          <w:rFonts w:ascii="Times New Roman" w:hAnsi="Times New Roman"/>
          <w:sz w:val="28"/>
          <w:szCs w:val="28"/>
        </w:rPr>
        <w:tab/>
        <w:t>Здесь необходимо отметить ряд существенных функций, которые выполняет эта стилевая разновидность: 1) отражение действительности и хранение знания (эпистемическая функция); 2) получение нового знания (когнитивная функции); 3) передача специальной информ</w:t>
      </w:r>
      <w:r w:rsidR="00E6480A">
        <w:rPr>
          <w:rFonts w:ascii="Times New Roman" w:hAnsi="Times New Roman"/>
          <w:sz w:val="28"/>
          <w:szCs w:val="28"/>
        </w:rPr>
        <w:t xml:space="preserve">ации (коммуникативная функция). </w:t>
      </w:r>
      <w:r w:rsidRPr="00AA5621">
        <w:rPr>
          <w:rFonts w:ascii="Times New Roman" w:hAnsi="Times New Roman"/>
          <w:sz w:val="28"/>
          <w:szCs w:val="28"/>
        </w:rPr>
        <w:t>Основной формой реализации научного стиля является письменная речь, хотя с повышением роли науки в обществе, расширением научных контактов, развитием средств массовой коммуникации возрастает роль устной формы общения. Главным коммуникативным заданием общения в научной сфере является выражение научных понятий и умозаключений. Научные тексты рассчитаны на логическое, а не эмоционально-чувственное восприятие, поэтому в научном стиле преобладают средства, лишенные эмоциональной нагрузки и экспрессивных красок. Доминирующим фактором организации языковых средств и научном стиле является их обобщенно-отвлеченный характер на лексическом и грамматическом уровнях языковой системы. Обобщенность и отвлеченность придают научной речи единую функционально-стилистическую окраску.</w:t>
      </w:r>
      <w:r w:rsidR="00E6480A">
        <w:rPr>
          <w:rFonts w:ascii="Times New Roman" w:hAnsi="Times New Roman"/>
          <w:sz w:val="28"/>
          <w:szCs w:val="28"/>
        </w:rPr>
        <w:t xml:space="preserve"> </w:t>
      </w:r>
      <w:r w:rsidRPr="00AA5621">
        <w:rPr>
          <w:rFonts w:ascii="Times New Roman" w:hAnsi="Times New Roman"/>
          <w:sz w:val="28"/>
          <w:szCs w:val="28"/>
        </w:rPr>
        <w:t>Для научного стиля характерно широкое использование абстрактной лексики, явно преобладающей над конкретной. В научном изложении почти не употребляются слова, выражающие единичные понятия, конкретные образы. Поскольку в области науки и техники требуется максимально точное определение понятий и явлений действительности, отражающее точность и объективность научных истин и рассуждений, специфической особенностью словарного состава научного стиля является использование терминологии. Термины характеризуются строго определенным значением. Общеупотребительные слова в рассматриваемом стиле используются в их номинативном значении, что позволяет объективно обозначить сущность понятия или явления.</w:t>
      </w:r>
      <w:r w:rsidRPr="00AA5621">
        <w:rPr>
          <w:rFonts w:ascii="Times New Roman" w:hAnsi="Times New Roman"/>
          <w:sz w:val="28"/>
          <w:szCs w:val="28"/>
        </w:rPr>
        <w:tab/>
      </w:r>
    </w:p>
    <w:p w:rsidR="00955EFD" w:rsidRPr="00AA5621" w:rsidRDefault="00955EFD" w:rsidP="00E6480A">
      <w:pPr>
        <w:pStyle w:val="a1"/>
        <w:spacing w:line="480" w:lineRule="auto"/>
        <w:ind w:firstLine="709"/>
        <w:jc w:val="both"/>
        <w:rPr>
          <w:rFonts w:ascii="Times New Roman" w:hAnsi="Times New Roman"/>
          <w:sz w:val="28"/>
          <w:szCs w:val="28"/>
        </w:rPr>
      </w:pPr>
      <w:r w:rsidRPr="00AA5621">
        <w:rPr>
          <w:rFonts w:ascii="Times New Roman" w:hAnsi="Times New Roman"/>
          <w:sz w:val="28"/>
          <w:szCs w:val="28"/>
        </w:rPr>
        <w:t xml:space="preserve"> В следующем разделе мы рассмотрим особенности научно-технических матер</w:t>
      </w:r>
      <w:r w:rsidR="001F1CF5" w:rsidRPr="00AA5621">
        <w:rPr>
          <w:rFonts w:ascii="Times New Roman" w:hAnsi="Times New Roman"/>
          <w:sz w:val="28"/>
          <w:szCs w:val="28"/>
        </w:rPr>
        <w:t>и</w:t>
      </w:r>
      <w:r w:rsidRPr="00AA5621">
        <w:rPr>
          <w:rFonts w:ascii="Times New Roman" w:hAnsi="Times New Roman"/>
          <w:sz w:val="28"/>
          <w:szCs w:val="28"/>
        </w:rPr>
        <w:t>алов, в частности - английских.</w:t>
      </w:r>
    </w:p>
    <w:p w:rsidR="00955EFD" w:rsidRPr="00AA5621" w:rsidRDefault="00955EFD" w:rsidP="00E6480A">
      <w:pPr>
        <w:autoSpaceDE w:val="0"/>
        <w:spacing w:line="480" w:lineRule="auto"/>
        <w:ind w:right="75"/>
        <w:jc w:val="both"/>
        <w:rPr>
          <w:rFonts w:ascii="Times New Roman" w:hAnsi="Times New Roman"/>
          <w:sz w:val="28"/>
          <w:szCs w:val="28"/>
        </w:rPr>
      </w:pPr>
    </w:p>
    <w:p w:rsidR="00955EFD" w:rsidRPr="00E6480A" w:rsidRDefault="00955EFD" w:rsidP="00E6480A">
      <w:pPr>
        <w:autoSpaceDE w:val="0"/>
        <w:spacing w:line="480" w:lineRule="auto"/>
        <w:ind w:right="75"/>
        <w:jc w:val="center"/>
        <w:rPr>
          <w:rFonts w:ascii="Times New Roman" w:hAnsi="Times New Roman"/>
          <w:b/>
          <w:bCs/>
          <w:sz w:val="32"/>
          <w:szCs w:val="32"/>
        </w:rPr>
      </w:pPr>
      <w:r w:rsidRPr="00E6480A">
        <w:rPr>
          <w:rFonts w:ascii="Times New Roman" w:hAnsi="Times New Roman"/>
          <w:b/>
          <w:bCs/>
          <w:sz w:val="32"/>
          <w:szCs w:val="32"/>
        </w:rPr>
        <w:t>1.4. Особенности английских научно-технических материалов.</w:t>
      </w:r>
    </w:p>
    <w:p w:rsidR="00955EFD" w:rsidRPr="00AA5621" w:rsidRDefault="00955EFD" w:rsidP="00E6480A">
      <w:pPr>
        <w:autoSpaceDE w:val="0"/>
        <w:spacing w:line="480" w:lineRule="auto"/>
        <w:ind w:right="75"/>
        <w:jc w:val="both"/>
        <w:rPr>
          <w:rFonts w:ascii="Times New Roman" w:hAnsi="Times New Roman"/>
          <w:bCs/>
          <w:sz w:val="28"/>
          <w:szCs w:val="28"/>
        </w:rPr>
      </w:pPr>
    </w:p>
    <w:p w:rsidR="00955EFD" w:rsidRPr="00AA5621" w:rsidRDefault="00955EFD" w:rsidP="00E6480A">
      <w:pPr>
        <w:autoSpaceDE w:val="0"/>
        <w:spacing w:line="480" w:lineRule="auto"/>
        <w:ind w:firstLine="709"/>
        <w:jc w:val="both"/>
        <w:rPr>
          <w:rFonts w:ascii="Times New Roman" w:hAnsi="Times New Roman"/>
          <w:sz w:val="28"/>
          <w:szCs w:val="28"/>
        </w:rPr>
      </w:pPr>
      <w:r w:rsidRPr="00AA5621">
        <w:rPr>
          <w:rFonts w:ascii="Times New Roman" w:hAnsi="Times New Roman"/>
          <w:sz w:val="28"/>
          <w:szCs w:val="28"/>
        </w:rPr>
        <w:t>В.Н. Комиссаров в своей работе «Теория перевода (лингвистические аспекты)» называет</w:t>
      </w:r>
      <w:r w:rsidRPr="00AA5621">
        <w:rPr>
          <w:rFonts w:ascii="Times New Roman" w:hAnsi="Times New Roman"/>
          <w:bCs/>
          <w:sz w:val="28"/>
          <w:szCs w:val="28"/>
        </w:rPr>
        <w:t xml:space="preserve"> </w:t>
      </w:r>
      <w:r w:rsidRPr="00AA5621">
        <w:rPr>
          <w:rFonts w:ascii="Times New Roman" w:hAnsi="Times New Roman"/>
          <w:sz w:val="28"/>
          <w:szCs w:val="28"/>
        </w:rPr>
        <w:t>характерные особенности научно-технического сти</w:t>
      </w:r>
      <w:r w:rsidRPr="00AA5621">
        <w:rPr>
          <w:rFonts w:ascii="Times New Roman" w:hAnsi="Times New Roman"/>
          <w:sz w:val="28"/>
          <w:szCs w:val="28"/>
        </w:rPr>
        <w:softHyphen/>
        <w:t>ля, а именно: информативность (содержательность), логич</w:t>
      </w:r>
      <w:r w:rsidRPr="00AA5621">
        <w:rPr>
          <w:rFonts w:ascii="Times New Roman" w:hAnsi="Times New Roman"/>
          <w:sz w:val="28"/>
          <w:szCs w:val="28"/>
        </w:rPr>
        <w:softHyphen/>
        <w:t>ность (строгая последовательность, четкая связь между основ</w:t>
      </w:r>
      <w:r w:rsidRPr="00AA5621">
        <w:rPr>
          <w:rFonts w:ascii="Times New Roman" w:hAnsi="Times New Roman"/>
          <w:sz w:val="28"/>
          <w:szCs w:val="28"/>
        </w:rPr>
        <w:softHyphen/>
        <w:t>ной идеей и деталями), точность и объективность и вытекаю</w:t>
      </w:r>
      <w:r w:rsidRPr="00AA5621">
        <w:rPr>
          <w:rFonts w:ascii="Times New Roman" w:hAnsi="Times New Roman"/>
          <w:sz w:val="28"/>
          <w:szCs w:val="28"/>
        </w:rPr>
        <w:softHyphen/>
        <w:t>щие из этих особенностей ясность и понятность. [Комиссаров, 1990:110]</w:t>
      </w:r>
    </w:p>
    <w:p w:rsidR="00955EFD" w:rsidRPr="00AA5621" w:rsidRDefault="00955EFD" w:rsidP="00E6480A">
      <w:pPr>
        <w:autoSpaceDE w:val="0"/>
        <w:spacing w:line="480" w:lineRule="auto"/>
        <w:ind w:firstLine="709"/>
        <w:jc w:val="both"/>
        <w:rPr>
          <w:rFonts w:ascii="Times New Roman" w:hAnsi="Times New Roman"/>
          <w:sz w:val="28"/>
          <w:szCs w:val="28"/>
        </w:rPr>
      </w:pPr>
      <w:r w:rsidRPr="00AA5621">
        <w:rPr>
          <w:rFonts w:ascii="Times New Roman" w:hAnsi="Times New Roman"/>
          <w:sz w:val="28"/>
          <w:szCs w:val="28"/>
        </w:rPr>
        <w:t>В научно-технических текстах можно выделить следующие особенности:</w:t>
      </w:r>
    </w:p>
    <w:p w:rsidR="00955EFD" w:rsidRPr="00AA5621" w:rsidRDefault="00955EFD" w:rsidP="00E6480A">
      <w:pPr>
        <w:autoSpaceDE w:val="0"/>
        <w:spacing w:line="480" w:lineRule="auto"/>
        <w:ind w:firstLine="709"/>
        <w:jc w:val="both"/>
        <w:rPr>
          <w:rFonts w:ascii="Times New Roman" w:hAnsi="Times New Roman"/>
          <w:sz w:val="28"/>
          <w:szCs w:val="28"/>
        </w:rPr>
      </w:pPr>
      <w:r w:rsidRPr="00AA5621">
        <w:rPr>
          <w:rFonts w:ascii="Times New Roman" w:hAnsi="Times New Roman"/>
          <w:sz w:val="28"/>
          <w:szCs w:val="28"/>
        </w:rPr>
        <w:t>а) Лексические особенности.</w:t>
      </w:r>
    </w:p>
    <w:p w:rsidR="00955EFD" w:rsidRPr="00AA5621" w:rsidRDefault="00955EFD" w:rsidP="00E6480A">
      <w:pPr>
        <w:autoSpaceDE w:val="0"/>
        <w:spacing w:line="480" w:lineRule="auto"/>
        <w:ind w:right="-75"/>
        <w:jc w:val="both"/>
        <w:rPr>
          <w:rFonts w:ascii="Times New Roman" w:hAnsi="Times New Roman"/>
          <w:sz w:val="28"/>
          <w:szCs w:val="28"/>
        </w:rPr>
      </w:pPr>
      <w:r w:rsidRPr="00AA5621">
        <w:rPr>
          <w:rFonts w:ascii="Times New Roman" w:hAnsi="Times New Roman"/>
          <w:sz w:val="28"/>
          <w:szCs w:val="28"/>
        </w:rPr>
        <w:t>“В рамках каждого функционального стиля можно вы</w:t>
      </w:r>
      <w:r w:rsidRPr="00AA5621">
        <w:rPr>
          <w:rFonts w:ascii="Times New Roman" w:hAnsi="Times New Roman"/>
          <w:sz w:val="28"/>
          <w:szCs w:val="28"/>
        </w:rPr>
        <w:softHyphen/>
        <w:t>делить некоторые языковые особенности. В научно-техническом стиле - это лексико-грамматические  особенности научно-технических материалов и, в первую оче</w:t>
      </w:r>
      <w:r w:rsidRPr="00AA5621">
        <w:rPr>
          <w:rFonts w:ascii="Times New Roman" w:hAnsi="Times New Roman"/>
          <w:sz w:val="28"/>
          <w:szCs w:val="28"/>
        </w:rPr>
        <w:softHyphen/>
        <w:t>редь, ведущая роль терминологии и специальной лексики.  Терми</w:t>
      </w:r>
      <w:r w:rsidRPr="00AA5621">
        <w:rPr>
          <w:rFonts w:ascii="Times New Roman" w:hAnsi="Times New Roman"/>
          <w:sz w:val="28"/>
          <w:szCs w:val="28"/>
        </w:rPr>
        <w:softHyphen/>
        <w:t>нами называются слова и словосочетания, обозначающие спе</w:t>
      </w:r>
      <w:r w:rsidRPr="00AA5621">
        <w:rPr>
          <w:rFonts w:ascii="Times New Roman" w:hAnsi="Times New Roman"/>
          <w:sz w:val="28"/>
          <w:szCs w:val="28"/>
        </w:rPr>
        <w:softHyphen/>
        <w:t>цифические объекты и понятия, которыми оперируют специа</w:t>
      </w:r>
      <w:r w:rsidRPr="00AA5621">
        <w:rPr>
          <w:rFonts w:ascii="Times New Roman" w:hAnsi="Times New Roman"/>
          <w:sz w:val="28"/>
          <w:szCs w:val="28"/>
        </w:rPr>
        <w:softHyphen/>
        <w:t>листы определенной области науки или техники.” [Комиссаров — 1990:110]</w:t>
      </w:r>
    </w:p>
    <w:p w:rsidR="00955EFD" w:rsidRPr="00AA5621" w:rsidRDefault="00955EFD" w:rsidP="00E6480A">
      <w:pPr>
        <w:pStyle w:val="a1"/>
        <w:spacing w:after="0" w:line="480" w:lineRule="auto"/>
        <w:ind w:right="-75"/>
        <w:jc w:val="both"/>
        <w:rPr>
          <w:rFonts w:ascii="Times New Roman" w:hAnsi="Times New Roman"/>
          <w:sz w:val="28"/>
          <w:szCs w:val="28"/>
        </w:rPr>
      </w:pPr>
      <w:r w:rsidRPr="00AA5621">
        <w:rPr>
          <w:rFonts w:ascii="Times New Roman" w:hAnsi="Times New Roman"/>
          <w:sz w:val="28"/>
          <w:szCs w:val="28"/>
        </w:rPr>
        <w:tab/>
        <w:t>В научно-техническом языке главным требованием является предельная точность выражения мысли, не допускающая возможности различных толкований. Поэтому к терминам предъявляются определенные требования:</w:t>
      </w:r>
    </w:p>
    <w:p w:rsidR="00955EFD" w:rsidRPr="00AA5621" w:rsidRDefault="00955EFD" w:rsidP="00E6480A">
      <w:pPr>
        <w:pStyle w:val="a1"/>
        <w:numPr>
          <w:ilvl w:val="0"/>
          <w:numId w:val="7"/>
        </w:numPr>
        <w:spacing w:after="0" w:line="480" w:lineRule="auto"/>
        <w:ind w:left="0" w:right="45" w:firstLine="567"/>
        <w:jc w:val="both"/>
        <w:rPr>
          <w:rFonts w:ascii="Times New Roman" w:hAnsi="Times New Roman"/>
          <w:sz w:val="28"/>
          <w:szCs w:val="28"/>
        </w:rPr>
      </w:pPr>
      <w:r w:rsidRPr="00AA5621">
        <w:rPr>
          <w:rFonts w:ascii="Times New Roman" w:hAnsi="Times New Roman"/>
          <w:sz w:val="28"/>
          <w:szCs w:val="28"/>
        </w:rPr>
        <w:t>Однозначность, т. е. наличие только одного раз навсегда установленного значения.</w:t>
      </w:r>
    </w:p>
    <w:p w:rsidR="00955EFD" w:rsidRPr="00AA5621" w:rsidRDefault="00955EFD" w:rsidP="00E6480A">
      <w:pPr>
        <w:pStyle w:val="a1"/>
        <w:numPr>
          <w:ilvl w:val="0"/>
          <w:numId w:val="7"/>
        </w:numPr>
        <w:spacing w:after="0" w:line="480" w:lineRule="auto"/>
        <w:ind w:left="0" w:right="45" w:firstLine="567"/>
        <w:jc w:val="both"/>
        <w:rPr>
          <w:rFonts w:ascii="Times New Roman" w:hAnsi="Times New Roman"/>
          <w:sz w:val="28"/>
          <w:szCs w:val="28"/>
        </w:rPr>
      </w:pPr>
      <w:r w:rsidRPr="00AA5621">
        <w:rPr>
          <w:rFonts w:ascii="Times New Roman" w:hAnsi="Times New Roman"/>
          <w:sz w:val="28"/>
          <w:szCs w:val="28"/>
        </w:rPr>
        <w:t>Термин должен быть частью строгой логи</w:t>
      </w:r>
      <w:r w:rsidRPr="00AA5621">
        <w:rPr>
          <w:rFonts w:ascii="Times New Roman" w:hAnsi="Times New Roman"/>
          <w:sz w:val="28"/>
          <w:szCs w:val="28"/>
        </w:rPr>
        <w:softHyphen/>
        <w:t>ческой системы. Значения терминов и их определения долж</w:t>
      </w:r>
      <w:r w:rsidRPr="00AA5621">
        <w:rPr>
          <w:rFonts w:ascii="Times New Roman" w:hAnsi="Times New Roman"/>
          <w:sz w:val="28"/>
          <w:szCs w:val="28"/>
        </w:rPr>
        <w:softHyphen/>
        <w:t>ны подчиняться правилам логической классификации, четко различая объекты и понятия, не допуская неясности или про</w:t>
      </w:r>
      <w:r w:rsidRPr="00AA5621">
        <w:rPr>
          <w:rFonts w:ascii="Times New Roman" w:hAnsi="Times New Roman"/>
          <w:sz w:val="28"/>
          <w:szCs w:val="28"/>
        </w:rPr>
        <w:softHyphen/>
        <w:t>тиворечивости.</w:t>
      </w:r>
    </w:p>
    <w:p w:rsidR="00955EFD" w:rsidRPr="00AA5621" w:rsidRDefault="00955EFD" w:rsidP="00E6480A">
      <w:pPr>
        <w:pStyle w:val="a1"/>
        <w:numPr>
          <w:ilvl w:val="0"/>
          <w:numId w:val="7"/>
        </w:numPr>
        <w:spacing w:after="0" w:line="480" w:lineRule="auto"/>
        <w:ind w:left="0" w:right="45" w:firstLine="567"/>
        <w:jc w:val="both"/>
        <w:rPr>
          <w:rFonts w:ascii="Times New Roman" w:hAnsi="Times New Roman"/>
          <w:sz w:val="28"/>
          <w:szCs w:val="28"/>
        </w:rPr>
      </w:pPr>
      <w:r w:rsidRPr="00AA5621">
        <w:rPr>
          <w:rFonts w:ascii="Times New Roman" w:hAnsi="Times New Roman"/>
          <w:sz w:val="28"/>
          <w:szCs w:val="28"/>
        </w:rPr>
        <w:t>Термин должен быть точным, т.е. иметь строго определенное значение, которое может быть раскрыто путем логического оп</w:t>
      </w:r>
      <w:r w:rsidRPr="00AA5621">
        <w:rPr>
          <w:rFonts w:ascii="Times New Roman" w:hAnsi="Times New Roman"/>
          <w:sz w:val="28"/>
          <w:szCs w:val="28"/>
        </w:rPr>
        <w:softHyphen/>
        <w:t>ределения, устанавливающего место обозначенного термином понятия в системе понятий данной области науки или техни</w:t>
      </w:r>
      <w:r w:rsidRPr="00AA5621">
        <w:rPr>
          <w:rFonts w:ascii="Times New Roman" w:hAnsi="Times New Roman"/>
          <w:sz w:val="28"/>
          <w:szCs w:val="28"/>
        </w:rPr>
        <w:softHyphen/>
        <w:t>ки.</w:t>
      </w:r>
    </w:p>
    <w:p w:rsidR="00955EFD" w:rsidRPr="00AA5621" w:rsidRDefault="00955EFD" w:rsidP="00E6480A">
      <w:pPr>
        <w:pStyle w:val="a1"/>
        <w:numPr>
          <w:ilvl w:val="0"/>
          <w:numId w:val="7"/>
        </w:numPr>
        <w:spacing w:after="0" w:line="480" w:lineRule="auto"/>
        <w:ind w:left="0" w:right="45" w:firstLine="567"/>
        <w:jc w:val="both"/>
        <w:rPr>
          <w:rFonts w:ascii="Times New Roman" w:hAnsi="Times New Roman"/>
          <w:sz w:val="28"/>
          <w:szCs w:val="28"/>
        </w:rPr>
      </w:pPr>
      <w:r w:rsidRPr="00AA5621">
        <w:rPr>
          <w:rFonts w:ascii="Times New Roman" w:hAnsi="Times New Roman"/>
          <w:sz w:val="28"/>
          <w:szCs w:val="28"/>
        </w:rPr>
        <w:t>Термину "противопо</w:t>
      </w:r>
      <w:r w:rsidRPr="00AA5621">
        <w:rPr>
          <w:rFonts w:ascii="Times New Roman" w:hAnsi="Times New Roman"/>
          <w:sz w:val="28"/>
          <w:szCs w:val="28"/>
        </w:rPr>
        <w:softHyphen/>
        <w:t>казаны" эмоциональность, метафоричность, наличие каких-ли</w:t>
      </w:r>
      <w:r w:rsidRPr="00AA5621">
        <w:rPr>
          <w:rFonts w:ascii="Times New Roman" w:hAnsi="Times New Roman"/>
          <w:sz w:val="28"/>
          <w:szCs w:val="28"/>
        </w:rPr>
        <w:softHyphen/>
        <w:t xml:space="preserve">бо ассоциаций и т.п. </w:t>
      </w:r>
    </w:p>
    <w:p w:rsidR="00955EFD" w:rsidRPr="00AA5621" w:rsidRDefault="00955EFD" w:rsidP="00E6480A">
      <w:pPr>
        <w:autoSpaceDE w:val="0"/>
        <w:spacing w:line="480" w:lineRule="auto"/>
        <w:ind w:right="75" w:firstLine="567"/>
        <w:jc w:val="both"/>
        <w:rPr>
          <w:rFonts w:ascii="Times New Roman" w:hAnsi="Times New Roman"/>
          <w:sz w:val="28"/>
          <w:szCs w:val="28"/>
        </w:rPr>
      </w:pPr>
      <w:r w:rsidRPr="00AA5621">
        <w:rPr>
          <w:rFonts w:ascii="Times New Roman" w:hAnsi="Times New Roman"/>
          <w:sz w:val="28"/>
          <w:szCs w:val="28"/>
        </w:rPr>
        <w:t xml:space="preserve">А.В. Клименко в своей статье «Ремесло перевода» классифицирует термины следующим образом: </w:t>
      </w:r>
    </w:p>
    <w:p w:rsidR="00955EFD" w:rsidRPr="00AA5621" w:rsidRDefault="00955EFD" w:rsidP="00E6480A">
      <w:pPr>
        <w:pStyle w:val="a1"/>
        <w:spacing w:line="480" w:lineRule="auto"/>
        <w:ind w:firstLine="567"/>
        <w:jc w:val="both"/>
        <w:rPr>
          <w:rFonts w:ascii="Times New Roman" w:hAnsi="Times New Roman"/>
          <w:bCs/>
          <w:sz w:val="28"/>
          <w:szCs w:val="28"/>
        </w:rPr>
      </w:pPr>
      <w:r w:rsidRPr="00AA5621">
        <w:rPr>
          <w:rFonts w:ascii="Times New Roman" w:hAnsi="Times New Roman"/>
          <w:sz w:val="28"/>
          <w:szCs w:val="28"/>
        </w:rPr>
        <w:t xml:space="preserve">1. Простые термины типа: </w:t>
      </w:r>
      <w:r w:rsidRPr="00AA5621">
        <w:rPr>
          <w:rFonts w:ascii="Times New Roman" w:hAnsi="Times New Roman"/>
          <w:bCs/>
          <w:sz w:val="28"/>
          <w:szCs w:val="28"/>
        </w:rPr>
        <w:t>oxygen, resistance, velocity.</w:t>
      </w:r>
    </w:p>
    <w:p w:rsidR="00955EFD" w:rsidRPr="00AA5621" w:rsidRDefault="00955EFD" w:rsidP="00E6480A">
      <w:pPr>
        <w:pStyle w:val="a1"/>
        <w:spacing w:line="480" w:lineRule="auto"/>
        <w:ind w:firstLine="567"/>
        <w:jc w:val="both"/>
        <w:rPr>
          <w:rFonts w:ascii="Times New Roman" w:hAnsi="Times New Roman"/>
          <w:sz w:val="28"/>
          <w:szCs w:val="28"/>
        </w:rPr>
      </w:pPr>
      <w:r w:rsidRPr="00AA5621">
        <w:rPr>
          <w:rFonts w:ascii="Times New Roman" w:hAnsi="Times New Roman"/>
          <w:sz w:val="28"/>
          <w:szCs w:val="28"/>
        </w:rPr>
        <w:t xml:space="preserve">2. Сложные термины, образованные путем словосложения. Составные части такого термина часто соединяются с помощью соединительного гласного: </w:t>
      </w:r>
    </w:p>
    <w:p w:rsidR="00955EFD" w:rsidRPr="00AA5621" w:rsidRDefault="00955EFD" w:rsidP="00E6480A">
      <w:pPr>
        <w:pStyle w:val="ab"/>
        <w:snapToGrid w:val="0"/>
        <w:spacing w:line="480" w:lineRule="auto"/>
        <w:ind w:firstLine="567"/>
        <w:jc w:val="both"/>
        <w:rPr>
          <w:rFonts w:ascii="Times New Roman" w:hAnsi="Times New Roman"/>
          <w:i/>
          <w:iCs/>
          <w:sz w:val="28"/>
          <w:szCs w:val="28"/>
        </w:rPr>
      </w:pPr>
      <w:r w:rsidRPr="00AA5621">
        <w:rPr>
          <w:rFonts w:ascii="Times New Roman" w:hAnsi="Times New Roman"/>
          <w:sz w:val="28"/>
          <w:szCs w:val="28"/>
        </w:rPr>
        <w:tab/>
      </w:r>
      <w:r w:rsidRPr="00AA5621">
        <w:rPr>
          <w:rFonts w:ascii="Times New Roman" w:hAnsi="Times New Roman"/>
          <w:bCs/>
          <w:sz w:val="28"/>
          <w:szCs w:val="28"/>
        </w:rPr>
        <w:t>gas + meter</w:t>
      </w:r>
      <w:r w:rsidRPr="00AA5621">
        <w:rPr>
          <w:rFonts w:ascii="Times New Roman" w:hAnsi="Times New Roman"/>
          <w:sz w:val="28"/>
          <w:szCs w:val="28"/>
        </w:rPr>
        <w:t xml:space="preserve"> = </w:t>
      </w:r>
      <w:r w:rsidRPr="00AA5621">
        <w:rPr>
          <w:rFonts w:ascii="Times New Roman" w:hAnsi="Times New Roman"/>
          <w:i/>
          <w:iCs/>
          <w:sz w:val="28"/>
          <w:szCs w:val="28"/>
        </w:rPr>
        <w:t>gasometer</w:t>
      </w:r>
    </w:p>
    <w:p w:rsidR="00955EFD" w:rsidRPr="00AA5621" w:rsidRDefault="00955EFD" w:rsidP="00E6480A">
      <w:pPr>
        <w:pStyle w:val="a1"/>
        <w:spacing w:line="480" w:lineRule="auto"/>
        <w:ind w:firstLine="567"/>
        <w:jc w:val="both"/>
        <w:rPr>
          <w:rFonts w:ascii="Times New Roman" w:hAnsi="Times New Roman"/>
          <w:i/>
          <w:iCs/>
          <w:sz w:val="28"/>
          <w:szCs w:val="28"/>
        </w:rPr>
      </w:pPr>
      <w:r w:rsidRPr="00AA5621">
        <w:rPr>
          <w:rFonts w:ascii="Times New Roman" w:hAnsi="Times New Roman"/>
          <w:sz w:val="28"/>
          <w:szCs w:val="28"/>
        </w:rPr>
        <w:tab/>
      </w:r>
      <w:r w:rsidRPr="00AA5621">
        <w:rPr>
          <w:rFonts w:ascii="Times New Roman" w:hAnsi="Times New Roman"/>
          <w:bCs/>
          <w:sz w:val="28"/>
          <w:szCs w:val="28"/>
        </w:rPr>
        <w:t xml:space="preserve">turbine + generator </w:t>
      </w:r>
      <w:r w:rsidRPr="00AA5621">
        <w:rPr>
          <w:rFonts w:ascii="Times New Roman" w:hAnsi="Times New Roman"/>
          <w:sz w:val="28"/>
          <w:szCs w:val="28"/>
        </w:rPr>
        <w:t xml:space="preserve">= </w:t>
      </w:r>
      <w:r w:rsidRPr="00AA5621">
        <w:rPr>
          <w:rFonts w:ascii="Times New Roman" w:hAnsi="Times New Roman"/>
          <w:i/>
          <w:iCs/>
          <w:sz w:val="28"/>
          <w:szCs w:val="28"/>
        </w:rPr>
        <w:t xml:space="preserve">turbogenerator </w:t>
      </w:r>
    </w:p>
    <w:p w:rsidR="00955EFD" w:rsidRPr="00AA5621" w:rsidRDefault="00955EFD" w:rsidP="00E6480A">
      <w:pPr>
        <w:pStyle w:val="a1"/>
        <w:spacing w:line="480" w:lineRule="auto"/>
        <w:ind w:firstLine="567"/>
        <w:jc w:val="both"/>
        <w:rPr>
          <w:rFonts w:ascii="Times New Roman" w:hAnsi="Times New Roman"/>
          <w:i/>
          <w:iCs/>
          <w:sz w:val="28"/>
          <w:szCs w:val="28"/>
        </w:rPr>
      </w:pPr>
      <w:r w:rsidRPr="00AA5621">
        <w:rPr>
          <w:rFonts w:ascii="Times New Roman" w:hAnsi="Times New Roman"/>
          <w:sz w:val="28"/>
          <w:szCs w:val="28"/>
        </w:rPr>
        <w:tab/>
      </w:r>
      <w:r w:rsidRPr="00AA5621">
        <w:rPr>
          <w:rFonts w:ascii="Times New Roman" w:hAnsi="Times New Roman"/>
          <w:bCs/>
          <w:sz w:val="28"/>
          <w:szCs w:val="28"/>
        </w:rPr>
        <w:t>ampere + meter</w:t>
      </w:r>
      <w:r w:rsidRPr="00AA5621">
        <w:rPr>
          <w:rFonts w:ascii="Times New Roman" w:hAnsi="Times New Roman"/>
          <w:sz w:val="28"/>
          <w:szCs w:val="28"/>
        </w:rPr>
        <w:t xml:space="preserve"> = </w:t>
      </w:r>
      <w:r w:rsidRPr="00AA5621">
        <w:rPr>
          <w:rFonts w:ascii="Times New Roman" w:hAnsi="Times New Roman"/>
          <w:i/>
          <w:iCs/>
          <w:sz w:val="28"/>
          <w:szCs w:val="28"/>
        </w:rPr>
        <w:t>ammeter</w:t>
      </w:r>
    </w:p>
    <w:p w:rsidR="00955EFD" w:rsidRPr="00AA5621" w:rsidRDefault="00955EFD" w:rsidP="00E6480A">
      <w:pPr>
        <w:pStyle w:val="a1"/>
        <w:spacing w:line="480" w:lineRule="auto"/>
        <w:ind w:firstLine="567"/>
        <w:jc w:val="both"/>
        <w:rPr>
          <w:rFonts w:ascii="Times New Roman" w:hAnsi="Times New Roman"/>
          <w:sz w:val="28"/>
          <w:szCs w:val="28"/>
        </w:rPr>
      </w:pPr>
      <w:r w:rsidRPr="00AA5621">
        <w:rPr>
          <w:rFonts w:ascii="Times New Roman" w:hAnsi="Times New Roman"/>
          <w:sz w:val="28"/>
          <w:szCs w:val="28"/>
        </w:rPr>
        <w:t xml:space="preserve">3. Словосочетания, компоненты которых находятся в атрибутивной связи, т. е. один из компонентов определяет другой: </w:t>
      </w:r>
    </w:p>
    <w:p w:rsidR="00955EFD" w:rsidRPr="00AA5621" w:rsidRDefault="00955EFD" w:rsidP="00E6480A">
      <w:pPr>
        <w:pStyle w:val="a1"/>
        <w:spacing w:line="480" w:lineRule="auto"/>
        <w:ind w:firstLine="567"/>
        <w:jc w:val="both"/>
        <w:rPr>
          <w:rFonts w:ascii="Times New Roman" w:hAnsi="Times New Roman"/>
          <w:sz w:val="28"/>
          <w:szCs w:val="28"/>
        </w:rPr>
      </w:pPr>
      <w:r w:rsidRPr="00AA5621">
        <w:rPr>
          <w:rFonts w:ascii="Times New Roman" w:hAnsi="Times New Roman"/>
          <w:sz w:val="28"/>
          <w:szCs w:val="28"/>
        </w:rPr>
        <w:tab/>
      </w:r>
      <w:r w:rsidRPr="00AA5621">
        <w:rPr>
          <w:rFonts w:ascii="Times New Roman" w:hAnsi="Times New Roman"/>
          <w:bCs/>
          <w:sz w:val="28"/>
          <w:szCs w:val="28"/>
        </w:rPr>
        <w:t>direct current</w:t>
      </w:r>
      <w:r w:rsidRPr="00AA5621">
        <w:rPr>
          <w:rFonts w:ascii="Times New Roman" w:hAnsi="Times New Roman"/>
          <w:sz w:val="28"/>
          <w:szCs w:val="28"/>
        </w:rPr>
        <w:t xml:space="preserve">  - </w:t>
      </w:r>
      <w:r w:rsidRPr="00AA5621">
        <w:rPr>
          <w:rFonts w:ascii="Times New Roman" w:hAnsi="Times New Roman"/>
          <w:i/>
          <w:sz w:val="28"/>
          <w:szCs w:val="28"/>
        </w:rPr>
        <w:t>постоянный ток</w:t>
      </w:r>
      <w:r w:rsidRPr="00AA5621">
        <w:rPr>
          <w:rFonts w:ascii="Times New Roman" w:hAnsi="Times New Roman"/>
          <w:sz w:val="28"/>
          <w:szCs w:val="28"/>
        </w:rPr>
        <w:t xml:space="preserve"> </w:t>
      </w:r>
    </w:p>
    <w:p w:rsidR="00955EFD" w:rsidRPr="00AA5621" w:rsidRDefault="00955EFD" w:rsidP="00E6480A">
      <w:pPr>
        <w:pStyle w:val="a1"/>
        <w:spacing w:line="480" w:lineRule="auto"/>
        <w:ind w:firstLine="567"/>
        <w:jc w:val="both"/>
        <w:rPr>
          <w:rFonts w:ascii="Times New Roman" w:hAnsi="Times New Roman"/>
          <w:i/>
          <w:sz w:val="28"/>
          <w:szCs w:val="28"/>
        </w:rPr>
      </w:pPr>
      <w:r w:rsidRPr="00AA5621">
        <w:rPr>
          <w:rFonts w:ascii="Times New Roman" w:hAnsi="Times New Roman"/>
          <w:sz w:val="28"/>
          <w:szCs w:val="28"/>
        </w:rPr>
        <w:tab/>
      </w:r>
      <w:r w:rsidRPr="00AA5621">
        <w:rPr>
          <w:rFonts w:ascii="Times New Roman" w:hAnsi="Times New Roman"/>
          <w:bCs/>
          <w:sz w:val="28"/>
          <w:szCs w:val="28"/>
        </w:rPr>
        <w:t>barium peroxide</w:t>
      </w:r>
      <w:r w:rsidRPr="00AA5621">
        <w:rPr>
          <w:rFonts w:ascii="Times New Roman" w:hAnsi="Times New Roman"/>
          <w:sz w:val="28"/>
          <w:szCs w:val="28"/>
        </w:rPr>
        <w:t xml:space="preserve"> - </w:t>
      </w:r>
      <w:r w:rsidRPr="00AA5621">
        <w:rPr>
          <w:rFonts w:ascii="Times New Roman" w:hAnsi="Times New Roman"/>
          <w:i/>
          <w:sz w:val="28"/>
          <w:szCs w:val="28"/>
        </w:rPr>
        <w:t>перекись бария</w:t>
      </w:r>
    </w:p>
    <w:p w:rsidR="00955EFD" w:rsidRPr="00AA5621" w:rsidRDefault="00955EFD" w:rsidP="00E6480A">
      <w:pPr>
        <w:pStyle w:val="a1"/>
        <w:spacing w:line="480" w:lineRule="auto"/>
        <w:ind w:firstLine="567"/>
        <w:jc w:val="both"/>
        <w:rPr>
          <w:rFonts w:ascii="Times New Roman" w:hAnsi="Times New Roman"/>
          <w:sz w:val="28"/>
          <w:szCs w:val="28"/>
        </w:rPr>
      </w:pPr>
      <w:r w:rsidRPr="00AA5621">
        <w:rPr>
          <w:rFonts w:ascii="Times New Roman" w:hAnsi="Times New Roman"/>
          <w:sz w:val="28"/>
          <w:szCs w:val="28"/>
        </w:rPr>
        <w:t>4. Аббревиатура, т.е. буквенные сокращения словосочетаний:</w:t>
      </w:r>
    </w:p>
    <w:p w:rsidR="00955EFD" w:rsidRPr="00AA5621" w:rsidRDefault="00955EFD" w:rsidP="00E6480A">
      <w:pPr>
        <w:pStyle w:val="ab"/>
        <w:snapToGrid w:val="0"/>
        <w:spacing w:line="480" w:lineRule="auto"/>
        <w:ind w:firstLine="567"/>
        <w:jc w:val="both"/>
        <w:rPr>
          <w:rFonts w:ascii="Times New Roman" w:hAnsi="Times New Roman"/>
          <w:i/>
          <w:iCs/>
          <w:sz w:val="28"/>
          <w:szCs w:val="28"/>
        </w:rPr>
      </w:pPr>
      <w:r w:rsidRPr="00AA5621">
        <w:rPr>
          <w:rFonts w:ascii="Times New Roman" w:hAnsi="Times New Roman"/>
          <w:sz w:val="28"/>
          <w:szCs w:val="28"/>
        </w:rPr>
        <w:tab/>
      </w:r>
      <w:r w:rsidRPr="00AA5621">
        <w:rPr>
          <w:rFonts w:ascii="Times New Roman" w:hAnsi="Times New Roman"/>
          <w:bCs/>
          <w:sz w:val="28"/>
          <w:szCs w:val="28"/>
        </w:rPr>
        <w:t>e.m.f.</w:t>
      </w:r>
      <w:r w:rsidRPr="00AA5621">
        <w:rPr>
          <w:rFonts w:ascii="Times New Roman" w:hAnsi="Times New Roman"/>
          <w:sz w:val="28"/>
          <w:szCs w:val="28"/>
        </w:rPr>
        <w:t xml:space="preserve"> </w:t>
      </w:r>
      <w:r w:rsidRPr="00AA5621">
        <w:rPr>
          <w:rFonts w:ascii="Times New Roman" w:hAnsi="Times New Roman"/>
          <w:bCs/>
          <w:sz w:val="28"/>
          <w:szCs w:val="28"/>
        </w:rPr>
        <w:t>= electromotive force</w:t>
      </w:r>
      <w:r w:rsidRPr="00AA5621">
        <w:rPr>
          <w:rFonts w:ascii="Times New Roman" w:hAnsi="Times New Roman"/>
          <w:sz w:val="28"/>
          <w:szCs w:val="28"/>
        </w:rPr>
        <w:t xml:space="preserve"> </w:t>
      </w:r>
      <w:r w:rsidRPr="00AA5621">
        <w:rPr>
          <w:rFonts w:ascii="Times New Roman" w:hAnsi="Times New Roman"/>
          <w:i/>
          <w:iCs/>
          <w:sz w:val="28"/>
          <w:szCs w:val="28"/>
        </w:rPr>
        <w:t>электродвижущая сила</w:t>
      </w:r>
    </w:p>
    <w:p w:rsidR="00955EFD" w:rsidRPr="00AA5621" w:rsidRDefault="00955EFD" w:rsidP="00E6480A">
      <w:pPr>
        <w:pStyle w:val="a1"/>
        <w:spacing w:line="480" w:lineRule="auto"/>
        <w:ind w:firstLine="567"/>
        <w:jc w:val="both"/>
        <w:rPr>
          <w:rFonts w:ascii="Times New Roman" w:hAnsi="Times New Roman"/>
          <w:sz w:val="28"/>
          <w:szCs w:val="28"/>
        </w:rPr>
      </w:pPr>
      <w:r w:rsidRPr="00AA5621">
        <w:rPr>
          <w:rFonts w:ascii="Times New Roman" w:hAnsi="Times New Roman"/>
          <w:sz w:val="28"/>
          <w:szCs w:val="28"/>
        </w:rPr>
        <w:t>Сокращению может подвергнуться часть словосочетания:</w:t>
      </w:r>
    </w:p>
    <w:p w:rsidR="00955EFD" w:rsidRPr="00AA5621" w:rsidRDefault="00955EFD" w:rsidP="00E6480A">
      <w:pPr>
        <w:pStyle w:val="ab"/>
        <w:snapToGrid w:val="0"/>
        <w:spacing w:line="480" w:lineRule="auto"/>
        <w:ind w:firstLine="567"/>
        <w:jc w:val="both"/>
        <w:rPr>
          <w:rFonts w:ascii="Times New Roman" w:hAnsi="Times New Roman"/>
          <w:i/>
          <w:sz w:val="28"/>
          <w:szCs w:val="28"/>
        </w:rPr>
      </w:pPr>
      <w:r w:rsidRPr="00AA5621">
        <w:rPr>
          <w:rFonts w:ascii="Times New Roman" w:hAnsi="Times New Roman"/>
          <w:sz w:val="28"/>
          <w:szCs w:val="28"/>
        </w:rPr>
        <w:tab/>
      </w:r>
      <w:r w:rsidRPr="00AA5621">
        <w:rPr>
          <w:rFonts w:ascii="Times New Roman" w:hAnsi="Times New Roman"/>
          <w:bCs/>
          <w:sz w:val="28"/>
          <w:szCs w:val="28"/>
        </w:rPr>
        <w:t>D.C. amplifier = direct current amplifier</w:t>
      </w:r>
      <w:r w:rsidRPr="00AA5621">
        <w:rPr>
          <w:rFonts w:ascii="Times New Roman" w:hAnsi="Times New Roman"/>
          <w:sz w:val="28"/>
          <w:szCs w:val="28"/>
        </w:rPr>
        <w:t xml:space="preserve"> - </w:t>
      </w:r>
      <w:r w:rsidRPr="00AA5621">
        <w:rPr>
          <w:rFonts w:ascii="Times New Roman" w:hAnsi="Times New Roman"/>
          <w:i/>
          <w:sz w:val="28"/>
          <w:szCs w:val="28"/>
        </w:rPr>
        <w:t>усилитель постоянного тока</w:t>
      </w:r>
    </w:p>
    <w:p w:rsidR="00955EFD" w:rsidRPr="00AA5621" w:rsidRDefault="00955EFD" w:rsidP="00E6480A">
      <w:pPr>
        <w:pStyle w:val="a1"/>
        <w:spacing w:line="480" w:lineRule="auto"/>
        <w:ind w:firstLine="567"/>
        <w:jc w:val="both"/>
        <w:rPr>
          <w:rFonts w:ascii="Times New Roman" w:hAnsi="Times New Roman"/>
          <w:sz w:val="28"/>
          <w:szCs w:val="28"/>
        </w:rPr>
      </w:pPr>
      <w:r w:rsidRPr="00AA5621">
        <w:rPr>
          <w:rFonts w:ascii="Times New Roman" w:hAnsi="Times New Roman"/>
          <w:sz w:val="28"/>
          <w:szCs w:val="28"/>
        </w:rPr>
        <w:t>5. Слоговые сокращения, превратившиеся в самостоятельные слова:</w:t>
      </w:r>
    </w:p>
    <w:p w:rsidR="00955EFD" w:rsidRPr="00AA5621" w:rsidRDefault="00955EFD" w:rsidP="00E6480A">
      <w:pPr>
        <w:pStyle w:val="ab"/>
        <w:snapToGrid w:val="0"/>
        <w:spacing w:line="480" w:lineRule="auto"/>
        <w:ind w:firstLine="567"/>
        <w:jc w:val="both"/>
        <w:rPr>
          <w:rFonts w:ascii="Times New Roman" w:hAnsi="Times New Roman"/>
          <w:i/>
          <w:sz w:val="28"/>
          <w:szCs w:val="28"/>
        </w:rPr>
      </w:pPr>
      <w:r w:rsidRPr="00AA5621">
        <w:rPr>
          <w:rFonts w:ascii="Times New Roman" w:hAnsi="Times New Roman"/>
          <w:sz w:val="28"/>
          <w:szCs w:val="28"/>
        </w:rPr>
        <w:tab/>
      </w:r>
      <w:r w:rsidRPr="00AA5621">
        <w:rPr>
          <w:rFonts w:ascii="Times New Roman" w:hAnsi="Times New Roman"/>
          <w:bCs/>
          <w:sz w:val="28"/>
          <w:szCs w:val="28"/>
        </w:rPr>
        <w:t>loran (long range navigation)</w:t>
      </w:r>
      <w:r w:rsidRPr="00AA5621">
        <w:rPr>
          <w:rFonts w:ascii="Times New Roman" w:hAnsi="Times New Roman"/>
          <w:sz w:val="28"/>
          <w:szCs w:val="28"/>
        </w:rPr>
        <w:t xml:space="preserve"> -  </w:t>
      </w:r>
      <w:r w:rsidRPr="00AA5621">
        <w:rPr>
          <w:rFonts w:ascii="Times New Roman" w:hAnsi="Times New Roman"/>
          <w:i/>
          <w:sz w:val="28"/>
          <w:szCs w:val="28"/>
        </w:rPr>
        <w:t>система дальней радионавигации "Лоран"</w:t>
      </w:r>
    </w:p>
    <w:p w:rsidR="00955EFD" w:rsidRPr="00AA5621" w:rsidRDefault="00955EFD" w:rsidP="00E6480A">
      <w:pPr>
        <w:pStyle w:val="ab"/>
        <w:snapToGrid w:val="0"/>
        <w:spacing w:line="480" w:lineRule="auto"/>
        <w:ind w:firstLine="567"/>
        <w:jc w:val="both"/>
        <w:rPr>
          <w:rFonts w:ascii="Times New Roman" w:hAnsi="Times New Roman"/>
          <w:i/>
          <w:sz w:val="28"/>
          <w:szCs w:val="28"/>
          <w:lang w:val="en-US"/>
        </w:rPr>
      </w:pPr>
      <w:r w:rsidRPr="00AA5621">
        <w:rPr>
          <w:rFonts w:ascii="Times New Roman" w:hAnsi="Times New Roman"/>
          <w:sz w:val="28"/>
          <w:szCs w:val="28"/>
        </w:rPr>
        <w:tab/>
      </w:r>
      <w:r w:rsidRPr="00AA5621">
        <w:rPr>
          <w:rFonts w:ascii="Times New Roman" w:hAnsi="Times New Roman"/>
          <w:bCs/>
          <w:sz w:val="28"/>
          <w:szCs w:val="28"/>
          <w:lang w:val="en-US"/>
        </w:rPr>
        <w:t>radar (radio detection and ranging)</w:t>
      </w:r>
      <w:r w:rsidRPr="00AA5621">
        <w:rPr>
          <w:rFonts w:ascii="Times New Roman" w:hAnsi="Times New Roman"/>
          <w:i/>
          <w:sz w:val="28"/>
          <w:szCs w:val="28"/>
          <w:lang w:val="en-US"/>
        </w:rPr>
        <w:t xml:space="preserve"> -</w:t>
      </w:r>
      <w:r w:rsidRPr="00AA5621">
        <w:rPr>
          <w:rFonts w:ascii="Times New Roman" w:hAnsi="Times New Roman"/>
          <w:sz w:val="28"/>
          <w:szCs w:val="28"/>
          <w:lang w:val="en-US"/>
        </w:rPr>
        <w:t xml:space="preserve"> </w:t>
      </w:r>
      <w:r w:rsidRPr="00AA5621">
        <w:rPr>
          <w:rFonts w:ascii="Times New Roman" w:hAnsi="Times New Roman"/>
          <w:i/>
          <w:sz w:val="28"/>
          <w:szCs w:val="28"/>
        </w:rPr>
        <w:t>радиолокация</w:t>
      </w:r>
    </w:p>
    <w:p w:rsidR="00955EFD" w:rsidRPr="00AA5621" w:rsidRDefault="00955EFD" w:rsidP="00E6480A">
      <w:pPr>
        <w:pStyle w:val="a1"/>
        <w:spacing w:line="480" w:lineRule="auto"/>
        <w:ind w:firstLine="567"/>
        <w:jc w:val="both"/>
        <w:rPr>
          <w:rFonts w:ascii="Times New Roman" w:hAnsi="Times New Roman"/>
          <w:sz w:val="28"/>
          <w:szCs w:val="28"/>
        </w:rPr>
      </w:pPr>
      <w:r w:rsidRPr="00AA5621">
        <w:rPr>
          <w:rFonts w:ascii="Times New Roman" w:hAnsi="Times New Roman"/>
          <w:sz w:val="28"/>
          <w:szCs w:val="28"/>
        </w:rPr>
        <w:t>6. Литературные термины, в которых атрибутивная роль поручается определенной букве вследствие ее графической формы:</w:t>
      </w:r>
    </w:p>
    <w:p w:rsidR="00955EFD" w:rsidRPr="00AA5621" w:rsidRDefault="00955EFD" w:rsidP="00E6480A">
      <w:pPr>
        <w:pStyle w:val="ab"/>
        <w:snapToGrid w:val="0"/>
        <w:spacing w:line="480" w:lineRule="auto"/>
        <w:jc w:val="both"/>
        <w:rPr>
          <w:rFonts w:ascii="Times New Roman" w:hAnsi="Times New Roman"/>
          <w:sz w:val="28"/>
          <w:szCs w:val="28"/>
        </w:rPr>
      </w:pPr>
      <w:r w:rsidRPr="00AA5621">
        <w:rPr>
          <w:rFonts w:ascii="Times New Roman" w:hAnsi="Times New Roman"/>
          <w:sz w:val="28"/>
          <w:szCs w:val="28"/>
        </w:rPr>
        <w:tab/>
      </w:r>
      <w:r w:rsidRPr="00AA5621">
        <w:rPr>
          <w:rFonts w:ascii="Times New Roman" w:hAnsi="Times New Roman"/>
          <w:bCs/>
          <w:sz w:val="28"/>
          <w:szCs w:val="28"/>
        </w:rPr>
        <w:t>T</w:t>
      </w:r>
      <w:r w:rsidRPr="00AA5621">
        <w:rPr>
          <w:rFonts w:ascii="Times New Roman" w:hAnsi="Times New Roman"/>
          <w:sz w:val="28"/>
          <w:szCs w:val="28"/>
        </w:rPr>
        <w:t xml:space="preserve"> </w:t>
      </w:r>
      <w:r w:rsidRPr="00AA5621">
        <w:rPr>
          <w:rFonts w:ascii="Times New Roman" w:hAnsi="Times New Roman"/>
          <w:bCs/>
          <w:sz w:val="28"/>
          <w:szCs w:val="28"/>
        </w:rPr>
        <w:t>— antenna</w:t>
      </w:r>
      <w:r w:rsidRPr="00AA5621">
        <w:rPr>
          <w:rFonts w:ascii="Times New Roman" w:hAnsi="Times New Roman"/>
          <w:sz w:val="28"/>
          <w:szCs w:val="28"/>
        </w:rPr>
        <w:t xml:space="preserve"> - </w:t>
      </w:r>
      <w:r w:rsidRPr="00AA5621">
        <w:rPr>
          <w:rFonts w:ascii="Times New Roman" w:hAnsi="Times New Roman"/>
          <w:i/>
          <w:sz w:val="28"/>
          <w:szCs w:val="28"/>
        </w:rPr>
        <w:t>Т-образная антенна</w:t>
      </w:r>
      <w:r w:rsidRPr="00AA5621">
        <w:rPr>
          <w:rFonts w:ascii="Times New Roman" w:hAnsi="Times New Roman"/>
          <w:sz w:val="28"/>
          <w:szCs w:val="28"/>
        </w:rPr>
        <w:t xml:space="preserve"> </w:t>
      </w:r>
    </w:p>
    <w:p w:rsidR="00955EFD" w:rsidRPr="00AA5621" w:rsidRDefault="00955EFD" w:rsidP="00E6480A">
      <w:pPr>
        <w:pStyle w:val="ab"/>
        <w:snapToGrid w:val="0"/>
        <w:spacing w:line="480" w:lineRule="auto"/>
        <w:jc w:val="both"/>
        <w:rPr>
          <w:rFonts w:ascii="Times New Roman" w:hAnsi="Times New Roman"/>
          <w:sz w:val="28"/>
          <w:szCs w:val="28"/>
        </w:rPr>
      </w:pPr>
      <w:r w:rsidRPr="00AA5621">
        <w:rPr>
          <w:rFonts w:ascii="Times New Roman" w:hAnsi="Times New Roman"/>
          <w:sz w:val="28"/>
          <w:szCs w:val="28"/>
        </w:rPr>
        <w:tab/>
      </w:r>
      <w:r w:rsidRPr="00AA5621">
        <w:rPr>
          <w:rFonts w:ascii="Times New Roman" w:hAnsi="Times New Roman"/>
          <w:bCs/>
          <w:sz w:val="28"/>
          <w:szCs w:val="28"/>
        </w:rPr>
        <w:t xml:space="preserve">V — belt </w:t>
      </w:r>
      <w:r w:rsidRPr="00AA5621">
        <w:rPr>
          <w:rFonts w:ascii="Times New Roman" w:hAnsi="Times New Roman"/>
          <w:sz w:val="28"/>
          <w:szCs w:val="28"/>
        </w:rPr>
        <w:t xml:space="preserve">- </w:t>
      </w:r>
      <w:r w:rsidRPr="00AA5621">
        <w:rPr>
          <w:rFonts w:ascii="Times New Roman" w:hAnsi="Times New Roman"/>
          <w:i/>
          <w:sz w:val="28"/>
          <w:szCs w:val="28"/>
        </w:rPr>
        <w:t xml:space="preserve">клиновидный ремень </w:t>
      </w:r>
      <w:r w:rsidRPr="00AA5621">
        <w:rPr>
          <w:rFonts w:ascii="Times New Roman" w:hAnsi="Times New Roman"/>
          <w:sz w:val="28"/>
          <w:szCs w:val="28"/>
        </w:rPr>
        <w:t>[Клименко, 1999]</w:t>
      </w:r>
    </w:p>
    <w:p w:rsidR="00955EFD" w:rsidRPr="00AA5621" w:rsidRDefault="00955EFD" w:rsidP="00E6480A">
      <w:pPr>
        <w:autoSpaceDE w:val="0"/>
        <w:spacing w:line="480" w:lineRule="auto"/>
        <w:ind w:right="75"/>
        <w:jc w:val="both"/>
        <w:rPr>
          <w:rFonts w:ascii="Times New Roman" w:hAnsi="Times New Roman"/>
          <w:sz w:val="28"/>
          <w:szCs w:val="28"/>
        </w:rPr>
      </w:pPr>
    </w:p>
    <w:p w:rsidR="00955EFD" w:rsidRPr="00AA5621" w:rsidRDefault="00955EFD" w:rsidP="00EF6349">
      <w:pPr>
        <w:autoSpaceDE w:val="0"/>
        <w:spacing w:line="480" w:lineRule="auto"/>
        <w:ind w:right="75" w:firstLine="709"/>
        <w:jc w:val="both"/>
        <w:rPr>
          <w:rFonts w:ascii="Times New Roman" w:hAnsi="Times New Roman"/>
          <w:sz w:val="28"/>
          <w:szCs w:val="28"/>
        </w:rPr>
      </w:pPr>
      <w:r w:rsidRPr="00AA5621">
        <w:rPr>
          <w:rFonts w:ascii="Times New Roman" w:hAnsi="Times New Roman"/>
          <w:sz w:val="28"/>
          <w:szCs w:val="28"/>
        </w:rPr>
        <w:t xml:space="preserve">Второй пласт научно-технической лексики это </w:t>
      </w:r>
      <w:r w:rsidRPr="00AA5621">
        <w:rPr>
          <w:rFonts w:ascii="Times New Roman" w:hAnsi="Times New Roman"/>
          <w:bCs/>
          <w:sz w:val="28"/>
          <w:szCs w:val="28"/>
        </w:rPr>
        <w:t>специальная общетехническая лексика.</w:t>
      </w:r>
      <w:r w:rsidRPr="00AA5621">
        <w:rPr>
          <w:rFonts w:ascii="Times New Roman" w:hAnsi="Times New Roman"/>
          <w:sz w:val="28"/>
          <w:szCs w:val="28"/>
        </w:rPr>
        <w:t xml:space="preserve"> Специ</w:t>
      </w:r>
      <w:r w:rsidRPr="00AA5621">
        <w:rPr>
          <w:rFonts w:ascii="Times New Roman" w:hAnsi="Times New Roman"/>
          <w:sz w:val="28"/>
          <w:szCs w:val="28"/>
        </w:rPr>
        <w:softHyphen/>
        <w:t>альная лексика включает всевозможные производные от тер</w:t>
      </w:r>
      <w:r w:rsidRPr="00AA5621">
        <w:rPr>
          <w:rFonts w:ascii="Times New Roman" w:hAnsi="Times New Roman"/>
          <w:sz w:val="28"/>
          <w:szCs w:val="28"/>
        </w:rPr>
        <w:softHyphen/>
        <w:t>минов, слова, используемые при описании связей и отноше</w:t>
      </w:r>
      <w:r w:rsidRPr="00AA5621">
        <w:rPr>
          <w:rFonts w:ascii="Times New Roman" w:hAnsi="Times New Roman"/>
          <w:sz w:val="28"/>
          <w:szCs w:val="28"/>
        </w:rPr>
        <w:softHyphen/>
        <w:t>ний между терминологически обозначенными понятиями и объектами, их свойств и особенностей, а также целый ряд об</w:t>
      </w:r>
      <w:r w:rsidRPr="00AA5621">
        <w:rPr>
          <w:rFonts w:ascii="Times New Roman" w:hAnsi="Times New Roman"/>
          <w:sz w:val="28"/>
          <w:szCs w:val="28"/>
        </w:rPr>
        <w:softHyphen/>
        <w:t>щенародных слов, употребляемых однако в строго определен</w:t>
      </w:r>
      <w:r w:rsidRPr="00AA5621">
        <w:rPr>
          <w:rFonts w:ascii="Times New Roman" w:hAnsi="Times New Roman"/>
          <w:sz w:val="28"/>
          <w:szCs w:val="28"/>
        </w:rPr>
        <w:softHyphen/>
        <w:t xml:space="preserve">ных сочетаниях и тем самым специализированных. </w:t>
      </w:r>
    </w:p>
    <w:p w:rsidR="00955EFD" w:rsidRPr="00AA5621" w:rsidRDefault="00955EFD" w:rsidP="00E6480A">
      <w:pPr>
        <w:autoSpaceDE w:val="0"/>
        <w:spacing w:line="480" w:lineRule="auto"/>
        <w:jc w:val="both"/>
        <w:rPr>
          <w:rFonts w:ascii="Times New Roman" w:eastAsia="TimesNewRomanPS-BoldMT" w:hAnsi="Times New Roman"/>
          <w:i/>
          <w:iCs/>
          <w:sz w:val="28"/>
          <w:szCs w:val="28"/>
          <w:lang w:val="en-US"/>
        </w:rPr>
      </w:pPr>
      <w:r w:rsidRPr="00AA5621">
        <w:rPr>
          <w:rFonts w:ascii="Times New Roman" w:eastAsia="TimesNewRomanPSMT" w:hAnsi="Times New Roman"/>
          <w:sz w:val="28"/>
          <w:szCs w:val="28"/>
        </w:rPr>
        <w:tab/>
      </w:r>
      <w:r w:rsidRPr="00AA5621">
        <w:rPr>
          <w:rFonts w:ascii="Times New Roman" w:eastAsia="TimesNewRomanPSMT" w:hAnsi="Times New Roman"/>
          <w:sz w:val="28"/>
          <w:szCs w:val="28"/>
          <w:lang w:val="en-US"/>
        </w:rPr>
        <w:t xml:space="preserve">the voltage </w:t>
      </w:r>
      <w:r w:rsidRPr="00AA5621">
        <w:rPr>
          <w:rFonts w:ascii="Times New Roman" w:eastAsia="TimesNewRomanPS-BoldMT" w:hAnsi="Times New Roman"/>
          <w:bCs/>
          <w:sz w:val="28"/>
          <w:szCs w:val="28"/>
          <w:lang w:val="en-US"/>
        </w:rPr>
        <w:t xml:space="preserve">is applied </w:t>
      </w:r>
      <w:r w:rsidRPr="00AA5621">
        <w:rPr>
          <w:rFonts w:ascii="Times New Roman" w:eastAsia="TimesNewRomanPSMT" w:hAnsi="Times New Roman"/>
          <w:bCs/>
          <w:sz w:val="28"/>
          <w:szCs w:val="28"/>
          <w:lang w:val="en-US"/>
        </w:rPr>
        <w:t xml:space="preserve">- </w:t>
      </w:r>
      <w:r w:rsidRPr="00AA5621">
        <w:rPr>
          <w:rFonts w:ascii="Times New Roman" w:eastAsia="TimesNewRomanPSMT" w:hAnsi="Times New Roman"/>
          <w:sz w:val="28"/>
          <w:szCs w:val="28"/>
        </w:rPr>
        <w:t>напряжение</w:t>
      </w:r>
      <w:r w:rsidRPr="00AA5621">
        <w:rPr>
          <w:rFonts w:ascii="Times New Roman" w:eastAsia="TimesNewRomanPSMT" w:hAnsi="Times New Roman"/>
          <w:sz w:val="28"/>
          <w:szCs w:val="28"/>
          <w:lang w:val="en-US"/>
        </w:rPr>
        <w:t xml:space="preserve"> </w:t>
      </w:r>
      <w:r w:rsidRPr="00AA5621">
        <w:rPr>
          <w:rFonts w:ascii="Times New Roman" w:eastAsia="TimesNewRomanPS-BoldMT" w:hAnsi="Times New Roman"/>
          <w:i/>
          <w:iCs/>
          <w:sz w:val="28"/>
          <w:szCs w:val="28"/>
        </w:rPr>
        <w:t>подается</w:t>
      </w:r>
    </w:p>
    <w:p w:rsidR="00955EFD" w:rsidRPr="00AA5621" w:rsidRDefault="00955EFD" w:rsidP="00E6480A">
      <w:pPr>
        <w:autoSpaceDE w:val="0"/>
        <w:spacing w:line="480" w:lineRule="auto"/>
        <w:ind w:right="75"/>
        <w:jc w:val="both"/>
        <w:rPr>
          <w:rFonts w:ascii="Times New Roman" w:eastAsia="TimesNewRomanPS-BoldMT" w:hAnsi="Times New Roman"/>
          <w:i/>
          <w:iCs/>
          <w:sz w:val="28"/>
          <w:szCs w:val="28"/>
          <w:lang w:val="en-US"/>
        </w:rPr>
      </w:pPr>
      <w:r w:rsidRPr="00AA5621">
        <w:rPr>
          <w:rFonts w:ascii="Times New Roman" w:eastAsia="TimesNewRomanPSMT" w:hAnsi="Times New Roman"/>
          <w:sz w:val="28"/>
          <w:szCs w:val="28"/>
          <w:lang w:val="en-US"/>
        </w:rPr>
        <w:tab/>
        <w:t xml:space="preserve">the switch </w:t>
      </w:r>
      <w:r w:rsidRPr="00AA5621">
        <w:rPr>
          <w:rFonts w:ascii="Times New Roman" w:eastAsia="TimesNewRomanPS-BoldMT" w:hAnsi="Times New Roman"/>
          <w:bCs/>
          <w:sz w:val="28"/>
          <w:szCs w:val="28"/>
          <w:lang w:val="en-US"/>
        </w:rPr>
        <w:t xml:space="preserve">is closed </w:t>
      </w:r>
      <w:r w:rsidRPr="00AA5621">
        <w:rPr>
          <w:rFonts w:ascii="Times New Roman" w:eastAsia="TimesNewRomanPSMT" w:hAnsi="Times New Roman"/>
          <w:bCs/>
          <w:sz w:val="28"/>
          <w:szCs w:val="28"/>
          <w:lang w:val="en-US"/>
        </w:rPr>
        <w:t xml:space="preserve">- </w:t>
      </w:r>
      <w:r w:rsidRPr="00AA5621">
        <w:rPr>
          <w:rFonts w:ascii="Times New Roman" w:eastAsia="TimesNewRomanPSMT" w:hAnsi="Times New Roman"/>
          <w:sz w:val="28"/>
          <w:szCs w:val="28"/>
          <w:lang w:val="en-US"/>
        </w:rPr>
        <w:t xml:space="preserve">переключатель </w:t>
      </w:r>
      <w:r w:rsidRPr="00AA5621">
        <w:rPr>
          <w:rFonts w:ascii="Times New Roman" w:eastAsia="TimesNewRomanPS-BoldMT" w:hAnsi="Times New Roman"/>
          <w:i/>
          <w:iCs/>
          <w:sz w:val="28"/>
          <w:szCs w:val="28"/>
          <w:lang w:val="en-US"/>
        </w:rPr>
        <w:t>замыкается</w:t>
      </w:r>
    </w:p>
    <w:p w:rsidR="00955EFD" w:rsidRPr="00AA5621" w:rsidRDefault="00955EFD" w:rsidP="00E6480A">
      <w:pPr>
        <w:autoSpaceDE w:val="0"/>
        <w:spacing w:line="480" w:lineRule="auto"/>
        <w:jc w:val="both"/>
        <w:rPr>
          <w:rFonts w:ascii="Times New Roman" w:hAnsi="Times New Roman"/>
          <w:sz w:val="28"/>
          <w:szCs w:val="28"/>
        </w:rPr>
      </w:pPr>
      <w:r w:rsidRPr="00AA5621">
        <w:rPr>
          <w:rFonts w:ascii="Times New Roman" w:hAnsi="Times New Roman"/>
          <w:sz w:val="28"/>
          <w:szCs w:val="28"/>
        </w:rPr>
        <w:t>Такая лек</w:t>
      </w:r>
      <w:r w:rsidRPr="00AA5621">
        <w:rPr>
          <w:rFonts w:ascii="Times New Roman" w:hAnsi="Times New Roman"/>
          <w:sz w:val="28"/>
          <w:szCs w:val="28"/>
        </w:rPr>
        <w:softHyphen/>
        <w:t xml:space="preserve">сика обычно не фиксируется в терминологических словарях, ее значения не задаются научными определениями, но она не в меньшей степени характерна для научно-технического стиля, чем термины.  </w:t>
      </w:r>
    </w:p>
    <w:p w:rsidR="00955EFD" w:rsidRPr="00AA5621" w:rsidRDefault="00955EFD" w:rsidP="00EF6349">
      <w:pPr>
        <w:autoSpaceDE w:val="0"/>
        <w:spacing w:line="480" w:lineRule="auto"/>
        <w:ind w:right="75" w:firstLine="709"/>
        <w:jc w:val="both"/>
        <w:rPr>
          <w:rFonts w:ascii="Times New Roman" w:hAnsi="Times New Roman"/>
          <w:sz w:val="28"/>
          <w:szCs w:val="28"/>
        </w:rPr>
      </w:pPr>
      <w:r w:rsidRPr="00AA5621">
        <w:rPr>
          <w:rFonts w:ascii="Times New Roman" w:hAnsi="Times New Roman"/>
          <w:sz w:val="28"/>
          <w:szCs w:val="28"/>
        </w:rPr>
        <w:t xml:space="preserve">Третий пласт лексики научных текстов — это </w:t>
      </w:r>
      <w:r w:rsidRPr="00AA5621">
        <w:rPr>
          <w:rFonts w:ascii="Times New Roman" w:hAnsi="Times New Roman"/>
          <w:bCs/>
          <w:sz w:val="28"/>
          <w:szCs w:val="28"/>
        </w:rPr>
        <w:t>общенародные слова</w:t>
      </w:r>
      <w:r w:rsidRPr="00AA5621">
        <w:rPr>
          <w:rFonts w:ascii="Times New Roman" w:hAnsi="Times New Roman"/>
          <w:sz w:val="28"/>
          <w:szCs w:val="28"/>
        </w:rPr>
        <w:t>, употребляемых в любых функциональных стилях.  Встречаются в научно-технических материалах и лексические элементы, более харак</w:t>
      </w:r>
      <w:r w:rsidRPr="00AA5621">
        <w:rPr>
          <w:rFonts w:ascii="Times New Roman" w:hAnsi="Times New Roman"/>
          <w:sz w:val="28"/>
          <w:szCs w:val="28"/>
        </w:rPr>
        <w:softHyphen/>
        <w:t>терные для разговорного стиля, при переводе которых пере</w:t>
      </w:r>
      <w:r w:rsidRPr="00AA5621">
        <w:rPr>
          <w:rFonts w:ascii="Times New Roman" w:hAnsi="Times New Roman"/>
          <w:sz w:val="28"/>
          <w:szCs w:val="28"/>
        </w:rPr>
        <w:softHyphen/>
        <w:t xml:space="preserve">водчику приходится сталкиваться с необходимостью выбора экспрессивно-стилистических вариантов.  </w:t>
      </w:r>
    </w:p>
    <w:p w:rsidR="00955EFD" w:rsidRPr="00AA5621" w:rsidRDefault="00955EFD" w:rsidP="00E6480A">
      <w:pPr>
        <w:autoSpaceDE w:val="0"/>
        <w:spacing w:line="480" w:lineRule="auto"/>
        <w:ind w:right="75"/>
        <w:jc w:val="both"/>
        <w:rPr>
          <w:rFonts w:ascii="Times New Roman" w:hAnsi="Times New Roman"/>
          <w:sz w:val="28"/>
          <w:szCs w:val="28"/>
        </w:rPr>
      </w:pPr>
      <w:r w:rsidRPr="00AA5621">
        <w:rPr>
          <w:rFonts w:ascii="Times New Roman" w:hAnsi="Times New Roman"/>
          <w:sz w:val="28"/>
          <w:szCs w:val="28"/>
        </w:rPr>
        <w:t xml:space="preserve"> </w:t>
      </w:r>
      <w:r w:rsidR="00EF6349">
        <w:rPr>
          <w:rFonts w:ascii="Times New Roman" w:hAnsi="Times New Roman"/>
          <w:sz w:val="28"/>
          <w:szCs w:val="28"/>
        </w:rPr>
        <w:tab/>
      </w:r>
      <w:r w:rsidRPr="00AA5621">
        <w:rPr>
          <w:rFonts w:ascii="Times New Roman" w:hAnsi="Times New Roman"/>
          <w:sz w:val="28"/>
          <w:szCs w:val="28"/>
        </w:rPr>
        <w:t>К таким словам относятся, например:</w:t>
      </w:r>
    </w:p>
    <w:p w:rsidR="00955EFD" w:rsidRPr="00AA5621" w:rsidRDefault="00955EFD" w:rsidP="00E6480A">
      <w:pPr>
        <w:pStyle w:val="ab"/>
        <w:autoSpaceDE w:val="0"/>
        <w:snapToGrid w:val="0"/>
        <w:spacing w:line="480" w:lineRule="auto"/>
        <w:ind w:right="75"/>
        <w:jc w:val="both"/>
        <w:rPr>
          <w:rFonts w:ascii="Times New Roman" w:hAnsi="Times New Roman"/>
          <w:sz w:val="28"/>
          <w:szCs w:val="28"/>
        </w:rPr>
      </w:pPr>
      <w:r w:rsidRPr="00AA5621">
        <w:rPr>
          <w:rFonts w:ascii="Times New Roman" w:hAnsi="Times New Roman"/>
          <w:sz w:val="28"/>
          <w:szCs w:val="28"/>
        </w:rPr>
        <w:tab/>
      </w:r>
      <w:r w:rsidRPr="00AA5621">
        <w:rPr>
          <w:rFonts w:ascii="Times New Roman" w:hAnsi="Times New Roman"/>
          <w:bCs/>
          <w:sz w:val="28"/>
          <w:szCs w:val="28"/>
          <w:lang w:val="en-US"/>
        </w:rPr>
        <w:t>jacket</w:t>
      </w:r>
      <w:r w:rsidRPr="00AA5621">
        <w:rPr>
          <w:rFonts w:ascii="Times New Roman" w:hAnsi="Times New Roman"/>
          <w:sz w:val="28"/>
          <w:szCs w:val="28"/>
        </w:rPr>
        <w:t xml:space="preserve"> - </w:t>
      </w:r>
      <w:r w:rsidRPr="00AA5621">
        <w:rPr>
          <w:rFonts w:ascii="Times New Roman" w:hAnsi="Times New Roman"/>
          <w:i/>
          <w:sz w:val="28"/>
          <w:szCs w:val="28"/>
        </w:rPr>
        <w:t xml:space="preserve">куртка </w:t>
      </w:r>
      <w:r w:rsidRPr="00AA5621">
        <w:rPr>
          <w:rFonts w:ascii="Times New Roman" w:hAnsi="Times New Roman"/>
          <w:sz w:val="28"/>
          <w:szCs w:val="28"/>
        </w:rPr>
        <w:t xml:space="preserve">и, вместе с тем </w:t>
      </w:r>
      <w:r w:rsidRPr="00AA5621">
        <w:rPr>
          <w:rFonts w:ascii="Times New Roman" w:hAnsi="Times New Roman"/>
          <w:i/>
          <w:sz w:val="28"/>
          <w:szCs w:val="28"/>
        </w:rPr>
        <w:t>- кожух</w:t>
      </w:r>
      <w:r w:rsidRPr="00AA5621">
        <w:rPr>
          <w:rFonts w:ascii="Times New Roman" w:hAnsi="Times New Roman"/>
          <w:sz w:val="28"/>
          <w:szCs w:val="28"/>
        </w:rPr>
        <w:t xml:space="preserve"> </w:t>
      </w:r>
    </w:p>
    <w:p w:rsidR="00955EFD" w:rsidRPr="00AA5621" w:rsidRDefault="00955EFD" w:rsidP="00E6480A">
      <w:pPr>
        <w:pStyle w:val="ab"/>
        <w:autoSpaceDE w:val="0"/>
        <w:snapToGrid w:val="0"/>
        <w:spacing w:line="480" w:lineRule="auto"/>
        <w:ind w:right="75"/>
        <w:jc w:val="both"/>
        <w:rPr>
          <w:rFonts w:ascii="Times New Roman" w:hAnsi="Times New Roman"/>
          <w:i/>
          <w:sz w:val="28"/>
          <w:szCs w:val="28"/>
        </w:rPr>
      </w:pPr>
      <w:r w:rsidRPr="00AA5621">
        <w:rPr>
          <w:rFonts w:ascii="Times New Roman" w:hAnsi="Times New Roman"/>
          <w:sz w:val="28"/>
          <w:szCs w:val="28"/>
        </w:rPr>
        <w:tab/>
      </w:r>
      <w:r w:rsidRPr="00AA5621">
        <w:rPr>
          <w:rFonts w:ascii="Times New Roman" w:hAnsi="Times New Roman"/>
          <w:bCs/>
          <w:sz w:val="28"/>
          <w:szCs w:val="28"/>
          <w:lang w:val="en-US"/>
        </w:rPr>
        <w:t>jar</w:t>
      </w:r>
      <w:r w:rsidRPr="00AA5621">
        <w:rPr>
          <w:rFonts w:ascii="Times New Roman" w:hAnsi="Times New Roman"/>
          <w:bCs/>
          <w:sz w:val="28"/>
          <w:szCs w:val="28"/>
        </w:rPr>
        <w:t xml:space="preserve"> </w:t>
      </w:r>
      <w:r w:rsidRPr="00AA5621">
        <w:rPr>
          <w:rFonts w:ascii="Times New Roman" w:hAnsi="Times New Roman"/>
          <w:sz w:val="28"/>
          <w:szCs w:val="28"/>
        </w:rPr>
        <w:t xml:space="preserve">- </w:t>
      </w:r>
      <w:r w:rsidRPr="00AA5621">
        <w:rPr>
          <w:rFonts w:ascii="Times New Roman" w:hAnsi="Times New Roman"/>
          <w:i/>
          <w:sz w:val="28"/>
          <w:szCs w:val="28"/>
        </w:rPr>
        <w:t xml:space="preserve">кувшин </w:t>
      </w:r>
      <w:r w:rsidRPr="00AA5621">
        <w:rPr>
          <w:rFonts w:ascii="Times New Roman" w:hAnsi="Times New Roman"/>
          <w:sz w:val="28"/>
          <w:szCs w:val="28"/>
        </w:rPr>
        <w:t xml:space="preserve">и </w:t>
      </w:r>
      <w:r w:rsidRPr="00AA5621">
        <w:rPr>
          <w:rFonts w:ascii="Times New Roman" w:hAnsi="Times New Roman"/>
          <w:i/>
          <w:sz w:val="28"/>
          <w:szCs w:val="28"/>
        </w:rPr>
        <w:t>конденсатор</w:t>
      </w:r>
    </w:p>
    <w:p w:rsidR="00955EFD" w:rsidRPr="00AA5621" w:rsidRDefault="00955EFD" w:rsidP="00E6480A">
      <w:pPr>
        <w:pStyle w:val="ab"/>
        <w:autoSpaceDE w:val="0"/>
        <w:snapToGrid w:val="0"/>
        <w:spacing w:line="480" w:lineRule="auto"/>
        <w:ind w:right="75"/>
        <w:jc w:val="both"/>
        <w:rPr>
          <w:rFonts w:ascii="Times New Roman" w:hAnsi="Times New Roman"/>
          <w:i/>
          <w:sz w:val="28"/>
          <w:szCs w:val="28"/>
        </w:rPr>
      </w:pPr>
      <w:r w:rsidRPr="00AA5621">
        <w:rPr>
          <w:rFonts w:ascii="Times New Roman" w:hAnsi="Times New Roman"/>
          <w:i/>
          <w:sz w:val="28"/>
          <w:szCs w:val="28"/>
        </w:rPr>
        <w:tab/>
      </w:r>
      <w:r w:rsidRPr="00AA5621">
        <w:rPr>
          <w:rFonts w:ascii="Times New Roman" w:hAnsi="Times New Roman"/>
          <w:bCs/>
          <w:i/>
          <w:sz w:val="28"/>
          <w:szCs w:val="28"/>
          <w:lang w:val="en-US"/>
        </w:rPr>
        <w:t>to</w:t>
      </w:r>
      <w:r w:rsidRPr="00AA5621">
        <w:rPr>
          <w:rFonts w:ascii="Times New Roman" w:hAnsi="Times New Roman"/>
          <w:bCs/>
          <w:i/>
          <w:sz w:val="28"/>
          <w:szCs w:val="28"/>
        </w:rPr>
        <w:t xml:space="preserve">  </w:t>
      </w:r>
      <w:r w:rsidRPr="00AA5621">
        <w:rPr>
          <w:rFonts w:ascii="Times New Roman" w:hAnsi="Times New Roman"/>
          <w:bCs/>
          <w:i/>
          <w:sz w:val="28"/>
          <w:szCs w:val="28"/>
          <w:lang w:val="en-US"/>
        </w:rPr>
        <w:t>load</w:t>
      </w:r>
      <w:r w:rsidRPr="00AA5621">
        <w:rPr>
          <w:rFonts w:ascii="Times New Roman" w:hAnsi="Times New Roman"/>
          <w:bCs/>
          <w:i/>
          <w:sz w:val="28"/>
          <w:szCs w:val="28"/>
        </w:rPr>
        <w:t xml:space="preserve"> </w:t>
      </w:r>
      <w:r w:rsidRPr="00AA5621">
        <w:rPr>
          <w:rFonts w:ascii="Times New Roman" w:hAnsi="Times New Roman"/>
          <w:i/>
          <w:sz w:val="28"/>
          <w:szCs w:val="28"/>
        </w:rPr>
        <w:t xml:space="preserve"> - нагружать и заряжать</w:t>
      </w:r>
    </w:p>
    <w:p w:rsidR="00955EFD" w:rsidRPr="00AA5621" w:rsidRDefault="00955EFD" w:rsidP="00E6480A">
      <w:pPr>
        <w:pStyle w:val="a1"/>
        <w:spacing w:line="480" w:lineRule="auto"/>
        <w:ind w:right="-30"/>
        <w:jc w:val="both"/>
        <w:rPr>
          <w:rFonts w:ascii="Times New Roman" w:hAnsi="Times New Roman"/>
          <w:sz w:val="28"/>
          <w:szCs w:val="28"/>
        </w:rPr>
      </w:pPr>
      <w:r w:rsidRPr="00AA5621">
        <w:rPr>
          <w:rFonts w:ascii="Times New Roman" w:hAnsi="Times New Roman"/>
          <w:sz w:val="28"/>
          <w:szCs w:val="28"/>
        </w:rPr>
        <w:t xml:space="preserve">При этом встречается употребление одного слова в разных специальных значениях, в зависимости от отрасли знания; слово pocket </w:t>
      </w:r>
      <w:r w:rsidRPr="00AA5621">
        <w:rPr>
          <w:rFonts w:ascii="Times New Roman" w:hAnsi="Times New Roman"/>
          <w:i/>
          <w:sz w:val="28"/>
          <w:szCs w:val="28"/>
        </w:rPr>
        <w:t>карман</w:t>
      </w:r>
      <w:r w:rsidRPr="00AA5621">
        <w:rPr>
          <w:rFonts w:ascii="Times New Roman" w:hAnsi="Times New Roman"/>
          <w:sz w:val="28"/>
          <w:szCs w:val="28"/>
        </w:rPr>
        <w:t>, например, имеет следующие специальные значения: 1. В</w:t>
      </w:r>
      <w:r w:rsidRPr="00AA5621">
        <w:rPr>
          <w:rFonts w:ascii="Times New Roman" w:hAnsi="Times New Roman"/>
          <w:i/>
          <w:sz w:val="28"/>
          <w:szCs w:val="28"/>
        </w:rPr>
        <w:t xml:space="preserve">оздушная яма </w:t>
      </w:r>
      <w:r w:rsidRPr="00AA5621">
        <w:rPr>
          <w:rFonts w:ascii="Times New Roman" w:hAnsi="Times New Roman"/>
          <w:sz w:val="28"/>
          <w:szCs w:val="28"/>
        </w:rPr>
        <w:t>(в авиации) 2.</w:t>
      </w:r>
      <w:r w:rsidRPr="00AA5621">
        <w:rPr>
          <w:rFonts w:ascii="Times New Roman" w:hAnsi="Times New Roman"/>
          <w:i/>
          <w:sz w:val="28"/>
          <w:szCs w:val="28"/>
        </w:rPr>
        <w:t xml:space="preserve"> Окружение </w:t>
      </w:r>
      <w:r w:rsidRPr="00AA5621">
        <w:rPr>
          <w:rFonts w:ascii="Times New Roman" w:hAnsi="Times New Roman"/>
          <w:sz w:val="28"/>
          <w:szCs w:val="28"/>
        </w:rPr>
        <w:t>(в военном деле) 3.</w:t>
      </w:r>
      <w:r w:rsidRPr="00AA5621">
        <w:rPr>
          <w:rFonts w:ascii="Times New Roman" w:hAnsi="Times New Roman"/>
          <w:i/>
          <w:sz w:val="28"/>
          <w:szCs w:val="28"/>
        </w:rPr>
        <w:t xml:space="preserve"> Мертвая зона </w:t>
      </w:r>
      <w:r w:rsidRPr="00AA5621">
        <w:rPr>
          <w:rFonts w:ascii="Times New Roman" w:hAnsi="Times New Roman"/>
          <w:sz w:val="28"/>
          <w:szCs w:val="28"/>
        </w:rPr>
        <w:t>(в радио) 4.</w:t>
      </w:r>
      <w:r w:rsidRPr="00AA5621">
        <w:rPr>
          <w:rFonts w:ascii="Times New Roman" w:hAnsi="Times New Roman"/>
          <w:i/>
          <w:sz w:val="28"/>
          <w:szCs w:val="28"/>
        </w:rPr>
        <w:t xml:space="preserve"> Гнездо месторождения </w:t>
      </w:r>
      <w:r w:rsidRPr="00AA5621">
        <w:rPr>
          <w:rFonts w:ascii="Times New Roman" w:hAnsi="Times New Roman"/>
          <w:sz w:val="28"/>
          <w:szCs w:val="28"/>
        </w:rPr>
        <w:t xml:space="preserve">(в геологии) 5. </w:t>
      </w:r>
      <w:r w:rsidRPr="00AA5621">
        <w:rPr>
          <w:rFonts w:ascii="Times New Roman" w:hAnsi="Times New Roman"/>
          <w:i/>
          <w:sz w:val="28"/>
          <w:szCs w:val="28"/>
        </w:rPr>
        <w:t xml:space="preserve">Кабельный канал </w:t>
      </w:r>
      <w:r w:rsidRPr="00AA5621">
        <w:rPr>
          <w:rFonts w:ascii="Times New Roman" w:hAnsi="Times New Roman"/>
          <w:sz w:val="28"/>
          <w:szCs w:val="28"/>
        </w:rPr>
        <w:t>(в электротехнике)</w:t>
      </w:r>
      <w:r w:rsidR="00D968DB" w:rsidRPr="00AA5621">
        <w:rPr>
          <w:rFonts w:ascii="Times New Roman" w:hAnsi="Times New Roman"/>
          <w:sz w:val="28"/>
          <w:szCs w:val="28"/>
        </w:rPr>
        <w:t xml:space="preserve"> [Комиссаров, 1990:119]</w:t>
      </w:r>
    </w:p>
    <w:p w:rsidR="00955EFD" w:rsidRPr="00AA5621" w:rsidRDefault="00955EFD" w:rsidP="00E6480A">
      <w:pPr>
        <w:pStyle w:val="a1"/>
        <w:spacing w:line="480" w:lineRule="auto"/>
        <w:ind w:right="-30"/>
        <w:jc w:val="both"/>
        <w:rPr>
          <w:rFonts w:ascii="Times New Roman" w:hAnsi="Times New Roman"/>
          <w:sz w:val="28"/>
          <w:szCs w:val="28"/>
        </w:rPr>
      </w:pPr>
      <w:r w:rsidRPr="00AA5621">
        <w:rPr>
          <w:rFonts w:ascii="Times New Roman" w:hAnsi="Times New Roman"/>
          <w:sz w:val="28"/>
          <w:szCs w:val="28"/>
        </w:rPr>
        <w:tab/>
        <w:t>Обобщая все вышесказанное в параграфе, отметим, чт</w:t>
      </w:r>
      <w:r w:rsidR="002B3D3B" w:rsidRPr="00AA5621">
        <w:rPr>
          <w:rFonts w:ascii="Times New Roman" w:hAnsi="Times New Roman"/>
          <w:sz w:val="28"/>
          <w:szCs w:val="28"/>
        </w:rPr>
        <w:t>о в научно-технических текстах</w:t>
      </w:r>
      <w:r w:rsidR="00D968DB" w:rsidRPr="00AA5621">
        <w:rPr>
          <w:rFonts w:ascii="Times New Roman" w:hAnsi="Times New Roman"/>
          <w:sz w:val="28"/>
          <w:szCs w:val="28"/>
        </w:rPr>
        <w:t xml:space="preserve"> обнаруживается преимущественное</w:t>
      </w:r>
      <w:r w:rsidR="002B3D3B" w:rsidRPr="00AA5621">
        <w:rPr>
          <w:rFonts w:ascii="Times New Roman" w:hAnsi="Times New Roman"/>
          <w:sz w:val="28"/>
          <w:szCs w:val="28"/>
        </w:rPr>
        <w:t xml:space="preserve"> употребление</w:t>
      </w:r>
      <w:r w:rsidR="00D968DB" w:rsidRPr="00AA5621">
        <w:rPr>
          <w:rFonts w:ascii="Times New Roman" w:hAnsi="Times New Roman"/>
          <w:sz w:val="28"/>
          <w:szCs w:val="28"/>
        </w:rPr>
        <w:t xml:space="preserve"> терминов и специальной лексики, которые способствуют удовлетворению потребностей данной сферы общения; такая лексика отобрана узким кругом специалистов и позволяет им не задумываться над способом выражения мысли, а сосредотачиваться на сути дела.</w:t>
      </w:r>
      <w:r w:rsidR="00315CDF" w:rsidRPr="00AA5621">
        <w:rPr>
          <w:rFonts w:ascii="Times New Roman" w:hAnsi="Times New Roman"/>
          <w:sz w:val="28"/>
          <w:szCs w:val="28"/>
        </w:rPr>
        <w:t xml:space="preserve"> Использование общенародных слов в технических текстах обуславливается тем, что такие материалы как инструкции рассчитаны на широкую аудиторию читателей, и должны быть понятны каждому.</w:t>
      </w:r>
    </w:p>
    <w:p w:rsidR="00955EFD" w:rsidRPr="00AA5621" w:rsidRDefault="00955EFD" w:rsidP="00EF6349">
      <w:pPr>
        <w:pStyle w:val="a1"/>
        <w:spacing w:line="480" w:lineRule="auto"/>
        <w:ind w:firstLine="709"/>
        <w:jc w:val="both"/>
        <w:rPr>
          <w:rFonts w:ascii="Times New Roman" w:hAnsi="Times New Roman"/>
          <w:sz w:val="28"/>
          <w:szCs w:val="28"/>
        </w:rPr>
      </w:pPr>
      <w:r w:rsidRPr="00AA5621">
        <w:rPr>
          <w:rFonts w:ascii="Times New Roman" w:hAnsi="Times New Roman"/>
          <w:sz w:val="28"/>
          <w:szCs w:val="28"/>
        </w:rPr>
        <w:t>б) Синтаксические особенности.</w:t>
      </w:r>
    </w:p>
    <w:p w:rsidR="00955EFD" w:rsidRPr="00AA5621" w:rsidRDefault="00955EFD" w:rsidP="00E6480A">
      <w:pPr>
        <w:autoSpaceDE w:val="0"/>
        <w:spacing w:line="480" w:lineRule="auto"/>
        <w:ind w:right="75"/>
        <w:jc w:val="both"/>
        <w:rPr>
          <w:rFonts w:ascii="Times New Roman" w:eastAsia="TimesNewRomanPSMT" w:hAnsi="Times New Roman"/>
          <w:sz w:val="28"/>
          <w:szCs w:val="28"/>
        </w:rPr>
      </w:pPr>
      <w:r w:rsidRPr="00AA5621">
        <w:rPr>
          <w:rFonts w:ascii="Times New Roman" w:eastAsia="TimesNewRomanPSMT" w:hAnsi="Times New Roman"/>
          <w:sz w:val="28"/>
          <w:szCs w:val="28"/>
        </w:rPr>
        <w:t>В научных материалах особенно характерны определения понятий и описания реальных объектов путем указания на их свойства. Это предопределяет широкое использование конструкций типа А есть Б, то есть простых, двусоставных предложений с составным сказуемым, состоящим из глагола связки и именной части. В качестве предикатива часто выступает предложный оборот или прилагательное.</w:t>
      </w:r>
    </w:p>
    <w:p w:rsidR="00955EFD" w:rsidRPr="00AA5621" w:rsidRDefault="00955EFD" w:rsidP="00E6480A">
      <w:pPr>
        <w:autoSpaceDE w:val="0"/>
        <w:spacing w:line="480" w:lineRule="auto"/>
        <w:jc w:val="both"/>
        <w:rPr>
          <w:rFonts w:ascii="Times New Roman" w:eastAsia="TimesNewRomanPSMT" w:hAnsi="Times New Roman"/>
          <w:bCs/>
          <w:sz w:val="28"/>
          <w:szCs w:val="28"/>
        </w:rPr>
      </w:pPr>
      <w:r w:rsidRPr="00AA5621">
        <w:rPr>
          <w:rFonts w:ascii="Times New Roman" w:eastAsia="TimesNewRomanPSMT" w:hAnsi="Times New Roman"/>
          <w:sz w:val="28"/>
          <w:szCs w:val="28"/>
        </w:rPr>
        <w:tab/>
      </w:r>
      <w:r w:rsidRPr="00AA5621">
        <w:rPr>
          <w:rFonts w:ascii="Times New Roman" w:eastAsia="TimesNewRomanPSMT" w:hAnsi="Times New Roman"/>
          <w:bCs/>
          <w:sz w:val="28"/>
          <w:szCs w:val="28"/>
        </w:rPr>
        <w:t>These materials are low-cost.</w:t>
      </w:r>
    </w:p>
    <w:p w:rsidR="00955EFD" w:rsidRPr="00AA5621" w:rsidRDefault="00955EFD" w:rsidP="00E6480A">
      <w:pPr>
        <w:autoSpaceDE w:val="0"/>
        <w:spacing w:line="480" w:lineRule="auto"/>
        <w:jc w:val="both"/>
        <w:rPr>
          <w:rFonts w:ascii="Times New Roman" w:eastAsia="TimesNewRomanPSMT" w:hAnsi="Times New Roman"/>
          <w:bCs/>
          <w:sz w:val="28"/>
          <w:szCs w:val="28"/>
        </w:rPr>
      </w:pPr>
      <w:r w:rsidRPr="00AA5621">
        <w:rPr>
          <w:rFonts w:ascii="Times New Roman" w:eastAsia="TimesNewRomanPSMT" w:hAnsi="Times New Roman"/>
          <w:sz w:val="28"/>
          <w:szCs w:val="28"/>
        </w:rPr>
        <w:tab/>
      </w:r>
      <w:r w:rsidRPr="00AA5621">
        <w:rPr>
          <w:rFonts w:ascii="Times New Roman" w:eastAsia="TimesNewRomanPSMT" w:hAnsi="Times New Roman"/>
          <w:bCs/>
          <w:sz w:val="28"/>
          <w:szCs w:val="28"/>
        </w:rPr>
        <w:t>The surface is copper.</w:t>
      </w:r>
    </w:p>
    <w:p w:rsidR="00955EFD" w:rsidRPr="00AA5621" w:rsidRDefault="00955EFD" w:rsidP="00E6480A">
      <w:pPr>
        <w:autoSpaceDE w:val="0"/>
        <w:spacing w:line="480" w:lineRule="auto"/>
        <w:jc w:val="both"/>
        <w:rPr>
          <w:rFonts w:ascii="Times New Roman" w:eastAsia="TimesNewRomanPSMT" w:hAnsi="Times New Roman"/>
          <w:sz w:val="28"/>
          <w:szCs w:val="28"/>
        </w:rPr>
      </w:pPr>
      <w:r w:rsidRPr="00AA5621">
        <w:rPr>
          <w:rFonts w:ascii="Times New Roman" w:eastAsia="TimesNewRomanPSMT" w:hAnsi="Times New Roman"/>
          <w:sz w:val="28"/>
          <w:szCs w:val="28"/>
        </w:rPr>
        <w:t>Подобные структуры используются и в отрицательной форме, где вместо</w:t>
      </w:r>
    </w:p>
    <w:p w:rsidR="00955EFD" w:rsidRPr="00AA5621" w:rsidRDefault="00955EFD" w:rsidP="00E6480A">
      <w:pPr>
        <w:autoSpaceDE w:val="0"/>
        <w:spacing w:line="480" w:lineRule="auto"/>
        <w:jc w:val="both"/>
        <w:rPr>
          <w:rFonts w:ascii="Times New Roman" w:eastAsia="TimesNewRomanPSMT" w:hAnsi="Times New Roman"/>
          <w:sz w:val="28"/>
          <w:szCs w:val="28"/>
        </w:rPr>
      </w:pPr>
      <w:r w:rsidRPr="00AA5621">
        <w:rPr>
          <w:rFonts w:ascii="Times New Roman" w:eastAsia="TimesNewRomanPSMT" w:hAnsi="Times New Roman"/>
          <w:sz w:val="28"/>
          <w:szCs w:val="28"/>
        </w:rPr>
        <w:t>обычного глагольного отрицания (do not) нередко используется составное</w:t>
      </w:r>
    </w:p>
    <w:p w:rsidR="00955EFD" w:rsidRPr="00AA5621" w:rsidRDefault="00955EFD" w:rsidP="00E6480A">
      <w:pPr>
        <w:autoSpaceDE w:val="0"/>
        <w:spacing w:line="480" w:lineRule="auto"/>
        <w:jc w:val="both"/>
        <w:rPr>
          <w:rFonts w:ascii="Times New Roman" w:eastAsia="TimesNewRomanPSMT" w:hAnsi="Times New Roman"/>
          <w:sz w:val="28"/>
          <w:szCs w:val="28"/>
        </w:rPr>
      </w:pPr>
      <w:r w:rsidRPr="00AA5621">
        <w:rPr>
          <w:rFonts w:ascii="Times New Roman" w:eastAsia="TimesNewRomanPSMT" w:hAnsi="Times New Roman"/>
          <w:sz w:val="28"/>
          <w:szCs w:val="28"/>
        </w:rPr>
        <w:t xml:space="preserve">сказуемое, в котором предикативу предшествует отрицание non, например: </w:t>
      </w:r>
    </w:p>
    <w:p w:rsidR="00955EFD" w:rsidRPr="00AA5621" w:rsidRDefault="00955EFD" w:rsidP="00E6480A">
      <w:pPr>
        <w:autoSpaceDE w:val="0"/>
        <w:spacing w:line="480" w:lineRule="auto"/>
        <w:jc w:val="both"/>
        <w:rPr>
          <w:rFonts w:ascii="Times New Roman" w:eastAsia="TimesNewRomanPSMT" w:hAnsi="Times New Roman"/>
          <w:bCs/>
          <w:sz w:val="28"/>
          <w:szCs w:val="28"/>
          <w:lang w:val="en-US"/>
        </w:rPr>
      </w:pPr>
      <w:r w:rsidRPr="00AA5621">
        <w:rPr>
          <w:rFonts w:ascii="Times New Roman" w:eastAsia="TimesNewRomanPSMT" w:hAnsi="Times New Roman"/>
          <w:sz w:val="28"/>
          <w:szCs w:val="28"/>
        </w:rPr>
        <w:tab/>
      </w:r>
      <w:r w:rsidRPr="00AA5621">
        <w:rPr>
          <w:rFonts w:ascii="Times New Roman" w:eastAsia="TimesNewRomanPSMT" w:hAnsi="Times New Roman"/>
          <w:bCs/>
          <w:sz w:val="28"/>
          <w:szCs w:val="28"/>
          <w:lang w:val="en-US"/>
        </w:rPr>
        <w:t xml:space="preserve">The stuff is non-shrink. </w:t>
      </w:r>
    </w:p>
    <w:p w:rsidR="00955EFD" w:rsidRPr="00AA5621" w:rsidRDefault="00955EFD" w:rsidP="00E6480A">
      <w:pPr>
        <w:autoSpaceDE w:val="0"/>
        <w:spacing w:line="480" w:lineRule="auto"/>
        <w:jc w:val="both"/>
        <w:rPr>
          <w:rFonts w:ascii="Times New Roman" w:eastAsia="TimesNewRomanPSMT" w:hAnsi="Times New Roman"/>
          <w:sz w:val="28"/>
          <w:szCs w:val="28"/>
        </w:rPr>
      </w:pPr>
      <w:r w:rsidRPr="00AA5621">
        <w:rPr>
          <w:rFonts w:ascii="Times New Roman" w:eastAsia="TimesNewRomanPSMT" w:hAnsi="Times New Roman"/>
          <w:sz w:val="28"/>
          <w:szCs w:val="28"/>
          <w:lang w:val="en-US"/>
        </w:rPr>
        <w:tab/>
      </w:r>
      <w:r w:rsidRPr="00AA5621">
        <w:rPr>
          <w:rFonts w:ascii="Times New Roman" w:eastAsia="TimesNewRomanPSMT" w:hAnsi="Times New Roman"/>
          <w:sz w:val="28"/>
          <w:szCs w:val="28"/>
        </w:rPr>
        <w:t>Многочисленные атрибутивные группы являются скрытыми</w:t>
      </w:r>
    </w:p>
    <w:p w:rsidR="00955EFD" w:rsidRPr="00AA5621" w:rsidRDefault="00955EFD" w:rsidP="00E6480A">
      <w:pPr>
        <w:autoSpaceDE w:val="0"/>
        <w:spacing w:line="480" w:lineRule="auto"/>
        <w:jc w:val="both"/>
        <w:rPr>
          <w:rFonts w:ascii="Times New Roman" w:eastAsia="TimesNewRomanPSMT" w:hAnsi="Times New Roman"/>
          <w:sz w:val="28"/>
          <w:szCs w:val="28"/>
        </w:rPr>
      </w:pPr>
      <w:r w:rsidRPr="00AA5621">
        <w:rPr>
          <w:rFonts w:ascii="Times New Roman" w:eastAsia="TimesNewRomanPSMT" w:hAnsi="Times New Roman"/>
          <w:sz w:val="28"/>
          <w:szCs w:val="28"/>
        </w:rPr>
        <w:t>определениями и указывают на различные признаки объекта или явления.</w:t>
      </w:r>
    </w:p>
    <w:p w:rsidR="00955EFD" w:rsidRPr="00AA5621" w:rsidRDefault="00955EFD" w:rsidP="00E6480A">
      <w:pPr>
        <w:autoSpaceDE w:val="0"/>
        <w:spacing w:line="480" w:lineRule="auto"/>
        <w:jc w:val="both"/>
        <w:rPr>
          <w:rFonts w:ascii="Times New Roman" w:eastAsia="TimesNewRomanPSMT" w:hAnsi="Times New Roman"/>
          <w:sz w:val="28"/>
          <w:szCs w:val="28"/>
        </w:rPr>
      </w:pPr>
      <w:r w:rsidRPr="00AA5621">
        <w:rPr>
          <w:rFonts w:ascii="Times New Roman" w:eastAsia="TimesNewRomanPSMT" w:hAnsi="Times New Roman"/>
          <w:sz w:val="28"/>
          <w:szCs w:val="28"/>
        </w:rPr>
        <w:t>Стремление оперировать реальными объектами приводит к преобладанию</w:t>
      </w:r>
    </w:p>
    <w:p w:rsidR="00955EFD" w:rsidRPr="00AA5621" w:rsidRDefault="00955EFD" w:rsidP="00E6480A">
      <w:pPr>
        <w:autoSpaceDE w:val="0"/>
        <w:spacing w:line="480" w:lineRule="auto"/>
        <w:jc w:val="both"/>
        <w:rPr>
          <w:rFonts w:ascii="Times New Roman" w:eastAsia="TimesNewRomanPSMT" w:hAnsi="Times New Roman"/>
          <w:bCs/>
          <w:sz w:val="28"/>
          <w:szCs w:val="28"/>
        </w:rPr>
      </w:pPr>
      <w:r w:rsidRPr="00AA5621">
        <w:rPr>
          <w:rFonts w:ascii="Times New Roman" w:eastAsia="TimesNewRomanPSMT" w:hAnsi="Times New Roman"/>
          <w:sz w:val="28"/>
          <w:szCs w:val="28"/>
        </w:rPr>
        <w:t>именных структур. Номинализируются и описания процессов действия:</w:t>
      </w:r>
      <w:r w:rsidRPr="00AA5621">
        <w:rPr>
          <w:rFonts w:ascii="Times New Roman" w:eastAsia="TimesNewRomanPSMT" w:hAnsi="Times New Roman"/>
          <w:bCs/>
          <w:sz w:val="28"/>
          <w:szCs w:val="28"/>
        </w:rPr>
        <w:t xml:space="preserve"> to clean</w:t>
      </w:r>
    </w:p>
    <w:p w:rsidR="00955EFD" w:rsidRPr="00AA5621" w:rsidRDefault="00955EFD" w:rsidP="00E6480A">
      <w:pPr>
        <w:autoSpaceDE w:val="0"/>
        <w:spacing w:line="480" w:lineRule="auto"/>
        <w:jc w:val="both"/>
        <w:rPr>
          <w:rFonts w:ascii="Times New Roman" w:eastAsia="TimesNewRomanPSMT" w:hAnsi="Times New Roman"/>
          <w:bCs/>
          <w:sz w:val="28"/>
          <w:szCs w:val="28"/>
          <w:lang w:val="en-US"/>
        </w:rPr>
      </w:pPr>
      <w:r w:rsidRPr="00AA5621">
        <w:rPr>
          <w:rFonts w:ascii="Times New Roman" w:eastAsia="TimesNewRomanPSMT" w:hAnsi="Times New Roman"/>
          <w:bCs/>
          <w:sz w:val="28"/>
          <w:szCs w:val="28"/>
          <w:lang w:val="en-US"/>
        </w:rPr>
        <w:t>after the welding.</w:t>
      </w:r>
      <w:r w:rsidRPr="00AA5621">
        <w:rPr>
          <w:rFonts w:ascii="Times New Roman" w:eastAsia="TimesNewRomanPSMT" w:hAnsi="Times New Roman"/>
          <w:sz w:val="28"/>
          <w:szCs w:val="28"/>
          <w:lang w:val="en-US"/>
        </w:rPr>
        <w:t xml:space="preserve"> </w:t>
      </w:r>
      <w:r w:rsidRPr="00AA5621">
        <w:rPr>
          <w:rFonts w:ascii="Times New Roman" w:eastAsia="TimesNewRomanPSMT" w:hAnsi="Times New Roman"/>
          <w:sz w:val="28"/>
          <w:szCs w:val="28"/>
        </w:rPr>
        <w:t>Специалист</w:t>
      </w:r>
      <w:r w:rsidRPr="00AA5621">
        <w:rPr>
          <w:rFonts w:ascii="Times New Roman" w:eastAsia="TimesNewRomanPSMT" w:hAnsi="Times New Roman"/>
          <w:sz w:val="28"/>
          <w:szCs w:val="28"/>
          <w:lang w:val="en-US"/>
        </w:rPr>
        <w:t xml:space="preserve"> </w:t>
      </w:r>
      <w:r w:rsidRPr="00AA5621">
        <w:rPr>
          <w:rFonts w:ascii="Times New Roman" w:eastAsia="TimesNewRomanPSMT" w:hAnsi="Times New Roman"/>
          <w:sz w:val="28"/>
          <w:szCs w:val="28"/>
        </w:rPr>
        <w:t>говорит</w:t>
      </w:r>
      <w:r w:rsidRPr="00AA5621">
        <w:rPr>
          <w:rFonts w:ascii="Times New Roman" w:eastAsia="TimesNewRomanPSMT" w:hAnsi="Times New Roman"/>
          <w:sz w:val="28"/>
          <w:szCs w:val="28"/>
          <w:lang w:val="en-US"/>
        </w:rPr>
        <w:t xml:space="preserve"> </w:t>
      </w:r>
      <w:r w:rsidRPr="00AA5621">
        <w:rPr>
          <w:rFonts w:ascii="Times New Roman" w:eastAsia="TimesNewRomanPSMT" w:hAnsi="Times New Roman"/>
          <w:bCs/>
          <w:sz w:val="28"/>
          <w:szCs w:val="28"/>
          <w:lang w:val="en-US"/>
        </w:rPr>
        <w:t>to do post welding cleaning.</w:t>
      </w:r>
    </w:p>
    <w:p w:rsidR="00C259BB" w:rsidRPr="00AA5621" w:rsidRDefault="00955EFD" w:rsidP="00E6480A">
      <w:pPr>
        <w:autoSpaceDE w:val="0"/>
        <w:spacing w:line="480" w:lineRule="auto"/>
        <w:jc w:val="both"/>
        <w:rPr>
          <w:rFonts w:ascii="Times New Roman" w:eastAsia="TimesNewRomanPSMT" w:hAnsi="Times New Roman"/>
          <w:sz w:val="28"/>
          <w:szCs w:val="28"/>
        </w:rPr>
      </w:pPr>
      <w:r w:rsidRPr="00AA5621">
        <w:rPr>
          <w:rFonts w:ascii="Times New Roman" w:eastAsia="TimesNewRomanPSMT" w:hAnsi="Times New Roman"/>
          <w:sz w:val="28"/>
          <w:szCs w:val="28"/>
        </w:rPr>
        <w:t>Сказуемое становится лишь общим обозначением процесса, при этом функция реального описания действия передается имени.</w:t>
      </w:r>
    </w:p>
    <w:p w:rsidR="00955EFD" w:rsidRPr="00AA5621" w:rsidRDefault="00955EFD" w:rsidP="00E6480A">
      <w:pPr>
        <w:autoSpaceDE w:val="0"/>
        <w:spacing w:line="480" w:lineRule="auto"/>
        <w:ind w:right="75"/>
        <w:jc w:val="both"/>
        <w:rPr>
          <w:rFonts w:ascii="Times New Roman" w:hAnsi="Times New Roman"/>
          <w:sz w:val="28"/>
          <w:szCs w:val="28"/>
        </w:rPr>
      </w:pPr>
      <w:r w:rsidRPr="00AA5621">
        <w:rPr>
          <w:rFonts w:ascii="Times New Roman" w:hAnsi="Times New Roman"/>
          <w:sz w:val="28"/>
          <w:szCs w:val="28"/>
        </w:rPr>
        <w:tab/>
        <w:t>Важная характеристика английского научно-техническо</w:t>
      </w:r>
      <w:r w:rsidRPr="00AA5621">
        <w:rPr>
          <w:rFonts w:ascii="Times New Roman" w:hAnsi="Times New Roman"/>
          <w:sz w:val="28"/>
          <w:szCs w:val="28"/>
        </w:rPr>
        <w:softHyphen/>
        <w:t>го стиля, связанная с отбором и использованием языко</w:t>
      </w:r>
      <w:r w:rsidRPr="00AA5621">
        <w:rPr>
          <w:rFonts w:ascii="Times New Roman" w:hAnsi="Times New Roman"/>
          <w:sz w:val="28"/>
          <w:szCs w:val="28"/>
        </w:rPr>
        <w:softHyphen/>
        <w:t>вых средств, заключается также в его стремлении к краткости и компактности изложения, что выражается, в частности, в до</w:t>
      </w:r>
      <w:r w:rsidRPr="00AA5621">
        <w:rPr>
          <w:rFonts w:ascii="Times New Roman" w:hAnsi="Times New Roman"/>
          <w:sz w:val="28"/>
          <w:szCs w:val="28"/>
        </w:rPr>
        <w:softHyphen/>
        <w:t xml:space="preserve">вольно широком использовании эллиптических конструкций.  </w:t>
      </w:r>
    </w:p>
    <w:p w:rsidR="00955EFD" w:rsidRPr="00AA5621" w:rsidRDefault="00955EFD" w:rsidP="00E6480A">
      <w:pPr>
        <w:autoSpaceDE w:val="0"/>
        <w:spacing w:line="480" w:lineRule="auto"/>
        <w:ind w:right="75"/>
        <w:jc w:val="both"/>
        <w:rPr>
          <w:rFonts w:ascii="Times New Roman" w:hAnsi="Times New Roman"/>
          <w:bCs/>
          <w:sz w:val="28"/>
          <w:szCs w:val="28"/>
          <w:lang w:val="en-US"/>
        </w:rPr>
      </w:pPr>
      <w:r w:rsidRPr="00AA5621">
        <w:rPr>
          <w:rFonts w:ascii="Times New Roman" w:hAnsi="Times New Roman"/>
          <w:sz w:val="28"/>
          <w:szCs w:val="28"/>
        </w:rPr>
        <w:tab/>
      </w:r>
      <w:r w:rsidRPr="00AA5621">
        <w:rPr>
          <w:rFonts w:ascii="Times New Roman" w:hAnsi="Times New Roman"/>
          <w:bCs/>
          <w:sz w:val="28"/>
          <w:szCs w:val="28"/>
          <w:lang w:val="en-US"/>
        </w:rPr>
        <w:t>а remote crane -   a remote-operated crane</w:t>
      </w:r>
    </w:p>
    <w:p w:rsidR="00955EFD" w:rsidRPr="00AA5621" w:rsidRDefault="00955EFD" w:rsidP="00E6480A">
      <w:pPr>
        <w:autoSpaceDE w:val="0"/>
        <w:spacing w:line="480" w:lineRule="auto"/>
        <w:ind w:right="75"/>
        <w:jc w:val="both"/>
        <w:rPr>
          <w:rFonts w:ascii="Times New Roman" w:hAnsi="Times New Roman"/>
          <w:bCs/>
          <w:sz w:val="28"/>
          <w:szCs w:val="28"/>
          <w:lang w:val="en-US"/>
        </w:rPr>
      </w:pPr>
      <w:r w:rsidRPr="00AA5621">
        <w:rPr>
          <w:rFonts w:ascii="Times New Roman" w:hAnsi="Times New Roman"/>
          <w:sz w:val="28"/>
          <w:szCs w:val="28"/>
          <w:lang w:val="en-US"/>
        </w:rPr>
        <w:tab/>
      </w:r>
      <w:r w:rsidRPr="00AA5621">
        <w:rPr>
          <w:rFonts w:ascii="Times New Roman" w:hAnsi="Times New Roman"/>
          <w:bCs/>
          <w:sz w:val="28"/>
          <w:szCs w:val="28"/>
          <w:lang w:val="en-US"/>
        </w:rPr>
        <w:t>a liquid rocket - liquid-fuelled rocket.</w:t>
      </w:r>
      <w:r w:rsidR="00C259BB" w:rsidRPr="00AA5621">
        <w:rPr>
          <w:rFonts w:ascii="Times New Roman" w:hAnsi="Times New Roman"/>
          <w:bCs/>
          <w:sz w:val="28"/>
          <w:szCs w:val="28"/>
          <w:lang w:val="en-US"/>
        </w:rPr>
        <w:t>\</w:t>
      </w:r>
    </w:p>
    <w:p w:rsidR="00C259BB" w:rsidRPr="00AA5621" w:rsidRDefault="00C259BB" w:rsidP="00E6480A">
      <w:pPr>
        <w:autoSpaceDE w:val="0"/>
        <w:spacing w:line="480" w:lineRule="auto"/>
        <w:ind w:right="75"/>
        <w:jc w:val="both"/>
        <w:rPr>
          <w:rFonts w:ascii="Times New Roman" w:hAnsi="Times New Roman"/>
          <w:bCs/>
          <w:sz w:val="28"/>
          <w:szCs w:val="28"/>
        </w:rPr>
      </w:pPr>
      <w:r w:rsidRPr="00AA5621">
        <w:rPr>
          <w:rFonts w:ascii="Times New Roman" w:hAnsi="Times New Roman"/>
          <w:bCs/>
          <w:sz w:val="28"/>
          <w:szCs w:val="28"/>
        </w:rPr>
        <w:t>Также синтаксическими особенностями научно-технического стиля являются:</w:t>
      </w:r>
    </w:p>
    <w:p w:rsidR="00955EFD" w:rsidRPr="00AA5621" w:rsidRDefault="00955EFD" w:rsidP="00E6480A">
      <w:pPr>
        <w:numPr>
          <w:ilvl w:val="0"/>
          <w:numId w:val="6"/>
        </w:numPr>
        <w:autoSpaceDE w:val="0"/>
        <w:spacing w:line="480" w:lineRule="auto"/>
        <w:ind w:left="0" w:firstLine="0"/>
        <w:jc w:val="both"/>
        <w:rPr>
          <w:rFonts w:ascii="Times New Roman" w:eastAsia="TimesNewRomanPSMT" w:hAnsi="Times New Roman"/>
          <w:sz w:val="28"/>
          <w:szCs w:val="28"/>
        </w:rPr>
      </w:pPr>
      <w:r w:rsidRPr="00AA5621">
        <w:rPr>
          <w:rFonts w:ascii="Times New Roman" w:eastAsia="TimesNewRomanPSMT" w:hAnsi="Times New Roman"/>
          <w:sz w:val="28"/>
          <w:szCs w:val="28"/>
        </w:rPr>
        <w:t>именной характер построения предложения;</w:t>
      </w:r>
    </w:p>
    <w:p w:rsidR="00955EFD" w:rsidRPr="00AA5621" w:rsidRDefault="00955EFD" w:rsidP="00E6480A">
      <w:pPr>
        <w:numPr>
          <w:ilvl w:val="0"/>
          <w:numId w:val="6"/>
        </w:numPr>
        <w:autoSpaceDE w:val="0"/>
        <w:spacing w:line="480" w:lineRule="auto"/>
        <w:ind w:left="0" w:firstLine="0"/>
        <w:jc w:val="both"/>
        <w:rPr>
          <w:rFonts w:ascii="Times New Roman" w:eastAsia="TimesNewRomanPSMT" w:hAnsi="Times New Roman"/>
          <w:sz w:val="28"/>
          <w:szCs w:val="28"/>
        </w:rPr>
      </w:pPr>
      <w:r w:rsidRPr="00AA5621">
        <w:rPr>
          <w:rFonts w:ascii="Times New Roman" w:eastAsia="TimesNewRomanPSMT" w:hAnsi="Times New Roman"/>
          <w:sz w:val="28"/>
          <w:szCs w:val="28"/>
        </w:rPr>
        <w:t xml:space="preserve"> преобладание в глаголах настоящего времени;</w:t>
      </w:r>
    </w:p>
    <w:p w:rsidR="00955EFD" w:rsidRPr="00AA5621" w:rsidRDefault="00955EFD" w:rsidP="00E6480A">
      <w:pPr>
        <w:numPr>
          <w:ilvl w:val="0"/>
          <w:numId w:val="6"/>
        </w:numPr>
        <w:autoSpaceDE w:val="0"/>
        <w:spacing w:line="480" w:lineRule="auto"/>
        <w:ind w:left="0" w:firstLine="0"/>
        <w:jc w:val="both"/>
        <w:rPr>
          <w:rFonts w:ascii="Times New Roman" w:eastAsia="TimesNewRomanPSMT" w:hAnsi="Times New Roman"/>
          <w:sz w:val="28"/>
          <w:szCs w:val="28"/>
        </w:rPr>
      </w:pPr>
      <w:r w:rsidRPr="00AA5621">
        <w:rPr>
          <w:rFonts w:ascii="Times New Roman" w:eastAsia="TimesNewRomanPSMT" w:hAnsi="Times New Roman"/>
          <w:sz w:val="28"/>
          <w:szCs w:val="28"/>
        </w:rPr>
        <w:t>преобладание сложносочиненны</w:t>
      </w:r>
      <w:r w:rsidR="00EF6349">
        <w:rPr>
          <w:rFonts w:ascii="Times New Roman" w:eastAsia="TimesNewRomanPSMT" w:hAnsi="Times New Roman"/>
          <w:sz w:val="28"/>
          <w:szCs w:val="28"/>
        </w:rPr>
        <w:t>х предложений.</w:t>
      </w:r>
    </w:p>
    <w:p w:rsidR="00955EFD" w:rsidRPr="00AA5621" w:rsidRDefault="00955EFD" w:rsidP="00E6480A">
      <w:pPr>
        <w:autoSpaceDE w:val="0"/>
        <w:spacing w:line="480" w:lineRule="auto"/>
        <w:jc w:val="both"/>
        <w:rPr>
          <w:rFonts w:ascii="Times New Roman" w:eastAsia="TimesNewRomanPSMT" w:hAnsi="Times New Roman"/>
          <w:sz w:val="28"/>
          <w:szCs w:val="28"/>
        </w:rPr>
      </w:pPr>
    </w:p>
    <w:p w:rsidR="00955EFD" w:rsidRPr="00AA5621" w:rsidRDefault="00955EFD" w:rsidP="00E6480A">
      <w:pPr>
        <w:autoSpaceDE w:val="0"/>
        <w:spacing w:line="480" w:lineRule="auto"/>
        <w:jc w:val="both"/>
        <w:rPr>
          <w:rFonts w:ascii="Times New Roman" w:eastAsia="TimesNewRomanPSMT" w:hAnsi="Times New Roman"/>
          <w:sz w:val="28"/>
          <w:szCs w:val="28"/>
        </w:rPr>
      </w:pPr>
      <w:r w:rsidRPr="00AA5621">
        <w:rPr>
          <w:rFonts w:ascii="Times New Roman" w:eastAsia="TimesNewRomanPSMT" w:hAnsi="Times New Roman"/>
          <w:sz w:val="28"/>
          <w:szCs w:val="28"/>
        </w:rPr>
        <w:tab/>
        <w:t>в) Грамматические особенности.</w:t>
      </w:r>
    </w:p>
    <w:p w:rsidR="00955EFD" w:rsidRPr="00AA5621" w:rsidRDefault="00955EFD" w:rsidP="00E6480A">
      <w:pPr>
        <w:autoSpaceDE w:val="0"/>
        <w:spacing w:line="480" w:lineRule="auto"/>
        <w:jc w:val="both"/>
        <w:rPr>
          <w:rFonts w:ascii="Times New Roman" w:eastAsia="TimesNewRomanPSMT" w:hAnsi="Times New Roman"/>
          <w:sz w:val="28"/>
          <w:szCs w:val="28"/>
        </w:rPr>
      </w:pPr>
      <w:r w:rsidRPr="00AA5621">
        <w:rPr>
          <w:rFonts w:ascii="Times New Roman" w:eastAsia="TimesNewRomanPSMT" w:hAnsi="Times New Roman"/>
          <w:sz w:val="28"/>
          <w:szCs w:val="28"/>
        </w:rPr>
        <w:t>Конечно, не существует какой-либо «научно-технической грамматики». В научно-технической речи используются те же самые синтаксические структуры и морфологические формы, как и в других функциональных стилях. Однако ряд грамматических явлений отмечается в данном стиле чаще, чем в других, некоторые явления, наоборот, встречаются в нем сравнительно редко, другие используются лишь с характерным лексическим «наполнением».</w:t>
      </w:r>
    </w:p>
    <w:p w:rsidR="00955EFD" w:rsidRPr="00AA5621" w:rsidRDefault="00955EFD" w:rsidP="00E6480A">
      <w:pPr>
        <w:autoSpaceDE w:val="0"/>
        <w:spacing w:line="480" w:lineRule="auto"/>
        <w:ind w:right="-15"/>
        <w:jc w:val="both"/>
        <w:rPr>
          <w:rFonts w:ascii="Times New Roman" w:hAnsi="Times New Roman"/>
          <w:sz w:val="28"/>
          <w:szCs w:val="28"/>
        </w:rPr>
      </w:pPr>
      <w:r w:rsidRPr="00AA5621">
        <w:rPr>
          <w:rFonts w:ascii="Times New Roman" w:hAnsi="Times New Roman"/>
          <w:sz w:val="28"/>
          <w:szCs w:val="28"/>
        </w:rPr>
        <w:tab/>
        <w:t>В лингвистических работах, исследующих специфику научно-технического стиля в современном английском языке, указывается целый ряд частных грамматических осо</w:t>
      </w:r>
      <w:r w:rsidRPr="00AA5621">
        <w:rPr>
          <w:rFonts w:ascii="Times New Roman" w:hAnsi="Times New Roman"/>
          <w:sz w:val="28"/>
          <w:szCs w:val="28"/>
        </w:rPr>
        <w:softHyphen/>
        <w:t xml:space="preserve">бенностей, например: </w:t>
      </w:r>
    </w:p>
    <w:p w:rsidR="00EF6349" w:rsidRDefault="00955EFD" w:rsidP="00E6480A">
      <w:pPr>
        <w:numPr>
          <w:ilvl w:val="0"/>
          <w:numId w:val="5"/>
        </w:numPr>
        <w:autoSpaceDE w:val="0"/>
        <w:spacing w:line="480" w:lineRule="auto"/>
        <w:ind w:left="0" w:right="-15" w:firstLine="0"/>
        <w:jc w:val="both"/>
        <w:rPr>
          <w:rFonts w:ascii="Times New Roman" w:hAnsi="Times New Roman"/>
          <w:sz w:val="28"/>
          <w:szCs w:val="28"/>
        </w:rPr>
      </w:pPr>
      <w:r w:rsidRPr="00AA5621">
        <w:rPr>
          <w:rFonts w:ascii="Times New Roman" w:hAnsi="Times New Roman"/>
          <w:sz w:val="28"/>
          <w:szCs w:val="28"/>
        </w:rPr>
        <w:t>широкое употребление множественного чис</w:t>
      </w:r>
      <w:r w:rsidRPr="00AA5621">
        <w:rPr>
          <w:rFonts w:ascii="Times New Roman" w:hAnsi="Times New Roman"/>
          <w:sz w:val="28"/>
          <w:szCs w:val="28"/>
        </w:rPr>
        <w:softHyphen/>
        <w:t>ла вещественных существительных (</w:t>
      </w:r>
      <w:r w:rsidRPr="00AA5621">
        <w:rPr>
          <w:rFonts w:ascii="Times New Roman" w:hAnsi="Times New Roman"/>
          <w:bCs/>
          <w:sz w:val="28"/>
          <w:szCs w:val="28"/>
          <w:lang w:val="en-US"/>
        </w:rPr>
        <w:t>fats</w:t>
      </w:r>
      <w:r w:rsidRPr="00AA5621">
        <w:rPr>
          <w:rFonts w:ascii="Times New Roman" w:hAnsi="Times New Roman"/>
          <w:bCs/>
          <w:sz w:val="28"/>
          <w:szCs w:val="28"/>
        </w:rPr>
        <w:t xml:space="preserve">, </w:t>
      </w:r>
      <w:r w:rsidRPr="00AA5621">
        <w:rPr>
          <w:rFonts w:ascii="Times New Roman" w:hAnsi="Times New Roman"/>
          <w:bCs/>
          <w:sz w:val="28"/>
          <w:szCs w:val="28"/>
          <w:lang w:val="en-US"/>
        </w:rPr>
        <w:t>oils</w:t>
      </w:r>
      <w:r w:rsidRPr="00AA5621">
        <w:rPr>
          <w:rFonts w:ascii="Times New Roman" w:hAnsi="Times New Roman"/>
          <w:bCs/>
          <w:sz w:val="28"/>
          <w:szCs w:val="28"/>
        </w:rPr>
        <w:t xml:space="preserve">, </w:t>
      </w:r>
      <w:r w:rsidRPr="00AA5621">
        <w:rPr>
          <w:rFonts w:ascii="Times New Roman" w:hAnsi="Times New Roman"/>
          <w:bCs/>
          <w:sz w:val="28"/>
          <w:szCs w:val="28"/>
          <w:lang w:val="en-US"/>
        </w:rPr>
        <w:t>greases</w:t>
      </w:r>
      <w:r w:rsidRPr="00AA5621">
        <w:rPr>
          <w:rFonts w:ascii="Times New Roman" w:hAnsi="Times New Roman"/>
          <w:bCs/>
          <w:sz w:val="28"/>
          <w:szCs w:val="28"/>
        </w:rPr>
        <w:t xml:space="preserve">, </w:t>
      </w:r>
      <w:r w:rsidRPr="00AA5621">
        <w:rPr>
          <w:rFonts w:ascii="Times New Roman" w:hAnsi="Times New Roman"/>
          <w:bCs/>
          <w:sz w:val="28"/>
          <w:szCs w:val="28"/>
          <w:lang w:val="en-US"/>
        </w:rPr>
        <w:t>steels</w:t>
      </w:r>
      <w:r w:rsidRPr="00AA5621">
        <w:rPr>
          <w:rFonts w:ascii="Times New Roman" w:hAnsi="Times New Roman"/>
          <w:bCs/>
          <w:sz w:val="28"/>
          <w:szCs w:val="28"/>
        </w:rPr>
        <w:t xml:space="preserve">, </w:t>
      </w:r>
      <w:r w:rsidRPr="00AA5621">
        <w:rPr>
          <w:rFonts w:ascii="Times New Roman" w:hAnsi="Times New Roman"/>
          <w:bCs/>
          <w:sz w:val="28"/>
          <w:szCs w:val="28"/>
          <w:lang w:val="en-US"/>
        </w:rPr>
        <w:t>rare</w:t>
      </w:r>
      <w:r w:rsidRPr="00AA5621">
        <w:rPr>
          <w:rFonts w:ascii="Times New Roman" w:hAnsi="Times New Roman"/>
          <w:bCs/>
          <w:sz w:val="28"/>
          <w:szCs w:val="28"/>
        </w:rPr>
        <w:t xml:space="preserve"> </w:t>
      </w:r>
      <w:r w:rsidRPr="00AA5621">
        <w:rPr>
          <w:rFonts w:ascii="Times New Roman" w:hAnsi="Times New Roman"/>
          <w:bCs/>
          <w:sz w:val="28"/>
          <w:szCs w:val="28"/>
          <w:lang w:val="en-US"/>
        </w:rPr>
        <w:t>earths</w:t>
      </w:r>
      <w:r w:rsidRPr="00AA5621">
        <w:rPr>
          <w:rFonts w:ascii="Times New Roman" w:hAnsi="Times New Roman"/>
          <w:bCs/>
          <w:sz w:val="28"/>
          <w:szCs w:val="28"/>
        </w:rPr>
        <w:t xml:space="preserve">, </w:t>
      </w:r>
      <w:r w:rsidRPr="00AA5621">
        <w:rPr>
          <w:rFonts w:ascii="Times New Roman" w:hAnsi="Times New Roman"/>
          <w:bCs/>
          <w:sz w:val="28"/>
          <w:szCs w:val="28"/>
          <w:lang w:val="en-US"/>
        </w:rPr>
        <w:t>sands</w:t>
      </w:r>
      <w:r w:rsidRPr="00AA5621">
        <w:rPr>
          <w:rFonts w:ascii="Times New Roman" w:hAnsi="Times New Roman"/>
          <w:bCs/>
          <w:sz w:val="28"/>
          <w:szCs w:val="28"/>
        </w:rPr>
        <w:t xml:space="preserve">, </w:t>
      </w:r>
      <w:r w:rsidRPr="00AA5621">
        <w:rPr>
          <w:rFonts w:ascii="Times New Roman" w:hAnsi="Times New Roman"/>
          <w:bCs/>
          <w:sz w:val="28"/>
          <w:szCs w:val="28"/>
          <w:lang w:val="en-US"/>
        </w:rPr>
        <w:t>wools</w:t>
      </w:r>
      <w:r w:rsidRPr="00AA5621">
        <w:rPr>
          <w:rFonts w:ascii="Times New Roman" w:hAnsi="Times New Roman"/>
          <w:bCs/>
          <w:sz w:val="28"/>
          <w:szCs w:val="28"/>
        </w:rPr>
        <w:t xml:space="preserve">, </w:t>
      </w:r>
      <w:r w:rsidRPr="00AA5621">
        <w:rPr>
          <w:rFonts w:ascii="Times New Roman" w:hAnsi="Times New Roman"/>
          <w:bCs/>
          <w:sz w:val="28"/>
          <w:szCs w:val="28"/>
          <w:lang w:val="en-US"/>
        </w:rPr>
        <w:t>gasolines</w:t>
      </w:r>
      <w:r w:rsidRPr="00AA5621">
        <w:rPr>
          <w:rFonts w:ascii="Times New Roman" w:hAnsi="Times New Roman"/>
          <w:sz w:val="28"/>
          <w:szCs w:val="28"/>
        </w:rPr>
        <w:t xml:space="preserve">, </w:t>
      </w:r>
      <w:r w:rsidRPr="00AA5621">
        <w:rPr>
          <w:rFonts w:ascii="Times New Roman" w:hAnsi="Times New Roman"/>
          <w:sz w:val="28"/>
          <w:szCs w:val="28"/>
          <w:lang w:val="en-US"/>
        </w:rPr>
        <w:t>etc</w:t>
      </w:r>
      <w:r w:rsidRPr="00AA5621">
        <w:rPr>
          <w:rFonts w:ascii="Times New Roman" w:hAnsi="Times New Roman"/>
          <w:sz w:val="28"/>
          <w:szCs w:val="28"/>
        </w:rPr>
        <w:t>.), множественного числа в на</w:t>
      </w:r>
      <w:r w:rsidRPr="00AA5621">
        <w:rPr>
          <w:rFonts w:ascii="Times New Roman" w:hAnsi="Times New Roman"/>
          <w:sz w:val="28"/>
          <w:szCs w:val="28"/>
        </w:rPr>
        <w:softHyphen/>
        <w:t>званиях инструментов (</w:t>
      </w:r>
      <w:r w:rsidRPr="00AA5621">
        <w:rPr>
          <w:rFonts w:ascii="Times New Roman" w:hAnsi="Times New Roman"/>
          <w:bCs/>
          <w:sz w:val="28"/>
          <w:szCs w:val="28"/>
          <w:lang w:val="en-US"/>
        </w:rPr>
        <w:t>clippers</w:t>
      </w:r>
      <w:r w:rsidRPr="00AA5621">
        <w:rPr>
          <w:rFonts w:ascii="Times New Roman" w:hAnsi="Times New Roman"/>
          <w:bCs/>
          <w:sz w:val="28"/>
          <w:szCs w:val="28"/>
        </w:rPr>
        <w:t xml:space="preserve">, </w:t>
      </w:r>
      <w:r w:rsidRPr="00AA5621">
        <w:rPr>
          <w:rFonts w:ascii="Times New Roman" w:hAnsi="Times New Roman"/>
          <w:bCs/>
          <w:sz w:val="28"/>
          <w:szCs w:val="28"/>
          <w:lang w:val="en-US"/>
        </w:rPr>
        <w:t>jointers</w:t>
      </w:r>
      <w:r w:rsidRPr="00AA5621">
        <w:rPr>
          <w:rFonts w:ascii="Times New Roman" w:hAnsi="Times New Roman"/>
          <w:bCs/>
          <w:sz w:val="28"/>
          <w:szCs w:val="28"/>
        </w:rPr>
        <w:t xml:space="preserve">, </w:t>
      </w:r>
      <w:r w:rsidRPr="00AA5621">
        <w:rPr>
          <w:rFonts w:ascii="Times New Roman" w:hAnsi="Times New Roman"/>
          <w:bCs/>
          <w:sz w:val="28"/>
          <w:szCs w:val="28"/>
          <w:lang w:val="en-US"/>
        </w:rPr>
        <w:t>shears</w:t>
      </w:r>
      <w:r w:rsidRPr="00AA5621">
        <w:rPr>
          <w:rFonts w:ascii="Times New Roman" w:hAnsi="Times New Roman"/>
          <w:bCs/>
          <w:sz w:val="28"/>
          <w:szCs w:val="28"/>
        </w:rPr>
        <w:t xml:space="preserve">, </w:t>
      </w:r>
      <w:r w:rsidRPr="00AA5621">
        <w:rPr>
          <w:rFonts w:ascii="Times New Roman" w:hAnsi="Times New Roman"/>
          <w:bCs/>
          <w:sz w:val="28"/>
          <w:szCs w:val="28"/>
          <w:lang w:val="en-US"/>
        </w:rPr>
        <w:t>dividers</w:t>
      </w:r>
      <w:r w:rsidRPr="00AA5621">
        <w:rPr>
          <w:rFonts w:ascii="Times New Roman" w:hAnsi="Times New Roman"/>
          <w:bCs/>
          <w:sz w:val="28"/>
          <w:szCs w:val="28"/>
        </w:rPr>
        <w:t xml:space="preserve">, </w:t>
      </w:r>
      <w:r w:rsidRPr="00AA5621">
        <w:rPr>
          <w:rFonts w:ascii="Times New Roman" w:hAnsi="Times New Roman"/>
          <w:bCs/>
          <w:sz w:val="28"/>
          <w:szCs w:val="28"/>
          <w:lang w:val="en-US"/>
        </w:rPr>
        <w:t>compasses</w:t>
      </w:r>
      <w:r w:rsidRPr="00AA5621">
        <w:rPr>
          <w:rFonts w:ascii="Times New Roman" w:hAnsi="Times New Roman"/>
          <w:bCs/>
          <w:sz w:val="28"/>
          <w:szCs w:val="28"/>
        </w:rPr>
        <w:t xml:space="preserve">, </w:t>
      </w:r>
      <w:r w:rsidRPr="00AA5621">
        <w:rPr>
          <w:rFonts w:ascii="Times New Roman" w:hAnsi="Times New Roman"/>
          <w:bCs/>
          <w:sz w:val="28"/>
          <w:szCs w:val="28"/>
          <w:lang w:val="en-US"/>
        </w:rPr>
        <w:t>trammels</w:t>
      </w:r>
      <w:r w:rsidRPr="00AA5621">
        <w:rPr>
          <w:rFonts w:ascii="Times New Roman" w:hAnsi="Times New Roman"/>
          <w:bCs/>
          <w:sz w:val="28"/>
          <w:szCs w:val="28"/>
        </w:rPr>
        <w:t>,</w:t>
      </w:r>
      <w:r w:rsidRPr="00AA5621">
        <w:rPr>
          <w:rFonts w:ascii="Times New Roman" w:hAnsi="Times New Roman"/>
          <w:sz w:val="28"/>
          <w:szCs w:val="28"/>
        </w:rPr>
        <w:t xml:space="preserve"> </w:t>
      </w:r>
      <w:r w:rsidRPr="00AA5621">
        <w:rPr>
          <w:rFonts w:ascii="Times New Roman" w:hAnsi="Times New Roman"/>
          <w:sz w:val="28"/>
          <w:szCs w:val="28"/>
          <w:lang w:val="en-US"/>
        </w:rPr>
        <w:t>etc</w:t>
      </w:r>
      <w:r w:rsidR="00EF6349">
        <w:rPr>
          <w:rFonts w:ascii="Times New Roman" w:hAnsi="Times New Roman"/>
          <w:sz w:val="28"/>
          <w:szCs w:val="28"/>
        </w:rPr>
        <w:t>.)</w:t>
      </w:r>
      <w:r w:rsidRPr="00AA5621">
        <w:rPr>
          <w:rFonts w:ascii="Times New Roman" w:hAnsi="Times New Roman"/>
          <w:sz w:val="28"/>
          <w:szCs w:val="28"/>
        </w:rPr>
        <w:tab/>
      </w:r>
    </w:p>
    <w:p w:rsidR="00955EFD" w:rsidRPr="00AA5621" w:rsidRDefault="00955EFD" w:rsidP="00E6480A">
      <w:pPr>
        <w:numPr>
          <w:ilvl w:val="0"/>
          <w:numId w:val="5"/>
        </w:numPr>
        <w:autoSpaceDE w:val="0"/>
        <w:spacing w:line="480" w:lineRule="auto"/>
        <w:ind w:left="0" w:right="-15" w:firstLine="0"/>
        <w:jc w:val="both"/>
        <w:rPr>
          <w:rFonts w:ascii="Times New Roman" w:hAnsi="Times New Roman"/>
          <w:sz w:val="28"/>
          <w:szCs w:val="28"/>
        </w:rPr>
      </w:pPr>
      <w:r w:rsidRPr="00AA5621">
        <w:rPr>
          <w:rFonts w:ascii="Times New Roman" w:hAnsi="Times New Roman"/>
          <w:sz w:val="28"/>
          <w:szCs w:val="28"/>
        </w:rPr>
        <w:t xml:space="preserve">использование предлога </w:t>
      </w:r>
      <w:r w:rsidRPr="00AA5621">
        <w:rPr>
          <w:rFonts w:ascii="Times New Roman" w:hAnsi="Times New Roman"/>
          <w:sz w:val="28"/>
          <w:szCs w:val="28"/>
          <w:lang w:val="en-US"/>
        </w:rPr>
        <w:t>of</w:t>
      </w:r>
      <w:r w:rsidRPr="00AA5621">
        <w:rPr>
          <w:rFonts w:ascii="Times New Roman" w:hAnsi="Times New Roman"/>
          <w:sz w:val="28"/>
          <w:szCs w:val="28"/>
        </w:rPr>
        <w:t xml:space="preserve"> для пере</w:t>
      </w:r>
      <w:r w:rsidRPr="00AA5621">
        <w:rPr>
          <w:rFonts w:ascii="Times New Roman" w:hAnsi="Times New Roman"/>
          <w:sz w:val="28"/>
          <w:szCs w:val="28"/>
        </w:rPr>
        <w:softHyphen/>
        <w:t>дачи видо-родовых отношений (</w:t>
      </w:r>
      <w:r w:rsidRPr="00AA5621">
        <w:rPr>
          <w:rFonts w:ascii="Times New Roman" w:hAnsi="Times New Roman"/>
          <w:bCs/>
          <w:sz w:val="28"/>
          <w:szCs w:val="28"/>
          <w:lang w:val="en-US"/>
        </w:rPr>
        <w:t>the</w:t>
      </w:r>
      <w:r w:rsidRPr="00AA5621">
        <w:rPr>
          <w:rFonts w:ascii="Times New Roman" w:hAnsi="Times New Roman"/>
          <w:bCs/>
          <w:sz w:val="28"/>
          <w:szCs w:val="28"/>
        </w:rPr>
        <w:t xml:space="preserve"> </w:t>
      </w:r>
      <w:r w:rsidRPr="00AA5621">
        <w:rPr>
          <w:rFonts w:ascii="Times New Roman" w:hAnsi="Times New Roman"/>
          <w:bCs/>
          <w:sz w:val="28"/>
          <w:szCs w:val="28"/>
          <w:lang w:val="en-US"/>
        </w:rPr>
        <w:t>oxidizer</w:t>
      </w:r>
      <w:r w:rsidRPr="00AA5621">
        <w:rPr>
          <w:rFonts w:ascii="Times New Roman" w:hAnsi="Times New Roman"/>
          <w:bCs/>
          <w:sz w:val="28"/>
          <w:szCs w:val="28"/>
        </w:rPr>
        <w:t xml:space="preserve"> </w:t>
      </w:r>
      <w:r w:rsidRPr="00AA5621">
        <w:rPr>
          <w:rFonts w:ascii="Times New Roman" w:hAnsi="Times New Roman"/>
          <w:bCs/>
          <w:sz w:val="28"/>
          <w:szCs w:val="28"/>
          <w:lang w:val="en-US"/>
        </w:rPr>
        <w:t>of</w:t>
      </w:r>
      <w:r w:rsidRPr="00AA5621">
        <w:rPr>
          <w:rFonts w:ascii="Times New Roman" w:hAnsi="Times New Roman"/>
          <w:bCs/>
          <w:sz w:val="28"/>
          <w:szCs w:val="28"/>
        </w:rPr>
        <w:t xml:space="preserve"> </w:t>
      </w:r>
      <w:r w:rsidRPr="00AA5621">
        <w:rPr>
          <w:rFonts w:ascii="Times New Roman" w:hAnsi="Times New Roman"/>
          <w:bCs/>
          <w:sz w:val="28"/>
          <w:szCs w:val="28"/>
          <w:lang w:val="en-US"/>
        </w:rPr>
        <w:t>liquid</w:t>
      </w:r>
      <w:r w:rsidRPr="00AA5621">
        <w:rPr>
          <w:rFonts w:ascii="Times New Roman" w:hAnsi="Times New Roman"/>
          <w:bCs/>
          <w:sz w:val="28"/>
          <w:szCs w:val="28"/>
        </w:rPr>
        <w:t xml:space="preserve"> </w:t>
      </w:r>
      <w:r w:rsidRPr="00AA5621">
        <w:rPr>
          <w:rFonts w:ascii="Times New Roman" w:hAnsi="Times New Roman"/>
          <w:bCs/>
          <w:sz w:val="28"/>
          <w:szCs w:val="28"/>
          <w:lang w:val="en-US"/>
        </w:rPr>
        <w:t>oxygen</w:t>
      </w:r>
      <w:r w:rsidRPr="00AA5621">
        <w:rPr>
          <w:rFonts w:ascii="Times New Roman" w:hAnsi="Times New Roman"/>
          <w:bCs/>
          <w:sz w:val="28"/>
          <w:szCs w:val="28"/>
        </w:rPr>
        <w:t xml:space="preserve">, </w:t>
      </w:r>
      <w:r w:rsidRPr="00AA5621">
        <w:rPr>
          <w:rFonts w:ascii="Times New Roman" w:hAnsi="Times New Roman"/>
          <w:bCs/>
          <w:sz w:val="28"/>
          <w:szCs w:val="28"/>
          <w:lang w:val="en-US"/>
        </w:rPr>
        <w:t>the</w:t>
      </w:r>
      <w:r w:rsidRPr="00AA5621">
        <w:rPr>
          <w:rFonts w:ascii="Times New Roman" w:hAnsi="Times New Roman"/>
          <w:bCs/>
          <w:sz w:val="28"/>
          <w:szCs w:val="28"/>
        </w:rPr>
        <w:t xml:space="preserve"> </w:t>
      </w:r>
      <w:r w:rsidRPr="00AA5621">
        <w:rPr>
          <w:rFonts w:ascii="Times New Roman" w:hAnsi="Times New Roman"/>
          <w:bCs/>
          <w:sz w:val="28"/>
          <w:szCs w:val="28"/>
          <w:lang w:val="en-US"/>
        </w:rPr>
        <w:t>fuel</w:t>
      </w:r>
      <w:r w:rsidRPr="00AA5621">
        <w:rPr>
          <w:rFonts w:ascii="Times New Roman" w:hAnsi="Times New Roman"/>
          <w:bCs/>
          <w:sz w:val="28"/>
          <w:szCs w:val="28"/>
        </w:rPr>
        <w:t xml:space="preserve"> </w:t>
      </w:r>
      <w:r w:rsidRPr="00AA5621">
        <w:rPr>
          <w:rFonts w:ascii="Times New Roman" w:hAnsi="Times New Roman"/>
          <w:bCs/>
          <w:sz w:val="28"/>
          <w:szCs w:val="28"/>
          <w:lang w:val="en-US"/>
        </w:rPr>
        <w:t>of</w:t>
      </w:r>
      <w:r w:rsidRPr="00AA5621">
        <w:rPr>
          <w:rFonts w:ascii="Times New Roman" w:hAnsi="Times New Roman"/>
          <w:bCs/>
          <w:sz w:val="28"/>
          <w:szCs w:val="28"/>
        </w:rPr>
        <w:t xml:space="preserve"> </w:t>
      </w:r>
      <w:r w:rsidRPr="00AA5621">
        <w:rPr>
          <w:rFonts w:ascii="Times New Roman" w:hAnsi="Times New Roman"/>
          <w:bCs/>
          <w:sz w:val="28"/>
          <w:szCs w:val="28"/>
          <w:lang w:val="en-US"/>
        </w:rPr>
        <w:t>kerosene</w:t>
      </w:r>
      <w:r w:rsidRPr="00AA5621">
        <w:rPr>
          <w:rFonts w:ascii="Times New Roman" w:hAnsi="Times New Roman"/>
          <w:sz w:val="28"/>
          <w:szCs w:val="28"/>
        </w:rPr>
        <w:t>),</w:t>
      </w:r>
    </w:p>
    <w:p w:rsidR="00EF6349" w:rsidRPr="00EF6349" w:rsidRDefault="00955EFD" w:rsidP="00E6480A">
      <w:pPr>
        <w:numPr>
          <w:ilvl w:val="0"/>
          <w:numId w:val="5"/>
        </w:numPr>
        <w:autoSpaceDE w:val="0"/>
        <w:spacing w:line="480" w:lineRule="auto"/>
        <w:ind w:left="0" w:right="-15" w:firstLine="0"/>
        <w:jc w:val="both"/>
        <w:rPr>
          <w:rFonts w:ascii="Times New Roman" w:hAnsi="Times New Roman"/>
          <w:sz w:val="28"/>
          <w:szCs w:val="28"/>
          <w:lang w:val="en-US"/>
        </w:rPr>
      </w:pPr>
      <w:r w:rsidRPr="00AA5621">
        <w:rPr>
          <w:rFonts w:ascii="Times New Roman" w:hAnsi="Times New Roman"/>
          <w:sz w:val="28"/>
          <w:szCs w:val="28"/>
          <w:lang w:val="en-US"/>
        </w:rPr>
        <w:t xml:space="preserve">распространенность атрибутивных сочетаний со словами </w:t>
      </w:r>
      <w:r w:rsidRPr="00AA5621">
        <w:rPr>
          <w:rFonts w:ascii="Times New Roman" w:hAnsi="Times New Roman"/>
          <w:bCs/>
          <w:sz w:val="28"/>
          <w:szCs w:val="28"/>
          <w:lang w:val="en-US"/>
        </w:rPr>
        <w:t>type, design, pattern, grade</w:t>
      </w:r>
      <w:r w:rsidRPr="00AA5621">
        <w:rPr>
          <w:rFonts w:ascii="Times New Roman" w:hAnsi="Times New Roman"/>
          <w:sz w:val="28"/>
          <w:szCs w:val="28"/>
          <w:lang w:val="en-US"/>
        </w:rPr>
        <w:t xml:space="preserve">: </w:t>
      </w:r>
    </w:p>
    <w:p w:rsidR="00EF6349" w:rsidRPr="00EF6349" w:rsidRDefault="00955EFD" w:rsidP="00EF6349">
      <w:pPr>
        <w:autoSpaceDE w:val="0"/>
        <w:spacing w:line="480" w:lineRule="auto"/>
        <w:ind w:right="-15" w:firstLine="709"/>
        <w:jc w:val="both"/>
        <w:rPr>
          <w:rFonts w:ascii="Times New Roman" w:hAnsi="Times New Roman"/>
          <w:sz w:val="28"/>
          <w:szCs w:val="28"/>
          <w:lang w:val="en-US"/>
        </w:rPr>
      </w:pPr>
      <w:r w:rsidRPr="00AA5621">
        <w:rPr>
          <w:rFonts w:ascii="Times New Roman" w:hAnsi="Times New Roman"/>
          <w:sz w:val="28"/>
          <w:szCs w:val="28"/>
          <w:lang w:val="en-US"/>
        </w:rPr>
        <w:t xml:space="preserve">Protective clothing and dry-chemical-type fire extinguisher should be readily available in the area. </w:t>
      </w:r>
      <w:r w:rsidR="00EF6349" w:rsidRPr="00EF6349">
        <w:rPr>
          <w:rFonts w:ascii="Times New Roman" w:hAnsi="Times New Roman"/>
          <w:sz w:val="28"/>
          <w:szCs w:val="28"/>
          <w:lang w:val="en-US"/>
        </w:rPr>
        <w:t xml:space="preserve"> </w:t>
      </w:r>
      <w:r w:rsidRPr="00AA5621">
        <w:rPr>
          <w:rFonts w:ascii="Times New Roman" w:hAnsi="Times New Roman"/>
          <w:sz w:val="28"/>
          <w:szCs w:val="28"/>
          <w:lang w:val="en-US"/>
        </w:rPr>
        <w:t xml:space="preserve">Not only laboratories, but pilot-type manufacturing plants are included in the center. </w:t>
      </w:r>
    </w:p>
    <w:p w:rsidR="00955EFD" w:rsidRPr="00EF6349" w:rsidRDefault="00EF6349" w:rsidP="00E6480A">
      <w:pPr>
        <w:autoSpaceDE w:val="0"/>
        <w:spacing w:line="480" w:lineRule="auto"/>
        <w:ind w:right="-15"/>
        <w:jc w:val="both"/>
        <w:rPr>
          <w:rFonts w:ascii="Times New Roman" w:hAnsi="Times New Roman"/>
          <w:sz w:val="28"/>
          <w:szCs w:val="28"/>
          <w:lang w:val="en-US"/>
        </w:rPr>
      </w:pPr>
      <w:r w:rsidRPr="00EF6349">
        <w:rPr>
          <w:rFonts w:ascii="Times New Roman" w:hAnsi="Times New Roman"/>
          <w:sz w:val="28"/>
          <w:szCs w:val="28"/>
          <w:lang w:val="en-US"/>
        </w:rPr>
        <w:t xml:space="preserve">- </w:t>
      </w:r>
      <w:r w:rsidRPr="00EF6349">
        <w:rPr>
          <w:rFonts w:ascii="Times New Roman" w:hAnsi="Times New Roman"/>
          <w:sz w:val="28"/>
          <w:szCs w:val="28"/>
          <w:lang w:val="en-US"/>
        </w:rPr>
        <w:tab/>
      </w:r>
      <w:r w:rsidR="00955EFD" w:rsidRPr="00AA5621">
        <w:rPr>
          <w:rFonts w:ascii="Times New Roman" w:eastAsia="TimesNewRomanPSMT" w:hAnsi="Times New Roman"/>
          <w:sz w:val="28"/>
          <w:szCs w:val="28"/>
        </w:rPr>
        <w:t>Широкое</w:t>
      </w:r>
      <w:r w:rsidR="00955EFD" w:rsidRPr="00AA5621">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употребление</w:t>
      </w:r>
      <w:r w:rsidR="00955EFD" w:rsidRPr="00AA5621">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следующих</w:t>
      </w:r>
      <w:r w:rsidR="00955EFD" w:rsidRPr="00AA5621">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глаголов</w:t>
      </w:r>
      <w:r w:rsidR="00955EFD" w:rsidRPr="00AA5621">
        <w:rPr>
          <w:rFonts w:ascii="Times New Roman" w:eastAsia="TimesNewRomanPSMT" w:hAnsi="Times New Roman"/>
          <w:sz w:val="28"/>
          <w:szCs w:val="28"/>
          <w:lang w:val="en-US"/>
        </w:rPr>
        <w:t xml:space="preserve">: </w:t>
      </w:r>
      <w:r w:rsidR="00955EFD" w:rsidRPr="00AA5621">
        <w:rPr>
          <w:rFonts w:ascii="Times New Roman" w:eastAsia="TimesNewRomanPSMT" w:hAnsi="Times New Roman"/>
          <w:bCs/>
          <w:sz w:val="28"/>
          <w:szCs w:val="28"/>
          <w:lang w:val="en-US"/>
        </w:rPr>
        <w:t>effect, assure, perform, provide, give,</w:t>
      </w:r>
      <w:r w:rsidRPr="00EF6349">
        <w:rPr>
          <w:rFonts w:ascii="Times New Roman" w:eastAsia="TimesNewRomanPSMT" w:hAnsi="Times New Roman"/>
          <w:bCs/>
          <w:sz w:val="28"/>
          <w:szCs w:val="28"/>
          <w:lang w:val="en-US"/>
        </w:rPr>
        <w:t xml:space="preserve"> </w:t>
      </w:r>
      <w:r w:rsidR="00955EFD" w:rsidRPr="00AA5621">
        <w:rPr>
          <w:rFonts w:ascii="Times New Roman" w:eastAsia="TimesNewRomanPSMT" w:hAnsi="Times New Roman"/>
          <w:bCs/>
          <w:sz w:val="28"/>
          <w:szCs w:val="28"/>
          <w:lang w:val="en-US"/>
        </w:rPr>
        <w:t>involve, obtain, entail, imply, result in, lead to, to be ascribed to, to be attributed to</w:t>
      </w:r>
      <w:r w:rsidR="00955EFD" w:rsidRPr="00AA5621">
        <w:rPr>
          <w:rFonts w:ascii="Times New Roman" w:eastAsia="TimesNewRomanPSMT" w:hAnsi="Times New Roman"/>
          <w:sz w:val="28"/>
          <w:szCs w:val="28"/>
          <w:lang w:val="en-US"/>
        </w:rPr>
        <w:t>,</w:t>
      </w:r>
      <w:r w:rsidRPr="00EF6349">
        <w:rPr>
          <w:rFonts w:ascii="Times New Roman" w:hAnsi="Times New Roman"/>
          <w:sz w:val="28"/>
          <w:szCs w:val="28"/>
          <w:lang w:val="en-US"/>
        </w:rPr>
        <w:t xml:space="preserve"> </w:t>
      </w:r>
      <w:r w:rsidR="00955EFD" w:rsidRPr="00AA5621">
        <w:rPr>
          <w:rFonts w:ascii="Times New Roman" w:eastAsia="TimesNewRomanPSMT" w:hAnsi="Times New Roman"/>
          <w:sz w:val="28"/>
          <w:szCs w:val="28"/>
        </w:rPr>
        <w:t>значение</w:t>
      </w:r>
      <w:r w:rsidR="00955EFD" w:rsidRPr="00EF6349">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которых</w:t>
      </w:r>
      <w:r w:rsidR="00955EFD" w:rsidRPr="00EF6349">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всецело</w:t>
      </w:r>
      <w:r w:rsidR="00955EFD" w:rsidRPr="00EF6349">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зависит</w:t>
      </w:r>
      <w:r w:rsidR="00955EFD" w:rsidRPr="00EF6349">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от</w:t>
      </w:r>
      <w:r w:rsidR="00955EFD" w:rsidRPr="00EF6349">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существительных</w:t>
      </w:r>
      <w:r w:rsidR="00955EFD" w:rsidRPr="00EF6349">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несущих</w:t>
      </w:r>
      <w:r w:rsidR="00955EFD" w:rsidRPr="00EF6349">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основную</w:t>
      </w:r>
    </w:p>
    <w:p w:rsidR="00955EFD" w:rsidRPr="00AA5621" w:rsidRDefault="00955EFD" w:rsidP="00E6480A">
      <w:pPr>
        <w:autoSpaceDE w:val="0"/>
        <w:spacing w:line="480" w:lineRule="auto"/>
        <w:ind w:right="-15"/>
        <w:jc w:val="both"/>
        <w:rPr>
          <w:rFonts w:ascii="Times New Roman" w:eastAsia="TimesNewRomanPSMT" w:hAnsi="Times New Roman"/>
          <w:sz w:val="28"/>
          <w:szCs w:val="28"/>
        </w:rPr>
      </w:pPr>
      <w:r w:rsidRPr="00AA5621">
        <w:rPr>
          <w:rFonts w:ascii="Times New Roman" w:eastAsia="TimesNewRomanPSMT" w:hAnsi="Times New Roman"/>
          <w:sz w:val="28"/>
          <w:szCs w:val="28"/>
        </w:rPr>
        <w:t>смысловую нагрузку в предложении.</w:t>
      </w:r>
    </w:p>
    <w:p w:rsidR="00955EFD" w:rsidRPr="00AA5621" w:rsidRDefault="00EF6349" w:rsidP="00EF6349">
      <w:pPr>
        <w:autoSpaceDE w:val="0"/>
        <w:spacing w:line="480" w:lineRule="auto"/>
        <w:ind w:right="-15"/>
        <w:jc w:val="both"/>
        <w:rPr>
          <w:rFonts w:ascii="Times New Roman" w:eastAsia="TimesNewRomanPSMT" w:hAnsi="Times New Roman"/>
          <w:bCs/>
          <w:sz w:val="28"/>
          <w:szCs w:val="28"/>
        </w:rPr>
      </w:pPr>
      <w:r>
        <w:rPr>
          <w:rFonts w:ascii="Times New Roman" w:eastAsia="TimesNewRomanPSMT" w:hAnsi="Times New Roman"/>
          <w:sz w:val="28"/>
          <w:szCs w:val="28"/>
        </w:rPr>
        <w:t xml:space="preserve">- </w:t>
      </w:r>
      <w:r>
        <w:rPr>
          <w:rFonts w:ascii="Times New Roman" w:eastAsia="TimesNewRomanPSMT" w:hAnsi="Times New Roman"/>
          <w:sz w:val="28"/>
          <w:szCs w:val="28"/>
        </w:rPr>
        <w:tab/>
      </w:r>
      <w:r w:rsidR="00955EFD" w:rsidRPr="00AA5621">
        <w:rPr>
          <w:rFonts w:ascii="Times New Roman" w:eastAsia="TimesNewRomanPSMT" w:hAnsi="Times New Roman"/>
          <w:sz w:val="28"/>
          <w:szCs w:val="28"/>
        </w:rPr>
        <w:t xml:space="preserve"> Наречия заменяются предложно-именными сочетаниями: </w:t>
      </w:r>
      <w:r w:rsidR="00955EFD" w:rsidRPr="00AA5621">
        <w:rPr>
          <w:rFonts w:ascii="Times New Roman" w:eastAsia="TimesNewRomanPSMT" w:hAnsi="Times New Roman"/>
          <w:bCs/>
          <w:sz w:val="28"/>
          <w:szCs w:val="28"/>
        </w:rPr>
        <w:t>accurately – with</w:t>
      </w:r>
    </w:p>
    <w:p w:rsidR="00955EFD" w:rsidRPr="00AA5621" w:rsidRDefault="00955EFD" w:rsidP="00E6480A">
      <w:pPr>
        <w:autoSpaceDE w:val="0"/>
        <w:spacing w:line="480" w:lineRule="auto"/>
        <w:ind w:right="-15"/>
        <w:jc w:val="both"/>
        <w:rPr>
          <w:rFonts w:ascii="Times New Roman" w:eastAsia="TimesNewRomanPSMT" w:hAnsi="Times New Roman"/>
          <w:sz w:val="28"/>
          <w:szCs w:val="28"/>
        </w:rPr>
      </w:pPr>
      <w:r w:rsidRPr="00AA5621">
        <w:rPr>
          <w:rFonts w:ascii="Times New Roman" w:eastAsia="TimesNewRomanPSMT" w:hAnsi="Times New Roman"/>
          <w:bCs/>
          <w:sz w:val="28"/>
          <w:szCs w:val="28"/>
          <w:lang w:val="en-US"/>
        </w:rPr>
        <w:t>accuracy</w:t>
      </w:r>
      <w:r w:rsidRPr="00EF6349">
        <w:rPr>
          <w:rFonts w:ascii="Times New Roman" w:eastAsia="TimesNewRomanPSMT" w:hAnsi="Times New Roman"/>
          <w:bCs/>
          <w:sz w:val="28"/>
          <w:szCs w:val="28"/>
        </w:rPr>
        <w:t xml:space="preserve">; </w:t>
      </w:r>
      <w:r w:rsidRPr="00AA5621">
        <w:rPr>
          <w:rFonts w:ascii="Times New Roman" w:eastAsia="TimesNewRomanPSMT" w:hAnsi="Times New Roman"/>
          <w:bCs/>
          <w:sz w:val="28"/>
          <w:szCs w:val="28"/>
          <w:lang w:val="en-US"/>
        </w:rPr>
        <w:t>very</w:t>
      </w:r>
      <w:r w:rsidRPr="00EF6349">
        <w:rPr>
          <w:rFonts w:ascii="Times New Roman" w:eastAsia="TimesNewRomanPSMT" w:hAnsi="Times New Roman"/>
          <w:bCs/>
          <w:sz w:val="28"/>
          <w:szCs w:val="28"/>
        </w:rPr>
        <w:t xml:space="preserve"> </w:t>
      </w:r>
      <w:r w:rsidRPr="00AA5621">
        <w:rPr>
          <w:rFonts w:ascii="Times New Roman" w:eastAsia="TimesNewRomanPSMT" w:hAnsi="Times New Roman"/>
          <w:bCs/>
          <w:sz w:val="28"/>
          <w:szCs w:val="28"/>
          <w:lang w:val="en-US"/>
        </w:rPr>
        <w:t>easy</w:t>
      </w:r>
      <w:r w:rsidRPr="00EF6349">
        <w:rPr>
          <w:rFonts w:ascii="Times New Roman" w:eastAsia="TimesNewRomanPSMT" w:hAnsi="Times New Roman"/>
          <w:bCs/>
          <w:sz w:val="28"/>
          <w:szCs w:val="28"/>
        </w:rPr>
        <w:t>–</w:t>
      </w:r>
      <w:r w:rsidRPr="00AA5621">
        <w:rPr>
          <w:rFonts w:ascii="Times New Roman" w:eastAsia="TimesNewRomanPSMT" w:hAnsi="Times New Roman"/>
          <w:bCs/>
          <w:sz w:val="28"/>
          <w:szCs w:val="28"/>
          <w:lang w:val="en-US"/>
        </w:rPr>
        <w:t>with</w:t>
      </w:r>
      <w:r w:rsidRPr="00EF6349">
        <w:rPr>
          <w:rFonts w:ascii="Times New Roman" w:eastAsia="TimesNewRomanPSMT" w:hAnsi="Times New Roman"/>
          <w:bCs/>
          <w:sz w:val="28"/>
          <w:szCs w:val="28"/>
        </w:rPr>
        <w:t xml:space="preserve"> </w:t>
      </w:r>
      <w:r w:rsidRPr="00AA5621">
        <w:rPr>
          <w:rFonts w:ascii="Times New Roman" w:eastAsia="TimesNewRomanPSMT" w:hAnsi="Times New Roman"/>
          <w:bCs/>
          <w:sz w:val="28"/>
          <w:szCs w:val="28"/>
          <w:lang w:val="en-US"/>
        </w:rPr>
        <w:t>the</w:t>
      </w:r>
      <w:r w:rsidRPr="00EF6349">
        <w:rPr>
          <w:rFonts w:ascii="Times New Roman" w:eastAsia="TimesNewRomanPSMT" w:hAnsi="Times New Roman"/>
          <w:bCs/>
          <w:sz w:val="28"/>
          <w:szCs w:val="28"/>
        </w:rPr>
        <w:t xml:space="preserve"> </w:t>
      </w:r>
      <w:r w:rsidRPr="00AA5621">
        <w:rPr>
          <w:rFonts w:ascii="Times New Roman" w:eastAsia="TimesNewRomanPSMT" w:hAnsi="Times New Roman"/>
          <w:bCs/>
          <w:sz w:val="28"/>
          <w:szCs w:val="28"/>
          <w:lang w:val="en-US"/>
        </w:rPr>
        <w:t>greatest</w:t>
      </w:r>
      <w:r w:rsidRPr="00EF6349">
        <w:rPr>
          <w:rFonts w:ascii="Times New Roman" w:eastAsia="TimesNewRomanPSMT" w:hAnsi="Times New Roman"/>
          <w:bCs/>
          <w:sz w:val="28"/>
          <w:szCs w:val="28"/>
        </w:rPr>
        <w:t xml:space="preserve"> </w:t>
      </w:r>
      <w:r w:rsidRPr="00AA5621">
        <w:rPr>
          <w:rFonts w:ascii="Times New Roman" w:eastAsia="TimesNewRomanPSMT" w:hAnsi="Times New Roman"/>
          <w:bCs/>
          <w:sz w:val="28"/>
          <w:szCs w:val="28"/>
          <w:lang w:val="en-US"/>
        </w:rPr>
        <w:t>easy</w:t>
      </w:r>
      <w:r w:rsidRPr="00EF6349">
        <w:rPr>
          <w:rFonts w:ascii="Times New Roman" w:eastAsia="TimesNewRomanPSMT" w:hAnsi="Times New Roman"/>
          <w:sz w:val="28"/>
          <w:szCs w:val="28"/>
        </w:rPr>
        <w:t xml:space="preserve">. </w:t>
      </w:r>
      <w:r w:rsidRPr="00AA5621">
        <w:rPr>
          <w:rFonts w:ascii="Times New Roman" w:eastAsia="TimesNewRomanPSMT" w:hAnsi="Times New Roman"/>
          <w:sz w:val="28"/>
          <w:szCs w:val="28"/>
        </w:rPr>
        <w:t>Употребительными остаются усилительные</w:t>
      </w:r>
      <w:r w:rsidR="00EF6349">
        <w:rPr>
          <w:rFonts w:ascii="Times New Roman" w:eastAsia="TimesNewRomanPSMT" w:hAnsi="Times New Roman"/>
          <w:sz w:val="28"/>
          <w:szCs w:val="28"/>
        </w:rPr>
        <w:t xml:space="preserve"> </w:t>
      </w:r>
      <w:r w:rsidRPr="00AA5621">
        <w:rPr>
          <w:rFonts w:ascii="Times New Roman" w:eastAsia="TimesNewRomanPSMT" w:hAnsi="Times New Roman"/>
          <w:sz w:val="28"/>
          <w:szCs w:val="28"/>
        </w:rPr>
        <w:t>наречия, которые выступают в данных текстах в качестве основного модально-</w:t>
      </w:r>
    </w:p>
    <w:p w:rsidR="00955EFD" w:rsidRPr="00AA5621" w:rsidRDefault="00955EFD" w:rsidP="00E6480A">
      <w:pPr>
        <w:autoSpaceDE w:val="0"/>
        <w:spacing w:line="480" w:lineRule="auto"/>
        <w:ind w:right="-15"/>
        <w:jc w:val="both"/>
        <w:rPr>
          <w:rFonts w:ascii="Times New Roman" w:eastAsia="TimesNewRomanPSMT" w:hAnsi="Times New Roman"/>
          <w:sz w:val="28"/>
          <w:szCs w:val="28"/>
        </w:rPr>
      </w:pPr>
      <w:r w:rsidRPr="00AA5621">
        <w:rPr>
          <w:rFonts w:ascii="Times New Roman" w:eastAsia="TimesNewRomanPSMT" w:hAnsi="Times New Roman"/>
          <w:sz w:val="28"/>
          <w:szCs w:val="28"/>
        </w:rPr>
        <w:t>экспрессивного средства, не выглядящего чуждым элементом в серьезном</w:t>
      </w:r>
    </w:p>
    <w:p w:rsidR="00955EFD" w:rsidRPr="00AA5621" w:rsidRDefault="00955EFD" w:rsidP="00E6480A">
      <w:pPr>
        <w:autoSpaceDE w:val="0"/>
        <w:spacing w:line="480" w:lineRule="auto"/>
        <w:jc w:val="both"/>
        <w:rPr>
          <w:rFonts w:ascii="Times New Roman" w:eastAsia="TimesNewRomanPSMT" w:hAnsi="Times New Roman"/>
          <w:bCs/>
          <w:sz w:val="28"/>
          <w:szCs w:val="28"/>
          <w:lang w:val="en-US"/>
        </w:rPr>
      </w:pPr>
      <w:r w:rsidRPr="00AA5621">
        <w:rPr>
          <w:rFonts w:ascii="Times New Roman" w:eastAsia="TimesNewRomanPSMT" w:hAnsi="Times New Roman"/>
          <w:sz w:val="28"/>
          <w:szCs w:val="28"/>
        </w:rPr>
        <w:t>изложении</w:t>
      </w:r>
      <w:r w:rsidRPr="00AA5621">
        <w:rPr>
          <w:rFonts w:ascii="Times New Roman" w:eastAsia="TimesNewRomanPSMT" w:hAnsi="Times New Roman"/>
          <w:sz w:val="28"/>
          <w:szCs w:val="28"/>
          <w:lang w:val="en-US"/>
        </w:rPr>
        <w:t xml:space="preserve">: </w:t>
      </w:r>
      <w:r w:rsidRPr="00AA5621">
        <w:rPr>
          <w:rFonts w:ascii="Times New Roman" w:eastAsia="TimesNewRomanPSMT" w:hAnsi="Times New Roman"/>
          <w:bCs/>
          <w:sz w:val="28"/>
          <w:szCs w:val="28"/>
          <w:lang w:val="en-US"/>
        </w:rPr>
        <w:t>clearly, completely, considerably, essentially, greatly, significantly,</w:t>
      </w:r>
    </w:p>
    <w:p w:rsidR="00EF6349" w:rsidRPr="00EF6349" w:rsidRDefault="00955EFD" w:rsidP="00E6480A">
      <w:pPr>
        <w:autoSpaceDE w:val="0"/>
        <w:spacing w:line="480" w:lineRule="auto"/>
        <w:jc w:val="both"/>
        <w:rPr>
          <w:rFonts w:ascii="Times New Roman" w:eastAsia="TimesNewRomanPSMT" w:hAnsi="Times New Roman"/>
          <w:bCs/>
          <w:sz w:val="28"/>
          <w:szCs w:val="28"/>
          <w:lang w:val="en-US"/>
        </w:rPr>
      </w:pPr>
      <w:r w:rsidRPr="00EF6349">
        <w:rPr>
          <w:rFonts w:ascii="Times New Roman" w:eastAsia="TimesNewRomanPSMT" w:hAnsi="Times New Roman"/>
          <w:bCs/>
          <w:sz w:val="28"/>
          <w:szCs w:val="28"/>
          <w:lang w:val="en-US"/>
        </w:rPr>
        <w:t>materially, reasonably.</w:t>
      </w:r>
      <w:r w:rsidR="00EF6349" w:rsidRPr="00EF6349">
        <w:rPr>
          <w:rFonts w:ascii="Times New Roman" w:eastAsia="TimesNewRomanPSMT" w:hAnsi="Times New Roman"/>
          <w:bCs/>
          <w:sz w:val="28"/>
          <w:szCs w:val="28"/>
          <w:lang w:val="en-US"/>
        </w:rPr>
        <w:t xml:space="preserve"> </w:t>
      </w:r>
    </w:p>
    <w:p w:rsidR="00955EFD" w:rsidRPr="00AA5621" w:rsidRDefault="00EF6349" w:rsidP="00E6480A">
      <w:pPr>
        <w:autoSpaceDE w:val="0"/>
        <w:spacing w:line="480" w:lineRule="auto"/>
        <w:jc w:val="both"/>
        <w:rPr>
          <w:rFonts w:ascii="Times New Roman" w:eastAsia="TimesNewRomanPSMT" w:hAnsi="Times New Roman"/>
          <w:bCs/>
          <w:sz w:val="28"/>
          <w:szCs w:val="28"/>
          <w:lang w:val="en-US"/>
        </w:rPr>
      </w:pPr>
      <w:r w:rsidRPr="00EF6349">
        <w:rPr>
          <w:rFonts w:ascii="Times New Roman" w:eastAsia="TimesNewRomanPSMT" w:hAnsi="Times New Roman"/>
          <w:bCs/>
          <w:sz w:val="28"/>
          <w:szCs w:val="28"/>
          <w:lang w:val="en-US"/>
        </w:rPr>
        <w:t>-</w:t>
      </w:r>
      <w:r w:rsidRPr="00EF6349">
        <w:rPr>
          <w:rFonts w:ascii="Times New Roman" w:eastAsia="TimesNewRomanPSMT" w:hAnsi="Times New Roman"/>
          <w:bCs/>
          <w:sz w:val="28"/>
          <w:szCs w:val="28"/>
          <w:lang w:val="en-US"/>
        </w:rPr>
        <w:tab/>
      </w:r>
      <w:r w:rsidR="00955EFD" w:rsidRPr="00AA5621">
        <w:rPr>
          <w:rFonts w:ascii="Times New Roman" w:eastAsia="TimesNewRomanPSMT" w:hAnsi="Times New Roman"/>
          <w:sz w:val="28"/>
          <w:szCs w:val="28"/>
        </w:rPr>
        <w:t>Широко</w:t>
      </w:r>
      <w:r w:rsidR="00955EFD" w:rsidRPr="00EF6349">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используются</w:t>
      </w:r>
      <w:r w:rsidR="00955EFD" w:rsidRPr="00EF6349">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отглагольные</w:t>
      </w:r>
      <w:r w:rsidR="00955EFD" w:rsidRPr="00EF6349">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прилагательные</w:t>
      </w:r>
      <w:r w:rsidR="00955EFD" w:rsidRPr="00EF6349">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с</w:t>
      </w:r>
      <w:r w:rsidR="00955EFD" w:rsidRPr="00EF6349">
        <w:rPr>
          <w:rFonts w:ascii="Times New Roman" w:eastAsia="TimesNewRomanPSMT" w:hAnsi="Times New Roman"/>
          <w:sz w:val="28"/>
          <w:szCs w:val="28"/>
          <w:lang w:val="en-US"/>
        </w:rPr>
        <w:t xml:space="preserve"> </w:t>
      </w:r>
      <w:r w:rsidR="00955EFD" w:rsidRPr="00AA5621">
        <w:rPr>
          <w:rFonts w:ascii="Times New Roman" w:eastAsia="TimesNewRomanPSMT" w:hAnsi="Times New Roman"/>
          <w:sz w:val="28"/>
          <w:szCs w:val="28"/>
        </w:rPr>
        <w:t>предлогами</w:t>
      </w:r>
      <w:r w:rsidR="00955EFD" w:rsidRPr="00EF6349">
        <w:rPr>
          <w:rFonts w:ascii="Times New Roman" w:eastAsia="TimesNewRomanPSMT" w:hAnsi="Times New Roman"/>
          <w:sz w:val="28"/>
          <w:szCs w:val="28"/>
          <w:lang w:val="en-US"/>
        </w:rPr>
        <w:t xml:space="preserve">: </w:t>
      </w:r>
      <w:r w:rsidR="00955EFD" w:rsidRPr="00EF6349">
        <w:rPr>
          <w:rFonts w:ascii="Times New Roman" w:eastAsia="TimesNewRomanPSMT" w:hAnsi="Times New Roman"/>
          <w:bCs/>
          <w:sz w:val="28"/>
          <w:szCs w:val="28"/>
          <w:lang w:val="en-US"/>
        </w:rPr>
        <w:t>to be attendant</w:t>
      </w:r>
      <w:r w:rsidRPr="00EF6349">
        <w:rPr>
          <w:rFonts w:ascii="Times New Roman" w:eastAsia="TimesNewRomanPSMT" w:hAnsi="Times New Roman"/>
          <w:bCs/>
          <w:sz w:val="28"/>
          <w:szCs w:val="28"/>
          <w:lang w:val="en-US"/>
        </w:rPr>
        <w:t xml:space="preserve"> </w:t>
      </w:r>
      <w:r w:rsidR="00955EFD" w:rsidRPr="00AA5621">
        <w:rPr>
          <w:rFonts w:ascii="Times New Roman" w:eastAsia="TimesNewRomanPSMT" w:hAnsi="Times New Roman"/>
          <w:bCs/>
          <w:sz w:val="28"/>
          <w:szCs w:val="28"/>
          <w:lang w:val="en-US"/>
        </w:rPr>
        <w:t>on, to be conducive to, to be destructive of, to be responsive of, to be tolerant of.</w:t>
      </w:r>
    </w:p>
    <w:p w:rsidR="00955EFD" w:rsidRPr="00EF6349" w:rsidRDefault="00EF6349" w:rsidP="00E6480A">
      <w:pPr>
        <w:autoSpaceDE w:val="0"/>
        <w:spacing w:line="480" w:lineRule="auto"/>
        <w:jc w:val="both"/>
        <w:rPr>
          <w:rFonts w:ascii="Times New Roman" w:eastAsia="TimesNewRomanPSMT" w:hAnsi="Times New Roman"/>
          <w:sz w:val="28"/>
          <w:szCs w:val="28"/>
        </w:rPr>
      </w:pPr>
      <w:r>
        <w:rPr>
          <w:rFonts w:ascii="Times New Roman" w:eastAsia="TimesNewRomanPSMT" w:hAnsi="Times New Roman"/>
          <w:sz w:val="28"/>
          <w:szCs w:val="28"/>
        </w:rPr>
        <w:t>-</w:t>
      </w:r>
      <w:r>
        <w:rPr>
          <w:rFonts w:ascii="Times New Roman" w:eastAsia="TimesNewRomanPSMT" w:hAnsi="Times New Roman"/>
          <w:sz w:val="28"/>
          <w:szCs w:val="28"/>
        </w:rPr>
        <w:tab/>
      </w:r>
      <w:r w:rsidR="00955EFD" w:rsidRPr="00EF6349">
        <w:rPr>
          <w:rFonts w:ascii="Times New Roman" w:eastAsia="TimesNewRomanPSMT" w:hAnsi="Times New Roman"/>
          <w:sz w:val="28"/>
          <w:szCs w:val="28"/>
        </w:rPr>
        <w:t xml:space="preserve"> </w:t>
      </w:r>
      <w:r w:rsidR="00955EFD" w:rsidRPr="00AA5621">
        <w:rPr>
          <w:rFonts w:ascii="Times New Roman" w:eastAsia="TimesNewRomanPSMT" w:hAnsi="Times New Roman"/>
          <w:sz w:val="28"/>
          <w:szCs w:val="28"/>
        </w:rPr>
        <w:t>Наблюдается</w:t>
      </w:r>
      <w:r w:rsidR="00955EFD" w:rsidRPr="00EF6349">
        <w:rPr>
          <w:rFonts w:ascii="Times New Roman" w:eastAsia="TimesNewRomanPSMT" w:hAnsi="Times New Roman"/>
          <w:sz w:val="28"/>
          <w:szCs w:val="28"/>
        </w:rPr>
        <w:t xml:space="preserve"> </w:t>
      </w:r>
      <w:r w:rsidR="00955EFD" w:rsidRPr="00AA5621">
        <w:rPr>
          <w:rFonts w:ascii="Times New Roman" w:eastAsia="TimesNewRomanPSMT" w:hAnsi="Times New Roman"/>
          <w:sz w:val="28"/>
          <w:szCs w:val="28"/>
        </w:rPr>
        <w:t>значительное</w:t>
      </w:r>
      <w:r w:rsidR="00955EFD" w:rsidRPr="00EF6349">
        <w:rPr>
          <w:rFonts w:ascii="Times New Roman" w:eastAsia="TimesNewRomanPSMT" w:hAnsi="Times New Roman"/>
          <w:sz w:val="28"/>
          <w:szCs w:val="28"/>
        </w:rPr>
        <w:t xml:space="preserve"> </w:t>
      </w:r>
      <w:r w:rsidR="00955EFD" w:rsidRPr="00AA5621">
        <w:rPr>
          <w:rFonts w:ascii="Times New Roman" w:eastAsia="TimesNewRomanPSMT" w:hAnsi="Times New Roman"/>
          <w:sz w:val="28"/>
          <w:szCs w:val="28"/>
        </w:rPr>
        <w:t>преобладание</w:t>
      </w:r>
      <w:r w:rsidR="00955EFD" w:rsidRPr="00EF6349">
        <w:rPr>
          <w:rFonts w:ascii="Times New Roman" w:eastAsia="TimesNewRomanPSMT" w:hAnsi="Times New Roman"/>
          <w:sz w:val="28"/>
          <w:szCs w:val="28"/>
        </w:rPr>
        <w:t xml:space="preserve"> </w:t>
      </w:r>
      <w:r w:rsidR="00955EFD" w:rsidRPr="00AA5621">
        <w:rPr>
          <w:rFonts w:ascii="Times New Roman" w:eastAsia="TimesNewRomanPSMT" w:hAnsi="Times New Roman"/>
          <w:sz w:val="28"/>
          <w:szCs w:val="28"/>
        </w:rPr>
        <w:t>пассивных конструкций простого</w:t>
      </w:r>
      <w:r>
        <w:rPr>
          <w:rFonts w:ascii="Times New Roman" w:eastAsia="TimesNewRomanPSMT" w:hAnsi="Times New Roman"/>
          <w:sz w:val="28"/>
          <w:szCs w:val="28"/>
        </w:rPr>
        <w:t xml:space="preserve"> </w:t>
      </w:r>
      <w:r w:rsidR="00955EFD" w:rsidRPr="00AA5621">
        <w:rPr>
          <w:rFonts w:ascii="Times New Roman" w:eastAsia="TimesNewRomanPSMT" w:hAnsi="Times New Roman"/>
          <w:sz w:val="28"/>
          <w:szCs w:val="28"/>
        </w:rPr>
        <w:t>настоящего времени. Используются переходные глаголы в непереходной форме с</w:t>
      </w:r>
      <w:r>
        <w:rPr>
          <w:rFonts w:ascii="Times New Roman" w:eastAsia="TimesNewRomanPSMT" w:hAnsi="Times New Roman"/>
          <w:sz w:val="28"/>
          <w:szCs w:val="28"/>
        </w:rPr>
        <w:t xml:space="preserve"> </w:t>
      </w:r>
      <w:r w:rsidR="00955EFD" w:rsidRPr="00AA5621">
        <w:rPr>
          <w:rFonts w:ascii="Times New Roman" w:eastAsia="TimesNewRomanPSMT" w:hAnsi="Times New Roman"/>
          <w:sz w:val="28"/>
          <w:szCs w:val="28"/>
        </w:rPr>
        <w:t>пассивным</w:t>
      </w:r>
      <w:r w:rsidR="00955EFD" w:rsidRPr="00EF6349">
        <w:rPr>
          <w:rFonts w:ascii="Times New Roman" w:eastAsia="TimesNewRomanPSMT" w:hAnsi="Times New Roman"/>
          <w:sz w:val="28"/>
          <w:szCs w:val="28"/>
        </w:rPr>
        <w:t xml:space="preserve"> </w:t>
      </w:r>
      <w:r w:rsidR="00955EFD" w:rsidRPr="00AA5621">
        <w:rPr>
          <w:rFonts w:ascii="Times New Roman" w:eastAsia="TimesNewRomanPSMT" w:hAnsi="Times New Roman"/>
          <w:sz w:val="28"/>
          <w:szCs w:val="28"/>
        </w:rPr>
        <w:t>значением</w:t>
      </w:r>
      <w:r w:rsidR="00955EFD" w:rsidRPr="00EF6349">
        <w:rPr>
          <w:rFonts w:ascii="Times New Roman" w:eastAsia="TimesNewRomanPSMT" w:hAnsi="Times New Roman"/>
          <w:sz w:val="28"/>
          <w:szCs w:val="28"/>
        </w:rPr>
        <w:t>:</w:t>
      </w:r>
    </w:p>
    <w:p w:rsidR="00955EFD" w:rsidRPr="00AA5621" w:rsidRDefault="00955EFD" w:rsidP="00EF6349">
      <w:pPr>
        <w:autoSpaceDE w:val="0"/>
        <w:spacing w:line="480" w:lineRule="auto"/>
        <w:ind w:firstLine="709"/>
        <w:jc w:val="both"/>
        <w:rPr>
          <w:rFonts w:ascii="Times New Roman" w:eastAsia="TimesNewRomanPSMT" w:hAnsi="Times New Roman"/>
          <w:sz w:val="28"/>
          <w:szCs w:val="28"/>
          <w:lang w:val="en-US"/>
        </w:rPr>
      </w:pPr>
      <w:r w:rsidRPr="00AA5621">
        <w:rPr>
          <w:rFonts w:ascii="Times New Roman" w:eastAsia="TimesNewRomanPSMT" w:hAnsi="Times New Roman"/>
          <w:sz w:val="28"/>
          <w:szCs w:val="28"/>
          <w:lang w:val="en-US"/>
        </w:rPr>
        <w:t>These</w:t>
      </w:r>
      <w:r w:rsidRPr="00EF6349">
        <w:rPr>
          <w:rFonts w:ascii="Times New Roman" w:eastAsia="TimesNewRomanPSMT" w:hAnsi="Times New Roman"/>
          <w:sz w:val="28"/>
          <w:szCs w:val="28"/>
          <w:lang w:val="en-US"/>
        </w:rPr>
        <w:t xml:space="preserve"> </w:t>
      </w:r>
      <w:r w:rsidRPr="00AA5621">
        <w:rPr>
          <w:rFonts w:ascii="Times New Roman" w:eastAsia="TimesNewRomanPSMT" w:hAnsi="Times New Roman"/>
          <w:sz w:val="28"/>
          <w:szCs w:val="28"/>
          <w:lang w:val="en-US"/>
        </w:rPr>
        <w:t>filters</w:t>
      </w:r>
      <w:r w:rsidRPr="00EF6349">
        <w:rPr>
          <w:rFonts w:ascii="Times New Roman" w:eastAsia="TimesNewRomanPSMT" w:hAnsi="Times New Roman"/>
          <w:sz w:val="28"/>
          <w:szCs w:val="28"/>
          <w:lang w:val="en-US"/>
        </w:rPr>
        <w:t xml:space="preserve"> </w:t>
      </w:r>
      <w:r w:rsidRPr="00AA5621">
        <w:rPr>
          <w:rFonts w:ascii="Times New Roman" w:eastAsia="TimesNewRomanPSMT" w:hAnsi="Times New Roman"/>
          <w:sz w:val="28"/>
          <w:szCs w:val="28"/>
          <w:lang w:val="en-US"/>
        </w:rPr>
        <w:t>adapt</w:t>
      </w:r>
      <w:r w:rsidRPr="00EF6349">
        <w:rPr>
          <w:rFonts w:ascii="Times New Roman" w:eastAsia="TimesNewRomanPSMT" w:hAnsi="Times New Roman"/>
          <w:sz w:val="28"/>
          <w:szCs w:val="28"/>
          <w:lang w:val="en-US"/>
        </w:rPr>
        <w:t xml:space="preserve"> </w:t>
      </w:r>
      <w:r w:rsidRPr="00AA5621">
        <w:rPr>
          <w:rFonts w:ascii="Times New Roman" w:eastAsia="TimesNewRomanPSMT" w:hAnsi="Times New Roman"/>
          <w:sz w:val="28"/>
          <w:szCs w:val="28"/>
          <w:lang w:val="en-US"/>
        </w:rPr>
        <w:t>easily</w:t>
      </w:r>
      <w:r w:rsidRPr="00EF6349">
        <w:rPr>
          <w:rFonts w:ascii="Times New Roman" w:eastAsia="TimesNewRomanPSMT" w:hAnsi="Times New Roman"/>
          <w:sz w:val="28"/>
          <w:szCs w:val="28"/>
          <w:lang w:val="en-US"/>
        </w:rPr>
        <w:t xml:space="preserve"> </w:t>
      </w:r>
      <w:r w:rsidRPr="00AA5621">
        <w:rPr>
          <w:rFonts w:ascii="Times New Roman" w:eastAsia="TimesNewRomanPSMT" w:hAnsi="Times New Roman"/>
          <w:sz w:val="28"/>
          <w:szCs w:val="28"/>
          <w:lang w:val="en-US"/>
        </w:rPr>
        <w:t>to</w:t>
      </w:r>
      <w:r w:rsidRPr="00EF6349">
        <w:rPr>
          <w:rFonts w:ascii="Times New Roman" w:eastAsia="TimesNewRomanPSMT" w:hAnsi="Times New Roman"/>
          <w:sz w:val="28"/>
          <w:szCs w:val="28"/>
          <w:lang w:val="en-US"/>
        </w:rPr>
        <w:t xml:space="preserve"> </w:t>
      </w:r>
      <w:r w:rsidRPr="00AA5621">
        <w:rPr>
          <w:rFonts w:ascii="Times New Roman" w:eastAsia="TimesNewRomanPSMT" w:hAnsi="Times New Roman"/>
          <w:sz w:val="28"/>
          <w:szCs w:val="28"/>
          <w:lang w:val="en-US"/>
        </w:rPr>
        <w:t>automatic processing of many materials.</w:t>
      </w:r>
    </w:p>
    <w:p w:rsidR="00955EFD" w:rsidRPr="00EF6349" w:rsidRDefault="00EF6349" w:rsidP="00E6480A">
      <w:pPr>
        <w:autoSpaceDE w:val="0"/>
        <w:spacing w:line="480" w:lineRule="auto"/>
        <w:jc w:val="both"/>
        <w:rPr>
          <w:rFonts w:ascii="Times New Roman" w:eastAsia="TimesNewRomanPSMT" w:hAnsi="Times New Roman"/>
          <w:sz w:val="28"/>
          <w:szCs w:val="28"/>
        </w:rPr>
      </w:pPr>
      <w:r>
        <w:rPr>
          <w:rFonts w:ascii="Times New Roman" w:eastAsia="TimesNewRomanPSMT" w:hAnsi="Times New Roman"/>
          <w:sz w:val="28"/>
          <w:szCs w:val="28"/>
        </w:rPr>
        <w:t>-</w:t>
      </w:r>
      <w:r>
        <w:rPr>
          <w:rFonts w:ascii="Times New Roman" w:eastAsia="TimesNewRomanPSMT" w:hAnsi="Times New Roman"/>
          <w:sz w:val="28"/>
          <w:szCs w:val="28"/>
        </w:rPr>
        <w:tab/>
      </w:r>
      <w:r w:rsidR="00955EFD" w:rsidRPr="00AA5621">
        <w:rPr>
          <w:rFonts w:ascii="Times New Roman" w:eastAsia="TimesNewRomanPSMT" w:hAnsi="Times New Roman"/>
          <w:sz w:val="28"/>
          <w:szCs w:val="28"/>
        </w:rPr>
        <w:t xml:space="preserve"> Характерна замена определительных придаточных предложений прилагательными</w:t>
      </w:r>
      <w:r>
        <w:rPr>
          <w:rFonts w:ascii="Times New Roman" w:eastAsia="TimesNewRomanPSMT" w:hAnsi="Times New Roman"/>
          <w:sz w:val="28"/>
          <w:szCs w:val="28"/>
        </w:rPr>
        <w:t xml:space="preserve"> </w:t>
      </w:r>
      <w:r w:rsidR="00955EFD" w:rsidRPr="00AA5621">
        <w:rPr>
          <w:rFonts w:ascii="Times New Roman" w:eastAsia="TimesNewRomanPSMT" w:hAnsi="Times New Roman"/>
          <w:sz w:val="28"/>
          <w:szCs w:val="28"/>
        </w:rPr>
        <w:t>в</w:t>
      </w:r>
      <w:r w:rsidR="00955EFD" w:rsidRPr="00EF6349">
        <w:rPr>
          <w:rFonts w:ascii="Times New Roman" w:eastAsia="TimesNewRomanPSMT" w:hAnsi="Times New Roman"/>
          <w:sz w:val="28"/>
          <w:szCs w:val="28"/>
        </w:rPr>
        <w:t xml:space="preserve"> </w:t>
      </w:r>
      <w:r w:rsidR="00955EFD" w:rsidRPr="00AA5621">
        <w:rPr>
          <w:rFonts w:ascii="Times New Roman" w:eastAsia="TimesNewRomanPSMT" w:hAnsi="Times New Roman"/>
          <w:sz w:val="28"/>
          <w:szCs w:val="28"/>
        </w:rPr>
        <w:t>пост</w:t>
      </w:r>
      <w:r w:rsidR="00955EFD" w:rsidRPr="00EF6349">
        <w:rPr>
          <w:rFonts w:ascii="Times New Roman" w:eastAsia="TimesNewRomanPSMT" w:hAnsi="Times New Roman"/>
          <w:sz w:val="28"/>
          <w:szCs w:val="28"/>
        </w:rPr>
        <w:t xml:space="preserve"> </w:t>
      </w:r>
      <w:r w:rsidR="00955EFD" w:rsidRPr="00AA5621">
        <w:rPr>
          <w:rFonts w:ascii="Times New Roman" w:eastAsia="TimesNewRomanPSMT" w:hAnsi="Times New Roman"/>
          <w:sz w:val="28"/>
          <w:szCs w:val="28"/>
        </w:rPr>
        <w:t>позиции</w:t>
      </w:r>
      <w:r w:rsidR="00955EFD" w:rsidRPr="00EF6349">
        <w:rPr>
          <w:rFonts w:ascii="Times New Roman" w:eastAsia="TimesNewRomanPSMT" w:hAnsi="Times New Roman"/>
          <w:sz w:val="28"/>
          <w:szCs w:val="28"/>
        </w:rPr>
        <w:t xml:space="preserve">: </w:t>
      </w:r>
      <w:r w:rsidR="00955EFD" w:rsidRPr="00AA5621">
        <w:rPr>
          <w:rFonts w:ascii="Times New Roman" w:eastAsia="TimesNewRomanPSMT" w:hAnsi="Times New Roman"/>
          <w:bCs/>
          <w:sz w:val="28"/>
          <w:szCs w:val="28"/>
          <w:lang w:val="en-US"/>
        </w:rPr>
        <w:t>the</w:t>
      </w:r>
      <w:r w:rsidR="00955EFD" w:rsidRPr="00EF6349">
        <w:rPr>
          <w:rFonts w:ascii="Times New Roman" w:eastAsia="TimesNewRomanPSMT" w:hAnsi="Times New Roman"/>
          <w:bCs/>
          <w:sz w:val="28"/>
          <w:szCs w:val="28"/>
        </w:rPr>
        <w:t xml:space="preserve"> </w:t>
      </w:r>
      <w:r w:rsidR="00955EFD" w:rsidRPr="00AA5621">
        <w:rPr>
          <w:rFonts w:ascii="Times New Roman" w:eastAsia="TimesNewRomanPSMT" w:hAnsi="Times New Roman"/>
          <w:bCs/>
          <w:sz w:val="28"/>
          <w:szCs w:val="28"/>
          <w:lang w:val="en-US"/>
        </w:rPr>
        <w:t>materials</w:t>
      </w:r>
      <w:r w:rsidR="00955EFD" w:rsidRPr="00EF6349">
        <w:rPr>
          <w:rFonts w:ascii="Times New Roman" w:eastAsia="TimesNewRomanPSMT" w:hAnsi="Times New Roman"/>
          <w:bCs/>
          <w:sz w:val="28"/>
          <w:szCs w:val="28"/>
        </w:rPr>
        <w:t xml:space="preserve"> </w:t>
      </w:r>
      <w:r w:rsidR="00955EFD" w:rsidRPr="00AA5621">
        <w:rPr>
          <w:rFonts w:ascii="Times New Roman" w:eastAsia="TimesNewRomanPSMT" w:hAnsi="Times New Roman"/>
          <w:bCs/>
          <w:sz w:val="28"/>
          <w:szCs w:val="28"/>
          <w:lang w:val="en-US"/>
        </w:rPr>
        <w:t>available</w:t>
      </w:r>
      <w:r w:rsidR="00955EFD" w:rsidRPr="00EF6349">
        <w:rPr>
          <w:rFonts w:ascii="Times New Roman" w:eastAsia="TimesNewRomanPSMT" w:hAnsi="Times New Roman"/>
          <w:sz w:val="28"/>
          <w:szCs w:val="28"/>
        </w:rPr>
        <w:t>.</w:t>
      </w:r>
    </w:p>
    <w:p w:rsidR="00955EFD" w:rsidRPr="00AA5621" w:rsidRDefault="00EF6349" w:rsidP="00E6480A">
      <w:pPr>
        <w:autoSpaceDE w:val="0"/>
        <w:spacing w:line="480" w:lineRule="auto"/>
        <w:jc w:val="both"/>
        <w:rPr>
          <w:rFonts w:ascii="Times New Roman" w:eastAsia="TimesNewRomanPSMT" w:hAnsi="Times New Roman"/>
          <w:sz w:val="28"/>
          <w:szCs w:val="28"/>
        </w:rPr>
      </w:pPr>
      <w:r>
        <w:rPr>
          <w:rFonts w:ascii="Times New Roman" w:eastAsia="TimesNewRomanPSMT" w:hAnsi="Times New Roman"/>
          <w:sz w:val="28"/>
          <w:szCs w:val="28"/>
        </w:rPr>
        <w:t>-</w:t>
      </w:r>
      <w:r>
        <w:rPr>
          <w:rFonts w:ascii="Times New Roman" w:eastAsia="TimesNewRomanPSMT" w:hAnsi="Times New Roman"/>
          <w:sz w:val="28"/>
          <w:szCs w:val="28"/>
        </w:rPr>
        <w:tab/>
      </w:r>
      <w:r w:rsidR="00955EFD" w:rsidRPr="00AA5621">
        <w:rPr>
          <w:rFonts w:ascii="Times New Roman" w:eastAsia="TimesNewRomanPSMT" w:hAnsi="Times New Roman"/>
          <w:sz w:val="28"/>
          <w:szCs w:val="28"/>
        </w:rPr>
        <w:t xml:space="preserve"> Отмечается опущение артикля (особенно определенного) там, где в текстах другого типа его употребление считается абсолютно обязательным:</w:t>
      </w:r>
    </w:p>
    <w:p w:rsidR="00955EFD" w:rsidRPr="00AA5621" w:rsidRDefault="00955EFD" w:rsidP="00E6480A">
      <w:pPr>
        <w:autoSpaceDE w:val="0"/>
        <w:spacing w:line="480" w:lineRule="auto"/>
        <w:jc w:val="both"/>
        <w:rPr>
          <w:rFonts w:ascii="Times New Roman" w:eastAsia="TimesNewRomanPSMT" w:hAnsi="Times New Roman"/>
          <w:bCs/>
          <w:sz w:val="28"/>
          <w:szCs w:val="28"/>
          <w:lang w:val="en-US"/>
        </w:rPr>
      </w:pPr>
      <w:r w:rsidRPr="00AA5621">
        <w:rPr>
          <w:rFonts w:ascii="Times New Roman" w:eastAsia="TimesNewRomanPSMT" w:hAnsi="Times New Roman"/>
          <w:sz w:val="28"/>
          <w:szCs w:val="28"/>
        </w:rPr>
        <w:tab/>
      </w:r>
      <w:r w:rsidRPr="00AA5621">
        <w:rPr>
          <w:rFonts w:ascii="Times New Roman" w:eastAsia="TimesNewRomanPSMT" w:hAnsi="Times New Roman"/>
          <w:bCs/>
          <w:sz w:val="28"/>
          <w:szCs w:val="28"/>
          <w:lang w:val="en-US"/>
        </w:rPr>
        <w:t>General view is that...</w:t>
      </w:r>
    </w:p>
    <w:p w:rsidR="00955EFD" w:rsidRPr="00AA5621" w:rsidRDefault="00955EFD" w:rsidP="00E6480A">
      <w:pPr>
        <w:autoSpaceDE w:val="0"/>
        <w:spacing w:line="480" w:lineRule="auto"/>
        <w:jc w:val="both"/>
        <w:rPr>
          <w:rFonts w:ascii="Times New Roman" w:eastAsia="TimesNewRomanPSMT" w:hAnsi="Times New Roman"/>
          <w:bCs/>
          <w:sz w:val="28"/>
          <w:szCs w:val="28"/>
          <w:lang w:val="en-US"/>
        </w:rPr>
      </w:pPr>
      <w:r w:rsidRPr="00AA5621">
        <w:rPr>
          <w:rFonts w:ascii="Times New Roman" w:eastAsia="TimesNewRomanPSMT" w:hAnsi="Times New Roman"/>
          <w:sz w:val="28"/>
          <w:szCs w:val="28"/>
          <w:lang w:val="en-US"/>
        </w:rPr>
        <w:tab/>
      </w:r>
      <w:r w:rsidRPr="00AA5621">
        <w:rPr>
          <w:rFonts w:ascii="Times New Roman" w:eastAsia="TimesNewRomanPSMT" w:hAnsi="Times New Roman"/>
          <w:bCs/>
          <w:sz w:val="28"/>
          <w:szCs w:val="28"/>
          <w:lang w:val="en-US"/>
        </w:rPr>
        <w:t>First uranium mine in the region was…</w:t>
      </w:r>
    </w:p>
    <w:p w:rsidR="00955EFD" w:rsidRPr="00AA5621" w:rsidRDefault="00955EFD" w:rsidP="00EF6349">
      <w:pPr>
        <w:autoSpaceDE w:val="0"/>
        <w:spacing w:line="480" w:lineRule="auto"/>
        <w:ind w:firstLine="709"/>
        <w:jc w:val="both"/>
        <w:rPr>
          <w:rFonts w:ascii="Times New Roman" w:eastAsia="TimesNewRomanPSMT" w:hAnsi="Times New Roman"/>
          <w:sz w:val="28"/>
          <w:szCs w:val="28"/>
        </w:rPr>
      </w:pPr>
      <w:r w:rsidRPr="00AA5621">
        <w:rPr>
          <w:rFonts w:ascii="Times New Roman" w:eastAsia="TimesNewRomanPSMT" w:hAnsi="Times New Roman"/>
          <w:sz w:val="28"/>
          <w:szCs w:val="28"/>
        </w:rPr>
        <w:t>Также чертами английского научно-технического стиля в плане лексико-грамматических особенностей являются:</w:t>
      </w:r>
    </w:p>
    <w:p w:rsidR="00955EFD" w:rsidRPr="00AA5621" w:rsidRDefault="00955EFD" w:rsidP="00E6480A">
      <w:pPr>
        <w:autoSpaceDE w:val="0"/>
        <w:spacing w:line="480" w:lineRule="auto"/>
        <w:jc w:val="both"/>
        <w:rPr>
          <w:rFonts w:ascii="Times New Roman" w:eastAsia="TimesNewRomanPSMT" w:hAnsi="Times New Roman"/>
          <w:sz w:val="28"/>
          <w:szCs w:val="28"/>
        </w:rPr>
      </w:pPr>
      <w:r w:rsidRPr="00AA5621">
        <w:rPr>
          <w:rFonts w:ascii="Times New Roman" w:eastAsia="TimesNewRomanPSMT" w:hAnsi="Times New Roman"/>
          <w:sz w:val="28"/>
          <w:szCs w:val="28"/>
        </w:rPr>
        <w:t>- информативность текста и связанная с ней насыщенность терминами и их определениями;</w:t>
      </w:r>
    </w:p>
    <w:p w:rsidR="00955EFD" w:rsidRPr="00AA5621" w:rsidRDefault="00955EFD" w:rsidP="00E6480A">
      <w:pPr>
        <w:autoSpaceDE w:val="0"/>
        <w:spacing w:line="480" w:lineRule="auto"/>
        <w:jc w:val="both"/>
        <w:rPr>
          <w:rFonts w:ascii="Times New Roman" w:eastAsia="TimesNewRomanPSMT" w:hAnsi="Times New Roman"/>
          <w:sz w:val="28"/>
          <w:szCs w:val="28"/>
        </w:rPr>
      </w:pPr>
      <w:r w:rsidRPr="00AA5621">
        <w:rPr>
          <w:rFonts w:ascii="Times New Roman" w:eastAsia="TimesNewRomanPSMT" w:hAnsi="Times New Roman"/>
          <w:sz w:val="28"/>
          <w:szCs w:val="28"/>
        </w:rPr>
        <w:t>- стандартная и последовательная манера изложения;</w:t>
      </w:r>
    </w:p>
    <w:p w:rsidR="00955EFD" w:rsidRPr="00AA5621" w:rsidRDefault="00955EFD" w:rsidP="00E6480A">
      <w:pPr>
        <w:autoSpaceDE w:val="0"/>
        <w:spacing w:line="480" w:lineRule="auto"/>
        <w:jc w:val="both"/>
        <w:rPr>
          <w:rFonts w:ascii="Times New Roman" w:eastAsia="TimesNewRomanPSMT" w:hAnsi="Times New Roman"/>
          <w:sz w:val="28"/>
          <w:szCs w:val="28"/>
        </w:rPr>
      </w:pPr>
      <w:r w:rsidRPr="00AA5621">
        <w:rPr>
          <w:rFonts w:ascii="Times New Roman" w:eastAsia="TimesNewRomanPSMT" w:hAnsi="Times New Roman"/>
          <w:sz w:val="28"/>
          <w:szCs w:val="28"/>
        </w:rPr>
        <w:t xml:space="preserve">-распространенность фразеологических </w:t>
      </w:r>
      <w:r w:rsidR="00C25374" w:rsidRPr="00AA5621">
        <w:rPr>
          <w:rFonts w:ascii="Times New Roman" w:eastAsia="TimesNewRomanPSMT" w:hAnsi="Times New Roman"/>
          <w:sz w:val="28"/>
          <w:szCs w:val="28"/>
        </w:rPr>
        <w:t>эквивалентов слова и полутермино</w:t>
      </w:r>
      <w:r w:rsidRPr="00AA5621">
        <w:rPr>
          <w:rFonts w:ascii="Times New Roman" w:eastAsia="TimesNewRomanPSMT" w:hAnsi="Times New Roman"/>
          <w:sz w:val="28"/>
          <w:szCs w:val="28"/>
        </w:rPr>
        <w:t>логических штампов.</w:t>
      </w:r>
    </w:p>
    <w:p w:rsidR="00955EFD" w:rsidRPr="00AA5621" w:rsidRDefault="00970EE6" w:rsidP="00E6480A">
      <w:pPr>
        <w:autoSpaceDE w:val="0"/>
        <w:spacing w:line="480" w:lineRule="auto"/>
        <w:jc w:val="both"/>
        <w:rPr>
          <w:rFonts w:ascii="Times New Roman" w:eastAsia="TimesNewRomanPSMT" w:hAnsi="Times New Roman"/>
          <w:sz w:val="28"/>
          <w:szCs w:val="28"/>
        </w:rPr>
      </w:pPr>
      <w:r w:rsidRPr="00AA5621">
        <w:rPr>
          <w:rFonts w:ascii="Times New Roman" w:eastAsia="TimesNewRomanPSMT" w:hAnsi="Times New Roman"/>
          <w:sz w:val="28"/>
          <w:szCs w:val="28"/>
        </w:rPr>
        <w:tab/>
      </w:r>
      <w:r w:rsidR="00C25374" w:rsidRPr="00AA5621">
        <w:rPr>
          <w:rFonts w:ascii="Times New Roman" w:eastAsia="TimesNewRomanPSMT" w:hAnsi="Times New Roman"/>
          <w:sz w:val="28"/>
          <w:szCs w:val="28"/>
        </w:rPr>
        <w:t>Обобщая вышесказанное, можно отметить, что частое использование вещественных существительных, усилительных наречий, предлогов дает возможность более детально описать научные процессы, свойства какого-либо агрегата и особенности его работы.</w:t>
      </w:r>
    </w:p>
    <w:p w:rsidR="00955EFD" w:rsidRPr="00AA5621" w:rsidRDefault="00955EFD" w:rsidP="00E6480A">
      <w:pPr>
        <w:pStyle w:val="a1"/>
        <w:spacing w:after="0" w:line="480" w:lineRule="auto"/>
        <w:ind w:right="75"/>
        <w:jc w:val="both"/>
        <w:rPr>
          <w:rFonts w:ascii="Times New Roman" w:eastAsia="TimesNewRomanPSMT" w:hAnsi="Times New Roman"/>
          <w:bCs/>
          <w:sz w:val="28"/>
          <w:szCs w:val="28"/>
        </w:rPr>
      </w:pPr>
    </w:p>
    <w:p w:rsidR="00955EFD" w:rsidRPr="00E6480A" w:rsidRDefault="00891AC8" w:rsidP="00EF6349">
      <w:pPr>
        <w:spacing w:line="480" w:lineRule="auto"/>
        <w:jc w:val="center"/>
        <w:rPr>
          <w:rFonts w:ascii="Times New Roman" w:hAnsi="Times New Roman"/>
          <w:b/>
          <w:bCs/>
          <w:sz w:val="32"/>
          <w:szCs w:val="32"/>
        </w:rPr>
      </w:pPr>
      <w:r w:rsidRPr="00E6480A">
        <w:rPr>
          <w:rFonts w:ascii="Times New Roman" w:hAnsi="Times New Roman"/>
          <w:b/>
          <w:bCs/>
          <w:sz w:val="32"/>
          <w:szCs w:val="32"/>
        </w:rPr>
        <w:t xml:space="preserve">1.5. </w:t>
      </w:r>
      <w:r w:rsidR="008762A3" w:rsidRPr="00E6480A">
        <w:rPr>
          <w:rFonts w:ascii="Times New Roman" w:hAnsi="Times New Roman"/>
          <w:b/>
          <w:bCs/>
          <w:sz w:val="32"/>
          <w:szCs w:val="32"/>
        </w:rPr>
        <w:t>Особенности английских руководств по эксплуатации.</w:t>
      </w:r>
    </w:p>
    <w:p w:rsidR="00955EFD" w:rsidRPr="00AA5621" w:rsidRDefault="00955EFD" w:rsidP="00E6480A">
      <w:pPr>
        <w:spacing w:line="480" w:lineRule="auto"/>
        <w:jc w:val="both"/>
        <w:rPr>
          <w:rFonts w:ascii="Times New Roman" w:hAnsi="Times New Roman"/>
          <w:sz w:val="28"/>
          <w:szCs w:val="28"/>
        </w:rPr>
      </w:pPr>
    </w:p>
    <w:p w:rsidR="00955EFD" w:rsidRPr="00AA5621" w:rsidRDefault="00955EFD" w:rsidP="00EF6349">
      <w:pPr>
        <w:spacing w:line="480" w:lineRule="auto"/>
        <w:ind w:right="-90" w:firstLine="709"/>
        <w:jc w:val="both"/>
        <w:rPr>
          <w:rFonts w:ascii="Times New Roman" w:hAnsi="Times New Roman"/>
          <w:sz w:val="28"/>
          <w:szCs w:val="28"/>
        </w:rPr>
      </w:pPr>
      <w:r w:rsidRPr="00AA5621">
        <w:rPr>
          <w:rFonts w:ascii="Times New Roman" w:hAnsi="Times New Roman"/>
          <w:sz w:val="28"/>
          <w:szCs w:val="28"/>
        </w:rPr>
        <w:t>И.С. Алексеева в своем труде «Введение в переводоведение» затрагивает разновидность научно-технических материалов — руководства по эксплуатации. Она классифицирует все инструкции следующим образом:</w:t>
      </w:r>
    </w:p>
    <w:p w:rsidR="00955EFD" w:rsidRPr="00AA5621" w:rsidRDefault="00955EFD" w:rsidP="00EF6349">
      <w:pPr>
        <w:numPr>
          <w:ilvl w:val="0"/>
          <w:numId w:val="2"/>
        </w:numPr>
        <w:spacing w:line="480" w:lineRule="auto"/>
        <w:ind w:left="0" w:right="-90" w:firstLine="567"/>
        <w:jc w:val="both"/>
        <w:rPr>
          <w:rFonts w:ascii="Times New Roman" w:hAnsi="Times New Roman"/>
          <w:sz w:val="28"/>
          <w:szCs w:val="28"/>
        </w:rPr>
      </w:pPr>
      <w:r w:rsidRPr="00AA5621">
        <w:rPr>
          <w:rFonts w:ascii="Times New Roman" w:hAnsi="Times New Roman"/>
          <w:sz w:val="28"/>
          <w:szCs w:val="28"/>
        </w:rPr>
        <w:t>Потребительская инструкция к товарам (инструкция к телевизору, к велосипеду, к детскому питанию и мн.др.)</w:t>
      </w:r>
    </w:p>
    <w:p w:rsidR="00955EFD" w:rsidRPr="00AA5621" w:rsidRDefault="00955EFD" w:rsidP="00EF6349">
      <w:pPr>
        <w:numPr>
          <w:ilvl w:val="0"/>
          <w:numId w:val="2"/>
        </w:numPr>
        <w:spacing w:line="480" w:lineRule="auto"/>
        <w:ind w:left="0" w:right="-90" w:firstLine="567"/>
        <w:jc w:val="both"/>
        <w:rPr>
          <w:rFonts w:ascii="Times New Roman" w:hAnsi="Times New Roman"/>
          <w:sz w:val="28"/>
          <w:szCs w:val="28"/>
        </w:rPr>
      </w:pPr>
      <w:r w:rsidRPr="00AA5621">
        <w:rPr>
          <w:rFonts w:ascii="Times New Roman" w:hAnsi="Times New Roman"/>
          <w:sz w:val="28"/>
          <w:szCs w:val="28"/>
        </w:rPr>
        <w:t>Аннотация к медикментам.</w:t>
      </w:r>
    </w:p>
    <w:p w:rsidR="00955EFD" w:rsidRPr="00AA5621" w:rsidRDefault="00955EFD" w:rsidP="00EF6349">
      <w:pPr>
        <w:numPr>
          <w:ilvl w:val="0"/>
          <w:numId w:val="2"/>
        </w:numPr>
        <w:spacing w:line="480" w:lineRule="auto"/>
        <w:ind w:left="0" w:right="-90" w:firstLine="567"/>
        <w:jc w:val="both"/>
        <w:rPr>
          <w:rFonts w:ascii="Times New Roman" w:hAnsi="Times New Roman"/>
          <w:sz w:val="28"/>
          <w:szCs w:val="28"/>
        </w:rPr>
      </w:pPr>
      <w:r w:rsidRPr="00AA5621">
        <w:rPr>
          <w:rFonts w:ascii="Times New Roman" w:hAnsi="Times New Roman"/>
          <w:sz w:val="28"/>
          <w:szCs w:val="28"/>
        </w:rPr>
        <w:t>Ведомственная инструкция (правила заполнения документов и правила поведения клиентов: таможенная декларация, пожарная инструкция и др.)</w:t>
      </w:r>
    </w:p>
    <w:p w:rsidR="00955EFD" w:rsidRPr="00AA5621" w:rsidRDefault="00955EFD" w:rsidP="00EF6349">
      <w:pPr>
        <w:numPr>
          <w:ilvl w:val="0"/>
          <w:numId w:val="2"/>
        </w:numPr>
        <w:spacing w:line="480" w:lineRule="auto"/>
        <w:ind w:left="0" w:right="-120" w:firstLine="567"/>
        <w:jc w:val="both"/>
        <w:rPr>
          <w:rFonts w:ascii="Times New Roman" w:hAnsi="Times New Roman"/>
          <w:sz w:val="28"/>
          <w:szCs w:val="28"/>
        </w:rPr>
      </w:pPr>
      <w:r w:rsidRPr="00AA5621">
        <w:rPr>
          <w:rFonts w:ascii="Times New Roman" w:hAnsi="Times New Roman"/>
          <w:sz w:val="28"/>
          <w:szCs w:val="28"/>
        </w:rPr>
        <w:t>Должностная инструкция (правила поведения работника в данной должности)</w:t>
      </w:r>
    </w:p>
    <w:p w:rsidR="00955EFD" w:rsidRPr="00AA5621" w:rsidRDefault="00955EFD" w:rsidP="00E6480A">
      <w:pPr>
        <w:spacing w:line="480" w:lineRule="auto"/>
        <w:ind w:right="-120"/>
        <w:jc w:val="both"/>
        <w:rPr>
          <w:rFonts w:ascii="Times New Roman" w:hAnsi="Times New Roman"/>
          <w:sz w:val="28"/>
          <w:szCs w:val="28"/>
        </w:rPr>
      </w:pPr>
      <w:r w:rsidRPr="00AA5621">
        <w:rPr>
          <w:rFonts w:ascii="Times New Roman" w:hAnsi="Times New Roman"/>
          <w:sz w:val="28"/>
          <w:szCs w:val="28"/>
        </w:rPr>
        <w:tab/>
        <w:t>Основным предназначением инструкции является «сообщить значимые объективные сведения и предписать связанные с ними необходимые действия, регламинтировать действия человека». Поэтому коммуникативное задание, которое несет текст инструкции - сообщение сведений и предписание действий. В связи с этим заданием существует  система языковых средств, оформляющих текст инструкции.</w:t>
      </w:r>
    </w:p>
    <w:p w:rsidR="00955EFD" w:rsidRPr="00AA5621" w:rsidRDefault="00955EFD" w:rsidP="00EF6349">
      <w:pPr>
        <w:numPr>
          <w:ilvl w:val="0"/>
          <w:numId w:val="3"/>
        </w:numPr>
        <w:spacing w:line="480" w:lineRule="auto"/>
        <w:ind w:left="0" w:right="-120" w:firstLine="567"/>
        <w:jc w:val="both"/>
        <w:rPr>
          <w:rFonts w:ascii="Times New Roman" w:hAnsi="Times New Roman"/>
          <w:sz w:val="28"/>
          <w:szCs w:val="28"/>
        </w:rPr>
      </w:pPr>
      <w:r w:rsidRPr="00AA5621">
        <w:rPr>
          <w:rFonts w:ascii="Times New Roman" w:hAnsi="Times New Roman"/>
          <w:sz w:val="28"/>
          <w:szCs w:val="28"/>
        </w:rPr>
        <w:t>Реципиент. Текст инструкции, как и огромное количество порожденных человеком текстов, предназначен для любого взрослого гражданина страны. Любой человек может стать потребителем товара, пациентом, клиентом какого-либо ведомства или работником в определенной области. Следовательно, язык инструкции должен быть понятен любому, и не требовать специальной подготовки, особой (скажем, профессиональной) компетентности. И действительно, в инструкции не встречается сугубо специальных терминов, известных только профессионалам.</w:t>
      </w:r>
    </w:p>
    <w:p w:rsidR="00955EFD" w:rsidRPr="00AA5621" w:rsidRDefault="00955EFD" w:rsidP="00EF6349">
      <w:pPr>
        <w:numPr>
          <w:ilvl w:val="0"/>
          <w:numId w:val="3"/>
        </w:numPr>
        <w:spacing w:line="480" w:lineRule="auto"/>
        <w:ind w:left="0" w:right="-120" w:firstLine="567"/>
        <w:jc w:val="both"/>
        <w:rPr>
          <w:rFonts w:ascii="Times New Roman" w:hAnsi="Times New Roman"/>
          <w:sz w:val="28"/>
          <w:szCs w:val="28"/>
        </w:rPr>
      </w:pPr>
      <w:r w:rsidRPr="00AA5621">
        <w:rPr>
          <w:rFonts w:ascii="Times New Roman" w:hAnsi="Times New Roman"/>
          <w:sz w:val="28"/>
          <w:szCs w:val="28"/>
        </w:rPr>
        <w:t xml:space="preserve">Текст инструкции никогда не имеет подписи автора, зато всегда указана фирма — изготовитель товара, министерство или ведомство. Эти инстанции и являются источниками инструкции, но порождают они ее по строгим правилам речевого жанра, регламентированным иногда даже специальными правовыми документами. </w:t>
      </w:r>
    </w:p>
    <w:p w:rsidR="00955EFD" w:rsidRPr="00AA5621" w:rsidRDefault="00955EFD" w:rsidP="00EF6349">
      <w:pPr>
        <w:numPr>
          <w:ilvl w:val="0"/>
          <w:numId w:val="3"/>
        </w:numPr>
        <w:spacing w:line="480" w:lineRule="auto"/>
        <w:ind w:left="0" w:right="-120" w:firstLine="567"/>
        <w:jc w:val="both"/>
        <w:rPr>
          <w:rFonts w:ascii="Times New Roman" w:hAnsi="Times New Roman"/>
          <w:sz w:val="28"/>
          <w:szCs w:val="28"/>
        </w:rPr>
      </w:pPr>
      <w:r w:rsidRPr="00AA5621">
        <w:rPr>
          <w:rFonts w:ascii="Times New Roman" w:hAnsi="Times New Roman"/>
          <w:sz w:val="28"/>
          <w:szCs w:val="28"/>
        </w:rPr>
        <w:t xml:space="preserve">В информационном составе инструкции очень важна </w:t>
      </w:r>
      <w:r w:rsidRPr="00AA5621">
        <w:rPr>
          <w:rFonts w:ascii="Times New Roman" w:hAnsi="Times New Roman"/>
          <w:bCs/>
          <w:sz w:val="28"/>
          <w:szCs w:val="28"/>
        </w:rPr>
        <w:t xml:space="preserve">когнитивная информация - </w:t>
      </w:r>
      <w:r w:rsidRPr="00AA5621">
        <w:rPr>
          <w:rFonts w:ascii="Times New Roman" w:hAnsi="Times New Roman"/>
          <w:sz w:val="28"/>
          <w:szCs w:val="28"/>
        </w:rPr>
        <w:t xml:space="preserve"> все сведения о том, как функционирует прибор. Здесь встречаются соответствующие термины из технической области знаний, а также специальная лексика из разных сфер деятельности (почтовая, таможенная, спортивная и т.д.) Однако ведущую роль в тексте инструкции играет все же предписывающая, оперативная информация — это та информация, которая не вызывает эмоций, ее просто нужно принять к сведению. Этому соответствуют языковые средства: текст инструкций содержит много императивных структур, отражающих разную степень императивности (от «Настоятельно советуем...» до « Не прикасаться!» - “</w:t>
      </w:r>
      <w:r w:rsidRPr="00AA5621">
        <w:rPr>
          <w:rFonts w:ascii="Times New Roman" w:hAnsi="Times New Roman"/>
          <w:sz w:val="28"/>
          <w:szCs w:val="28"/>
          <w:lang w:val="en-US"/>
        </w:rPr>
        <w:t>We</w:t>
      </w:r>
      <w:r w:rsidRPr="00AA5621">
        <w:rPr>
          <w:rFonts w:ascii="Times New Roman" w:hAnsi="Times New Roman"/>
          <w:sz w:val="28"/>
          <w:szCs w:val="28"/>
        </w:rPr>
        <w:t xml:space="preserve"> </w:t>
      </w:r>
      <w:r w:rsidRPr="00AA5621">
        <w:rPr>
          <w:rFonts w:ascii="Times New Roman" w:hAnsi="Times New Roman"/>
          <w:sz w:val="28"/>
          <w:szCs w:val="28"/>
          <w:lang w:val="en-US"/>
        </w:rPr>
        <w:t>recommend</w:t>
      </w:r>
      <w:r w:rsidRPr="00AA5621">
        <w:rPr>
          <w:rFonts w:ascii="Times New Roman" w:hAnsi="Times New Roman"/>
          <w:sz w:val="28"/>
          <w:szCs w:val="28"/>
        </w:rPr>
        <w:t xml:space="preserve"> </w:t>
      </w:r>
      <w:r w:rsidRPr="00AA5621">
        <w:rPr>
          <w:rFonts w:ascii="Times New Roman" w:hAnsi="Times New Roman"/>
          <w:sz w:val="28"/>
          <w:szCs w:val="28"/>
          <w:lang w:val="en-US"/>
        </w:rPr>
        <w:t>that</w:t>
      </w:r>
      <w:r w:rsidRPr="00AA5621">
        <w:rPr>
          <w:rFonts w:ascii="Times New Roman" w:hAnsi="Times New Roman"/>
          <w:sz w:val="28"/>
          <w:szCs w:val="28"/>
        </w:rPr>
        <w:t>...” - “</w:t>
      </w:r>
      <w:r w:rsidRPr="00AA5621">
        <w:rPr>
          <w:rFonts w:ascii="Times New Roman" w:hAnsi="Times New Roman"/>
          <w:sz w:val="28"/>
          <w:szCs w:val="28"/>
          <w:lang w:val="en-US"/>
        </w:rPr>
        <w:t>Do</w:t>
      </w:r>
      <w:r w:rsidRPr="00AA5621">
        <w:rPr>
          <w:rFonts w:ascii="Times New Roman" w:hAnsi="Times New Roman"/>
          <w:sz w:val="28"/>
          <w:szCs w:val="28"/>
        </w:rPr>
        <w:t xml:space="preserve"> </w:t>
      </w:r>
      <w:r w:rsidRPr="00AA5621">
        <w:rPr>
          <w:rFonts w:ascii="Times New Roman" w:hAnsi="Times New Roman"/>
          <w:sz w:val="28"/>
          <w:szCs w:val="28"/>
          <w:lang w:val="en-US"/>
        </w:rPr>
        <w:t>not</w:t>
      </w:r>
      <w:r w:rsidRPr="00AA5621">
        <w:rPr>
          <w:rFonts w:ascii="Times New Roman" w:hAnsi="Times New Roman"/>
          <w:sz w:val="28"/>
          <w:szCs w:val="28"/>
        </w:rPr>
        <w:t xml:space="preserve"> </w:t>
      </w:r>
      <w:r w:rsidRPr="00AA5621">
        <w:rPr>
          <w:rFonts w:ascii="Times New Roman" w:hAnsi="Times New Roman"/>
          <w:sz w:val="28"/>
          <w:szCs w:val="28"/>
          <w:lang w:val="en-US"/>
        </w:rPr>
        <w:t>touch</w:t>
      </w:r>
      <w:r w:rsidRPr="00AA5621">
        <w:rPr>
          <w:rFonts w:ascii="Times New Roman" w:hAnsi="Times New Roman"/>
          <w:sz w:val="28"/>
          <w:szCs w:val="28"/>
        </w:rPr>
        <w:t xml:space="preserve">”).Эмоциональность косвенно передается структурой императива; эмоционально окрашенная лексика в инструкциях не встречается, синтаксическая эмфаза — тоже. По сути дела, инструкции дают человеку четкие распоряжения и предписания, действуя не на его эмоции, а на его рассудок. </w:t>
      </w:r>
    </w:p>
    <w:p w:rsidR="00955EFD" w:rsidRPr="00AA5621" w:rsidRDefault="00955EFD" w:rsidP="00EF6349">
      <w:pPr>
        <w:numPr>
          <w:ilvl w:val="0"/>
          <w:numId w:val="3"/>
        </w:numPr>
        <w:spacing w:line="480" w:lineRule="auto"/>
        <w:ind w:left="0" w:right="-120" w:firstLine="567"/>
        <w:jc w:val="both"/>
        <w:rPr>
          <w:rFonts w:ascii="Times New Roman" w:hAnsi="Times New Roman"/>
          <w:sz w:val="28"/>
          <w:szCs w:val="28"/>
        </w:rPr>
      </w:pPr>
      <w:r w:rsidRPr="00AA5621">
        <w:rPr>
          <w:rFonts w:ascii="Times New Roman" w:hAnsi="Times New Roman"/>
          <w:sz w:val="28"/>
          <w:szCs w:val="28"/>
        </w:rPr>
        <w:t xml:space="preserve">Средства увеличения плотности информации в инструкции представлены неравномерно. В разделах, связанных с использованием специальной терминологии (например, в техническом описании прибора), могут использоваться терминологические сокращения — прежде всего это обозначения единиц-мер (скорость, теплопроводность, напряжение и т.п.). В целом же в тексте инструкции встречаются </w:t>
      </w:r>
      <w:r w:rsidRPr="00AA5621">
        <w:rPr>
          <w:rFonts w:ascii="Times New Roman" w:hAnsi="Times New Roman"/>
          <w:sz w:val="28"/>
          <w:szCs w:val="28"/>
          <w:lang w:val="en-US"/>
        </w:rPr>
        <w:t>k</w:t>
      </w:r>
      <w:r w:rsidRPr="00AA5621">
        <w:rPr>
          <w:rFonts w:ascii="Times New Roman" w:hAnsi="Times New Roman"/>
          <w:sz w:val="28"/>
          <w:szCs w:val="28"/>
        </w:rPr>
        <w:t>ишь общеязыковые лексические сокращения («и т.д.», «и т.п.»), синтаксических средств  компрессии не отмечается. Это, по-видимому, связано с тем, что основная задача инструкции — донести фактическую и предписывающую информацию до реципиента полно и недвусмысленно.</w:t>
      </w:r>
    </w:p>
    <w:p w:rsidR="00955EFD" w:rsidRPr="00AA5621" w:rsidRDefault="00955EFD" w:rsidP="00EF6349">
      <w:pPr>
        <w:numPr>
          <w:ilvl w:val="0"/>
          <w:numId w:val="3"/>
        </w:numPr>
        <w:spacing w:line="480" w:lineRule="auto"/>
        <w:ind w:left="0" w:right="-120" w:firstLine="567"/>
        <w:jc w:val="both"/>
        <w:rPr>
          <w:rFonts w:ascii="Times New Roman" w:hAnsi="Times New Roman"/>
          <w:sz w:val="28"/>
          <w:szCs w:val="28"/>
        </w:rPr>
      </w:pPr>
      <w:r w:rsidRPr="00AA5621">
        <w:rPr>
          <w:rFonts w:ascii="Times New Roman" w:hAnsi="Times New Roman"/>
          <w:sz w:val="28"/>
          <w:szCs w:val="28"/>
        </w:rPr>
        <w:t>В последнее время в тексты инструкций все шире стали внедряться рекламные и просветительские компоненты содержания, расширяя тем самым коммуникативное задание инструкции. В потребительских инструкциях стал появляться раздел, посвященный экологичности товара, и в этом разделе можно наблюдать как признаки рекламы, т</w:t>
      </w:r>
      <w:r w:rsidR="009373C2" w:rsidRPr="00AA5621">
        <w:rPr>
          <w:rFonts w:ascii="Times New Roman" w:hAnsi="Times New Roman"/>
          <w:sz w:val="28"/>
          <w:szCs w:val="28"/>
        </w:rPr>
        <w:t>ак и признаки публицистики. Одна</w:t>
      </w:r>
      <w:r w:rsidRPr="00AA5621">
        <w:rPr>
          <w:rFonts w:ascii="Times New Roman" w:hAnsi="Times New Roman"/>
          <w:sz w:val="28"/>
          <w:szCs w:val="28"/>
        </w:rPr>
        <w:t xml:space="preserve">ко в основном тексте инструкции средства выражения эмоциональной информации отсутствуют. </w:t>
      </w:r>
      <w:r w:rsidR="00970EE6" w:rsidRPr="00AA5621">
        <w:rPr>
          <w:rFonts w:ascii="Times New Roman" w:hAnsi="Times New Roman"/>
          <w:sz w:val="28"/>
          <w:szCs w:val="28"/>
        </w:rPr>
        <w:t>[Алексеева, 2006:292]</w:t>
      </w:r>
    </w:p>
    <w:p w:rsidR="00955EFD" w:rsidRPr="00AA5621" w:rsidRDefault="00955EFD" w:rsidP="00E6480A">
      <w:pPr>
        <w:spacing w:line="480" w:lineRule="auto"/>
        <w:jc w:val="both"/>
        <w:rPr>
          <w:rFonts w:ascii="Times New Roman" w:hAnsi="Times New Roman"/>
          <w:bCs/>
          <w:sz w:val="28"/>
          <w:szCs w:val="28"/>
        </w:rPr>
      </w:pPr>
    </w:p>
    <w:p w:rsidR="00955EFD" w:rsidRPr="00AA5621" w:rsidRDefault="00955EFD" w:rsidP="00E6480A">
      <w:pPr>
        <w:spacing w:line="480" w:lineRule="auto"/>
        <w:jc w:val="both"/>
        <w:rPr>
          <w:rFonts w:ascii="Times New Roman" w:hAnsi="Times New Roman"/>
          <w:bCs/>
          <w:sz w:val="28"/>
          <w:szCs w:val="28"/>
        </w:rPr>
      </w:pPr>
    </w:p>
    <w:p w:rsidR="008762A3" w:rsidRPr="00AA5621" w:rsidRDefault="008762A3" w:rsidP="00E6480A">
      <w:pPr>
        <w:spacing w:line="480" w:lineRule="auto"/>
        <w:jc w:val="both"/>
        <w:rPr>
          <w:rFonts w:ascii="Times New Roman" w:hAnsi="Times New Roman"/>
          <w:bCs/>
          <w:sz w:val="28"/>
          <w:szCs w:val="28"/>
        </w:rPr>
      </w:pPr>
    </w:p>
    <w:p w:rsidR="008762A3" w:rsidRPr="00AA5621" w:rsidRDefault="008762A3" w:rsidP="00E6480A">
      <w:pPr>
        <w:spacing w:line="480" w:lineRule="auto"/>
        <w:jc w:val="both"/>
        <w:rPr>
          <w:rFonts w:ascii="Times New Roman" w:hAnsi="Times New Roman"/>
          <w:bCs/>
          <w:sz w:val="28"/>
          <w:szCs w:val="28"/>
        </w:rPr>
      </w:pPr>
    </w:p>
    <w:p w:rsidR="008762A3" w:rsidRPr="00E6480A" w:rsidRDefault="008762A3" w:rsidP="00E6480A">
      <w:pPr>
        <w:spacing w:line="480" w:lineRule="auto"/>
        <w:jc w:val="center"/>
        <w:rPr>
          <w:rFonts w:ascii="Times New Roman" w:hAnsi="Times New Roman"/>
          <w:b/>
          <w:bCs/>
          <w:sz w:val="32"/>
          <w:szCs w:val="32"/>
        </w:rPr>
      </w:pPr>
      <w:r w:rsidRPr="00AA5621">
        <w:rPr>
          <w:rFonts w:ascii="Times New Roman" w:hAnsi="Times New Roman"/>
          <w:bCs/>
          <w:sz w:val="28"/>
          <w:szCs w:val="28"/>
        </w:rPr>
        <w:br w:type="page"/>
      </w:r>
      <w:r w:rsidRPr="00E6480A">
        <w:rPr>
          <w:rFonts w:ascii="Times New Roman" w:hAnsi="Times New Roman"/>
          <w:b/>
          <w:bCs/>
          <w:sz w:val="32"/>
          <w:szCs w:val="32"/>
        </w:rPr>
        <w:t>Глава 2.</w:t>
      </w:r>
    </w:p>
    <w:p w:rsidR="008762A3" w:rsidRPr="00E6480A" w:rsidRDefault="008762A3" w:rsidP="00E6480A">
      <w:pPr>
        <w:spacing w:line="480" w:lineRule="auto"/>
        <w:jc w:val="center"/>
        <w:rPr>
          <w:rFonts w:ascii="Times New Roman" w:hAnsi="Times New Roman"/>
          <w:b/>
          <w:bCs/>
          <w:sz w:val="32"/>
          <w:szCs w:val="32"/>
        </w:rPr>
      </w:pPr>
      <w:r w:rsidRPr="00E6480A">
        <w:rPr>
          <w:rFonts w:ascii="Times New Roman" w:hAnsi="Times New Roman"/>
          <w:b/>
          <w:bCs/>
          <w:sz w:val="32"/>
          <w:szCs w:val="32"/>
        </w:rPr>
        <w:t>Практические исследования английских руководств по эк</w:t>
      </w:r>
      <w:r w:rsidR="00EF6349">
        <w:rPr>
          <w:rFonts w:ascii="Times New Roman" w:hAnsi="Times New Roman"/>
          <w:b/>
          <w:bCs/>
          <w:sz w:val="32"/>
          <w:szCs w:val="32"/>
        </w:rPr>
        <w:t>с</w:t>
      </w:r>
      <w:r w:rsidRPr="00E6480A">
        <w:rPr>
          <w:rFonts w:ascii="Times New Roman" w:hAnsi="Times New Roman"/>
          <w:b/>
          <w:bCs/>
          <w:sz w:val="32"/>
          <w:szCs w:val="32"/>
        </w:rPr>
        <w:t>плуатации.</w:t>
      </w:r>
    </w:p>
    <w:p w:rsidR="00955EFD" w:rsidRPr="00AA5621" w:rsidRDefault="00955EFD" w:rsidP="00E6480A">
      <w:pPr>
        <w:spacing w:line="480" w:lineRule="auto"/>
        <w:jc w:val="both"/>
        <w:rPr>
          <w:rFonts w:ascii="Times New Roman" w:hAnsi="Times New Roman"/>
          <w:sz w:val="28"/>
          <w:szCs w:val="28"/>
        </w:rPr>
      </w:pPr>
    </w:p>
    <w:p w:rsidR="00955EFD" w:rsidRPr="00AA5621" w:rsidRDefault="00955EFD" w:rsidP="00EF6349">
      <w:pPr>
        <w:spacing w:line="480" w:lineRule="auto"/>
        <w:ind w:firstLine="709"/>
        <w:jc w:val="both"/>
        <w:rPr>
          <w:rFonts w:ascii="Times New Roman" w:hAnsi="Times New Roman"/>
          <w:sz w:val="28"/>
          <w:szCs w:val="28"/>
        </w:rPr>
      </w:pPr>
      <w:r w:rsidRPr="00AA5621">
        <w:rPr>
          <w:rFonts w:ascii="Times New Roman" w:hAnsi="Times New Roman"/>
          <w:sz w:val="28"/>
          <w:szCs w:val="28"/>
        </w:rPr>
        <w:t xml:space="preserve">В </w:t>
      </w:r>
      <w:r w:rsidR="009373C2" w:rsidRPr="00AA5621">
        <w:rPr>
          <w:rFonts w:ascii="Times New Roman" w:hAnsi="Times New Roman"/>
          <w:sz w:val="28"/>
          <w:szCs w:val="28"/>
        </w:rPr>
        <w:t>данной</w:t>
      </w:r>
      <w:r w:rsidRPr="00AA5621">
        <w:rPr>
          <w:rFonts w:ascii="Times New Roman" w:hAnsi="Times New Roman"/>
          <w:sz w:val="28"/>
          <w:szCs w:val="28"/>
        </w:rPr>
        <w:t xml:space="preserve"> главе мы перейдем к анализу наиболее ярких примеров, найденных нами в руководствах по эксплуатации. Но в начале первого параграфа необходимо  обратиться к проблеме актуальности этой темы.</w:t>
      </w:r>
    </w:p>
    <w:p w:rsidR="00955EFD" w:rsidRPr="00AA5621" w:rsidRDefault="00955EFD" w:rsidP="00EF6349">
      <w:pPr>
        <w:spacing w:line="480" w:lineRule="auto"/>
        <w:ind w:firstLine="709"/>
        <w:jc w:val="both"/>
        <w:rPr>
          <w:rFonts w:ascii="Times New Roman" w:hAnsi="Times New Roman"/>
          <w:sz w:val="28"/>
          <w:szCs w:val="28"/>
        </w:rPr>
      </w:pPr>
      <w:r w:rsidRPr="00AA5621">
        <w:rPr>
          <w:rFonts w:ascii="Times New Roman" w:hAnsi="Times New Roman"/>
          <w:sz w:val="28"/>
          <w:szCs w:val="28"/>
        </w:rPr>
        <w:t>Большую роль в привлечении внимания лингвистов к проблеме научно-тех</w:t>
      </w:r>
      <w:r w:rsidR="009373C2" w:rsidRPr="00AA5621">
        <w:rPr>
          <w:rFonts w:ascii="Times New Roman" w:hAnsi="Times New Roman"/>
          <w:sz w:val="28"/>
          <w:szCs w:val="28"/>
        </w:rPr>
        <w:t>нических текстов, а точнее руководств по эксплуатации</w:t>
      </w:r>
      <w:r w:rsidRPr="00AA5621">
        <w:rPr>
          <w:rFonts w:ascii="Times New Roman" w:hAnsi="Times New Roman"/>
          <w:sz w:val="28"/>
          <w:szCs w:val="28"/>
        </w:rPr>
        <w:t xml:space="preserve">, сыграло качественное изменение переводческой деятельности. Наряду с художественной литературой стали переводиться и нехудожественные тексты: юридические, общественно-политические, экономические и, конечно же, научно-технические. Причём перевод данных текстов занял первое место по объёму и значимости. Поэтому понимание особенностей текстов данного жанра приобрело большую значимость среди лингвистов.  Если отличительные черты художественного текста - это широкое применение экспрессивных средств и метафорического свойства слова, эмоциональность содержания, художественно-эстетические и индивидуально-авторские особенности, то для научного стиля речи главными признаками являются логическое, точное, однозначное выражение мысли, использование речевых средств, лишенных эмоциональной нагрузки и экспрессивных красок, понятийность, абстрагированность и логичность мышления, отвлеченность, обобщенность и структурно выраженная логичность изложения. </w:t>
      </w:r>
    </w:p>
    <w:p w:rsidR="00955EFD" w:rsidRPr="00AA5621" w:rsidRDefault="00955EFD" w:rsidP="00EF6349">
      <w:pPr>
        <w:spacing w:line="480" w:lineRule="auto"/>
        <w:ind w:firstLine="709"/>
        <w:jc w:val="both"/>
        <w:rPr>
          <w:rFonts w:ascii="Times New Roman" w:hAnsi="Times New Roman"/>
          <w:sz w:val="28"/>
          <w:szCs w:val="28"/>
        </w:rPr>
      </w:pPr>
      <w:r w:rsidRPr="00AA5621">
        <w:rPr>
          <w:rFonts w:ascii="Times New Roman" w:hAnsi="Times New Roman"/>
          <w:sz w:val="28"/>
          <w:szCs w:val="28"/>
        </w:rPr>
        <w:t>Нашей целью является анализ руководств по эксплуатации на данном этапе развития языка и науки.</w:t>
      </w:r>
    </w:p>
    <w:p w:rsidR="00955EFD" w:rsidRPr="00AA5621" w:rsidRDefault="00955EFD" w:rsidP="00EF6349">
      <w:pPr>
        <w:spacing w:line="480" w:lineRule="auto"/>
        <w:ind w:firstLine="709"/>
        <w:jc w:val="both"/>
        <w:rPr>
          <w:rFonts w:ascii="Times New Roman" w:hAnsi="Times New Roman"/>
          <w:sz w:val="28"/>
          <w:szCs w:val="28"/>
        </w:rPr>
      </w:pPr>
      <w:r w:rsidRPr="00AA5621">
        <w:rPr>
          <w:rFonts w:ascii="Times New Roman" w:hAnsi="Times New Roman"/>
          <w:sz w:val="28"/>
          <w:szCs w:val="28"/>
        </w:rPr>
        <w:t>Ниже мы даем порядок анализа руководств по эксплуатации.</w:t>
      </w:r>
    </w:p>
    <w:p w:rsidR="00955EFD" w:rsidRPr="00AA5621" w:rsidRDefault="00955EFD" w:rsidP="00EF6349">
      <w:pPr>
        <w:spacing w:line="480" w:lineRule="auto"/>
        <w:ind w:firstLine="709"/>
        <w:jc w:val="both"/>
        <w:rPr>
          <w:rFonts w:ascii="Times New Roman" w:hAnsi="Times New Roman"/>
          <w:sz w:val="28"/>
          <w:szCs w:val="28"/>
        </w:rPr>
      </w:pPr>
      <w:r w:rsidRPr="00AA5621">
        <w:rPr>
          <w:rFonts w:ascii="Times New Roman" w:hAnsi="Times New Roman"/>
          <w:sz w:val="28"/>
          <w:szCs w:val="28"/>
        </w:rPr>
        <w:t>Прежде чем непосредственно приступить к исследованию, необходимо проанализировать особенности руководств. Наше исследование будет проходить по 3 пунктам:</w:t>
      </w:r>
    </w:p>
    <w:p w:rsidR="00955EFD" w:rsidRPr="00AA5621" w:rsidRDefault="00955EFD" w:rsidP="00EF6349">
      <w:pPr>
        <w:numPr>
          <w:ilvl w:val="1"/>
          <w:numId w:val="8"/>
        </w:numPr>
        <w:spacing w:line="480" w:lineRule="auto"/>
        <w:ind w:left="0" w:firstLine="567"/>
        <w:jc w:val="both"/>
        <w:rPr>
          <w:rFonts w:ascii="Times New Roman" w:hAnsi="Times New Roman"/>
          <w:sz w:val="28"/>
          <w:szCs w:val="28"/>
        </w:rPr>
      </w:pPr>
      <w:r w:rsidRPr="00AA5621">
        <w:rPr>
          <w:rFonts w:ascii="Times New Roman" w:hAnsi="Times New Roman"/>
          <w:sz w:val="28"/>
          <w:szCs w:val="28"/>
        </w:rPr>
        <w:t>Анализ материала и выявление закономерностей в оформлении инструкций.</w:t>
      </w:r>
    </w:p>
    <w:p w:rsidR="00955EFD" w:rsidRPr="00AA5621" w:rsidRDefault="00955EFD" w:rsidP="00EF6349">
      <w:pPr>
        <w:numPr>
          <w:ilvl w:val="1"/>
          <w:numId w:val="8"/>
        </w:numPr>
        <w:spacing w:line="480" w:lineRule="auto"/>
        <w:ind w:left="0" w:firstLine="567"/>
        <w:jc w:val="both"/>
        <w:rPr>
          <w:rFonts w:ascii="Times New Roman" w:hAnsi="Times New Roman"/>
          <w:sz w:val="28"/>
          <w:szCs w:val="28"/>
        </w:rPr>
      </w:pPr>
      <w:r w:rsidRPr="00AA5621">
        <w:rPr>
          <w:rFonts w:ascii="Times New Roman" w:hAnsi="Times New Roman"/>
          <w:sz w:val="28"/>
          <w:szCs w:val="28"/>
        </w:rPr>
        <w:t>Выявление особенностей в области лексики, грамматики, синтаксиса, стилистики.</w:t>
      </w:r>
    </w:p>
    <w:p w:rsidR="00955EFD" w:rsidRPr="00AA5621" w:rsidRDefault="00955EFD" w:rsidP="00EF6349">
      <w:pPr>
        <w:numPr>
          <w:ilvl w:val="1"/>
          <w:numId w:val="8"/>
        </w:numPr>
        <w:spacing w:line="480" w:lineRule="auto"/>
        <w:ind w:left="0" w:firstLine="567"/>
        <w:jc w:val="both"/>
        <w:rPr>
          <w:rFonts w:ascii="Times New Roman" w:hAnsi="Times New Roman"/>
          <w:sz w:val="28"/>
          <w:szCs w:val="28"/>
        </w:rPr>
      </w:pPr>
      <w:r w:rsidRPr="00AA5621">
        <w:rPr>
          <w:rFonts w:ascii="Times New Roman" w:hAnsi="Times New Roman"/>
          <w:sz w:val="28"/>
          <w:szCs w:val="28"/>
        </w:rPr>
        <w:t>Обобщение полученных результатов и вывод.</w:t>
      </w:r>
    </w:p>
    <w:p w:rsidR="00955EFD" w:rsidRPr="00AA5621" w:rsidRDefault="00955EFD" w:rsidP="00E6480A">
      <w:pPr>
        <w:spacing w:line="480" w:lineRule="auto"/>
        <w:jc w:val="both"/>
        <w:rPr>
          <w:rFonts w:ascii="Times New Roman" w:hAnsi="Times New Roman"/>
          <w:sz w:val="28"/>
          <w:szCs w:val="28"/>
        </w:rPr>
      </w:pPr>
    </w:p>
    <w:p w:rsidR="00955EFD" w:rsidRPr="00AA5621" w:rsidRDefault="00955EFD" w:rsidP="00EF6349">
      <w:pPr>
        <w:spacing w:line="480" w:lineRule="auto"/>
        <w:ind w:firstLine="567"/>
        <w:jc w:val="both"/>
        <w:rPr>
          <w:rFonts w:ascii="Times New Roman" w:hAnsi="Times New Roman"/>
          <w:sz w:val="28"/>
          <w:szCs w:val="28"/>
        </w:rPr>
      </w:pPr>
      <w:r w:rsidRPr="00AA5621">
        <w:rPr>
          <w:rFonts w:ascii="Times New Roman" w:hAnsi="Times New Roman"/>
          <w:sz w:val="28"/>
          <w:szCs w:val="28"/>
        </w:rPr>
        <w:t>Мы рассмотрели три отдельных руководства по эксплуатации и можем сделать следующие выводы об их особенностях:</w:t>
      </w:r>
    </w:p>
    <w:p w:rsidR="009373C2" w:rsidRPr="00AA5621" w:rsidRDefault="009373C2" w:rsidP="00EF6349">
      <w:pPr>
        <w:numPr>
          <w:ilvl w:val="0"/>
          <w:numId w:val="9"/>
        </w:numPr>
        <w:tabs>
          <w:tab w:val="num" w:pos="567"/>
        </w:tabs>
        <w:spacing w:line="480" w:lineRule="auto"/>
        <w:ind w:left="0" w:firstLine="567"/>
        <w:jc w:val="both"/>
        <w:rPr>
          <w:rFonts w:ascii="Times New Roman" w:eastAsia="TimesNewRomanPSMT" w:hAnsi="Times New Roman"/>
          <w:color w:val="000000"/>
          <w:spacing w:val="-4"/>
          <w:sz w:val="28"/>
          <w:szCs w:val="28"/>
        </w:rPr>
      </w:pPr>
      <w:r w:rsidRPr="00AA5621">
        <w:rPr>
          <w:rFonts w:ascii="Times New Roman" w:hAnsi="Times New Roman"/>
          <w:sz w:val="28"/>
          <w:szCs w:val="28"/>
        </w:rPr>
        <w:t>Структурные</w:t>
      </w:r>
      <w:r w:rsidR="00955EFD" w:rsidRPr="00AA5621">
        <w:rPr>
          <w:rFonts w:ascii="Times New Roman" w:hAnsi="Times New Roman"/>
          <w:sz w:val="28"/>
          <w:szCs w:val="28"/>
        </w:rPr>
        <w:t xml:space="preserve">. </w:t>
      </w:r>
    </w:p>
    <w:p w:rsidR="00955EFD" w:rsidRPr="00AA5621" w:rsidRDefault="00955EFD" w:rsidP="00E6480A">
      <w:pPr>
        <w:tabs>
          <w:tab w:val="num" w:pos="567"/>
        </w:tabs>
        <w:spacing w:line="480" w:lineRule="auto"/>
        <w:jc w:val="both"/>
        <w:rPr>
          <w:rFonts w:ascii="Times New Roman" w:eastAsia="TimesNewRomanPSMT" w:hAnsi="Times New Roman"/>
          <w:color w:val="000000"/>
          <w:spacing w:val="-4"/>
          <w:sz w:val="28"/>
          <w:szCs w:val="28"/>
        </w:rPr>
      </w:pPr>
      <w:r w:rsidRPr="00AA5621">
        <w:rPr>
          <w:rFonts w:ascii="Times New Roman" w:hAnsi="Times New Roman"/>
          <w:sz w:val="28"/>
          <w:szCs w:val="28"/>
        </w:rPr>
        <w:t>Каждое руководство состоит из нескольких разделов, общими для всех трех являются:</w:t>
      </w:r>
      <w:r w:rsidRPr="00AA5621">
        <w:rPr>
          <w:rFonts w:ascii="Times New Roman" w:eastAsia="TimesNewRomanPSMT" w:hAnsi="Times New Roman"/>
          <w:color w:val="000000"/>
          <w:spacing w:val="-4"/>
          <w:sz w:val="28"/>
          <w:szCs w:val="28"/>
        </w:rPr>
        <w:t xml:space="preserve"> </w:t>
      </w:r>
    </w:p>
    <w:p w:rsidR="00955EFD" w:rsidRPr="00AA5621" w:rsidRDefault="00955EFD" w:rsidP="00EF6349">
      <w:pPr>
        <w:spacing w:line="480" w:lineRule="auto"/>
        <w:ind w:firstLine="851"/>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rPr>
        <w:t>Правила</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безопасности</w:t>
      </w:r>
      <w:r w:rsidRPr="00AA5621">
        <w:rPr>
          <w:rFonts w:ascii="Times New Roman" w:eastAsia="TimesNewRomanPSMT" w:hAnsi="Times New Roman"/>
          <w:color w:val="000000"/>
          <w:spacing w:val="-4"/>
          <w:sz w:val="28"/>
          <w:szCs w:val="28"/>
          <w:lang w:val="en-US"/>
        </w:rPr>
        <w:t xml:space="preserve"> ( Important safeguards </w:t>
      </w:r>
      <w:r w:rsidRPr="00AA5621">
        <w:rPr>
          <w:rFonts w:ascii="Times New Roman" w:eastAsia="TimesNewRomanPSMT" w:hAnsi="Times New Roman"/>
          <w:color w:val="000000"/>
          <w:spacing w:val="-4"/>
          <w:sz w:val="28"/>
          <w:szCs w:val="28"/>
        </w:rPr>
        <w:t>или</w:t>
      </w:r>
      <w:r w:rsidRPr="00AA5621">
        <w:rPr>
          <w:rFonts w:ascii="Times New Roman" w:eastAsia="TimesNewRomanPSMT" w:hAnsi="Times New Roman"/>
          <w:color w:val="000000"/>
          <w:spacing w:val="-4"/>
          <w:sz w:val="28"/>
          <w:szCs w:val="28"/>
          <w:lang w:val="en-US"/>
        </w:rPr>
        <w:t xml:space="preserve"> For your safety)</w:t>
      </w:r>
    </w:p>
    <w:p w:rsidR="00955EFD" w:rsidRPr="00AA5621" w:rsidRDefault="00955EFD" w:rsidP="00EF6349">
      <w:pPr>
        <w:spacing w:line="480" w:lineRule="auto"/>
        <w:ind w:firstLine="851"/>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rPr>
        <w:t>Компоненты</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прибора</w:t>
      </w:r>
      <w:r w:rsidRPr="00AA5621">
        <w:rPr>
          <w:rFonts w:ascii="Times New Roman" w:eastAsia="TimesNewRomanPSMT" w:hAnsi="Times New Roman"/>
          <w:color w:val="000000"/>
          <w:spacing w:val="-4"/>
          <w:sz w:val="28"/>
          <w:szCs w:val="28"/>
          <w:lang w:val="en-US"/>
        </w:rPr>
        <w:t xml:space="preserve"> (Identification of Parts)</w:t>
      </w:r>
    </w:p>
    <w:p w:rsidR="00955EFD" w:rsidRPr="00AA5621" w:rsidRDefault="00955EFD" w:rsidP="00EF6349">
      <w:pPr>
        <w:spacing w:line="480" w:lineRule="auto"/>
        <w:ind w:firstLine="851"/>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rPr>
        <w:t>Разборка</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и</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сборка</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или</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Метод</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сборки</w:t>
      </w:r>
      <w:r w:rsidRPr="00AA5621">
        <w:rPr>
          <w:rFonts w:ascii="Times New Roman" w:eastAsia="TimesNewRomanPSMT" w:hAnsi="Times New Roman"/>
          <w:color w:val="000000"/>
          <w:spacing w:val="-4"/>
          <w:sz w:val="28"/>
          <w:szCs w:val="28"/>
          <w:lang w:val="en-US"/>
        </w:rPr>
        <w:t xml:space="preserve"> (Dismantling and Assembly </w:t>
      </w:r>
      <w:r w:rsidRPr="00AA5621">
        <w:rPr>
          <w:rFonts w:ascii="Times New Roman" w:eastAsia="TimesNewRomanPSMT" w:hAnsi="Times New Roman"/>
          <w:color w:val="000000"/>
          <w:spacing w:val="-4"/>
          <w:sz w:val="28"/>
          <w:szCs w:val="28"/>
        </w:rPr>
        <w:t>или</w:t>
      </w:r>
      <w:r w:rsidRPr="00AA5621">
        <w:rPr>
          <w:rFonts w:ascii="Times New Roman" w:eastAsia="TimesNewRomanPSMT" w:hAnsi="Times New Roman"/>
          <w:color w:val="000000"/>
          <w:spacing w:val="-4"/>
          <w:sz w:val="28"/>
          <w:szCs w:val="28"/>
          <w:lang w:val="en-US"/>
        </w:rPr>
        <w:t xml:space="preserve"> How to Assemble)</w:t>
      </w:r>
    </w:p>
    <w:p w:rsidR="00955EFD" w:rsidRPr="00AA5621" w:rsidRDefault="00955EFD" w:rsidP="00EF6349">
      <w:pPr>
        <w:spacing w:line="480" w:lineRule="auto"/>
        <w:ind w:firstLine="851"/>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Правила пользования (</w:t>
      </w:r>
      <w:r w:rsidRPr="00AA5621">
        <w:rPr>
          <w:rFonts w:ascii="Times New Roman" w:eastAsia="TimesNewRomanPSMT" w:hAnsi="Times New Roman"/>
          <w:color w:val="000000"/>
          <w:spacing w:val="-4"/>
          <w:sz w:val="28"/>
          <w:szCs w:val="28"/>
          <w:lang w:val="en-US"/>
        </w:rPr>
        <w:t>How</w:t>
      </w:r>
      <w:r w:rsidRPr="00AA5621">
        <w:rPr>
          <w:rFonts w:ascii="Times New Roman" w:eastAsia="TimesNewRomanPSMT" w:hAnsi="Times New Roman"/>
          <w:color w:val="000000"/>
          <w:spacing w:val="-4"/>
          <w:sz w:val="28"/>
          <w:szCs w:val="28"/>
        </w:rPr>
        <w:t xml:space="preserve"> </w:t>
      </w:r>
      <w:r w:rsidRPr="00AA5621">
        <w:rPr>
          <w:rFonts w:ascii="Times New Roman" w:eastAsia="TimesNewRomanPSMT" w:hAnsi="Times New Roman"/>
          <w:color w:val="000000"/>
          <w:spacing w:val="-4"/>
          <w:sz w:val="28"/>
          <w:szCs w:val="28"/>
          <w:lang w:val="en-US"/>
        </w:rPr>
        <w:t>to</w:t>
      </w:r>
      <w:r w:rsidRPr="00AA5621">
        <w:rPr>
          <w:rFonts w:ascii="Times New Roman" w:eastAsia="TimesNewRomanPSMT" w:hAnsi="Times New Roman"/>
          <w:color w:val="000000"/>
          <w:spacing w:val="-4"/>
          <w:sz w:val="28"/>
          <w:szCs w:val="28"/>
        </w:rPr>
        <w:t xml:space="preserve"> </w:t>
      </w:r>
      <w:r w:rsidRPr="00AA5621">
        <w:rPr>
          <w:rFonts w:ascii="Times New Roman" w:eastAsia="TimesNewRomanPSMT" w:hAnsi="Times New Roman"/>
          <w:color w:val="000000"/>
          <w:spacing w:val="-4"/>
          <w:sz w:val="28"/>
          <w:szCs w:val="28"/>
          <w:lang w:val="en-US"/>
        </w:rPr>
        <w:t>Use</w:t>
      </w:r>
      <w:r w:rsidRPr="00AA5621">
        <w:rPr>
          <w:rFonts w:ascii="Times New Roman" w:eastAsia="TimesNewRomanPSMT" w:hAnsi="Times New Roman"/>
          <w:color w:val="000000"/>
          <w:spacing w:val="-4"/>
          <w:sz w:val="28"/>
          <w:szCs w:val="28"/>
        </w:rPr>
        <w:t>)</w:t>
      </w:r>
    </w:p>
    <w:p w:rsidR="00955EFD" w:rsidRPr="00AA5621" w:rsidRDefault="00955EFD" w:rsidP="00EF6349">
      <w:pPr>
        <w:spacing w:line="480" w:lineRule="auto"/>
        <w:ind w:firstLine="851"/>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rPr>
        <w:t>Уход</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и</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очистка</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или</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Чистка</w:t>
      </w:r>
      <w:r w:rsidRPr="00AA5621">
        <w:rPr>
          <w:rFonts w:ascii="Times New Roman" w:eastAsia="TimesNewRomanPSMT" w:hAnsi="Times New Roman"/>
          <w:color w:val="000000"/>
          <w:spacing w:val="-4"/>
          <w:sz w:val="28"/>
          <w:szCs w:val="28"/>
          <w:lang w:val="en-US"/>
        </w:rPr>
        <w:t xml:space="preserve"> (Caring for your iron </w:t>
      </w:r>
      <w:r w:rsidRPr="00AA5621">
        <w:rPr>
          <w:rFonts w:ascii="Times New Roman" w:eastAsia="TimesNewRomanPSMT" w:hAnsi="Times New Roman"/>
          <w:color w:val="000000"/>
          <w:spacing w:val="-4"/>
          <w:sz w:val="28"/>
          <w:szCs w:val="28"/>
        </w:rPr>
        <w:t>или</w:t>
      </w:r>
      <w:r w:rsidRPr="00AA5621">
        <w:rPr>
          <w:rFonts w:ascii="Times New Roman" w:eastAsia="TimesNewRomanPSMT" w:hAnsi="Times New Roman"/>
          <w:color w:val="000000"/>
          <w:spacing w:val="-4"/>
          <w:sz w:val="28"/>
          <w:szCs w:val="28"/>
          <w:lang w:val="en-US"/>
        </w:rPr>
        <w:t xml:space="preserve"> How to clean)</w:t>
      </w:r>
    </w:p>
    <w:p w:rsidR="00955EFD" w:rsidRPr="00AA5621" w:rsidRDefault="00955EFD" w:rsidP="00EF6349">
      <w:pPr>
        <w:spacing w:line="480" w:lineRule="auto"/>
        <w:ind w:firstLine="851"/>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rPr>
        <w:t>Возможные</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неполадки</w:t>
      </w:r>
      <w:r w:rsidRPr="00AA5621">
        <w:rPr>
          <w:rFonts w:ascii="Times New Roman" w:eastAsia="TimesNewRomanPSMT" w:hAnsi="Times New Roman"/>
          <w:color w:val="000000"/>
          <w:spacing w:val="-4"/>
          <w:sz w:val="28"/>
          <w:szCs w:val="28"/>
          <w:lang w:val="en-US"/>
        </w:rPr>
        <w:t xml:space="preserve"> (If there is a problem)</w:t>
      </w:r>
    </w:p>
    <w:p w:rsidR="00955EFD" w:rsidRPr="00AA5621" w:rsidRDefault="00955EFD" w:rsidP="00EF6349">
      <w:pPr>
        <w:spacing w:line="480" w:lineRule="auto"/>
        <w:ind w:firstLine="851"/>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Спецификации (</w:t>
      </w:r>
      <w:r w:rsidRPr="00AA5621">
        <w:rPr>
          <w:rFonts w:ascii="Times New Roman" w:eastAsia="TimesNewRomanPSMT" w:hAnsi="Times New Roman"/>
          <w:color w:val="000000"/>
          <w:spacing w:val="-4"/>
          <w:sz w:val="28"/>
          <w:szCs w:val="28"/>
          <w:lang w:val="en-US"/>
        </w:rPr>
        <w:t>Specifications</w:t>
      </w:r>
      <w:r w:rsidRPr="00AA5621">
        <w:rPr>
          <w:rFonts w:ascii="Times New Roman" w:eastAsia="TimesNewRomanPSMT" w:hAnsi="Times New Roman"/>
          <w:color w:val="000000"/>
          <w:spacing w:val="-4"/>
          <w:sz w:val="28"/>
          <w:szCs w:val="28"/>
        </w:rPr>
        <w:t>)</w:t>
      </w:r>
    </w:p>
    <w:p w:rsidR="00955EFD" w:rsidRPr="00AA5621" w:rsidRDefault="00955EFD" w:rsidP="00EF6349">
      <w:pPr>
        <w:spacing w:line="480" w:lineRule="auto"/>
        <w:ind w:firstLine="709"/>
        <w:jc w:val="both"/>
        <w:rPr>
          <w:rFonts w:ascii="Times New Roman" w:hAnsi="Times New Roman"/>
          <w:sz w:val="28"/>
          <w:szCs w:val="28"/>
        </w:rPr>
      </w:pPr>
      <w:r w:rsidRPr="00AA5621">
        <w:rPr>
          <w:rFonts w:ascii="Times New Roman" w:hAnsi="Times New Roman"/>
          <w:sz w:val="28"/>
          <w:szCs w:val="28"/>
        </w:rPr>
        <w:t>Также в каждой инструкции даны изображения описываемых приборов, схемы их составных частей и их названия. В разделах по использованию прибора на картинках изображены поэтапные действия.</w:t>
      </w:r>
    </w:p>
    <w:p w:rsidR="00955EFD" w:rsidRPr="00AA5621" w:rsidRDefault="00955EFD"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Каждый пункт руководства выделен жирным шрифтом, либо напечатан заглавными буквами, либо помещен в рамку. Важные замечания по мерам предосторожности также выделены жирным шрифтом, вместо точки стоит восклицательный знак.</w:t>
      </w:r>
    </w:p>
    <w:p w:rsidR="00955EFD" w:rsidRPr="00AA5621" w:rsidRDefault="00955EFD"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 New Roman" w:hAnsi="Times New Roman"/>
          <w:color w:val="000000"/>
          <w:spacing w:val="-4"/>
          <w:sz w:val="28"/>
          <w:szCs w:val="28"/>
        </w:rPr>
        <w:t>В ин</w:t>
      </w:r>
      <w:r w:rsidRPr="00AA5621">
        <w:rPr>
          <w:rFonts w:ascii="Times New Roman" w:eastAsia="Times New Roman" w:hAnsi="Times New Roman"/>
          <w:color w:val="000000"/>
          <w:spacing w:val="-4"/>
          <w:sz w:val="28"/>
          <w:szCs w:val="28"/>
        </w:rPr>
        <w:softHyphen/>
        <w:t>струкциях нередко встречаются указания со специально выде</w:t>
      </w:r>
      <w:r w:rsidRPr="00AA5621">
        <w:rPr>
          <w:rFonts w:ascii="Times New Roman" w:eastAsia="Times New Roman" w:hAnsi="Times New Roman"/>
          <w:color w:val="000000"/>
          <w:spacing w:val="-4"/>
          <w:sz w:val="28"/>
          <w:szCs w:val="28"/>
        </w:rPr>
        <w:softHyphen/>
        <w:t>ленными заголовками .</w:t>
      </w:r>
      <w:r w:rsidRPr="00AA5621">
        <w:rPr>
          <w:rFonts w:ascii="Times New Roman" w:eastAsia="TimesNewRomanPSMT" w:hAnsi="Times New Roman"/>
          <w:color w:val="000000"/>
          <w:spacing w:val="-4"/>
          <w:sz w:val="28"/>
          <w:szCs w:val="28"/>
        </w:rPr>
        <w:t xml:space="preserve"> В разделе «правила безопасности»  всегда встречается указания со специально выделенными заголовками </w:t>
      </w:r>
      <w:r w:rsidRPr="00AA5621">
        <w:rPr>
          <w:rFonts w:ascii="Times New Roman" w:eastAsia="Times New Roman" w:hAnsi="Times New Roman"/>
          <w:color w:val="000000"/>
          <w:spacing w:val="-4"/>
          <w:sz w:val="28"/>
          <w:szCs w:val="28"/>
          <w:lang w:val="en-US"/>
        </w:rPr>
        <w:t>WARNING</w:t>
      </w:r>
      <w:r w:rsidRPr="00AA5621">
        <w:rPr>
          <w:rFonts w:ascii="Times New Roman" w:eastAsia="Times New Roman" w:hAnsi="Times New Roman"/>
          <w:color w:val="000000"/>
          <w:spacing w:val="-4"/>
          <w:sz w:val="28"/>
          <w:szCs w:val="28"/>
        </w:rPr>
        <w:t xml:space="preserve">, </w:t>
      </w:r>
      <w:r w:rsidRPr="00AA5621">
        <w:rPr>
          <w:rFonts w:ascii="Times New Roman" w:eastAsia="Times New Roman" w:hAnsi="Times New Roman"/>
          <w:color w:val="000000"/>
          <w:spacing w:val="-4"/>
          <w:sz w:val="28"/>
          <w:szCs w:val="28"/>
          <w:lang w:val="en-US"/>
        </w:rPr>
        <w:t>CAUTION</w:t>
      </w:r>
      <w:r w:rsidRPr="00AA5621">
        <w:rPr>
          <w:rFonts w:ascii="Times New Roman" w:eastAsia="Times New Roman" w:hAnsi="Times New Roman"/>
          <w:color w:val="000000"/>
          <w:spacing w:val="-4"/>
          <w:sz w:val="28"/>
          <w:szCs w:val="28"/>
        </w:rPr>
        <w:t xml:space="preserve">, </w:t>
      </w:r>
      <w:r w:rsidRPr="00AA5621">
        <w:rPr>
          <w:rFonts w:ascii="Times New Roman" w:eastAsia="Times New Roman" w:hAnsi="Times New Roman"/>
          <w:color w:val="000000"/>
          <w:spacing w:val="-4"/>
          <w:sz w:val="28"/>
          <w:szCs w:val="28"/>
          <w:lang w:val="en-US"/>
        </w:rPr>
        <w:t>IMPORTANT</w:t>
      </w:r>
      <w:r w:rsidRPr="00AA5621">
        <w:rPr>
          <w:rFonts w:ascii="Times New Roman" w:eastAsia="Times New Roman" w:hAnsi="Times New Roman"/>
          <w:color w:val="000000"/>
          <w:spacing w:val="-4"/>
          <w:sz w:val="28"/>
          <w:szCs w:val="28"/>
        </w:rPr>
        <w:t xml:space="preserve">, </w:t>
      </w:r>
      <w:r w:rsidRPr="00AA5621">
        <w:rPr>
          <w:rFonts w:ascii="Times New Roman" w:eastAsia="Times New Roman" w:hAnsi="Times New Roman"/>
          <w:color w:val="000000"/>
          <w:spacing w:val="-4"/>
          <w:sz w:val="28"/>
          <w:szCs w:val="28"/>
          <w:lang w:val="en-US"/>
        </w:rPr>
        <w:t>NOTE</w:t>
      </w:r>
      <w:r w:rsidRPr="00AA5621">
        <w:rPr>
          <w:rFonts w:ascii="Times New Roman" w:eastAsia="Times New Roman" w:hAnsi="Times New Roman"/>
          <w:color w:val="000000"/>
          <w:spacing w:val="-4"/>
          <w:sz w:val="28"/>
          <w:szCs w:val="28"/>
        </w:rPr>
        <w:t xml:space="preserve"> (</w:t>
      </w:r>
      <w:r w:rsidRPr="00AA5621">
        <w:rPr>
          <w:rFonts w:ascii="Times New Roman" w:eastAsia="Times New Roman" w:hAnsi="Times New Roman"/>
          <w:color w:val="000000"/>
          <w:spacing w:val="-4"/>
          <w:sz w:val="28"/>
          <w:szCs w:val="28"/>
          <w:lang w:val="en-US"/>
        </w:rPr>
        <w:t>NOTICE</w:t>
      </w:r>
      <w:r w:rsidRPr="00AA5621">
        <w:rPr>
          <w:rFonts w:ascii="Times New Roman" w:eastAsia="Times New Roman" w:hAnsi="Times New Roman"/>
          <w:color w:val="000000"/>
          <w:spacing w:val="-4"/>
          <w:sz w:val="28"/>
          <w:szCs w:val="28"/>
        </w:rPr>
        <w:t xml:space="preserve">, </w:t>
      </w:r>
      <w:r w:rsidRPr="00AA5621">
        <w:rPr>
          <w:rFonts w:ascii="Times New Roman" w:eastAsia="Times New Roman" w:hAnsi="Times New Roman"/>
          <w:color w:val="000000"/>
          <w:spacing w:val="-4"/>
          <w:sz w:val="28"/>
          <w:szCs w:val="28"/>
          <w:lang w:val="en-US"/>
        </w:rPr>
        <w:t>NB</w:t>
      </w:r>
      <w:r w:rsidRPr="00AA5621">
        <w:rPr>
          <w:rFonts w:ascii="Times New Roman" w:eastAsia="Times New Roman" w:hAnsi="Times New Roman"/>
          <w:color w:val="000000"/>
          <w:spacing w:val="-4"/>
          <w:sz w:val="28"/>
          <w:szCs w:val="28"/>
        </w:rPr>
        <w:t xml:space="preserve">). Их </w:t>
      </w:r>
      <w:r w:rsidRPr="00AA5621">
        <w:rPr>
          <w:rFonts w:ascii="Times New Roman" w:eastAsia="TimesNewRomanPSMT" w:hAnsi="Times New Roman"/>
          <w:color w:val="000000"/>
          <w:spacing w:val="-4"/>
          <w:sz w:val="28"/>
          <w:szCs w:val="28"/>
        </w:rPr>
        <w:t xml:space="preserve">текст напечатан заглавными буквами или выделен жирным шрифтом. В них говорится о возможных опасностях использования прибора. </w:t>
      </w:r>
    </w:p>
    <w:p w:rsidR="00955EFD" w:rsidRPr="00AA5621" w:rsidRDefault="00EF6349" w:rsidP="00EF6349">
      <w:pPr>
        <w:spacing w:line="480" w:lineRule="auto"/>
        <w:ind w:firstLine="709"/>
        <w:jc w:val="both"/>
        <w:rPr>
          <w:rFonts w:ascii="Times New Roman" w:eastAsia="TimesNewRomanPSMT" w:hAnsi="Times New Roman"/>
          <w:color w:val="000000"/>
          <w:spacing w:val="-4"/>
          <w:sz w:val="28"/>
          <w:szCs w:val="28"/>
        </w:rPr>
      </w:pPr>
      <w:r>
        <w:rPr>
          <w:rFonts w:ascii="Times New Roman" w:hAnsi="Times New Roman"/>
          <w:sz w:val="28"/>
          <w:szCs w:val="28"/>
        </w:rPr>
        <w:t xml:space="preserve">2. </w:t>
      </w:r>
      <w:r w:rsidR="00955EFD" w:rsidRPr="00AA5621">
        <w:rPr>
          <w:rFonts w:ascii="Times New Roman" w:eastAsia="TimesNewRomanPSMT" w:hAnsi="Times New Roman"/>
          <w:color w:val="000000"/>
          <w:spacing w:val="-4"/>
          <w:sz w:val="28"/>
          <w:szCs w:val="28"/>
        </w:rPr>
        <w:t>Стилистические.</w:t>
      </w:r>
    </w:p>
    <w:p w:rsidR="00955EFD" w:rsidRPr="00AA5621" w:rsidRDefault="00955EFD"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В каждом руководстве можно найти стандартные фразы:</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rPr>
        <w:tab/>
        <w:t xml:space="preserve"> Вводная</w:t>
      </w:r>
      <w:r w:rsidRPr="00EF6349">
        <w:rPr>
          <w:rFonts w:ascii="Times New Roman" w:eastAsia="TimesNewRomanPSMT" w:hAnsi="Times New Roman"/>
          <w:color w:val="000000"/>
          <w:spacing w:val="-4"/>
          <w:sz w:val="28"/>
          <w:szCs w:val="28"/>
        </w:rPr>
        <w:t xml:space="preserve"> </w:t>
      </w:r>
      <w:r w:rsidRPr="00AA5621">
        <w:rPr>
          <w:rFonts w:ascii="Times New Roman" w:eastAsia="TimesNewRomanPSMT" w:hAnsi="Times New Roman"/>
          <w:color w:val="000000"/>
          <w:spacing w:val="-4"/>
          <w:sz w:val="28"/>
          <w:szCs w:val="28"/>
        </w:rPr>
        <w:t>фраза</w:t>
      </w:r>
      <w:r w:rsidRPr="00EF6349">
        <w:rPr>
          <w:rFonts w:ascii="Times New Roman" w:eastAsia="TimesNewRomanPSMT" w:hAnsi="Times New Roman"/>
          <w:color w:val="000000"/>
          <w:spacing w:val="-4"/>
          <w:sz w:val="28"/>
          <w:szCs w:val="28"/>
        </w:rPr>
        <w:t xml:space="preserve"> </w:t>
      </w:r>
      <w:r w:rsidRPr="00AA5621">
        <w:rPr>
          <w:rFonts w:ascii="Times New Roman" w:eastAsia="TimesNewRomanPSMT" w:hAnsi="Times New Roman"/>
          <w:color w:val="000000"/>
          <w:spacing w:val="-4"/>
          <w:sz w:val="28"/>
          <w:szCs w:val="28"/>
          <w:lang w:val="en-US"/>
        </w:rPr>
        <w:t>When</w:t>
      </w:r>
      <w:r w:rsidRPr="00EF6349">
        <w:rPr>
          <w:rFonts w:ascii="Times New Roman" w:eastAsia="TimesNewRomanPSMT" w:hAnsi="Times New Roman"/>
          <w:color w:val="000000"/>
          <w:spacing w:val="-4"/>
          <w:sz w:val="28"/>
          <w:szCs w:val="28"/>
        </w:rPr>
        <w:t xml:space="preserve"> </w:t>
      </w:r>
      <w:r w:rsidRPr="00AA5621">
        <w:rPr>
          <w:rFonts w:ascii="Times New Roman" w:eastAsia="TimesNewRomanPSMT" w:hAnsi="Times New Roman"/>
          <w:color w:val="000000"/>
          <w:spacing w:val="-4"/>
          <w:sz w:val="28"/>
          <w:szCs w:val="28"/>
          <w:lang w:val="en-US"/>
        </w:rPr>
        <w:t>using</w:t>
      </w:r>
      <w:r w:rsidRPr="00EF6349">
        <w:rPr>
          <w:rFonts w:ascii="Times New Roman" w:eastAsia="TimesNewRomanPSMT" w:hAnsi="Times New Roman"/>
          <w:color w:val="000000"/>
          <w:spacing w:val="-4"/>
          <w:sz w:val="28"/>
          <w:szCs w:val="28"/>
        </w:rPr>
        <w:t xml:space="preserve"> </w:t>
      </w:r>
      <w:r w:rsidRPr="00AA5621">
        <w:rPr>
          <w:rFonts w:ascii="Times New Roman" w:eastAsia="TimesNewRomanPSMT" w:hAnsi="Times New Roman"/>
          <w:color w:val="000000"/>
          <w:spacing w:val="-4"/>
          <w:sz w:val="28"/>
          <w:szCs w:val="28"/>
          <w:lang w:val="en-US"/>
        </w:rPr>
        <w:t>electrical</w:t>
      </w:r>
      <w:r w:rsidRPr="00EF6349">
        <w:rPr>
          <w:rFonts w:ascii="Times New Roman" w:eastAsia="TimesNewRomanPSMT" w:hAnsi="Times New Roman"/>
          <w:color w:val="000000"/>
          <w:spacing w:val="-4"/>
          <w:sz w:val="28"/>
          <w:szCs w:val="28"/>
        </w:rPr>
        <w:t xml:space="preserve"> </w:t>
      </w:r>
      <w:r w:rsidRPr="00AA5621">
        <w:rPr>
          <w:rFonts w:ascii="Times New Roman" w:eastAsia="TimesNewRomanPSMT" w:hAnsi="Times New Roman"/>
          <w:color w:val="000000"/>
          <w:spacing w:val="-4"/>
          <w:sz w:val="28"/>
          <w:szCs w:val="28"/>
          <w:lang w:val="en-US"/>
        </w:rPr>
        <w:t>Appliances</w:t>
      </w:r>
      <w:r w:rsidRPr="00EF6349">
        <w:rPr>
          <w:rFonts w:ascii="Times New Roman" w:eastAsia="TimesNewRomanPSMT" w:hAnsi="Times New Roman"/>
          <w:color w:val="000000"/>
          <w:spacing w:val="-4"/>
          <w:sz w:val="28"/>
          <w:szCs w:val="28"/>
        </w:rPr>
        <w:t xml:space="preserve">, </w:t>
      </w:r>
      <w:r w:rsidRPr="00AA5621">
        <w:rPr>
          <w:rFonts w:ascii="Times New Roman" w:eastAsia="TimesNewRomanPSMT" w:hAnsi="Times New Roman"/>
          <w:color w:val="000000"/>
          <w:spacing w:val="-4"/>
          <w:sz w:val="28"/>
          <w:szCs w:val="28"/>
          <w:lang w:val="en-US"/>
        </w:rPr>
        <w:t>basic</w:t>
      </w:r>
      <w:r w:rsidRPr="00EF6349">
        <w:rPr>
          <w:rFonts w:ascii="Times New Roman" w:eastAsia="TimesNewRomanPSMT" w:hAnsi="Times New Roman"/>
          <w:color w:val="000000"/>
          <w:spacing w:val="-4"/>
          <w:sz w:val="28"/>
          <w:szCs w:val="28"/>
        </w:rPr>
        <w:t xml:space="preserve"> </w:t>
      </w:r>
      <w:r w:rsidRPr="00AA5621">
        <w:rPr>
          <w:rFonts w:ascii="Times New Roman" w:eastAsia="TimesNewRomanPSMT" w:hAnsi="Times New Roman"/>
          <w:color w:val="000000"/>
          <w:spacing w:val="-4"/>
          <w:sz w:val="28"/>
          <w:szCs w:val="28"/>
          <w:lang w:val="en-US"/>
        </w:rPr>
        <w:t>safety</w:t>
      </w:r>
      <w:r w:rsidRPr="00EF6349">
        <w:rPr>
          <w:rFonts w:ascii="Times New Roman" w:eastAsia="TimesNewRomanPSMT" w:hAnsi="Times New Roman"/>
          <w:color w:val="000000"/>
          <w:spacing w:val="-4"/>
          <w:sz w:val="28"/>
          <w:szCs w:val="28"/>
        </w:rPr>
        <w:t xml:space="preserve"> </w:t>
      </w:r>
      <w:r w:rsidRPr="00AA5621">
        <w:rPr>
          <w:rFonts w:ascii="Times New Roman" w:eastAsia="TimesNewRomanPSMT" w:hAnsi="Times New Roman"/>
          <w:color w:val="000000"/>
          <w:spacing w:val="-4"/>
          <w:sz w:val="28"/>
          <w:szCs w:val="28"/>
          <w:lang w:val="en-US"/>
        </w:rPr>
        <w:t>precautions should always be followed.</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rPr>
        <w:t>Просьба</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прочитать</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всю</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инструкцию</w:t>
      </w:r>
      <w:r w:rsidRPr="00AA5621">
        <w:rPr>
          <w:rFonts w:ascii="Times New Roman" w:eastAsia="TimesNewRomanPSMT" w:hAnsi="Times New Roman"/>
          <w:color w:val="000000"/>
          <w:spacing w:val="-4"/>
          <w:sz w:val="28"/>
          <w:szCs w:val="28"/>
          <w:lang w:val="en-US"/>
        </w:rPr>
        <w:t xml:space="preserve"> (Read all instructions; Please read all instructions before using the product, Please  read these instructions carefully)</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rPr>
        <w:t>После</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инструкции</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по</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безопасности</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идет</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просьба</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сохранить</w:t>
      </w:r>
      <w:r w:rsidRPr="00AA5621">
        <w:rPr>
          <w:rFonts w:ascii="Times New Roman" w:eastAsia="TimesNewRomanPSMT" w:hAnsi="Times New Roman"/>
          <w:color w:val="000000"/>
          <w:spacing w:val="-4"/>
          <w:sz w:val="28"/>
          <w:szCs w:val="28"/>
          <w:lang w:val="en-US"/>
        </w:rPr>
        <w:t xml:space="preserve"> </w:t>
      </w:r>
      <w:r w:rsidRPr="00AA5621">
        <w:rPr>
          <w:rFonts w:ascii="Times New Roman" w:eastAsia="TimesNewRomanPSMT" w:hAnsi="Times New Roman"/>
          <w:color w:val="000000"/>
          <w:spacing w:val="-4"/>
          <w:sz w:val="28"/>
          <w:szCs w:val="28"/>
        </w:rPr>
        <w:t>инструкции</w:t>
      </w:r>
      <w:r w:rsidRPr="00AA5621">
        <w:rPr>
          <w:rFonts w:ascii="Times New Roman" w:eastAsia="TimesNewRomanPSMT" w:hAnsi="Times New Roman"/>
          <w:color w:val="000000"/>
          <w:spacing w:val="-4"/>
          <w:sz w:val="28"/>
          <w:szCs w:val="28"/>
          <w:lang w:val="en-US"/>
        </w:rPr>
        <w:t xml:space="preserve"> (Save these instructions; Read and save these instructions;   Please  read these instructions carefully and keep them for future reference)</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3. Грамматические.</w:t>
      </w:r>
    </w:p>
    <w:p w:rsidR="00955EFD" w:rsidRPr="00AA5621" w:rsidRDefault="00955EFD" w:rsidP="00E6480A">
      <w:pPr>
        <w:spacing w:line="480" w:lineRule="auto"/>
        <w:jc w:val="both"/>
        <w:rPr>
          <w:rFonts w:ascii="Times New Roman" w:eastAsia="TimesNewRomanPSMT" w:hAnsi="Times New Roman"/>
          <w:color w:val="000000"/>
          <w:spacing w:val="1"/>
          <w:sz w:val="28"/>
          <w:szCs w:val="28"/>
        </w:rPr>
      </w:pPr>
      <w:r w:rsidRPr="00AA5621">
        <w:rPr>
          <w:rFonts w:ascii="Times New Roman" w:eastAsia="TimesNewRomanPSMT" w:hAnsi="Times New Roman"/>
          <w:color w:val="000000"/>
          <w:spacing w:val="-4"/>
          <w:sz w:val="28"/>
          <w:szCs w:val="28"/>
        </w:rPr>
        <w:t>а) Ш</w:t>
      </w:r>
      <w:r w:rsidRPr="00AA5621">
        <w:rPr>
          <w:rFonts w:ascii="Times New Roman" w:eastAsia="TimesNewRomanPSMT" w:hAnsi="Times New Roman"/>
          <w:color w:val="000000"/>
          <w:spacing w:val="1"/>
          <w:sz w:val="28"/>
          <w:szCs w:val="28"/>
        </w:rPr>
        <w:t xml:space="preserve">ирокое использование страдательного залога. Из всех глагольных конструкций  содержание страдательного залога составляет 70 процентов, следовательно, можно сказать, что количество случаев его использования высок.  </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1"/>
          <w:sz w:val="28"/>
          <w:szCs w:val="28"/>
        </w:rPr>
        <w:tab/>
      </w:r>
      <w:r w:rsidR="009373C2" w:rsidRPr="00AA5621">
        <w:rPr>
          <w:rFonts w:ascii="Times New Roman" w:eastAsia="TimesNewRomanPSMT" w:hAnsi="Times New Roman"/>
          <w:color w:val="000000"/>
          <w:spacing w:val="-4"/>
          <w:sz w:val="28"/>
          <w:szCs w:val="28"/>
          <w:lang w:val="en-US"/>
        </w:rPr>
        <w:t>B</w:t>
      </w:r>
      <w:r w:rsidRPr="00AA5621">
        <w:rPr>
          <w:rFonts w:ascii="Times New Roman" w:eastAsia="TimesNewRomanPSMT" w:hAnsi="Times New Roman"/>
          <w:color w:val="000000"/>
          <w:spacing w:val="-4"/>
          <w:sz w:val="28"/>
          <w:szCs w:val="28"/>
          <w:lang w:val="en-US"/>
        </w:rPr>
        <w:t>asic safety precautions should always be followed.</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When any appliance is used by or near children</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This product is intended for household only.</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Be sure that the nut is screwed in far-enough soft</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A harmless odour and smoke may be given off</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 xml:space="preserve">Appliance has been designed </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Demineralised water or rain water should not be used in your Tefal iron.</w:t>
      </w:r>
    </w:p>
    <w:p w:rsidR="009373C2" w:rsidRPr="00AA5621" w:rsidRDefault="009373C2" w:rsidP="00E6480A">
      <w:pPr>
        <w:spacing w:line="480" w:lineRule="auto"/>
        <w:jc w:val="both"/>
        <w:rPr>
          <w:rFonts w:ascii="Times New Roman" w:eastAsia="TimesNewRomanPSMT" w:hAnsi="Times New Roman"/>
          <w:color w:val="000000"/>
          <w:spacing w:val="1"/>
          <w:sz w:val="28"/>
          <w:szCs w:val="28"/>
        </w:rPr>
      </w:pPr>
      <w:r w:rsidRPr="00AA5621">
        <w:rPr>
          <w:rFonts w:ascii="Times New Roman" w:eastAsia="TimesNewRomanPSMT" w:hAnsi="Times New Roman"/>
          <w:color w:val="000000"/>
          <w:spacing w:val="-4"/>
          <w:sz w:val="28"/>
          <w:szCs w:val="28"/>
        </w:rPr>
        <w:t xml:space="preserve">Использование страдательного залога обуславливается тем, что в таких оборотах </w:t>
      </w:r>
      <w:r w:rsidRPr="00AA5621">
        <w:rPr>
          <w:rFonts w:ascii="Times New Roman" w:eastAsia="TimesNewRomanPSMT" w:hAnsi="Times New Roman"/>
          <w:color w:val="000000"/>
          <w:spacing w:val="1"/>
          <w:sz w:val="28"/>
          <w:szCs w:val="28"/>
        </w:rPr>
        <w:t xml:space="preserve">название предмета, который подвергается действию, является подлежащим и стоит на первом месте, привелекая поэтому больше внимания, чем дополнение в действительном обороте. </w:t>
      </w:r>
    </w:p>
    <w:p w:rsidR="009373C2" w:rsidRPr="00AA5621" w:rsidRDefault="009373C2" w:rsidP="00EF6349">
      <w:pPr>
        <w:spacing w:line="480" w:lineRule="auto"/>
        <w:ind w:firstLine="709"/>
        <w:jc w:val="both"/>
        <w:rPr>
          <w:rFonts w:ascii="Times New Roman" w:eastAsia="TimesNewRomanPSMT" w:hAnsi="Times New Roman"/>
          <w:color w:val="000000"/>
          <w:spacing w:val="1"/>
          <w:sz w:val="28"/>
          <w:szCs w:val="28"/>
        </w:rPr>
      </w:pPr>
      <w:r w:rsidRPr="00AA5621">
        <w:rPr>
          <w:rFonts w:ascii="Times New Roman" w:eastAsia="TimesNewRomanPSMT" w:hAnsi="Times New Roman"/>
          <w:color w:val="000000"/>
          <w:spacing w:val="1"/>
          <w:sz w:val="28"/>
          <w:szCs w:val="28"/>
        </w:rPr>
        <w:t>Также страдательные обороты употребляются в тех случаях, когда лицо, совершающее действие, неизвестно или когда считают ненужным его упомянуть.</w:t>
      </w:r>
    </w:p>
    <w:p w:rsidR="00955EFD" w:rsidRPr="00AA5621" w:rsidRDefault="00955EFD" w:rsidP="00EF6349">
      <w:pPr>
        <w:spacing w:line="480" w:lineRule="auto"/>
        <w:ind w:firstLine="709"/>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 xml:space="preserve">б) Использование герундия и отглаголных существительных. Содержание равно 65 процентов. </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rPr>
        <w:tab/>
      </w:r>
      <w:r w:rsidRPr="00AA5621">
        <w:rPr>
          <w:rFonts w:ascii="Times New Roman" w:eastAsia="TimesNewRomanPSMT" w:hAnsi="Times New Roman"/>
          <w:color w:val="000000"/>
          <w:spacing w:val="-4"/>
          <w:sz w:val="28"/>
          <w:szCs w:val="28"/>
          <w:lang w:val="en-US"/>
        </w:rPr>
        <w:t>Unplug unit before putting on or taking off any parts to clean</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When using the juice extractor for the first time</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Practice assembling and dismantling the unit a few times before adding fruits</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When making a mix drink, use the softer ingridients</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Vitamins disappear quickly after extraction of the fruits</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Before plugging unit into power source, make sure the switch is OFF</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Pressing on the left side: selects the programs requiring low temperature</w:t>
      </w:r>
    </w:p>
    <w:p w:rsidR="00955EFD" w:rsidRPr="00AA5621" w:rsidRDefault="00955EFD"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lang w:val="en-US"/>
        </w:rPr>
        <w:tab/>
        <w:t>Ideal for removing creases from clothes.</w:t>
      </w:r>
    </w:p>
    <w:p w:rsidR="009D41BC" w:rsidRPr="00AA5621" w:rsidRDefault="009D41BC" w:rsidP="00EF6349">
      <w:pPr>
        <w:spacing w:line="480" w:lineRule="auto"/>
        <w:ind w:firstLine="709"/>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Причиной большого числа герундия и отглагольных существительных является то, что научно-техническим текстам свойственна номинализация, стремление оперировать реальными объектами приводит к преобладанию именных структур.</w:t>
      </w:r>
    </w:p>
    <w:p w:rsidR="00955EFD" w:rsidRPr="00AA5621" w:rsidRDefault="00EF6349" w:rsidP="00EF6349">
      <w:pPr>
        <w:tabs>
          <w:tab w:val="left" w:pos="993"/>
        </w:tabs>
        <w:autoSpaceDE w:val="0"/>
        <w:spacing w:before="5" w:line="480" w:lineRule="auto"/>
        <w:jc w:val="both"/>
        <w:rPr>
          <w:rFonts w:ascii="Times New Roman" w:eastAsia="TimesNewRomanPSMT" w:hAnsi="Times New Roman"/>
          <w:color w:val="000000"/>
          <w:spacing w:val="-4"/>
          <w:sz w:val="28"/>
          <w:szCs w:val="28"/>
        </w:rPr>
      </w:pPr>
      <w:r>
        <w:rPr>
          <w:rFonts w:ascii="Times New Roman" w:eastAsia="Times New Roman" w:hAnsi="Times New Roman"/>
          <w:color w:val="000000"/>
          <w:spacing w:val="-4"/>
          <w:sz w:val="28"/>
          <w:szCs w:val="28"/>
        </w:rPr>
        <w:tab/>
      </w:r>
      <w:r w:rsidR="00955EFD" w:rsidRPr="00AA5621">
        <w:rPr>
          <w:rFonts w:ascii="Times New Roman" w:eastAsia="Times New Roman" w:hAnsi="Times New Roman"/>
          <w:color w:val="000000"/>
          <w:spacing w:val="-4"/>
          <w:sz w:val="28"/>
          <w:szCs w:val="28"/>
        </w:rPr>
        <w:t xml:space="preserve">в) В английском тексте преобладают личные формы глагола - </w:t>
      </w:r>
      <w:r w:rsidR="00955EFD" w:rsidRPr="00AA5621">
        <w:rPr>
          <w:rFonts w:ascii="Times New Roman" w:eastAsia="TimesNewRomanPSMT" w:hAnsi="Times New Roman"/>
          <w:color w:val="000000"/>
          <w:spacing w:val="-4"/>
          <w:sz w:val="28"/>
          <w:szCs w:val="28"/>
        </w:rPr>
        <w:t>притяжательные и личные местоимения “</w:t>
      </w:r>
      <w:r w:rsidR="00955EFD" w:rsidRPr="00AA5621">
        <w:rPr>
          <w:rFonts w:ascii="Times New Roman" w:eastAsia="TimesNewRomanPSMT" w:hAnsi="Times New Roman"/>
          <w:color w:val="000000"/>
          <w:spacing w:val="-4"/>
          <w:sz w:val="28"/>
          <w:szCs w:val="28"/>
          <w:lang w:val="en-US"/>
        </w:rPr>
        <w:t>you</w:t>
      </w:r>
      <w:r w:rsidR="00955EFD" w:rsidRPr="00AA5621">
        <w:rPr>
          <w:rFonts w:ascii="Times New Roman" w:eastAsia="TimesNewRomanPSMT" w:hAnsi="Times New Roman"/>
          <w:color w:val="000000"/>
          <w:spacing w:val="-4"/>
          <w:sz w:val="28"/>
          <w:szCs w:val="28"/>
        </w:rPr>
        <w:t>” и “</w:t>
      </w:r>
      <w:r w:rsidR="00955EFD" w:rsidRPr="00AA5621">
        <w:rPr>
          <w:rFonts w:ascii="Times New Roman" w:eastAsia="TimesNewRomanPSMT" w:hAnsi="Times New Roman"/>
          <w:color w:val="000000"/>
          <w:spacing w:val="-4"/>
          <w:sz w:val="28"/>
          <w:szCs w:val="28"/>
          <w:lang w:val="en-US"/>
        </w:rPr>
        <w:t>your</w:t>
      </w:r>
      <w:r w:rsidR="00955EFD" w:rsidRPr="00AA5621">
        <w:rPr>
          <w:rFonts w:ascii="Times New Roman" w:eastAsia="TimesNewRomanPSMT" w:hAnsi="Times New Roman"/>
          <w:color w:val="000000"/>
          <w:spacing w:val="-4"/>
          <w:sz w:val="28"/>
          <w:szCs w:val="28"/>
        </w:rPr>
        <w:t>”)</w:t>
      </w:r>
    </w:p>
    <w:p w:rsidR="00955EFD" w:rsidRPr="00AA5621" w:rsidRDefault="00955EFD" w:rsidP="00EF6349">
      <w:pPr>
        <w:spacing w:line="480" w:lineRule="auto"/>
        <w:ind w:firstLine="709"/>
        <w:jc w:val="both"/>
        <w:rPr>
          <w:rFonts w:ascii="Times New Roman" w:eastAsia="TimesNewRomanPSMT"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We recommend that you operate it in a horizontal positioning</w:t>
      </w:r>
      <w:r w:rsidRPr="00AA5621">
        <w:rPr>
          <w:rFonts w:ascii="Times New Roman" w:eastAsia="TimesNewRomanPSMT" w:hAnsi="Times New Roman"/>
          <w:color w:val="000000"/>
          <w:spacing w:val="-4"/>
          <w:sz w:val="28"/>
          <w:szCs w:val="28"/>
          <w:lang w:val="en-US"/>
        </w:rPr>
        <w:t xml:space="preserve"> </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Your iron heats uo quickly</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if you change to a program</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ensure that the fabric you are ironing is flat</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Before using your iron</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Your appliance has been designed</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If your water is very hard</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After each use of your juicer</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When your iron reaces the required temperature, you can start ironing.</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Your iron is equipped with an integral anti-scale system</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Your iron must be placed on a flat, stable surface</w:t>
      </w:r>
      <w:r w:rsidR="009D41BC" w:rsidRPr="00AA5621">
        <w:rPr>
          <w:rFonts w:ascii="Times New Roman" w:eastAsia="TimesNewRomanPSMT" w:hAnsi="Times New Roman"/>
          <w:color w:val="000000"/>
          <w:spacing w:val="-4"/>
          <w:sz w:val="28"/>
          <w:szCs w:val="28"/>
          <w:lang w:val="en-US"/>
        </w:rPr>
        <w:t>.</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 xml:space="preserve">г) В инструкциях отмечается частое опущение артикля там, где в текстах другого типа его употребление считается абсолютно обязательным. </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Unplug unit from outlet</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if appliance malfunctions</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do not aloow cord to hang over edge of table or counter, or touch hot surfaces</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do not use abrasive cleaners or scouring pads on appliance</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avoid contact with moving parts</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make sure juicer cover is clamped down in place before motor is turned on.</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Do not put fingers or other objects into juicer opening while it is in operation.</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lang w:val="en-US"/>
        </w:rPr>
        <w:t>Make sure filter basket is firmly attached to adaptor.</w:t>
      </w:r>
    </w:p>
    <w:p w:rsidR="009D41BC" w:rsidRPr="00AA5621" w:rsidRDefault="009D41BC"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Причиной этому является тот факт, что текст инструкций очень лаконичен, его задача донести информацию до пользователя с помощью минимума средств. Артикли указывают на определенность/неопределенность предмета, что является лишним в руководствах по эксплуатации.</w:t>
      </w:r>
    </w:p>
    <w:p w:rsidR="00955EFD" w:rsidRPr="00AA5621" w:rsidRDefault="00955EFD" w:rsidP="00EF6349">
      <w:pPr>
        <w:spacing w:line="480" w:lineRule="auto"/>
        <w:ind w:firstLine="709"/>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 xml:space="preserve">д) Опущен союз </w:t>
      </w:r>
      <w:r w:rsidRPr="00AA5621">
        <w:rPr>
          <w:rFonts w:ascii="Times New Roman" w:eastAsia="TimesNewRomanPSMT" w:hAnsi="Times New Roman"/>
          <w:color w:val="000000"/>
          <w:spacing w:val="-4"/>
          <w:sz w:val="28"/>
          <w:szCs w:val="28"/>
          <w:lang w:val="en-US"/>
        </w:rPr>
        <w:t>that</w:t>
      </w:r>
      <w:r w:rsidRPr="00AA5621">
        <w:rPr>
          <w:rFonts w:ascii="Times New Roman" w:eastAsia="TimesNewRomanPSMT" w:hAnsi="Times New Roman"/>
          <w:color w:val="000000"/>
          <w:spacing w:val="-4"/>
          <w:sz w:val="28"/>
          <w:szCs w:val="28"/>
        </w:rPr>
        <w:t xml:space="preserve"> в сложноподчиненных предложениях.</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make sure filter basket is firmly attached to adaptor</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make sure appliance is unplugged</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rPr>
      </w:pPr>
      <w:r w:rsidRPr="00AA5621">
        <w:rPr>
          <w:rFonts w:ascii="Times New Roman" w:eastAsia="Times New Roman" w:hAnsi="Times New Roman"/>
          <w:color w:val="000000"/>
          <w:spacing w:val="-4"/>
          <w:sz w:val="28"/>
          <w:szCs w:val="28"/>
          <w:lang w:val="en-US"/>
        </w:rPr>
        <w:t>before plugging unit into the water make sure the switch is OFF</w:t>
      </w:r>
    </w:p>
    <w:p w:rsidR="009D41BC" w:rsidRPr="00AA5621" w:rsidRDefault="009D41BC" w:rsidP="00E6480A">
      <w:pPr>
        <w:tabs>
          <w:tab w:val="left" w:pos="1920"/>
        </w:tabs>
        <w:autoSpaceDE w:val="0"/>
        <w:spacing w:before="5" w:line="480" w:lineRule="auto"/>
        <w:jc w:val="both"/>
        <w:rPr>
          <w:rFonts w:ascii="Times New Roman" w:eastAsia="Times New Roman" w:hAnsi="Times New Roman"/>
          <w:color w:val="000000"/>
          <w:spacing w:val="-4"/>
          <w:sz w:val="28"/>
          <w:szCs w:val="28"/>
        </w:rPr>
      </w:pPr>
      <w:r w:rsidRPr="00AA5621">
        <w:rPr>
          <w:rFonts w:ascii="Times New Roman" w:eastAsia="Times New Roman" w:hAnsi="Times New Roman"/>
          <w:color w:val="000000"/>
          <w:spacing w:val="-4"/>
          <w:sz w:val="28"/>
          <w:szCs w:val="28"/>
        </w:rPr>
        <w:t>Причина опущения такая же, как и в случае с артиклем – стремление к лаконичности и использование минимума средств.</w:t>
      </w:r>
    </w:p>
    <w:p w:rsidR="00955EFD" w:rsidRPr="00AA5621" w:rsidRDefault="00955EFD" w:rsidP="00EF6349">
      <w:pPr>
        <w:spacing w:line="480" w:lineRule="auto"/>
        <w:ind w:firstLine="709"/>
        <w:jc w:val="both"/>
        <w:rPr>
          <w:rFonts w:ascii="Times New Roman" w:eastAsia="Times New Roman" w:hAnsi="Times New Roman"/>
          <w:color w:val="000000"/>
          <w:spacing w:val="-4"/>
          <w:sz w:val="28"/>
          <w:szCs w:val="28"/>
          <w:lang w:val="en-US"/>
        </w:rPr>
      </w:pPr>
      <w:r w:rsidRPr="00AA5621">
        <w:rPr>
          <w:rFonts w:ascii="Times New Roman" w:eastAsia="TimesNewRomanPSMT" w:hAnsi="Times New Roman"/>
          <w:color w:val="000000"/>
          <w:spacing w:val="-4"/>
          <w:sz w:val="28"/>
          <w:szCs w:val="28"/>
        </w:rPr>
        <w:t xml:space="preserve">е) </w:t>
      </w:r>
      <w:r w:rsidRPr="00AA5621">
        <w:rPr>
          <w:rFonts w:ascii="Times New Roman" w:eastAsia="Times New Roman" w:hAnsi="Times New Roman"/>
          <w:color w:val="000000"/>
          <w:spacing w:val="-4"/>
          <w:sz w:val="28"/>
          <w:szCs w:val="28"/>
        </w:rPr>
        <w:t>Повелительное наклонение — ос</w:t>
      </w:r>
      <w:r w:rsidRPr="00AA5621">
        <w:rPr>
          <w:rFonts w:ascii="Times New Roman" w:eastAsia="Times New Roman" w:hAnsi="Times New Roman"/>
          <w:color w:val="000000"/>
          <w:spacing w:val="-4"/>
          <w:sz w:val="28"/>
          <w:szCs w:val="28"/>
        </w:rPr>
        <w:softHyphen/>
        <w:t>новное выражение долженствования. Кроме того, долженство</w:t>
      </w:r>
      <w:r w:rsidRPr="00AA5621">
        <w:rPr>
          <w:rFonts w:ascii="Times New Roman" w:eastAsia="Times New Roman" w:hAnsi="Times New Roman"/>
          <w:color w:val="000000"/>
          <w:spacing w:val="-4"/>
          <w:sz w:val="28"/>
          <w:szCs w:val="28"/>
        </w:rPr>
        <w:softHyphen/>
        <w:t xml:space="preserve">вание в инструкциях выражается с помощью модального глагола </w:t>
      </w:r>
      <w:r w:rsidRPr="00AA5621">
        <w:rPr>
          <w:rFonts w:ascii="Times New Roman" w:eastAsia="Times New Roman" w:hAnsi="Times New Roman"/>
          <w:i/>
          <w:iCs/>
          <w:color w:val="000000"/>
          <w:spacing w:val="-4"/>
          <w:sz w:val="28"/>
          <w:szCs w:val="28"/>
          <w:lang w:val="en-US"/>
        </w:rPr>
        <w:t>must</w:t>
      </w:r>
      <w:r w:rsidRPr="00AA5621">
        <w:rPr>
          <w:rFonts w:ascii="Times New Roman" w:eastAsia="Times New Roman" w:hAnsi="Times New Roman"/>
          <w:i/>
          <w:iCs/>
          <w:color w:val="000000"/>
          <w:spacing w:val="-4"/>
          <w:sz w:val="28"/>
          <w:szCs w:val="28"/>
        </w:rPr>
        <w:t xml:space="preserve"> </w:t>
      </w:r>
      <w:r w:rsidRPr="00AA5621">
        <w:rPr>
          <w:rFonts w:ascii="Times New Roman" w:eastAsia="Times New Roman" w:hAnsi="Times New Roman"/>
          <w:color w:val="000000"/>
          <w:spacing w:val="-4"/>
          <w:sz w:val="28"/>
          <w:szCs w:val="28"/>
        </w:rPr>
        <w:t xml:space="preserve">либо </w:t>
      </w:r>
      <w:r w:rsidRPr="00AA5621">
        <w:rPr>
          <w:rFonts w:ascii="Times New Roman" w:eastAsia="Times New Roman" w:hAnsi="Times New Roman"/>
          <w:i/>
          <w:iCs/>
          <w:color w:val="000000"/>
          <w:spacing w:val="-4"/>
          <w:sz w:val="28"/>
          <w:szCs w:val="28"/>
          <w:lang w:val="en-US"/>
        </w:rPr>
        <w:t>should</w:t>
      </w:r>
      <w:r w:rsidRPr="00AA5621">
        <w:rPr>
          <w:rFonts w:ascii="Times New Roman" w:eastAsia="Times New Roman" w:hAnsi="Times New Roman"/>
          <w:i/>
          <w:iCs/>
          <w:color w:val="000000"/>
          <w:spacing w:val="-4"/>
          <w:sz w:val="28"/>
          <w:szCs w:val="28"/>
        </w:rPr>
        <w:t xml:space="preserve">, </w:t>
      </w:r>
      <w:r w:rsidRPr="00AA5621">
        <w:rPr>
          <w:rFonts w:ascii="Times New Roman" w:eastAsia="Times New Roman" w:hAnsi="Times New Roman"/>
          <w:color w:val="000000"/>
          <w:spacing w:val="-4"/>
          <w:sz w:val="28"/>
          <w:szCs w:val="28"/>
        </w:rPr>
        <w:t xml:space="preserve">тогда как обычный для контрактов и стандартов модальный глагол </w:t>
      </w:r>
      <w:r w:rsidRPr="00AA5621">
        <w:rPr>
          <w:rFonts w:ascii="Times New Roman" w:eastAsia="Times New Roman" w:hAnsi="Times New Roman"/>
          <w:i/>
          <w:iCs/>
          <w:color w:val="000000"/>
          <w:spacing w:val="-4"/>
          <w:sz w:val="28"/>
          <w:szCs w:val="28"/>
          <w:lang w:val="en-US"/>
        </w:rPr>
        <w:t>shall</w:t>
      </w:r>
      <w:r w:rsidRPr="00AA5621">
        <w:rPr>
          <w:rFonts w:ascii="Times New Roman" w:eastAsia="Times New Roman" w:hAnsi="Times New Roman"/>
          <w:i/>
          <w:iCs/>
          <w:color w:val="000000"/>
          <w:spacing w:val="-4"/>
          <w:sz w:val="28"/>
          <w:szCs w:val="28"/>
        </w:rPr>
        <w:t xml:space="preserve"> </w:t>
      </w:r>
      <w:r w:rsidRPr="00AA5621">
        <w:rPr>
          <w:rFonts w:ascii="Times New Roman" w:eastAsia="Times New Roman" w:hAnsi="Times New Roman"/>
          <w:color w:val="000000"/>
          <w:spacing w:val="-4"/>
          <w:sz w:val="28"/>
          <w:szCs w:val="28"/>
        </w:rPr>
        <w:t>не используется. Типичный</w:t>
      </w:r>
      <w:r w:rsidRPr="00AA5621">
        <w:rPr>
          <w:rFonts w:ascii="Times New Roman" w:eastAsia="Times New Roman" w:hAnsi="Times New Roman"/>
          <w:color w:val="000000"/>
          <w:spacing w:val="-4"/>
          <w:sz w:val="28"/>
          <w:szCs w:val="28"/>
          <w:lang w:val="en-US"/>
        </w:rPr>
        <w:t xml:space="preserve"> </w:t>
      </w:r>
      <w:r w:rsidRPr="00AA5621">
        <w:rPr>
          <w:rFonts w:ascii="Times New Roman" w:eastAsia="Times New Roman" w:hAnsi="Times New Roman"/>
          <w:color w:val="000000"/>
          <w:spacing w:val="-4"/>
          <w:sz w:val="28"/>
          <w:szCs w:val="28"/>
        </w:rPr>
        <w:t>пример</w:t>
      </w:r>
      <w:r w:rsidRPr="00AA5621">
        <w:rPr>
          <w:rFonts w:ascii="Times New Roman" w:eastAsia="Times New Roman" w:hAnsi="Times New Roman"/>
          <w:color w:val="000000"/>
          <w:spacing w:val="-4"/>
          <w:sz w:val="28"/>
          <w:szCs w:val="28"/>
          <w:lang w:val="en-US"/>
        </w:rPr>
        <w:t xml:space="preserve"> «</w:t>
      </w:r>
      <w:r w:rsidRPr="00AA5621">
        <w:rPr>
          <w:rFonts w:ascii="Times New Roman" w:eastAsia="Times New Roman" w:hAnsi="Times New Roman"/>
          <w:color w:val="000000"/>
          <w:spacing w:val="-4"/>
          <w:sz w:val="28"/>
          <w:szCs w:val="28"/>
        </w:rPr>
        <w:t>ин</w:t>
      </w:r>
      <w:r w:rsidRPr="00AA5621">
        <w:rPr>
          <w:rFonts w:ascii="Times New Roman" w:eastAsia="Times New Roman" w:hAnsi="Times New Roman"/>
          <w:color w:val="000000"/>
          <w:spacing w:val="-4"/>
          <w:sz w:val="28"/>
          <w:szCs w:val="28"/>
          <w:lang w:val="en-US"/>
        </w:rPr>
        <w:softHyphen/>
      </w:r>
      <w:r w:rsidRPr="00AA5621">
        <w:rPr>
          <w:rFonts w:ascii="Times New Roman" w:eastAsia="Times New Roman" w:hAnsi="Times New Roman"/>
          <w:color w:val="000000"/>
          <w:spacing w:val="-4"/>
          <w:sz w:val="28"/>
          <w:szCs w:val="28"/>
        </w:rPr>
        <w:t>финитивных</w:t>
      </w:r>
      <w:r w:rsidRPr="00AA5621">
        <w:rPr>
          <w:rFonts w:ascii="Times New Roman" w:eastAsia="Times New Roman" w:hAnsi="Times New Roman"/>
          <w:color w:val="000000"/>
          <w:spacing w:val="-4"/>
          <w:sz w:val="28"/>
          <w:szCs w:val="28"/>
          <w:lang w:val="en-US"/>
        </w:rPr>
        <w:t xml:space="preserve">» </w:t>
      </w:r>
      <w:r w:rsidRPr="00AA5621">
        <w:rPr>
          <w:rFonts w:ascii="Times New Roman" w:eastAsia="Times New Roman" w:hAnsi="Times New Roman"/>
          <w:color w:val="000000"/>
          <w:spacing w:val="-4"/>
          <w:sz w:val="28"/>
          <w:szCs w:val="28"/>
        </w:rPr>
        <w:t>указаний</w:t>
      </w:r>
      <w:r w:rsidR="009D41BC" w:rsidRPr="00AA5621">
        <w:rPr>
          <w:rFonts w:ascii="Times New Roman" w:eastAsia="Times New Roman" w:hAnsi="Times New Roman"/>
          <w:color w:val="000000"/>
          <w:spacing w:val="-4"/>
          <w:sz w:val="28"/>
          <w:szCs w:val="28"/>
        </w:rPr>
        <w:t>:</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read all instructions</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avoid contact with moving parts</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unplug unit from outlet when not in use</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be sure to turn switch OFF position</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always make sure juicer cover is clamped down</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make sure filter basket is firmly attached to adaptor</w:t>
      </w:r>
    </w:p>
    <w:p w:rsidR="00955EFD" w:rsidRPr="00AA5621" w:rsidRDefault="00955EFD" w:rsidP="00EF6349">
      <w:pPr>
        <w:spacing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 xml:space="preserve">place the upper body on the motor housing. Push with both hands on the upper body. </w:t>
      </w:r>
    </w:p>
    <w:p w:rsidR="00955EFD" w:rsidRPr="00EF6349" w:rsidRDefault="00955EFD" w:rsidP="00EF6349">
      <w:pPr>
        <w:spacing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turn the upper body 1/8 turn to the left.</w:t>
      </w:r>
    </w:p>
    <w:p w:rsidR="00867B1A" w:rsidRPr="00AA5621" w:rsidRDefault="00867B1A" w:rsidP="00E6480A">
      <w:pPr>
        <w:spacing w:line="480" w:lineRule="auto"/>
        <w:jc w:val="both"/>
        <w:rPr>
          <w:rFonts w:ascii="Times New Roman" w:eastAsia="Times New Roman" w:hAnsi="Times New Roman"/>
          <w:color w:val="000000"/>
          <w:spacing w:val="-4"/>
          <w:sz w:val="28"/>
          <w:szCs w:val="28"/>
        </w:rPr>
      </w:pPr>
      <w:r w:rsidRPr="00AA5621">
        <w:rPr>
          <w:rFonts w:ascii="Times New Roman" w:eastAsia="Times New Roman" w:hAnsi="Times New Roman"/>
          <w:color w:val="000000"/>
          <w:spacing w:val="-4"/>
          <w:sz w:val="28"/>
          <w:szCs w:val="28"/>
        </w:rPr>
        <w:t>Причиной широкого использования повелительного наклонения является</w:t>
      </w:r>
      <w:r w:rsidR="00DE42EA" w:rsidRPr="00AA5621">
        <w:rPr>
          <w:rFonts w:ascii="Times New Roman" w:eastAsia="Times New Roman" w:hAnsi="Times New Roman"/>
          <w:color w:val="000000"/>
          <w:spacing w:val="-4"/>
          <w:sz w:val="28"/>
          <w:szCs w:val="28"/>
        </w:rPr>
        <w:t xml:space="preserve"> сама задача инструкций – дать четкое описание алгоритма действий</w:t>
      </w:r>
      <w:r w:rsidR="0048585D" w:rsidRPr="00AA5621">
        <w:rPr>
          <w:rFonts w:ascii="Times New Roman" w:eastAsia="Times New Roman" w:hAnsi="Times New Roman"/>
          <w:color w:val="000000"/>
          <w:spacing w:val="-4"/>
          <w:sz w:val="28"/>
          <w:szCs w:val="28"/>
        </w:rPr>
        <w:t>.</w:t>
      </w:r>
    </w:p>
    <w:p w:rsidR="00955EFD" w:rsidRPr="00AA5621" w:rsidRDefault="00EF6349" w:rsidP="00E6480A">
      <w:pPr>
        <w:tabs>
          <w:tab w:val="left" w:pos="1920"/>
        </w:tabs>
        <w:autoSpaceDE w:val="0"/>
        <w:spacing w:before="5" w:line="480" w:lineRule="auto"/>
        <w:jc w:val="both"/>
        <w:rPr>
          <w:rFonts w:ascii="Times New Roman" w:eastAsia="Times New Roman" w:hAnsi="Times New Roman"/>
          <w:color w:val="000000"/>
          <w:spacing w:val="-4"/>
          <w:sz w:val="28"/>
          <w:szCs w:val="28"/>
        </w:rPr>
      </w:pPr>
      <w:r>
        <w:rPr>
          <w:rFonts w:ascii="Times New Roman" w:eastAsia="Times New Roman" w:hAnsi="Times New Roman"/>
          <w:color w:val="000000"/>
          <w:spacing w:val="-4"/>
          <w:sz w:val="28"/>
          <w:szCs w:val="28"/>
        </w:rPr>
        <w:tab/>
      </w:r>
      <w:r w:rsidR="00955EFD" w:rsidRPr="00AA5621">
        <w:rPr>
          <w:rFonts w:ascii="Times New Roman" w:eastAsia="Times New Roman" w:hAnsi="Times New Roman"/>
          <w:color w:val="000000"/>
          <w:spacing w:val="-4"/>
          <w:sz w:val="28"/>
          <w:szCs w:val="28"/>
        </w:rPr>
        <w:t xml:space="preserve">В указаниях нет сокращений глаголов, например </w:t>
      </w:r>
      <w:r w:rsidR="00955EFD" w:rsidRPr="00AA5621">
        <w:rPr>
          <w:rFonts w:ascii="Times New Roman" w:eastAsia="Times New Roman" w:hAnsi="Times New Roman"/>
          <w:color w:val="000000"/>
          <w:spacing w:val="-4"/>
          <w:sz w:val="28"/>
          <w:szCs w:val="28"/>
          <w:lang w:val="en-US"/>
        </w:rPr>
        <w:t>don</w:t>
      </w:r>
      <w:r w:rsidR="00955EFD" w:rsidRPr="00AA5621">
        <w:rPr>
          <w:rFonts w:ascii="Times New Roman" w:eastAsia="Times New Roman" w:hAnsi="Times New Roman"/>
          <w:color w:val="000000"/>
          <w:spacing w:val="-4"/>
          <w:sz w:val="28"/>
          <w:szCs w:val="28"/>
        </w:rPr>
        <w:t>'</w:t>
      </w:r>
      <w:r w:rsidR="00955EFD" w:rsidRPr="00AA5621">
        <w:rPr>
          <w:rFonts w:ascii="Times New Roman" w:eastAsia="Times New Roman" w:hAnsi="Times New Roman"/>
          <w:color w:val="000000"/>
          <w:spacing w:val="-4"/>
          <w:sz w:val="28"/>
          <w:szCs w:val="28"/>
          <w:lang w:val="en-US"/>
        </w:rPr>
        <w:t>t</w:t>
      </w:r>
      <w:r w:rsidR="00955EFD" w:rsidRPr="00AA5621">
        <w:rPr>
          <w:rFonts w:ascii="Times New Roman" w:eastAsia="Times New Roman" w:hAnsi="Times New Roman"/>
          <w:color w:val="000000"/>
          <w:spacing w:val="-4"/>
          <w:sz w:val="28"/>
          <w:szCs w:val="28"/>
        </w:rPr>
        <w:t xml:space="preserve">, </w:t>
      </w:r>
      <w:r w:rsidR="00955EFD" w:rsidRPr="00AA5621">
        <w:rPr>
          <w:rFonts w:ascii="Times New Roman" w:eastAsia="Times New Roman" w:hAnsi="Times New Roman"/>
          <w:color w:val="000000"/>
          <w:spacing w:val="-4"/>
          <w:sz w:val="28"/>
          <w:szCs w:val="28"/>
          <w:lang w:val="en-US"/>
        </w:rPr>
        <w:t>can</w:t>
      </w:r>
      <w:r w:rsidR="00955EFD" w:rsidRPr="00AA5621">
        <w:rPr>
          <w:rFonts w:ascii="Times New Roman" w:eastAsia="Times New Roman" w:hAnsi="Times New Roman"/>
          <w:color w:val="000000"/>
          <w:spacing w:val="-4"/>
          <w:sz w:val="28"/>
          <w:szCs w:val="28"/>
        </w:rPr>
        <w:t>'</w:t>
      </w:r>
      <w:r w:rsidR="00955EFD" w:rsidRPr="00AA5621">
        <w:rPr>
          <w:rFonts w:ascii="Times New Roman" w:eastAsia="Times New Roman" w:hAnsi="Times New Roman"/>
          <w:color w:val="000000"/>
          <w:spacing w:val="-4"/>
          <w:sz w:val="28"/>
          <w:szCs w:val="28"/>
          <w:lang w:val="en-US"/>
        </w:rPr>
        <w:t>t</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do not immerse cord in water</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do not operate any appliance</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do not use outdoors</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do not use attachments with this unit</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do not put fingers or other objects into juicer</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do not run juicer for longer than 4 minutes</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the juice extractor cannot process bananas</w:t>
      </w:r>
    </w:p>
    <w:p w:rsidR="00955EFD" w:rsidRPr="00AA5621" w:rsidRDefault="00955EFD" w:rsidP="00EF6349">
      <w:pPr>
        <w:tabs>
          <w:tab w:val="left" w:pos="1920"/>
        </w:tabs>
        <w:autoSpaceDE w:val="0"/>
        <w:spacing w:before="5" w:line="480" w:lineRule="auto"/>
        <w:ind w:firstLine="567"/>
        <w:jc w:val="both"/>
        <w:rPr>
          <w:rFonts w:ascii="Times New Roman" w:eastAsia="Times New Roman" w:hAnsi="Times New Roman"/>
          <w:color w:val="000000"/>
          <w:spacing w:val="-4"/>
          <w:sz w:val="28"/>
          <w:szCs w:val="28"/>
          <w:lang w:val="en-US"/>
        </w:rPr>
      </w:pPr>
      <w:r w:rsidRPr="00AA5621">
        <w:rPr>
          <w:rFonts w:ascii="Times New Roman" w:eastAsia="Times New Roman" w:hAnsi="Times New Roman"/>
          <w:color w:val="000000"/>
          <w:spacing w:val="-4"/>
          <w:sz w:val="28"/>
          <w:szCs w:val="28"/>
          <w:lang w:val="en-US"/>
        </w:rPr>
        <w:t>the juice extractor cannot process coconut or other hard items</w:t>
      </w:r>
    </w:p>
    <w:p w:rsidR="00955EFD" w:rsidRPr="00AA5621" w:rsidRDefault="00955EFD" w:rsidP="00EF6349">
      <w:pPr>
        <w:spacing w:line="480" w:lineRule="auto"/>
        <w:ind w:firstLine="567"/>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 xml:space="preserve">4. Лексические. </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rPr>
        <w:t>В отличие от самих научных текстов, руководства по эксплуатации составлены простым и понятным языком, они содержат в основном общеупотребительную лексику, и количество терминов и специальной лексики в них очень мало.</w:t>
      </w:r>
      <w:r w:rsidRPr="00AA5621">
        <w:rPr>
          <w:rFonts w:ascii="Times New Roman" w:eastAsia="TimesNewRomanPSMT" w:hAnsi="Times New Roman"/>
          <w:color w:val="000000"/>
          <w:spacing w:val="-4"/>
          <w:sz w:val="28"/>
          <w:szCs w:val="28"/>
        </w:rPr>
        <w:tab/>
      </w:r>
      <w:r w:rsidRPr="00AA5621">
        <w:rPr>
          <w:rFonts w:ascii="Times New Roman" w:eastAsia="TimesNewRomanPSMT" w:hAnsi="Times New Roman"/>
          <w:color w:val="000000"/>
          <w:spacing w:val="-4"/>
          <w:sz w:val="28"/>
          <w:szCs w:val="28"/>
          <w:lang w:val="en-US"/>
        </w:rPr>
        <w:t xml:space="preserve">It may </w:t>
      </w:r>
      <w:r w:rsidRPr="00AA5621">
        <w:rPr>
          <w:rFonts w:ascii="Times New Roman" w:eastAsia="TimesNewRomanPSMT" w:hAnsi="Times New Roman"/>
          <w:bCs/>
          <w:color w:val="000000"/>
          <w:spacing w:val="-4"/>
          <w:sz w:val="28"/>
          <w:szCs w:val="28"/>
          <w:lang w:val="en-US"/>
        </w:rPr>
        <w:t>cause fire</w:t>
      </w:r>
      <w:r w:rsidRPr="00AA5621">
        <w:rPr>
          <w:rFonts w:ascii="Times New Roman" w:eastAsia="TimesNewRomanPSMT" w:hAnsi="Times New Roman"/>
          <w:color w:val="000000"/>
          <w:spacing w:val="-4"/>
          <w:sz w:val="28"/>
          <w:szCs w:val="28"/>
          <w:lang w:val="en-US"/>
        </w:rPr>
        <w:t xml:space="preserve"> (inflame)</w:t>
      </w:r>
    </w:p>
    <w:p w:rsidR="00955EFD" w:rsidRPr="00AA5621" w:rsidRDefault="00955EFD" w:rsidP="00E6480A">
      <w:pPr>
        <w:spacing w:line="480" w:lineRule="auto"/>
        <w:jc w:val="both"/>
        <w:rPr>
          <w:rFonts w:ascii="Times New Roman" w:eastAsia="TimesNewRomanPSMT" w:hAnsi="Times New Roman"/>
          <w:color w:val="000000"/>
          <w:spacing w:val="-4"/>
          <w:sz w:val="28"/>
          <w:szCs w:val="28"/>
          <w:lang w:val="en-US"/>
        </w:rPr>
      </w:pPr>
      <w:r w:rsidRPr="00AA5621">
        <w:rPr>
          <w:rFonts w:ascii="Times New Roman" w:eastAsia="TimesNewRomanPSMT" w:hAnsi="Times New Roman"/>
          <w:color w:val="000000"/>
          <w:spacing w:val="-4"/>
          <w:sz w:val="28"/>
          <w:szCs w:val="28"/>
          <w:lang w:val="en-US"/>
        </w:rPr>
        <w:tab/>
        <w:t xml:space="preserve">Your iron heats up </w:t>
      </w:r>
      <w:r w:rsidRPr="00AA5621">
        <w:rPr>
          <w:rFonts w:ascii="Times New Roman" w:eastAsia="TimesNewRomanPSMT" w:hAnsi="Times New Roman"/>
          <w:bCs/>
          <w:color w:val="000000"/>
          <w:spacing w:val="-4"/>
          <w:sz w:val="28"/>
          <w:szCs w:val="28"/>
          <w:lang w:val="en-US"/>
        </w:rPr>
        <w:t xml:space="preserve">quickly </w:t>
      </w:r>
      <w:r w:rsidRPr="00AA5621">
        <w:rPr>
          <w:rFonts w:ascii="Times New Roman" w:eastAsia="TimesNewRomanPSMT" w:hAnsi="Times New Roman"/>
          <w:color w:val="000000"/>
          <w:spacing w:val="-4"/>
          <w:sz w:val="28"/>
          <w:szCs w:val="28"/>
          <w:lang w:val="en-US"/>
        </w:rPr>
        <w:t xml:space="preserve">(rapidly, swift): </w:t>
      </w:r>
      <w:r w:rsidRPr="00AA5621">
        <w:rPr>
          <w:rFonts w:ascii="Times New Roman" w:eastAsia="TimesNewRomanPSMT" w:hAnsi="Times New Roman"/>
          <w:bCs/>
          <w:color w:val="000000"/>
          <w:spacing w:val="-4"/>
          <w:sz w:val="28"/>
          <w:szCs w:val="28"/>
          <w:lang w:val="en-US"/>
        </w:rPr>
        <w:t>so</w:t>
      </w:r>
      <w:r w:rsidRPr="00AA5621">
        <w:rPr>
          <w:rFonts w:ascii="Times New Roman" w:eastAsia="TimesNewRomanPSMT" w:hAnsi="Times New Roman"/>
          <w:color w:val="000000"/>
          <w:spacing w:val="-4"/>
          <w:sz w:val="28"/>
          <w:szCs w:val="28"/>
          <w:lang w:val="en-US"/>
        </w:rPr>
        <w:t xml:space="preserve"> begin by ironing fabrics that are ironed at low temperatures.</w:t>
      </w:r>
    </w:p>
    <w:p w:rsidR="00955EFD" w:rsidRPr="00AA5621" w:rsidRDefault="00955EFD"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lang w:val="en-US"/>
        </w:rPr>
        <w:tab/>
        <w:t xml:space="preserve">You may </w:t>
      </w:r>
      <w:r w:rsidRPr="00AA5621">
        <w:rPr>
          <w:rFonts w:ascii="Times New Roman" w:eastAsia="TimesNewRomanPSMT" w:hAnsi="Times New Roman"/>
          <w:bCs/>
          <w:color w:val="000000"/>
          <w:spacing w:val="-4"/>
          <w:sz w:val="28"/>
          <w:szCs w:val="28"/>
          <w:lang w:val="en-US"/>
        </w:rPr>
        <w:t>start</w:t>
      </w:r>
      <w:r w:rsidRPr="00AA5621">
        <w:rPr>
          <w:rFonts w:ascii="Times New Roman" w:eastAsia="TimesNewRomanPSMT" w:hAnsi="Times New Roman"/>
          <w:color w:val="000000"/>
          <w:spacing w:val="-4"/>
          <w:sz w:val="28"/>
          <w:szCs w:val="28"/>
          <w:lang w:val="en-US"/>
        </w:rPr>
        <w:t xml:space="preserve"> (commence) ironing</w:t>
      </w:r>
    </w:p>
    <w:p w:rsidR="0048585D" w:rsidRPr="00AA5621" w:rsidRDefault="0048585D"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Объясняется это тем, что руководства по эксплуатации рас</w:t>
      </w:r>
      <w:r w:rsidR="00EF6349">
        <w:rPr>
          <w:rFonts w:ascii="Times New Roman" w:eastAsia="TimesNewRomanPSMT" w:hAnsi="Times New Roman"/>
          <w:color w:val="000000"/>
          <w:spacing w:val="-4"/>
          <w:sz w:val="28"/>
          <w:szCs w:val="28"/>
        </w:rPr>
        <w:t>с</w:t>
      </w:r>
      <w:r w:rsidRPr="00AA5621">
        <w:rPr>
          <w:rFonts w:ascii="Times New Roman" w:eastAsia="TimesNewRomanPSMT" w:hAnsi="Times New Roman"/>
          <w:color w:val="000000"/>
          <w:spacing w:val="-4"/>
          <w:sz w:val="28"/>
          <w:szCs w:val="28"/>
        </w:rPr>
        <w:t>читаны для широкого круга читателей, незнакомых с терминами и специальной лексикой.</w:t>
      </w:r>
    </w:p>
    <w:p w:rsidR="0048585D" w:rsidRPr="00AA5621" w:rsidRDefault="0048585D" w:rsidP="00E6480A">
      <w:pPr>
        <w:spacing w:line="480" w:lineRule="auto"/>
        <w:jc w:val="both"/>
        <w:rPr>
          <w:rFonts w:ascii="Times New Roman" w:eastAsia="TimesNewRomanPSMT" w:hAnsi="Times New Roman"/>
          <w:color w:val="000000"/>
          <w:spacing w:val="-4"/>
          <w:sz w:val="28"/>
          <w:szCs w:val="28"/>
        </w:rPr>
      </w:pPr>
    </w:p>
    <w:p w:rsidR="0048585D" w:rsidRPr="00AA5621" w:rsidRDefault="0048585D" w:rsidP="00E6480A">
      <w:pPr>
        <w:spacing w:line="480" w:lineRule="auto"/>
        <w:jc w:val="both"/>
        <w:rPr>
          <w:rFonts w:ascii="Times New Roman" w:eastAsia="TimesNewRomanPSMT" w:hAnsi="Times New Roman"/>
          <w:color w:val="000000"/>
          <w:spacing w:val="-4"/>
          <w:sz w:val="28"/>
          <w:szCs w:val="28"/>
        </w:rPr>
      </w:pPr>
    </w:p>
    <w:p w:rsidR="00955EFD" w:rsidRPr="00E6480A" w:rsidRDefault="00AA0596" w:rsidP="00E6480A">
      <w:pPr>
        <w:spacing w:line="480" w:lineRule="auto"/>
        <w:jc w:val="center"/>
        <w:rPr>
          <w:rFonts w:ascii="Times New Roman" w:eastAsia="TimesNewRomanPSMT" w:hAnsi="Times New Roman"/>
          <w:b/>
          <w:color w:val="000000"/>
          <w:spacing w:val="-4"/>
          <w:sz w:val="32"/>
          <w:szCs w:val="32"/>
        </w:rPr>
      </w:pPr>
      <w:r w:rsidRPr="00AA5621">
        <w:rPr>
          <w:rFonts w:ascii="Times New Roman" w:eastAsia="TimesNewRomanPSMT" w:hAnsi="Times New Roman"/>
          <w:color w:val="000000"/>
          <w:spacing w:val="-4"/>
          <w:sz w:val="28"/>
          <w:szCs w:val="28"/>
        </w:rPr>
        <w:br w:type="page"/>
      </w:r>
      <w:r w:rsidRPr="00E6480A">
        <w:rPr>
          <w:rFonts w:ascii="Times New Roman" w:eastAsia="TimesNewRomanPSMT" w:hAnsi="Times New Roman"/>
          <w:b/>
          <w:color w:val="000000"/>
          <w:spacing w:val="-4"/>
          <w:sz w:val="32"/>
          <w:szCs w:val="32"/>
        </w:rPr>
        <w:t>Заключение.</w:t>
      </w:r>
    </w:p>
    <w:p w:rsidR="00EF6349" w:rsidRDefault="00EF6349" w:rsidP="00EF6349">
      <w:pPr>
        <w:spacing w:line="480" w:lineRule="auto"/>
        <w:ind w:firstLine="709"/>
        <w:jc w:val="both"/>
        <w:rPr>
          <w:rFonts w:ascii="Times New Roman" w:eastAsia="TimesNewRomanPSMT" w:hAnsi="Times New Roman"/>
          <w:color w:val="000000"/>
          <w:spacing w:val="-4"/>
          <w:sz w:val="28"/>
          <w:szCs w:val="28"/>
        </w:rPr>
      </w:pPr>
    </w:p>
    <w:p w:rsidR="001237AE" w:rsidRPr="00AA5621" w:rsidRDefault="001237AE" w:rsidP="00EF6349">
      <w:pPr>
        <w:spacing w:line="480" w:lineRule="auto"/>
        <w:ind w:firstLine="709"/>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В нашей работе была предпринята попытка рассмотреть руководства по эксплуатации</w:t>
      </w:r>
      <w:r w:rsidR="00753D99" w:rsidRPr="00AA5621">
        <w:rPr>
          <w:rFonts w:ascii="Times New Roman" w:eastAsia="TimesNewRomanPSMT" w:hAnsi="Times New Roman"/>
          <w:color w:val="000000"/>
          <w:spacing w:val="-4"/>
          <w:sz w:val="28"/>
          <w:szCs w:val="28"/>
        </w:rPr>
        <w:t xml:space="preserve"> на материале английского языка, выявить их лексические, грамматические, синтаксические и стилистические особенности.</w:t>
      </w:r>
    </w:p>
    <w:p w:rsidR="00753D99" w:rsidRPr="00AA5621" w:rsidRDefault="00753D99"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ab/>
        <w:t xml:space="preserve">Прежде чем делать анализ инструкций, мы изучили теоретический материал. Для начала мы дали определение понятию «текст». Как выяснилось, это понятие имеет несколько определений, как всякая записанная речь, как последовательность языковых знаков. В нашем случае мы опирались на второе определение, так как </w:t>
      </w:r>
      <w:r w:rsidR="00BA6A5F" w:rsidRPr="00AA5621">
        <w:rPr>
          <w:rFonts w:ascii="Times New Roman" w:eastAsia="TimesNewRomanPSMT" w:hAnsi="Times New Roman"/>
          <w:color w:val="000000"/>
          <w:spacing w:val="-4"/>
          <w:sz w:val="28"/>
          <w:szCs w:val="28"/>
        </w:rPr>
        <w:t>нам важен текст именно как последовательность языковых знаков,  образующая единое целое и служащая объектом изучения.</w:t>
      </w:r>
    </w:p>
    <w:p w:rsidR="00BA6A5F" w:rsidRPr="00AA5621" w:rsidRDefault="00BA6A5F"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ab/>
        <w:t xml:space="preserve">Так как наша работа посвящена виду научно-технических материалов, то мы должны были понять также, какие бывают виды текстов, и подробнее рассмотреть научный, и в частности научно-технический стиль. Мы выяснили, что традиционно выделяется 4 вида текстов по функциональным и стилистическим качествам: публицистические, научные, художественные и официально-деловые. </w:t>
      </w:r>
    </w:p>
    <w:p w:rsidR="00AA0596" w:rsidRPr="00AA5621" w:rsidRDefault="00BA6A5F"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ab/>
        <w:t>В ходе исследования мы обнаружили, что очень малое количество ученых занимается исследованием руководств по эксплуатации. Возможно, это объясняется тем, что данный подвид научно-технических текстов возник относительно недавно, и</w:t>
      </w:r>
      <w:r w:rsidR="00B73539" w:rsidRPr="00AA5621">
        <w:rPr>
          <w:rFonts w:ascii="Times New Roman" w:eastAsia="TimesNewRomanPSMT" w:hAnsi="Times New Roman"/>
          <w:color w:val="000000"/>
          <w:spacing w:val="-4"/>
          <w:sz w:val="28"/>
          <w:szCs w:val="28"/>
        </w:rPr>
        <w:t xml:space="preserve"> еще</w:t>
      </w:r>
      <w:r w:rsidRPr="00AA5621">
        <w:rPr>
          <w:rFonts w:ascii="Times New Roman" w:eastAsia="TimesNewRomanPSMT" w:hAnsi="Times New Roman"/>
          <w:color w:val="000000"/>
          <w:spacing w:val="-4"/>
          <w:sz w:val="28"/>
          <w:szCs w:val="28"/>
        </w:rPr>
        <w:t xml:space="preserve"> </w:t>
      </w:r>
      <w:r w:rsidR="00B73539" w:rsidRPr="00AA5621">
        <w:rPr>
          <w:rFonts w:ascii="Times New Roman" w:eastAsia="TimesNewRomanPSMT" w:hAnsi="Times New Roman"/>
          <w:color w:val="000000"/>
          <w:spacing w:val="-4"/>
          <w:sz w:val="28"/>
          <w:szCs w:val="28"/>
        </w:rPr>
        <w:t xml:space="preserve">не привлек к себе внимания лингвистов. Но, ознакомившись с несколькими руководствами по эксплуатации и выделив их особенности в области лексики, грамматики, синтаксиса и стилистики, мы пришли к выводу, что данный подвид научных материалов имеет большую важность и актуальность. </w:t>
      </w:r>
      <w:r w:rsidR="00AA0596" w:rsidRPr="00AA5621">
        <w:rPr>
          <w:rFonts w:ascii="Times New Roman" w:eastAsia="TimesNewRomanPSMT" w:hAnsi="Times New Roman"/>
          <w:color w:val="000000"/>
          <w:spacing w:val="-4"/>
          <w:sz w:val="28"/>
          <w:szCs w:val="28"/>
        </w:rPr>
        <w:t xml:space="preserve">Рассмотренные в курсовой особенности </w:t>
      </w:r>
      <w:r w:rsidR="00B73539" w:rsidRPr="00AA5621">
        <w:rPr>
          <w:rFonts w:ascii="Times New Roman" w:eastAsia="TimesNewRomanPSMT" w:hAnsi="Times New Roman"/>
          <w:color w:val="000000"/>
          <w:spacing w:val="-4"/>
          <w:sz w:val="28"/>
          <w:szCs w:val="28"/>
        </w:rPr>
        <w:t xml:space="preserve"> </w:t>
      </w:r>
      <w:r w:rsidR="00AA0596" w:rsidRPr="00AA5621">
        <w:rPr>
          <w:rFonts w:ascii="Times New Roman" w:eastAsia="TimesNewRomanPSMT" w:hAnsi="Times New Roman"/>
          <w:color w:val="000000"/>
          <w:spacing w:val="-4"/>
          <w:sz w:val="28"/>
          <w:szCs w:val="28"/>
        </w:rPr>
        <w:t xml:space="preserve">должны учитываться в обязательном порядке при написании такого рода материалов, </w:t>
      </w:r>
      <w:r w:rsidR="007334B1" w:rsidRPr="00AA5621">
        <w:rPr>
          <w:rFonts w:ascii="Times New Roman" w:eastAsia="TimesNewRomanPSMT" w:hAnsi="Times New Roman"/>
          <w:color w:val="000000"/>
          <w:spacing w:val="-4"/>
          <w:sz w:val="28"/>
          <w:szCs w:val="28"/>
        </w:rPr>
        <w:t>что</w:t>
      </w:r>
      <w:r w:rsidR="00AA0596" w:rsidRPr="00AA5621">
        <w:rPr>
          <w:rFonts w:ascii="Times New Roman" w:eastAsia="TimesNewRomanPSMT" w:hAnsi="Times New Roman"/>
          <w:color w:val="000000"/>
          <w:spacing w:val="-4"/>
          <w:sz w:val="28"/>
          <w:szCs w:val="28"/>
        </w:rPr>
        <w:t xml:space="preserve"> позволит составить научно-технический текст четкого и лаконичного содержания</w:t>
      </w:r>
      <w:r w:rsidR="00B73539" w:rsidRPr="00AA5621">
        <w:rPr>
          <w:rFonts w:ascii="Times New Roman" w:eastAsia="TimesNewRomanPSMT" w:hAnsi="Times New Roman"/>
          <w:color w:val="000000"/>
          <w:spacing w:val="-4"/>
          <w:sz w:val="28"/>
          <w:szCs w:val="28"/>
        </w:rPr>
        <w:t xml:space="preserve"> и обеспечит максимальное понимание</w:t>
      </w:r>
      <w:r w:rsidR="007334B1" w:rsidRPr="00AA5621">
        <w:rPr>
          <w:rFonts w:ascii="Times New Roman" w:eastAsia="TimesNewRomanPSMT" w:hAnsi="Times New Roman"/>
          <w:color w:val="000000"/>
          <w:spacing w:val="-4"/>
          <w:sz w:val="28"/>
          <w:szCs w:val="28"/>
        </w:rPr>
        <w:t xml:space="preserve"> </w:t>
      </w:r>
      <w:r w:rsidR="00B73539" w:rsidRPr="00AA5621">
        <w:rPr>
          <w:rFonts w:ascii="Times New Roman" w:eastAsia="TimesNewRomanPSMT" w:hAnsi="Times New Roman"/>
          <w:color w:val="000000"/>
          <w:spacing w:val="-4"/>
          <w:sz w:val="28"/>
          <w:szCs w:val="28"/>
        </w:rPr>
        <w:t>и усвоение</w:t>
      </w:r>
      <w:r w:rsidR="007334B1" w:rsidRPr="00AA5621">
        <w:rPr>
          <w:rFonts w:ascii="Times New Roman" w:eastAsia="TimesNewRomanPSMT" w:hAnsi="Times New Roman"/>
          <w:color w:val="000000"/>
          <w:spacing w:val="-4"/>
          <w:sz w:val="28"/>
          <w:szCs w:val="28"/>
        </w:rPr>
        <w:t xml:space="preserve"> порядка работы описываемого прибора и последовательность действий при его эксплуатации. </w:t>
      </w:r>
    </w:p>
    <w:p w:rsidR="007334B1" w:rsidRPr="00AA5621" w:rsidRDefault="007334B1" w:rsidP="00EF6349">
      <w:pPr>
        <w:spacing w:line="480" w:lineRule="auto"/>
        <w:ind w:firstLine="709"/>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Более детальное и подробное исследование руководств по эксплуатации позволит усовершенствовать методику составления и написания такого рода материалов</w:t>
      </w:r>
      <w:r w:rsidR="001237AE" w:rsidRPr="00AA5621">
        <w:rPr>
          <w:rFonts w:ascii="Times New Roman" w:eastAsia="TimesNewRomanPSMT" w:hAnsi="Times New Roman"/>
          <w:color w:val="000000"/>
          <w:spacing w:val="-4"/>
          <w:sz w:val="28"/>
          <w:szCs w:val="28"/>
        </w:rPr>
        <w:t>, в свою очередь повысить качество методических пособий. Качественно составленные руководства по эксплуатации обеспечивают правильное использование приборов, и позволяют снизить вероятность возникновения каких-либо проблем при эксплуатации (поломки, травматизм и т.д.). Поэтому совершенствование знаний в этой области является очень важным для современной лингвистики.</w:t>
      </w:r>
    </w:p>
    <w:p w:rsidR="00B73539" w:rsidRPr="00AA5621" w:rsidRDefault="00B73539" w:rsidP="00EF6349">
      <w:pPr>
        <w:spacing w:line="480" w:lineRule="auto"/>
        <w:ind w:firstLine="709"/>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Так как целью нашей курсовой работы было выделение особенностей руководств по эксплуатации, то мы можем сказать, что выполнили поставленную задачу, сделав определенные выводы.</w:t>
      </w:r>
    </w:p>
    <w:p w:rsidR="00891AC8" w:rsidRPr="00AA5621" w:rsidRDefault="00891AC8" w:rsidP="00E6480A">
      <w:pPr>
        <w:spacing w:line="480" w:lineRule="auto"/>
        <w:jc w:val="both"/>
        <w:rPr>
          <w:rFonts w:ascii="Times New Roman" w:eastAsia="TimesNewRomanPSMT" w:hAnsi="Times New Roman"/>
          <w:color w:val="000000"/>
          <w:spacing w:val="-4"/>
          <w:sz w:val="28"/>
          <w:szCs w:val="28"/>
        </w:rPr>
      </w:pPr>
    </w:p>
    <w:p w:rsidR="00B73539" w:rsidRPr="00E6480A" w:rsidRDefault="00B73539" w:rsidP="00E6480A">
      <w:pPr>
        <w:spacing w:line="480" w:lineRule="auto"/>
        <w:jc w:val="center"/>
        <w:rPr>
          <w:rFonts w:ascii="Times New Roman" w:eastAsia="TimesNewRomanPSMT" w:hAnsi="Times New Roman"/>
          <w:b/>
          <w:color w:val="000000"/>
          <w:spacing w:val="-4"/>
          <w:sz w:val="32"/>
          <w:szCs w:val="32"/>
        </w:rPr>
      </w:pPr>
      <w:r w:rsidRPr="00AA5621">
        <w:rPr>
          <w:rFonts w:ascii="Times New Roman" w:eastAsia="TimesNewRomanPSMT" w:hAnsi="Times New Roman"/>
          <w:color w:val="000000"/>
          <w:spacing w:val="-4"/>
          <w:sz w:val="28"/>
          <w:szCs w:val="28"/>
        </w:rPr>
        <w:br w:type="page"/>
      </w:r>
      <w:r w:rsidR="00E6480A" w:rsidRPr="00E6480A">
        <w:rPr>
          <w:rFonts w:ascii="Times New Roman" w:eastAsia="TimesNewRomanPSMT" w:hAnsi="Times New Roman"/>
          <w:b/>
          <w:color w:val="000000"/>
          <w:spacing w:val="-4"/>
          <w:sz w:val="32"/>
          <w:szCs w:val="32"/>
        </w:rPr>
        <w:t>Библиография.</w:t>
      </w:r>
    </w:p>
    <w:p w:rsidR="00EF6349" w:rsidRDefault="00EF6349" w:rsidP="00EF6349">
      <w:pPr>
        <w:spacing w:line="480" w:lineRule="auto"/>
        <w:jc w:val="both"/>
        <w:rPr>
          <w:rFonts w:ascii="Times New Roman" w:eastAsia="TimesNewRomanPSMT" w:hAnsi="Times New Roman"/>
          <w:color w:val="000000"/>
          <w:spacing w:val="-4"/>
          <w:sz w:val="28"/>
          <w:szCs w:val="28"/>
        </w:rPr>
      </w:pPr>
    </w:p>
    <w:p w:rsidR="00891AC8" w:rsidRPr="00AA5621" w:rsidRDefault="00891AC8" w:rsidP="00EF6349">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1. С.И.Ожегов, Толковый словарь русского языка, 1961</w:t>
      </w:r>
    </w:p>
    <w:p w:rsidR="001F1CF5" w:rsidRPr="00AA5621" w:rsidRDefault="00891AC8"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2.</w:t>
      </w:r>
      <w:r w:rsidR="001F1CF5" w:rsidRPr="00AA5621">
        <w:rPr>
          <w:rFonts w:ascii="Times New Roman" w:eastAsia="TimesNewRomanPSMT" w:hAnsi="Times New Roman"/>
          <w:color w:val="000000"/>
          <w:spacing w:val="-4"/>
          <w:sz w:val="28"/>
          <w:szCs w:val="28"/>
        </w:rPr>
        <w:t xml:space="preserve"> Д.Н. Ушаков, Толковый словарь русского языка, 1935</w:t>
      </w:r>
    </w:p>
    <w:p w:rsidR="001F1CF5" w:rsidRPr="00AA5621" w:rsidRDefault="001F1CF5"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3. Т.Ф.</w:t>
      </w:r>
      <w:r w:rsidR="00EF6349">
        <w:rPr>
          <w:rFonts w:ascii="Times New Roman" w:eastAsia="TimesNewRomanPSMT" w:hAnsi="Times New Roman"/>
          <w:color w:val="000000"/>
          <w:spacing w:val="-4"/>
          <w:sz w:val="28"/>
          <w:szCs w:val="28"/>
        </w:rPr>
        <w:t xml:space="preserve"> </w:t>
      </w:r>
      <w:r w:rsidRPr="00AA5621">
        <w:rPr>
          <w:rFonts w:ascii="Times New Roman" w:eastAsia="TimesNewRomanPSMT" w:hAnsi="Times New Roman"/>
          <w:color w:val="000000"/>
          <w:spacing w:val="-4"/>
          <w:sz w:val="28"/>
          <w:szCs w:val="28"/>
        </w:rPr>
        <w:t>Ефремов</w:t>
      </w:r>
      <w:r w:rsidR="00EF6349">
        <w:rPr>
          <w:rFonts w:ascii="Times New Roman" w:eastAsia="TimesNewRomanPSMT" w:hAnsi="Times New Roman"/>
          <w:color w:val="000000"/>
          <w:spacing w:val="-4"/>
          <w:sz w:val="28"/>
          <w:szCs w:val="28"/>
        </w:rPr>
        <w:t>а, Новый словарь русского языка</w:t>
      </w:r>
      <w:r w:rsidRPr="00AA5621">
        <w:rPr>
          <w:rFonts w:ascii="Times New Roman" w:eastAsia="TimesNewRomanPSMT" w:hAnsi="Times New Roman"/>
          <w:color w:val="000000"/>
          <w:spacing w:val="-4"/>
          <w:sz w:val="28"/>
          <w:szCs w:val="28"/>
        </w:rPr>
        <w:t>, 2000</w:t>
      </w:r>
    </w:p>
    <w:p w:rsidR="001F1CF5" w:rsidRPr="00AA5621" w:rsidRDefault="001F1CF5"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4. В.Н. Комиссаров, Теория перевода, 2003</w:t>
      </w:r>
    </w:p>
    <w:p w:rsidR="001F1CF5" w:rsidRPr="00AA5621" w:rsidRDefault="001F1CF5"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5. В.Н. Комиссаров, Современное переводоведение,1990</w:t>
      </w:r>
    </w:p>
    <w:p w:rsidR="001F1CF5" w:rsidRPr="00AA5621" w:rsidRDefault="001F1CF5"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6. И.С. Алексеева, Введение в переводоведение, 2004</w:t>
      </w:r>
    </w:p>
    <w:p w:rsidR="001F1CF5" w:rsidRPr="00AA5621" w:rsidRDefault="001F1CF5"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7. А.В. Федоров, Основы общей теории перевода, 2002</w:t>
      </w:r>
    </w:p>
    <w:p w:rsidR="001F1CF5" w:rsidRPr="00AA5621" w:rsidRDefault="001F1CF5"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8. В.С.Виноградов, Введение в переводоведение, 2001</w:t>
      </w:r>
    </w:p>
    <w:p w:rsidR="00EF6349" w:rsidRDefault="001F1CF5"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rPr>
        <w:t>9. А.В. Клименко, Ремесло перевода, 1999</w:t>
      </w:r>
    </w:p>
    <w:p w:rsidR="00AA5621" w:rsidRPr="00EF6349" w:rsidRDefault="00AA5621" w:rsidP="00E6480A">
      <w:pPr>
        <w:spacing w:line="480" w:lineRule="auto"/>
        <w:jc w:val="both"/>
        <w:rPr>
          <w:rFonts w:ascii="Times New Roman" w:eastAsia="TimesNewRomanPSMT" w:hAnsi="Times New Roman"/>
          <w:color w:val="000000"/>
          <w:spacing w:val="-4"/>
          <w:sz w:val="28"/>
          <w:szCs w:val="28"/>
        </w:rPr>
      </w:pPr>
      <w:r w:rsidRPr="00AA5621">
        <w:rPr>
          <w:rFonts w:ascii="Times New Roman" w:eastAsia="TimesNewRomanPSMT" w:hAnsi="Times New Roman"/>
          <w:color w:val="000000"/>
          <w:spacing w:val="-4"/>
          <w:sz w:val="28"/>
          <w:szCs w:val="28"/>
          <w:lang w:val="en-US"/>
        </w:rPr>
        <w:t>10. philosoft.ru/_subsites/tcportal/perevod/tr01_2.htm</w:t>
      </w:r>
      <w:bookmarkStart w:id="0" w:name="_GoBack"/>
      <w:bookmarkEnd w:id="0"/>
    </w:p>
    <w:sectPr w:rsidR="00AA5621" w:rsidRPr="00EF6349" w:rsidSect="00E6480A">
      <w:headerReference w:type="default" r:id="rId7"/>
      <w:pgSz w:w="11905" w:h="16837"/>
      <w:pgMar w:top="1134" w:right="848" w:bottom="1134" w:left="127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A04" w:rsidRDefault="00E15A04" w:rsidP="00ED0919">
      <w:r>
        <w:separator/>
      </w:r>
    </w:p>
  </w:endnote>
  <w:endnote w:type="continuationSeparator" w:id="0">
    <w:p w:rsidR="00E15A04" w:rsidRDefault="00E15A04" w:rsidP="00ED0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80"/>
    <w:family w:val="auto"/>
    <w:pitch w:val="default"/>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A04" w:rsidRDefault="00E15A04" w:rsidP="00ED0919">
      <w:r>
        <w:separator/>
      </w:r>
    </w:p>
  </w:footnote>
  <w:footnote w:type="continuationSeparator" w:id="0">
    <w:p w:rsidR="00E15A04" w:rsidRDefault="00E15A04" w:rsidP="00ED09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919" w:rsidRDefault="00ED0919">
    <w:pPr>
      <w:pStyle w:val="af"/>
      <w:jc w:val="center"/>
    </w:pPr>
    <w:r>
      <w:fldChar w:fldCharType="begin"/>
    </w:r>
    <w:r>
      <w:instrText xml:space="preserve"> PAGE   \* MERGEFORMAT </w:instrText>
    </w:r>
    <w:r>
      <w:fldChar w:fldCharType="separate"/>
    </w:r>
    <w:r w:rsidR="00C65C87">
      <w:rPr>
        <w:noProof/>
      </w:rPr>
      <w:t>2</w:t>
    </w:r>
    <w:r>
      <w:fldChar w:fldCharType="end"/>
    </w:r>
  </w:p>
  <w:p w:rsidR="00ED0919" w:rsidRDefault="00ED0919">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1287"/>
        </w:tabs>
        <w:ind w:left="1287" w:hanging="360"/>
      </w:pPr>
    </w:lvl>
    <w:lvl w:ilvl="1">
      <w:start w:val="1"/>
      <w:numFmt w:val="decimal"/>
      <w:lvlText w:val="%2."/>
      <w:lvlJc w:val="left"/>
      <w:pPr>
        <w:tabs>
          <w:tab w:val="num" w:pos="1647"/>
        </w:tabs>
        <w:ind w:left="1647" w:hanging="360"/>
      </w:p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9">
    <w:nsid w:val="0000000A"/>
    <w:multiLevelType w:val="multilevel"/>
    <w:tmpl w:val="0000000A"/>
    <w:name w:val="WW8Num1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1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681"/>
    <w:rsid w:val="0004686E"/>
    <w:rsid w:val="001237AE"/>
    <w:rsid w:val="001F1CF5"/>
    <w:rsid w:val="00271848"/>
    <w:rsid w:val="002B3D3B"/>
    <w:rsid w:val="00315CDF"/>
    <w:rsid w:val="0048585D"/>
    <w:rsid w:val="007334B1"/>
    <w:rsid w:val="00753D99"/>
    <w:rsid w:val="00867B1A"/>
    <w:rsid w:val="008762A3"/>
    <w:rsid w:val="00891AC8"/>
    <w:rsid w:val="009373C2"/>
    <w:rsid w:val="00955EFD"/>
    <w:rsid w:val="00970EE6"/>
    <w:rsid w:val="009935E2"/>
    <w:rsid w:val="009D41BC"/>
    <w:rsid w:val="00A67B01"/>
    <w:rsid w:val="00AA0596"/>
    <w:rsid w:val="00AA5621"/>
    <w:rsid w:val="00B51BAD"/>
    <w:rsid w:val="00B73539"/>
    <w:rsid w:val="00BA6A5F"/>
    <w:rsid w:val="00C25374"/>
    <w:rsid w:val="00C259BB"/>
    <w:rsid w:val="00C65C87"/>
    <w:rsid w:val="00CC6DE4"/>
    <w:rsid w:val="00D43339"/>
    <w:rsid w:val="00D50681"/>
    <w:rsid w:val="00D968DB"/>
    <w:rsid w:val="00DE42EA"/>
    <w:rsid w:val="00E15A04"/>
    <w:rsid w:val="00E642C1"/>
    <w:rsid w:val="00E6480A"/>
    <w:rsid w:val="00ED0919"/>
    <w:rsid w:val="00EF09FB"/>
    <w:rsid w:val="00EF6349"/>
    <w:rsid w:val="00F309E7"/>
    <w:rsid w:val="00FE0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961EC64C-2717-4F2B-B6D7-E5D4DECC8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eastAsia="Lucida Sans Unicode" w:hAnsi="Arial"/>
      <w:kern w:val="1"/>
      <w:szCs w:val="24"/>
    </w:rPr>
  </w:style>
  <w:style w:type="paragraph" w:styleId="4">
    <w:name w:val="heading 4"/>
    <w:basedOn w:val="a0"/>
    <w:next w:val="a1"/>
    <w:qFormat/>
    <w:pPr>
      <w:numPr>
        <w:ilvl w:val="3"/>
        <w:numId w:val="1"/>
      </w:numPr>
      <w:outlineLvl w:val="3"/>
    </w:pPr>
    <w:rPr>
      <w:rFonts w:ascii="Times New Roman" w:hAnsi="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5z0">
    <w:name w:val="WW8Num5z0"/>
    <w:rPr>
      <w:rFonts w:ascii="Symbol" w:hAnsi="Symbol" w:cs="OpenSymbol"/>
    </w:rPr>
  </w:style>
  <w:style w:type="character" w:customStyle="1" w:styleId="WW8Num6z0">
    <w:name w:val="WW8Num6z0"/>
    <w:rPr>
      <w:rFonts w:ascii="Symbol" w:hAnsi="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9z0">
    <w:name w:val="WW8Num9z0"/>
    <w:rPr>
      <w:rFonts w:ascii="Symbol" w:hAnsi="Symbol" w:cs="OpenSymbol"/>
    </w:rPr>
  </w:style>
  <w:style w:type="character" w:customStyle="1" w:styleId="WW8Num10z0">
    <w:name w:val="WW8Num10z0"/>
    <w:rPr>
      <w:rFonts w:ascii="Symbol" w:hAnsi="Symbol" w:cs="OpenSymbol"/>
    </w:rPr>
  </w:style>
  <w:style w:type="character" w:customStyle="1" w:styleId="WW-Absatz-Standardschriftart111">
    <w:name w:val="WW-Absatz-Standardschriftart111"/>
  </w:style>
  <w:style w:type="character" w:customStyle="1" w:styleId="WW8Num11z0">
    <w:name w:val="WW8Num11z0"/>
    <w:rPr>
      <w:rFonts w:ascii="Symbol" w:hAnsi="Symbol" w:cs="OpenSymbol"/>
    </w:rPr>
  </w:style>
  <w:style w:type="character" w:customStyle="1" w:styleId="WW8Num12z0">
    <w:name w:val="WW8Num12z0"/>
    <w:rPr>
      <w:rFonts w:ascii="Symbol" w:hAnsi="Symbol" w:cs="OpenSymbol"/>
    </w:rPr>
  </w:style>
  <w:style w:type="character" w:customStyle="1" w:styleId="WW-Absatz-Standardschriftart1111">
    <w:name w:val="WW-Absatz-Standardschriftart1111"/>
  </w:style>
  <w:style w:type="character" w:customStyle="1" w:styleId="WW8Num16z0">
    <w:name w:val="WW8Num16z0"/>
    <w:rPr>
      <w:rFonts w:ascii="Symbol" w:hAnsi="Symbol" w:cs="OpenSymbol"/>
    </w:rPr>
  </w:style>
  <w:style w:type="character" w:customStyle="1" w:styleId="WW8Num17z0">
    <w:name w:val="WW8Num17z0"/>
    <w:rPr>
      <w:rFonts w:ascii="Symbol" w:hAnsi="Symbol" w:cs="OpenSymbol"/>
    </w:rPr>
  </w:style>
  <w:style w:type="character" w:customStyle="1" w:styleId="WW-Absatz-Standardschriftart11111">
    <w:name w:val="WW-Absatz-Standardschriftart11111"/>
  </w:style>
  <w:style w:type="character" w:customStyle="1" w:styleId="WW8Num18z0">
    <w:name w:val="WW8Num18z0"/>
    <w:rPr>
      <w:rFonts w:ascii="Symbol" w:hAnsi="Symbol" w:cs="OpenSymbol"/>
    </w:rPr>
  </w:style>
  <w:style w:type="character" w:customStyle="1" w:styleId="WW8Num19z0">
    <w:name w:val="WW8Num19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4z0">
    <w:name w:val="WW8Num4z0"/>
    <w:rPr>
      <w:rFonts w:ascii="Symbol" w:hAnsi="Symbol" w:cs="OpenSymbol"/>
    </w:rPr>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styleId="a5">
    <w:name w:val="Hyperlink"/>
    <w:rPr>
      <w:color w:val="000080"/>
      <w:u w:val="single"/>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character" w:styleId="a8">
    <w:name w:val="Strong"/>
    <w:qFormat/>
    <w:rPr>
      <w:b/>
      <w:bCs/>
    </w:rPr>
  </w:style>
  <w:style w:type="character" w:styleId="a9">
    <w:name w:val="Emphasis"/>
    <w:qFormat/>
    <w:rPr>
      <w:i/>
      <w:iCs/>
    </w:rPr>
  </w:style>
  <w:style w:type="paragraph" w:customStyle="1" w:styleId="a0">
    <w:name w:val="Заголовок"/>
    <w:basedOn w:val="a"/>
    <w:next w:val="a1"/>
    <w:pPr>
      <w:keepNext/>
      <w:spacing w:before="240" w:after="120"/>
    </w:pPr>
    <w:rPr>
      <w:rFonts w:cs="Tahoma"/>
      <w:sz w:val="28"/>
      <w:szCs w:val="28"/>
    </w:rPr>
  </w:style>
  <w:style w:type="paragraph" w:styleId="a1">
    <w:name w:val="Body Text"/>
    <w:basedOn w:val="a"/>
    <w:pPr>
      <w:spacing w:after="120"/>
    </w:pPr>
  </w:style>
  <w:style w:type="paragraph" w:styleId="aa">
    <w:name w:val="List"/>
    <w:basedOn w:val="a1"/>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 w:type="paragraph" w:customStyle="1" w:styleId="ad">
    <w:name w:val="Текст в заданном формате"/>
    <w:basedOn w:val="a"/>
    <w:rPr>
      <w:rFonts w:ascii="Courier New" w:eastAsia="Courier New" w:hAnsi="Courier New" w:cs="Courier New"/>
      <w:szCs w:val="20"/>
    </w:rPr>
  </w:style>
  <w:style w:type="paragraph" w:customStyle="1" w:styleId="ae">
    <w:name w:val="Обычный текст"/>
    <w:basedOn w:val="a"/>
    <w:pPr>
      <w:ind w:left="284" w:hanging="284"/>
      <w:jc w:val="both"/>
    </w:pPr>
    <w:rPr>
      <w:sz w:val="24"/>
    </w:rPr>
  </w:style>
  <w:style w:type="paragraph" w:styleId="af">
    <w:name w:val="header"/>
    <w:basedOn w:val="a"/>
    <w:link w:val="af0"/>
    <w:uiPriority w:val="99"/>
    <w:unhideWhenUsed/>
    <w:rsid w:val="00ED0919"/>
    <w:pPr>
      <w:tabs>
        <w:tab w:val="center" w:pos="4677"/>
        <w:tab w:val="right" w:pos="9355"/>
      </w:tabs>
    </w:pPr>
  </w:style>
  <w:style w:type="character" w:customStyle="1" w:styleId="af0">
    <w:name w:val="Верхний колонтитул Знак"/>
    <w:basedOn w:val="a2"/>
    <w:link w:val="af"/>
    <w:uiPriority w:val="99"/>
    <w:rsid w:val="00ED0919"/>
    <w:rPr>
      <w:rFonts w:ascii="Arial" w:eastAsia="Lucida Sans Unicode" w:hAnsi="Arial"/>
      <w:kern w:val="1"/>
      <w:szCs w:val="24"/>
    </w:rPr>
  </w:style>
  <w:style w:type="paragraph" w:styleId="af1">
    <w:name w:val="footer"/>
    <w:basedOn w:val="a"/>
    <w:link w:val="af2"/>
    <w:uiPriority w:val="99"/>
    <w:unhideWhenUsed/>
    <w:rsid w:val="00ED0919"/>
    <w:pPr>
      <w:tabs>
        <w:tab w:val="center" w:pos="4677"/>
        <w:tab w:val="right" w:pos="9355"/>
      </w:tabs>
    </w:pPr>
  </w:style>
  <w:style w:type="character" w:customStyle="1" w:styleId="af2">
    <w:name w:val="Нижний колонтитул Знак"/>
    <w:basedOn w:val="a2"/>
    <w:link w:val="af1"/>
    <w:uiPriority w:val="99"/>
    <w:rsid w:val="00ED0919"/>
    <w:rPr>
      <w:rFonts w:ascii="Arial" w:eastAsia="Lucida Sans Unicode" w:hAnsi="Arial"/>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5858</Words>
  <Characters>33396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UserUser</dc:creator>
  <cp:keywords/>
  <cp:lastModifiedBy>admin</cp:lastModifiedBy>
  <cp:revision>2</cp:revision>
  <cp:lastPrinted>1899-12-31T21:00:00Z</cp:lastPrinted>
  <dcterms:created xsi:type="dcterms:W3CDTF">2014-05-11T20:10:00Z</dcterms:created>
  <dcterms:modified xsi:type="dcterms:W3CDTF">2014-05-11T20:10:00Z</dcterms:modified>
</cp:coreProperties>
</file>