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2E" w:rsidRDefault="00F4527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До 1900</w:t>
      </w:r>
      <w:r>
        <w:br/>
      </w:r>
      <w:r>
        <w:rPr>
          <w:b/>
          <w:bCs/>
        </w:rPr>
        <w:t>2 1900—1949</w:t>
      </w:r>
      <w:r>
        <w:br/>
      </w:r>
      <w:r>
        <w:rPr>
          <w:b/>
          <w:bCs/>
        </w:rPr>
        <w:t>3 1950—1999</w:t>
      </w:r>
      <w:r>
        <w:br/>
      </w:r>
      <w:r>
        <w:rPr>
          <w:b/>
          <w:bCs/>
        </w:rPr>
        <w:t>4 После 2000</w:t>
      </w:r>
      <w:r>
        <w:br/>
      </w:r>
      <w:r>
        <w:rPr>
          <w:b/>
          <w:bCs/>
        </w:rPr>
        <w:t>5 Источники</w:t>
      </w:r>
      <w:r>
        <w:br/>
      </w:r>
      <w:r>
        <w:br/>
      </w:r>
    </w:p>
    <w:p w:rsidR="00BA602E" w:rsidRDefault="00F4527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602E" w:rsidRDefault="00F4527B">
      <w:pPr>
        <w:pStyle w:val="a3"/>
      </w:pPr>
      <w:r>
        <w:t>Список содержит описание крупных шествий, митингов и демонстраций в Вашингтоне.</w:t>
      </w:r>
    </w:p>
    <w:p w:rsidR="00BA602E" w:rsidRDefault="00F4527B">
      <w:pPr>
        <w:pStyle w:val="21"/>
        <w:numPr>
          <w:ilvl w:val="0"/>
          <w:numId w:val="0"/>
        </w:numPr>
      </w:pPr>
      <w:r>
        <w:t>До 190030 апреля, 1894 — Армия Кокси. Марш протеста безработных под предводительством Якоба Кокси. 1900—1949</w:t>
      </w:r>
    </w:p>
    <w:p w:rsidR="00BA602E" w:rsidRDefault="00F4527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3 марта, 1913 — пятитысячный </w:t>
      </w:r>
      <w:r>
        <w:rPr>
          <w:b/>
          <w:bCs/>
        </w:rPr>
        <w:t>Марш суфражисток</w:t>
      </w:r>
      <w:r>
        <w:t xml:space="preserve"> с требованием предоставить женщинам право голоса.</w:t>
      </w:r>
    </w:p>
    <w:p w:rsidR="00BA602E" w:rsidRDefault="00F4527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8 августа, 1925 — 35-ти тысячный марш сторонников Ку-клукс-клана.</w:t>
      </w:r>
    </w:p>
    <w:p w:rsidR="00BA602E" w:rsidRDefault="00F4527B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17 июня, 1932 — </w:t>
      </w:r>
      <w:r>
        <w:rPr>
          <w:b/>
          <w:bCs/>
        </w:rPr>
        <w:t>Бонусный марш</w:t>
      </w:r>
      <w:r>
        <w:t>. 20000 ветеранов Первой мировой войны и членов их семей выступили с требованием досрочной выплаты пенсий(бонусов) от администрации президента Гувера. Демонстрация была разогнана армией.</w:t>
      </w:r>
    </w:p>
    <w:p w:rsidR="00BA602E" w:rsidRDefault="00F4527B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6 октября, 1943 — </w:t>
      </w:r>
      <w:r>
        <w:rPr>
          <w:b/>
          <w:bCs/>
        </w:rPr>
        <w:t>Марш раввинов</w:t>
      </w:r>
      <w:r>
        <w:t xml:space="preserve"> с требованием остановить уничтожение европейских евреев.</w:t>
      </w:r>
    </w:p>
    <w:p w:rsidR="00BA602E" w:rsidRDefault="00F4527B">
      <w:pPr>
        <w:pStyle w:val="21"/>
        <w:pageBreakBefore/>
        <w:numPr>
          <w:ilvl w:val="0"/>
          <w:numId w:val="0"/>
        </w:numPr>
      </w:pPr>
      <w:r>
        <w:t>3. 1950—1999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 мая, 1958 — Паломничество за свободу. Первая крупная демонстрация движения за права чернокожих США.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28 августа, 1963 — </w:t>
      </w:r>
      <w:r>
        <w:rPr>
          <w:b/>
          <w:bCs/>
        </w:rPr>
        <w:t>Марш на Вашингтон</w:t>
      </w:r>
      <w:r>
        <w:t xml:space="preserve"> за труд и свободу. Одна из крупнейших демонстраций, собравшая 200—300 тысяч человек. Здесь Мартин Лютер Кинг впервые произнёс свою знаменитую речь «У меня есть мечта»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17 апреля, 1965 — </w:t>
      </w:r>
      <w:r>
        <w:rPr>
          <w:b/>
          <w:bCs/>
        </w:rPr>
        <w:t>Марш протеста против войны во Вьетнаме</w:t>
      </w:r>
      <w:r>
        <w:t>. Первый антивоенный марш, собрал 25 тысяч человек.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27 ноября, 1965 — Марш протеста против войны во Вьетнаме.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16 мая, 1966 — Марш протеста против войны во Вьетнаме.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22 октября, 1967 — Поход на Пентагон.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 января, 1968 — Джанет Ренкин собрала 5000 женщин, выступивших с требованием возвращения войск из Вьетнама.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12 мая — 19 июня, 1968 — </w:t>
      </w:r>
      <w:r>
        <w:rPr>
          <w:b/>
          <w:bCs/>
        </w:rPr>
        <w:t>Кампания помощи беднякам</w:t>
      </w:r>
      <w:r>
        <w:t>, требующая от федерального правительства выделения 30 миллиардов долларов на борьбу с бедностью.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15 октября, 1969 — 200,000 демонстрантов выступили против войны во Вьетнаме.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15 ноября, 1969 — </w:t>
      </w:r>
      <w:r>
        <w:rPr>
          <w:b/>
          <w:bCs/>
        </w:rPr>
        <w:t>Национальный мобилизационный комитет по окончании войны во Вьетнаме</w:t>
      </w:r>
      <w:r>
        <w:t xml:space="preserve"> собрал 600 тысяч демонстрантов.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9 мая, 1970 — 100 тысячные протесты, вызванные расстрелом в Кентском университете и вторжением в Камбоджу.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26 августа, 1970 — крупнейшее женская демонстрация за права женщин, собравшая тысячи демонстрантов в Вашингтоне и миллионы по всей стране.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19 апреля, 1971 — </w:t>
      </w:r>
      <w:r>
        <w:rPr>
          <w:b/>
          <w:bCs/>
        </w:rPr>
        <w:t>Операция POW</w:t>
      </w:r>
      <w:r>
        <w:t>. Керри, Джон Форбс и 2000 ветеранов под попытались разбить лагерь на деревенском поле Лексингтона.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24 апреля, 1971 — 500-тысячная антивоенная демонстрация.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3 мая, 1971 — 35 тысяч демонстрантов попытались заблокировать работу федерального правительства.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22 января, 1973 — </w:t>
      </w:r>
      <w:r>
        <w:rPr>
          <w:b/>
          <w:bCs/>
        </w:rPr>
        <w:t>Марш за жизнь</w:t>
      </w:r>
      <w:r>
        <w:t>. Ежегодная демонстрация, посвященная делу Роу против Уэйда, когда Верховный суд США признал законы, запрещающие аборты во время первых шести месяцев беременности, неконституционными. Обычно собирает 100—300 тысяч демонстрантов.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27 апреля, 1974 — 10-тысячный марш с требованием импичмента президенту Никсону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9 июля, 1978 — 100 тысячный марш против половой дискриминации.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 июля, 1978 — Тысячи коренных американцев вышли с требованиями уважать и защищать традиционные верования индейского народа. Результатом стало принятие Американского акта о религиозной свободе индейцев, эскимосов и др. коренных народов США.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февраля, 1979 — 6000 фермеров приехали на тракторах в Вашингтон в знак протеста против американской сельскохозяйственной политики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14 октября, 1979 — Национальный марш на Вашингтон за права геев и лесбиянок. Первый марш за права сексуальных меньшинств собрал 100 тысяч человек.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сентября, 1981 — Марш солидарности. Организованный AFL-CIO марш протеста против рабочей и внутренней политики Рейгана собрал 260 тысяч человек.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Август, 1983 — Марш на Вашингтон, посвященный двадцатилетию речи Мартина Лютера Кинга «У меня есть мечта».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 марта to 15 ноября, 1986 — Марш мира за всеобщее ядерное разоружение.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 октября, 1987- Второй национальный марш на Вашингтон за права геев и лесбиянок собрал 500 тысяч человек, выступавших в защиту прав сексуальных меньшинств и борьбу против распространения СПИДа.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 января и 26 января, 1991 — Марш против войны в Персидском заливе собрал 250 тысяч человек.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25 апреля, 1993 — марш на Вашингтон за права и свободу геев, лесбиянок и бисексуалов собрал 300 тысяч человек.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16 октября, 1995 — Марш миллиона черных мужчин, 400 тысяч демонстрантов.</w:t>
      </w:r>
    </w:p>
    <w:p w:rsidR="00BA602E" w:rsidRDefault="00F4527B">
      <w:pPr>
        <w:pStyle w:val="a3"/>
        <w:numPr>
          <w:ilvl w:val="0"/>
          <w:numId w:val="3"/>
        </w:numPr>
        <w:tabs>
          <w:tab w:val="left" w:pos="707"/>
        </w:tabs>
      </w:pPr>
      <w:r>
        <w:t>12 октября, 1996 — марш за права иммигрантов.</w:t>
      </w:r>
    </w:p>
    <w:p w:rsidR="00BA602E" w:rsidRDefault="00F4527B">
      <w:pPr>
        <w:pStyle w:val="21"/>
        <w:pageBreakBefore/>
        <w:numPr>
          <w:ilvl w:val="0"/>
          <w:numId w:val="0"/>
        </w:numPr>
      </w:pPr>
      <w:r>
        <w:t>4. После 2000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14 мая, 2000 — </w:t>
      </w:r>
      <w:r>
        <w:rPr>
          <w:b/>
          <w:bCs/>
        </w:rPr>
        <w:t>Марш миллиона мам</w:t>
      </w:r>
      <w:r>
        <w:t xml:space="preserve"> против вооруженного насилия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 октября, 2000 — Марш миллиона семей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26 октября, 2002 — один из первых протестов против войны в Ираке собрал 100 тысяч человек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b/>
          <w:bCs/>
        </w:rPr>
      </w:pPr>
      <w:r>
        <w:t xml:space="preserve">17 октября, 2004 — </w:t>
      </w:r>
      <w:r>
        <w:rPr>
          <w:b/>
          <w:bCs/>
        </w:rPr>
        <w:t>Марш миллиона рабочих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 января, 2005 — протесты против инаугурации Дж. Буша на второй срок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24 сентября, 2005 — протесты против войны в Ираке</w:t>
      </w:r>
    </w:p>
    <w:p w:rsidR="00BA602E" w:rsidRDefault="00F4527B">
      <w:pPr>
        <w:pStyle w:val="a3"/>
        <w:numPr>
          <w:ilvl w:val="0"/>
          <w:numId w:val="2"/>
        </w:numPr>
        <w:tabs>
          <w:tab w:val="left" w:pos="707"/>
        </w:tabs>
      </w:pPr>
      <w:r>
        <w:t>19 июля, 2008 — Проект Чанология, протест против Церкви саентологии</w:t>
      </w:r>
    </w:p>
    <w:p w:rsidR="00BA602E" w:rsidRDefault="00F4527B">
      <w:pPr>
        <w:pStyle w:val="21"/>
        <w:pageBreakBefore/>
        <w:numPr>
          <w:ilvl w:val="0"/>
          <w:numId w:val="0"/>
        </w:numPr>
      </w:pPr>
      <w:r>
        <w:t>5. Источники</w:t>
      </w:r>
    </w:p>
    <w:p w:rsidR="00BA602E" w:rsidRDefault="00F4527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Barber, Lucy G. </w:t>
      </w:r>
      <w:r>
        <w:rPr>
          <w:i/>
          <w:iCs/>
        </w:rPr>
        <w:t>Marching on Washington: The Forging of an American Political Tradition</w:t>
      </w:r>
      <w:r>
        <w:t>. Berkeley and Los Angeles: University of California Press, 2002. ISBN 0-520-22713-1</w:t>
      </w:r>
    </w:p>
    <w:p w:rsidR="00BA602E" w:rsidRDefault="00F4527B">
      <w:pPr>
        <w:pStyle w:val="a3"/>
        <w:spacing w:after="0"/>
      </w:pPr>
      <w:r>
        <w:t>Источник: http://ru.wikipedia.org/wiki/Список_маршей_протеста_на_Вашингтон</w:t>
      </w:r>
      <w:bookmarkStart w:id="0" w:name="_GoBack"/>
      <w:bookmarkEnd w:id="0"/>
    </w:p>
    <w:sectPr w:rsidR="00BA602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7B"/>
    <w:rsid w:val="003309E4"/>
    <w:rsid w:val="00BA602E"/>
    <w:rsid w:val="00F4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3FD7-DD00-4DE6-869D-21557663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4054</Characters>
  <Application>Microsoft Office Word</Application>
  <DocSecurity>0</DocSecurity>
  <Lines>33</Lines>
  <Paragraphs>9</Paragraphs>
  <ScaleCrop>false</ScaleCrop>
  <Company>diakov.net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2014-08-28T07:40:00Z</dcterms:created>
  <dcterms:modified xsi:type="dcterms:W3CDTF">2014-08-28T07:40:00Z</dcterms:modified>
</cp:coreProperties>
</file>