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36721" w:rsidRPr="004129E8" w:rsidRDefault="00036721" w:rsidP="004129E8">
      <w:pPr>
        <w:spacing w:line="360" w:lineRule="auto"/>
        <w:ind w:firstLine="709"/>
        <w:jc w:val="both"/>
        <w:rPr>
          <w:b/>
          <w:bCs/>
          <w:sz w:val="28"/>
          <w:szCs w:val="28"/>
        </w:rPr>
      </w:pPr>
      <w:r w:rsidRPr="004129E8">
        <w:rPr>
          <w:b/>
          <w:bCs/>
          <w:sz w:val="28"/>
          <w:szCs w:val="28"/>
        </w:rPr>
        <w:t>ТЕМА 1</w:t>
      </w:r>
      <w:r w:rsidR="004129E8" w:rsidRPr="004129E8">
        <w:rPr>
          <w:b/>
          <w:bCs/>
          <w:sz w:val="28"/>
          <w:szCs w:val="28"/>
        </w:rPr>
        <w:t xml:space="preserve"> </w:t>
      </w:r>
      <w:r w:rsidRPr="004129E8">
        <w:rPr>
          <w:b/>
          <w:bCs/>
          <w:sz w:val="28"/>
          <w:szCs w:val="28"/>
        </w:rPr>
        <w:t>О</w:t>
      </w:r>
      <w:r w:rsidR="0076509C">
        <w:rPr>
          <w:b/>
          <w:bCs/>
          <w:sz w:val="28"/>
          <w:szCs w:val="28"/>
        </w:rPr>
        <w:t>СНОВЫ ТЕОРИИ ГОСУДАРСТВА И ПРАВА</w:t>
      </w:r>
    </w:p>
    <w:p w:rsidR="00036721" w:rsidRPr="004129E8" w:rsidRDefault="00036721" w:rsidP="00224517">
      <w:pPr>
        <w:spacing w:line="360" w:lineRule="auto"/>
        <w:ind w:firstLine="709"/>
        <w:jc w:val="both"/>
        <w:rPr>
          <w:b/>
          <w:bCs/>
          <w:sz w:val="28"/>
          <w:szCs w:val="28"/>
        </w:rPr>
      </w:pPr>
    </w:p>
    <w:p w:rsidR="00036721" w:rsidRPr="00224517" w:rsidRDefault="00036721" w:rsidP="00224517">
      <w:pPr>
        <w:spacing w:line="360" w:lineRule="auto"/>
        <w:ind w:firstLine="709"/>
        <w:jc w:val="both"/>
        <w:rPr>
          <w:sz w:val="28"/>
          <w:szCs w:val="28"/>
        </w:rPr>
      </w:pPr>
      <w:r w:rsidRPr="00224517">
        <w:rPr>
          <w:sz w:val="28"/>
          <w:szCs w:val="28"/>
        </w:rPr>
        <w:t>По определению древ</w:t>
      </w:r>
      <w:r w:rsidR="00A41794" w:rsidRPr="00224517">
        <w:rPr>
          <w:sz w:val="28"/>
          <w:szCs w:val="28"/>
        </w:rPr>
        <w:t>негреческого философа Платона (</w:t>
      </w:r>
      <w:r w:rsidRPr="00224517">
        <w:rPr>
          <w:sz w:val="28"/>
          <w:szCs w:val="28"/>
        </w:rPr>
        <w:t>428 или 427- 348 или 347 гг. до н.э.), государство</w:t>
      </w:r>
      <w:r w:rsidR="00D04ADF" w:rsidRPr="00224517">
        <w:rPr>
          <w:sz w:val="28"/>
          <w:szCs w:val="28"/>
        </w:rPr>
        <w:t xml:space="preserve"> </w:t>
      </w:r>
      <w:r w:rsidRPr="00224517">
        <w:rPr>
          <w:sz w:val="28"/>
          <w:szCs w:val="28"/>
        </w:rPr>
        <w:t>-</w:t>
      </w:r>
      <w:r w:rsidR="00D04ADF" w:rsidRPr="00224517">
        <w:rPr>
          <w:sz w:val="28"/>
          <w:szCs w:val="28"/>
        </w:rPr>
        <w:t xml:space="preserve"> </w:t>
      </w:r>
      <w:r w:rsidRPr="00224517">
        <w:rPr>
          <w:sz w:val="28"/>
          <w:szCs w:val="28"/>
        </w:rPr>
        <w:t>это форма организации общества, устремлённая к идеалу, наилучшему общежитию людей, способных жить в мире и совместными усилиями утверждать тождество нравственности, справедливости и духовности.</w:t>
      </w:r>
    </w:p>
    <w:p w:rsidR="00036721" w:rsidRPr="00224517" w:rsidRDefault="00D04ADF" w:rsidP="00224517">
      <w:pPr>
        <w:spacing w:line="360" w:lineRule="auto"/>
        <w:ind w:firstLine="709"/>
        <w:jc w:val="both"/>
        <w:rPr>
          <w:sz w:val="28"/>
          <w:szCs w:val="28"/>
        </w:rPr>
      </w:pPr>
      <w:r w:rsidRPr="00224517">
        <w:rPr>
          <w:sz w:val="28"/>
          <w:szCs w:val="28"/>
        </w:rPr>
        <w:t>В дальнейшем, в течение</w:t>
      </w:r>
      <w:r w:rsidR="00036721" w:rsidRPr="00224517">
        <w:rPr>
          <w:sz w:val="28"/>
          <w:szCs w:val="28"/>
        </w:rPr>
        <w:t xml:space="preserve"> последующих столетий, различными философами, учёными, видными деятелями государству давались различные определения, среди которых можно назвать следующие:</w:t>
      </w:r>
    </w:p>
    <w:p w:rsidR="00036721" w:rsidRPr="00224517" w:rsidRDefault="00036721" w:rsidP="00224517">
      <w:pPr>
        <w:spacing w:line="360" w:lineRule="auto"/>
        <w:ind w:firstLine="709"/>
        <w:jc w:val="both"/>
        <w:rPr>
          <w:b/>
          <w:bCs/>
          <w:i/>
          <w:iCs/>
          <w:sz w:val="28"/>
          <w:szCs w:val="28"/>
        </w:rPr>
      </w:pPr>
      <w:r w:rsidRPr="00224517">
        <w:rPr>
          <w:b/>
          <w:bCs/>
          <w:i/>
          <w:iCs/>
          <w:sz w:val="28"/>
          <w:szCs w:val="28"/>
        </w:rPr>
        <w:t>Государство- это:</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Организация, сознательно создаваемая совместно проживающими людьми в целях</w:t>
      </w:r>
      <w:r w:rsidR="00224517">
        <w:rPr>
          <w:sz w:val="28"/>
          <w:szCs w:val="28"/>
        </w:rPr>
        <w:t xml:space="preserve"> </w:t>
      </w:r>
      <w:r w:rsidRPr="00224517">
        <w:rPr>
          <w:sz w:val="28"/>
          <w:szCs w:val="28"/>
        </w:rPr>
        <w:t>единообразного управления;</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Организация правительственного аппарата;</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Политическая организация экономически господствующего класса;</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Профессиональный аппарат управления;</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Механизм принуждения, насилия над человеком;</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Коллективный гражданин;</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Установление, которое</w:t>
      </w:r>
      <w:r w:rsidR="00224517">
        <w:rPr>
          <w:sz w:val="28"/>
          <w:szCs w:val="28"/>
        </w:rPr>
        <w:t xml:space="preserve"> </w:t>
      </w:r>
      <w:r w:rsidRPr="00224517">
        <w:rPr>
          <w:sz w:val="28"/>
          <w:szCs w:val="28"/>
        </w:rPr>
        <w:t>способствует улучшению человеческой природы, раскрепощает творческие способности людей во имя всеобщего блага, сдерживает их предрасположенность творить зло;</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Вещь, выгодная всем, но невыгодная каждому в отдельности;</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 xml:space="preserve">ассоциация граждан- людей, свободных и равных, общество людей, которое само распоряжается, управляет собой; </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совокупность граждан-людей, обладающих собственными законами, судами, должностными лицами;</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постоянный союз, благодаря которому человек достигает самодовлеющей жизни;</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совершенный союз свободных людей, заключённый ради соблюдения права и общей пользы;</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 xml:space="preserve"> устроенная на определённый лад земля;</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 xml:space="preserve"> машина для подавления одного класса другим; </w:t>
      </w:r>
    </w:p>
    <w:p w:rsidR="00036721" w:rsidRPr="00224517" w:rsidRDefault="00036721" w:rsidP="00224517">
      <w:pPr>
        <w:numPr>
          <w:ilvl w:val="0"/>
          <w:numId w:val="21"/>
        </w:numPr>
        <w:spacing w:line="360" w:lineRule="auto"/>
        <w:ind w:left="0" w:firstLine="709"/>
        <w:jc w:val="both"/>
        <w:rPr>
          <w:sz w:val="28"/>
          <w:szCs w:val="28"/>
        </w:rPr>
      </w:pPr>
      <w:r w:rsidRPr="00224517">
        <w:rPr>
          <w:sz w:val="28"/>
          <w:szCs w:val="28"/>
        </w:rPr>
        <w:t>органы, которым поручается соблюдение законов.</w:t>
      </w:r>
    </w:p>
    <w:p w:rsidR="00036721" w:rsidRPr="00224517" w:rsidRDefault="00036721" w:rsidP="00224517">
      <w:pPr>
        <w:spacing w:line="360" w:lineRule="auto"/>
        <w:ind w:firstLine="709"/>
        <w:jc w:val="both"/>
        <w:rPr>
          <w:sz w:val="28"/>
          <w:szCs w:val="28"/>
        </w:rPr>
      </w:pPr>
      <w:r w:rsidRPr="00224517">
        <w:rPr>
          <w:sz w:val="28"/>
          <w:szCs w:val="28"/>
        </w:rPr>
        <w:t>Государство- это вид организации политических сил, находящихся у власти. По мнению авторитетного австрийского юриста, классика юриспруденции Ханса Кельзена, государство есть правопорядок.</w:t>
      </w:r>
    </w:p>
    <w:p w:rsidR="00036721" w:rsidRPr="00224517" w:rsidRDefault="00036721" w:rsidP="00224517">
      <w:pPr>
        <w:spacing w:line="360" w:lineRule="auto"/>
        <w:ind w:firstLine="709"/>
        <w:jc w:val="both"/>
        <w:rPr>
          <w:b/>
          <w:bCs/>
          <w:i/>
          <w:iCs/>
          <w:sz w:val="28"/>
          <w:szCs w:val="28"/>
        </w:rPr>
      </w:pPr>
      <w:r w:rsidRPr="00224517">
        <w:rPr>
          <w:b/>
          <w:bCs/>
          <w:i/>
          <w:iCs/>
          <w:sz w:val="28"/>
          <w:szCs w:val="28"/>
        </w:rPr>
        <w:t>Функции государства.</w:t>
      </w:r>
    </w:p>
    <w:p w:rsidR="00036721" w:rsidRPr="00224517" w:rsidRDefault="00036721" w:rsidP="00224517">
      <w:pPr>
        <w:spacing w:line="360" w:lineRule="auto"/>
        <w:ind w:firstLine="709"/>
        <w:jc w:val="both"/>
        <w:rPr>
          <w:sz w:val="28"/>
          <w:szCs w:val="28"/>
        </w:rPr>
      </w:pPr>
      <w:r w:rsidRPr="00224517">
        <w:rPr>
          <w:sz w:val="28"/>
          <w:szCs w:val="28"/>
        </w:rPr>
        <w:t>Функции государства – это основные направления его деятельности по управлению делами всего общества.</w:t>
      </w:r>
    </w:p>
    <w:p w:rsidR="00036721" w:rsidRPr="00224517" w:rsidRDefault="00036721" w:rsidP="00224517">
      <w:pPr>
        <w:spacing w:line="360" w:lineRule="auto"/>
        <w:ind w:firstLine="709"/>
        <w:jc w:val="both"/>
        <w:rPr>
          <w:b/>
          <w:bCs/>
          <w:i/>
          <w:iCs/>
          <w:sz w:val="28"/>
          <w:szCs w:val="28"/>
        </w:rPr>
      </w:pPr>
      <w:r w:rsidRPr="00224517">
        <w:rPr>
          <w:b/>
          <w:bCs/>
          <w:i/>
          <w:iCs/>
          <w:sz w:val="28"/>
          <w:szCs w:val="28"/>
          <w:u w:val="single"/>
        </w:rPr>
        <w:t>К внутренним функциям</w:t>
      </w:r>
      <w:r w:rsidRPr="00224517">
        <w:rPr>
          <w:b/>
          <w:bCs/>
          <w:i/>
          <w:iCs/>
          <w:sz w:val="28"/>
          <w:szCs w:val="28"/>
        </w:rPr>
        <w:t xml:space="preserve"> государства относятся:</w:t>
      </w:r>
    </w:p>
    <w:p w:rsidR="00036721" w:rsidRPr="00224517" w:rsidRDefault="00036721" w:rsidP="00224517">
      <w:pPr>
        <w:spacing w:line="360" w:lineRule="auto"/>
        <w:ind w:firstLine="709"/>
        <w:jc w:val="both"/>
        <w:rPr>
          <w:sz w:val="28"/>
          <w:szCs w:val="28"/>
        </w:rPr>
      </w:pPr>
      <w:r w:rsidRPr="00224517">
        <w:rPr>
          <w:sz w:val="28"/>
          <w:szCs w:val="28"/>
        </w:rPr>
        <w:t>Регулятивная, которая состоит в том, чтобы принять правила функционирования и развития общества и организовать жизнь общества, каждого человека по этим правилам;</w:t>
      </w:r>
    </w:p>
    <w:p w:rsidR="00036721" w:rsidRPr="00224517" w:rsidRDefault="00036721" w:rsidP="00224517">
      <w:pPr>
        <w:spacing w:line="360" w:lineRule="auto"/>
        <w:ind w:firstLine="709"/>
        <w:jc w:val="both"/>
        <w:rPr>
          <w:sz w:val="28"/>
          <w:szCs w:val="28"/>
        </w:rPr>
      </w:pPr>
      <w:r w:rsidRPr="00224517">
        <w:rPr>
          <w:sz w:val="28"/>
          <w:szCs w:val="28"/>
        </w:rPr>
        <w:t>Охранительная, которая состоит в обеспечении и защите установленных государством правил общественной жизни; государство защищает права всех граждан без исключения в равной степени;</w:t>
      </w:r>
    </w:p>
    <w:p w:rsidR="00036721" w:rsidRPr="00224517" w:rsidRDefault="00036721" w:rsidP="00224517">
      <w:pPr>
        <w:spacing w:line="360" w:lineRule="auto"/>
        <w:ind w:firstLine="709"/>
        <w:jc w:val="both"/>
        <w:rPr>
          <w:sz w:val="28"/>
          <w:szCs w:val="28"/>
        </w:rPr>
      </w:pPr>
      <w:r w:rsidRPr="00224517">
        <w:rPr>
          <w:sz w:val="28"/>
          <w:szCs w:val="28"/>
        </w:rPr>
        <w:t>Налогообложение и взимание налогов, когда для обеспечения своей деятельности государство должно иметь средства, которые образуются за счёт налогов, хозяйственной деятельности государственных предприятий;</w:t>
      </w:r>
    </w:p>
    <w:p w:rsidR="00036721" w:rsidRPr="00224517" w:rsidRDefault="00036721" w:rsidP="00224517">
      <w:pPr>
        <w:spacing w:line="360" w:lineRule="auto"/>
        <w:ind w:firstLine="709"/>
        <w:jc w:val="both"/>
        <w:rPr>
          <w:sz w:val="28"/>
          <w:szCs w:val="28"/>
        </w:rPr>
      </w:pPr>
      <w:r w:rsidRPr="00224517">
        <w:rPr>
          <w:sz w:val="28"/>
          <w:szCs w:val="28"/>
        </w:rPr>
        <w:t>Экономическая - вид регулятивной функции, включающий выработку экономической политики, установление правил функционирования и развития рыночных отношений;</w:t>
      </w:r>
    </w:p>
    <w:p w:rsidR="00036721" w:rsidRPr="00224517" w:rsidRDefault="00036721" w:rsidP="00224517">
      <w:pPr>
        <w:spacing w:line="360" w:lineRule="auto"/>
        <w:ind w:firstLine="709"/>
        <w:jc w:val="both"/>
        <w:rPr>
          <w:sz w:val="28"/>
          <w:szCs w:val="28"/>
        </w:rPr>
      </w:pPr>
      <w:r w:rsidRPr="00224517">
        <w:rPr>
          <w:sz w:val="28"/>
          <w:szCs w:val="28"/>
        </w:rPr>
        <w:t>Социальная - вид регулятивной функции, который заключается в создании условий для достойной жизни всех граждан, включая государственную помощь семье, матерям, инвалидам, пожилым и т.д.;</w:t>
      </w:r>
    </w:p>
    <w:p w:rsidR="00036721" w:rsidRPr="00224517" w:rsidRDefault="00036721" w:rsidP="00224517">
      <w:pPr>
        <w:spacing w:line="360" w:lineRule="auto"/>
        <w:ind w:firstLine="709"/>
        <w:jc w:val="both"/>
        <w:rPr>
          <w:sz w:val="28"/>
          <w:szCs w:val="28"/>
        </w:rPr>
      </w:pPr>
      <w:r w:rsidRPr="00224517">
        <w:rPr>
          <w:sz w:val="28"/>
          <w:szCs w:val="28"/>
        </w:rPr>
        <w:t>Охрана природы и окружающей среды</w:t>
      </w:r>
      <w:r w:rsidR="007948D2" w:rsidRPr="00224517">
        <w:rPr>
          <w:sz w:val="28"/>
          <w:szCs w:val="28"/>
        </w:rPr>
        <w:t xml:space="preserve"> </w:t>
      </w:r>
      <w:r w:rsidRPr="00224517">
        <w:rPr>
          <w:sz w:val="28"/>
          <w:szCs w:val="28"/>
        </w:rPr>
        <w:t>- одна из основных функций, связанная с загрязнением окружающей среды и возникающей угрозой жизни человека.</w:t>
      </w:r>
    </w:p>
    <w:p w:rsidR="00036721" w:rsidRPr="00224517" w:rsidRDefault="00036721" w:rsidP="00224517">
      <w:pPr>
        <w:spacing w:line="360" w:lineRule="auto"/>
        <w:ind w:firstLine="709"/>
        <w:jc w:val="both"/>
        <w:rPr>
          <w:sz w:val="28"/>
          <w:szCs w:val="28"/>
        </w:rPr>
      </w:pPr>
      <w:r w:rsidRPr="00224517">
        <w:rPr>
          <w:b/>
          <w:bCs/>
          <w:i/>
          <w:iCs/>
          <w:sz w:val="28"/>
          <w:szCs w:val="28"/>
          <w:u w:val="single"/>
        </w:rPr>
        <w:t>Внешние функции</w:t>
      </w:r>
      <w:r w:rsidRPr="00224517">
        <w:rPr>
          <w:sz w:val="28"/>
          <w:szCs w:val="28"/>
          <w:u w:val="single"/>
        </w:rPr>
        <w:t>-</w:t>
      </w:r>
      <w:r w:rsidRPr="00224517">
        <w:rPr>
          <w:sz w:val="28"/>
          <w:szCs w:val="28"/>
        </w:rPr>
        <w:t xml:space="preserve"> это направление деятельности государства во взаимоотношениях с другими странами:</w:t>
      </w:r>
    </w:p>
    <w:p w:rsidR="00036721" w:rsidRPr="00224517" w:rsidRDefault="00036721" w:rsidP="00224517">
      <w:pPr>
        <w:spacing w:line="360" w:lineRule="auto"/>
        <w:ind w:firstLine="709"/>
        <w:jc w:val="both"/>
        <w:rPr>
          <w:sz w:val="28"/>
          <w:szCs w:val="28"/>
        </w:rPr>
      </w:pPr>
      <w:r w:rsidRPr="00224517">
        <w:rPr>
          <w:sz w:val="28"/>
          <w:szCs w:val="28"/>
        </w:rPr>
        <w:t>Оборона страны - поддержание необходимого уровня обороноспособности страны;</w:t>
      </w:r>
    </w:p>
    <w:p w:rsidR="00036721" w:rsidRPr="00224517" w:rsidRDefault="00036721" w:rsidP="00224517">
      <w:pPr>
        <w:spacing w:line="360" w:lineRule="auto"/>
        <w:ind w:firstLine="709"/>
        <w:jc w:val="both"/>
        <w:rPr>
          <w:sz w:val="28"/>
          <w:szCs w:val="28"/>
        </w:rPr>
      </w:pPr>
      <w:r w:rsidRPr="00224517">
        <w:rPr>
          <w:sz w:val="28"/>
          <w:szCs w:val="28"/>
        </w:rPr>
        <w:t>Международное сотрудничество</w:t>
      </w:r>
      <w:r w:rsidR="00AB4BAB" w:rsidRPr="00224517">
        <w:rPr>
          <w:sz w:val="28"/>
          <w:szCs w:val="28"/>
        </w:rPr>
        <w:t xml:space="preserve"> </w:t>
      </w:r>
      <w:r w:rsidRPr="00224517">
        <w:rPr>
          <w:sz w:val="28"/>
          <w:szCs w:val="28"/>
        </w:rPr>
        <w:t>- культурное, научное сотрудничество, обмен специалистами, активное участие в международных рынках и др.</w:t>
      </w:r>
    </w:p>
    <w:p w:rsidR="007B5D48" w:rsidRPr="00224517" w:rsidRDefault="00036721" w:rsidP="00224517">
      <w:pPr>
        <w:spacing w:line="360" w:lineRule="auto"/>
        <w:ind w:firstLine="709"/>
        <w:jc w:val="both"/>
        <w:rPr>
          <w:sz w:val="28"/>
          <w:szCs w:val="28"/>
        </w:rPr>
      </w:pPr>
      <w:r w:rsidRPr="00224517">
        <w:rPr>
          <w:b/>
          <w:bCs/>
          <w:i/>
          <w:iCs/>
          <w:sz w:val="28"/>
          <w:szCs w:val="28"/>
        </w:rPr>
        <w:t>Право</w:t>
      </w:r>
      <w:r w:rsidRPr="00224517">
        <w:rPr>
          <w:sz w:val="28"/>
          <w:szCs w:val="28"/>
        </w:rPr>
        <w:t xml:space="preserve">- это система общеобязательных, формально определённых юридических норм, устанавливаемых, обеспечиваемых государством, направленных на урегулирование общественных отношений. </w:t>
      </w:r>
    </w:p>
    <w:p w:rsidR="00036721" w:rsidRPr="00224517" w:rsidRDefault="00036721" w:rsidP="00224517">
      <w:pPr>
        <w:spacing w:line="360" w:lineRule="auto"/>
        <w:ind w:firstLine="709"/>
        <w:jc w:val="both"/>
        <w:rPr>
          <w:sz w:val="28"/>
          <w:szCs w:val="28"/>
        </w:rPr>
      </w:pPr>
      <w:r w:rsidRPr="00224517">
        <w:rPr>
          <w:sz w:val="28"/>
          <w:szCs w:val="28"/>
        </w:rPr>
        <w:t xml:space="preserve">Признаки: </w:t>
      </w:r>
    </w:p>
    <w:p w:rsidR="00036721" w:rsidRPr="00224517" w:rsidRDefault="00036721" w:rsidP="00224517">
      <w:pPr>
        <w:numPr>
          <w:ilvl w:val="0"/>
          <w:numId w:val="8"/>
        </w:numPr>
        <w:tabs>
          <w:tab w:val="left" w:pos="720"/>
        </w:tabs>
        <w:spacing w:line="360" w:lineRule="auto"/>
        <w:ind w:left="0" w:firstLine="709"/>
        <w:jc w:val="both"/>
        <w:rPr>
          <w:sz w:val="28"/>
          <w:szCs w:val="28"/>
        </w:rPr>
      </w:pPr>
      <w:r w:rsidRPr="00224517">
        <w:rPr>
          <w:sz w:val="28"/>
          <w:szCs w:val="28"/>
        </w:rPr>
        <w:t>волевой характер</w:t>
      </w:r>
    </w:p>
    <w:p w:rsidR="00036721" w:rsidRPr="00224517" w:rsidRDefault="00036721" w:rsidP="00224517">
      <w:pPr>
        <w:numPr>
          <w:ilvl w:val="0"/>
          <w:numId w:val="8"/>
        </w:numPr>
        <w:tabs>
          <w:tab w:val="left" w:pos="720"/>
        </w:tabs>
        <w:spacing w:line="360" w:lineRule="auto"/>
        <w:ind w:left="0" w:firstLine="709"/>
        <w:jc w:val="both"/>
        <w:rPr>
          <w:sz w:val="28"/>
          <w:szCs w:val="28"/>
        </w:rPr>
      </w:pPr>
      <w:r w:rsidRPr="00224517">
        <w:rPr>
          <w:sz w:val="28"/>
          <w:szCs w:val="28"/>
        </w:rPr>
        <w:t>общеобязательная нормативность</w:t>
      </w:r>
    </w:p>
    <w:p w:rsidR="00036721" w:rsidRPr="00224517" w:rsidRDefault="00036721" w:rsidP="00224517">
      <w:pPr>
        <w:numPr>
          <w:ilvl w:val="0"/>
          <w:numId w:val="8"/>
        </w:numPr>
        <w:tabs>
          <w:tab w:val="left" w:pos="720"/>
        </w:tabs>
        <w:spacing w:line="360" w:lineRule="auto"/>
        <w:ind w:left="0" w:firstLine="709"/>
        <w:jc w:val="both"/>
        <w:rPr>
          <w:sz w:val="28"/>
          <w:szCs w:val="28"/>
        </w:rPr>
      </w:pPr>
      <w:r w:rsidRPr="00224517">
        <w:rPr>
          <w:sz w:val="28"/>
          <w:szCs w:val="28"/>
        </w:rPr>
        <w:t>формальная определённость</w:t>
      </w:r>
    </w:p>
    <w:p w:rsidR="00036721" w:rsidRPr="00224517" w:rsidRDefault="00036721" w:rsidP="00224517">
      <w:pPr>
        <w:numPr>
          <w:ilvl w:val="0"/>
          <w:numId w:val="8"/>
        </w:numPr>
        <w:tabs>
          <w:tab w:val="left" w:pos="720"/>
        </w:tabs>
        <w:spacing w:line="360" w:lineRule="auto"/>
        <w:ind w:left="0" w:firstLine="709"/>
        <w:jc w:val="both"/>
        <w:rPr>
          <w:sz w:val="28"/>
          <w:szCs w:val="28"/>
        </w:rPr>
      </w:pPr>
      <w:r w:rsidRPr="00224517">
        <w:rPr>
          <w:sz w:val="28"/>
          <w:szCs w:val="28"/>
        </w:rPr>
        <w:t>связь с государством</w:t>
      </w:r>
    </w:p>
    <w:p w:rsidR="007B5D48" w:rsidRPr="00224517" w:rsidRDefault="00036721" w:rsidP="00224517">
      <w:pPr>
        <w:spacing w:line="360" w:lineRule="auto"/>
        <w:ind w:firstLine="709"/>
        <w:jc w:val="both"/>
        <w:rPr>
          <w:b/>
          <w:bCs/>
          <w:i/>
          <w:iCs/>
          <w:sz w:val="28"/>
          <w:szCs w:val="28"/>
        </w:rPr>
      </w:pPr>
      <w:r w:rsidRPr="00224517">
        <w:rPr>
          <w:b/>
          <w:bCs/>
          <w:i/>
          <w:iCs/>
          <w:sz w:val="28"/>
          <w:szCs w:val="28"/>
        </w:rPr>
        <w:t>Права человека делятся на абсолютные и относительные</w:t>
      </w:r>
      <w:r w:rsidR="007B5D48" w:rsidRPr="00224517">
        <w:rPr>
          <w:b/>
          <w:bCs/>
          <w:i/>
          <w:iCs/>
          <w:sz w:val="28"/>
          <w:szCs w:val="28"/>
        </w:rPr>
        <w:t>:</w:t>
      </w:r>
    </w:p>
    <w:p w:rsidR="007B5D48" w:rsidRPr="00224517" w:rsidRDefault="00036721" w:rsidP="00224517">
      <w:pPr>
        <w:spacing w:line="360" w:lineRule="auto"/>
        <w:ind w:firstLine="709"/>
        <w:jc w:val="both"/>
        <w:rPr>
          <w:sz w:val="28"/>
          <w:szCs w:val="28"/>
        </w:rPr>
      </w:pPr>
      <w:r w:rsidRPr="00224517">
        <w:rPr>
          <w:sz w:val="28"/>
          <w:szCs w:val="28"/>
        </w:rPr>
        <w:t>Абсолютными правами являются т</w:t>
      </w:r>
      <w:r w:rsidR="00AB4BAB" w:rsidRPr="00224517">
        <w:rPr>
          <w:sz w:val="28"/>
          <w:szCs w:val="28"/>
        </w:rPr>
        <w:t>акие личные права человека, как</w:t>
      </w:r>
      <w:r w:rsidRPr="00224517">
        <w:rPr>
          <w:sz w:val="28"/>
          <w:szCs w:val="28"/>
        </w:rPr>
        <w:t xml:space="preserve">: </w:t>
      </w:r>
    </w:p>
    <w:p w:rsidR="007B5D48" w:rsidRPr="00224517" w:rsidRDefault="00036721" w:rsidP="00224517">
      <w:pPr>
        <w:numPr>
          <w:ilvl w:val="0"/>
          <w:numId w:val="25"/>
        </w:numPr>
        <w:spacing w:line="360" w:lineRule="auto"/>
        <w:ind w:left="0" w:firstLine="709"/>
        <w:jc w:val="both"/>
        <w:rPr>
          <w:sz w:val="28"/>
          <w:szCs w:val="28"/>
        </w:rPr>
      </w:pPr>
      <w:r w:rsidRPr="00224517">
        <w:rPr>
          <w:sz w:val="28"/>
          <w:szCs w:val="28"/>
        </w:rPr>
        <w:t xml:space="preserve">право на жизнь, </w:t>
      </w:r>
    </w:p>
    <w:p w:rsidR="007B5D48" w:rsidRPr="00224517" w:rsidRDefault="00036721" w:rsidP="00224517">
      <w:pPr>
        <w:numPr>
          <w:ilvl w:val="0"/>
          <w:numId w:val="25"/>
        </w:numPr>
        <w:spacing w:line="360" w:lineRule="auto"/>
        <w:ind w:left="0" w:firstLine="709"/>
        <w:jc w:val="both"/>
        <w:rPr>
          <w:sz w:val="28"/>
          <w:szCs w:val="28"/>
        </w:rPr>
      </w:pPr>
      <w:r w:rsidRPr="00224517">
        <w:rPr>
          <w:sz w:val="28"/>
          <w:szCs w:val="28"/>
        </w:rPr>
        <w:t xml:space="preserve">право не подвергаться пыткам, насилию, </w:t>
      </w:r>
    </w:p>
    <w:p w:rsidR="007B5D48" w:rsidRPr="00224517" w:rsidRDefault="00036721" w:rsidP="00224517">
      <w:pPr>
        <w:numPr>
          <w:ilvl w:val="0"/>
          <w:numId w:val="25"/>
        </w:numPr>
        <w:spacing w:line="360" w:lineRule="auto"/>
        <w:ind w:left="0" w:firstLine="709"/>
        <w:jc w:val="both"/>
        <w:rPr>
          <w:sz w:val="28"/>
          <w:szCs w:val="28"/>
        </w:rPr>
      </w:pPr>
      <w:r w:rsidRPr="00224517">
        <w:rPr>
          <w:sz w:val="28"/>
          <w:szCs w:val="28"/>
        </w:rPr>
        <w:t>право на неприкосновенность частной жизни,</w:t>
      </w:r>
    </w:p>
    <w:p w:rsidR="007B5D48" w:rsidRPr="00224517" w:rsidRDefault="007B5D48" w:rsidP="00224517">
      <w:pPr>
        <w:numPr>
          <w:ilvl w:val="0"/>
          <w:numId w:val="25"/>
        </w:numPr>
        <w:spacing w:line="360" w:lineRule="auto"/>
        <w:ind w:left="0" w:firstLine="709"/>
        <w:jc w:val="both"/>
        <w:rPr>
          <w:sz w:val="28"/>
          <w:szCs w:val="28"/>
        </w:rPr>
      </w:pPr>
      <w:r w:rsidRPr="00224517">
        <w:rPr>
          <w:sz w:val="28"/>
          <w:szCs w:val="28"/>
        </w:rPr>
        <w:t xml:space="preserve">право </w:t>
      </w:r>
      <w:r w:rsidR="00036721" w:rsidRPr="00224517">
        <w:rPr>
          <w:sz w:val="28"/>
          <w:szCs w:val="28"/>
        </w:rPr>
        <w:t xml:space="preserve">личную и семейную тайну, </w:t>
      </w:r>
    </w:p>
    <w:p w:rsidR="007B5D48" w:rsidRPr="00224517" w:rsidRDefault="007B5D48" w:rsidP="00224517">
      <w:pPr>
        <w:numPr>
          <w:ilvl w:val="0"/>
          <w:numId w:val="25"/>
        </w:numPr>
        <w:spacing w:line="360" w:lineRule="auto"/>
        <w:ind w:left="0" w:firstLine="709"/>
        <w:jc w:val="both"/>
        <w:rPr>
          <w:sz w:val="28"/>
          <w:szCs w:val="28"/>
        </w:rPr>
      </w:pPr>
      <w:r w:rsidRPr="00224517">
        <w:rPr>
          <w:sz w:val="28"/>
          <w:szCs w:val="28"/>
        </w:rPr>
        <w:t xml:space="preserve">право </w:t>
      </w:r>
      <w:r w:rsidR="00036721" w:rsidRPr="00224517">
        <w:rPr>
          <w:sz w:val="28"/>
          <w:szCs w:val="28"/>
        </w:rPr>
        <w:t xml:space="preserve">защиту своей чести и доброго имени, </w:t>
      </w:r>
    </w:p>
    <w:p w:rsidR="007B5D48" w:rsidRPr="00224517" w:rsidRDefault="007B5D48" w:rsidP="00224517">
      <w:pPr>
        <w:numPr>
          <w:ilvl w:val="0"/>
          <w:numId w:val="25"/>
        </w:numPr>
        <w:spacing w:line="360" w:lineRule="auto"/>
        <w:ind w:left="0" w:firstLine="709"/>
        <w:jc w:val="both"/>
        <w:rPr>
          <w:sz w:val="28"/>
          <w:szCs w:val="28"/>
        </w:rPr>
      </w:pPr>
      <w:r w:rsidRPr="00224517">
        <w:rPr>
          <w:sz w:val="28"/>
          <w:szCs w:val="28"/>
        </w:rPr>
        <w:t xml:space="preserve">право на </w:t>
      </w:r>
      <w:r w:rsidR="00036721" w:rsidRPr="00224517">
        <w:rPr>
          <w:sz w:val="28"/>
          <w:szCs w:val="28"/>
        </w:rPr>
        <w:t xml:space="preserve">свободу совести, </w:t>
      </w:r>
    </w:p>
    <w:p w:rsidR="007B5D48" w:rsidRPr="00224517" w:rsidRDefault="007B5D48" w:rsidP="00224517">
      <w:pPr>
        <w:numPr>
          <w:ilvl w:val="0"/>
          <w:numId w:val="25"/>
        </w:numPr>
        <w:spacing w:line="360" w:lineRule="auto"/>
        <w:ind w:left="0" w:firstLine="709"/>
        <w:jc w:val="both"/>
        <w:rPr>
          <w:sz w:val="28"/>
          <w:szCs w:val="28"/>
        </w:rPr>
      </w:pPr>
      <w:r w:rsidRPr="00224517">
        <w:rPr>
          <w:sz w:val="28"/>
          <w:szCs w:val="28"/>
        </w:rPr>
        <w:t xml:space="preserve">право на </w:t>
      </w:r>
      <w:r w:rsidR="00036721" w:rsidRPr="00224517">
        <w:rPr>
          <w:sz w:val="28"/>
          <w:szCs w:val="28"/>
        </w:rPr>
        <w:t xml:space="preserve">свободу вероисповедания, </w:t>
      </w:r>
    </w:p>
    <w:p w:rsidR="007B5D48" w:rsidRPr="00224517" w:rsidRDefault="00036721" w:rsidP="00224517">
      <w:pPr>
        <w:numPr>
          <w:ilvl w:val="0"/>
          <w:numId w:val="25"/>
        </w:numPr>
        <w:spacing w:line="360" w:lineRule="auto"/>
        <w:ind w:left="0" w:firstLine="709"/>
        <w:jc w:val="both"/>
        <w:rPr>
          <w:sz w:val="28"/>
          <w:szCs w:val="28"/>
        </w:rPr>
      </w:pPr>
      <w:r w:rsidRPr="00224517">
        <w:rPr>
          <w:sz w:val="28"/>
          <w:szCs w:val="28"/>
        </w:rPr>
        <w:t xml:space="preserve">право на судебную защиту, </w:t>
      </w:r>
    </w:p>
    <w:p w:rsidR="00036721" w:rsidRPr="00224517" w:rsidRDefault="007B5D48" w:rsidP="00224517">
      <w:pPr>
        <w:numPr>
          <w:ilvl w:val="0"/>
          <w:numId w:val="25"/>
        </w:numPr>
        <w:spacing w:line="360" w:lineRule="auto"/>
        <w:ind w:left="0" w:firstLine="709"/>
        <w:jc w:val="both"/>
        <w:rPr>
          <w:sz w:val="28"/>
          <w:szCs w:val="28"/>
        </w:rPr>
      </w:pPr>
      <w:r w:rsidRPr="00224517">
        <w:rPr>
          <w:sz w:val="28"/>
          <w:szCs w:val="28"/>
        </w:rPr>
        <w:t xml:space="preserve">право на </w:t>
      </w:r>
      <w:r w:rsidR="00036721" w:rsidRPr="00224517">
        <w:rPr>
          <w:sz w:val="28"/>
          <w:szCs w:val="28"/>
        </w:rPr>
        <w:t>правосудие.</w:t>
      </w:r>
    </w:p>
    <w:p w:rsidR="00036721" w:rsidRPr="00224517" w:rsidRDefault="00036721" w:rsidP="00224517">
      <w:pPr>
        <w:spacing w:line="360" w:lineRule="auto"/>
        <w:ind w:firstLine="709"/>
        <w:jc w:val="both"/>
        <w:rPr>
          <w:sz w:val="28"/>
          <w:szCs w:val="28"/>
        </w:rPr>
      </w:pPr>
      <w:r w:rsidRPr="00224517">
        <w:rPr>
          <w:sz w:val="28"/>
          <w:szCs w:val="28"/>
        </w:rPr>
        <w:t>Относительные права могут быть ограниченны или приостановлены на неопределённый срок в случае введения режимов чрезвычайного или военного положения.</w:t>
      </w:r>
    </w:p>
    <w:p w:rsidR="00036721" w:rsidRPr="00224517" w:rsidRDefault="00036721" w:rsidP="00224517">
      <w:pPr>
        <w:spacing w:line="360" w:lineRule="auto"/>
        <w:ind w:firstLine="709"/>
        <w:jc w:val="both"/>
        <w:rPr>
          <w:b/>
          <w:bCs/>
          <w:i/>
          <w:iCs/>
          <w:sz w:val="28"/>
          <w:szCs w:val="28"/>
        </w:rPr>
      </w:pPr>
      <w:r w:rsidRPr="00224517">
        <w:rPr>
          <w:b/>
          <w:bCs/>
          <w:i/>
          <w:iCs/>
          <w:sz w:val="28"/>
          <w:szCs w:val="28"/>
        </w:rPr>
        <w:t>Основные признаки правового государства:</w:t>
      </w:r>
    </w:p>
    <w:p w:rsidR="00036721" w:rsidRPr="00224517" w:rsidRDefault="00036721" w:rsidP="00224517">
      <w:pPr>
        <w:spacing w:line="360" w:lineRule="auto"/>
        <w:ind w:firstLine="709"/>
        <w:jc w:val="both"/>
        <w:rPr>
          <w:sz w:val="28"/>
          <w:szCs w:val="28"/>
        </w:rPr>
      </w:pPr>
      <w:r w:rsidRPr="00224517">
        <w:rPr>
          <w:sz w:val="28"/>
          <w:szCs w:val="28"/>
        </w:rPr>
        <w:t>- признание равноправия и равноценности всех членов общества;</w:t>
      </w:r>
    </w:p>
    <w:p w:rsidR="00036721" w:rsidRPr="00224517" w:rsidRDefault="00036721" w:rsidP="00224517">
      <w:pPr>
        <w:spacing w:line="360" w:lineRule="auto"/>
        <w:ind w:firstLine="709"/>
        <w:jc w:val="both"/>
        <w:rPr>
          <w:sz w:val="28"/>
          <w:szCs w:val="28"/>
        </w:rPr>
      </w:pPr>
      <w:r w:rsidRPr="00224517">
        <w:rPr>
          <w:sz w:val="28"/>
          <w:szCs w:val="28"/>
        </w:rPr>
        <w:t>- верховенство правового закона;</w:t>
      </w:r>
    </w:p>
    <w:p w:rsidR="00036721" w:rsidRPr="00224517" w:rsidRDefault="00E332DC" w:rsidP="00224517">
      <w:pPr>
        <w:spacing w:line="360" w:lineRule="auto"/>
        <w:ind w:firstLine="709"/>
        <w:jc w:val="both"/>
        <w:rPr>
          <w:sz w:val="28"/>
          <w:szCs w:val="28"/>
        </w:rPr>
      </w:pPr>
      <w:r w:rsidRPr="00224517">
        <w:rPr>
          <w:sz w:val="28"/>
          <w:szCs w:val="28"/>
        </w:rPr>
        <w:t>- справедливость закона (</w:t>
      </w:r>
      <w:r w:rsidR="00036721" w:rsidRPr="00224517">
        <w:rPr>
          <w:sz w:val="28"/>
          <w:szCs w:val="28"/>
        </w:rPr>
        <w:t>закон должен отражать интересы большинства);</w:t>
      </w:r>
    </w:p>
    <w:p w:rsidR="00036721" w:rsidRPr="00224517" w:rsidRDefault="00036721" w:rsidP="00224517">
      <w:pPr>
        <w:spacing w:line="360" w:lineRule="auto"/>
        <w:ind w:firstLine="709"/>
        <w:jc w:val="both"/>
        <w:rPr>
          <w:sz w:val="28"/>
          <w:szCs w:val="28"/>
        </w:rPr>
      </w:pPr>
      <w:r w:rsidRPr="00224517">
        <w:rPr>
          <w:sz w:val="28"/>
          <w:szCs w:val="28"/>
        </w:rPr>
        <w:t>- реальность прав и свобод;</w:t>
      </w:r>
    </w:p>
    <w:p w:rsidR="00036721" w:rsidRPr="00224517" w:rsidRDefault="00036721" w:rsidP="00224517">
      <w:pPr>
        <w:spacing w:line="360" w:lineRule="auto"/>
        <w:ind w:firstLine="709"/>
        <w:jc w:val="both"/>
        <w:rPr>
          <w:sz w:val="28"/>
          <w:szCs w:val="28"/>
        </w:rPr>
      </w:pPr>
      <w:r w:rsidRPr="00224517">
        <w:rPr>
          <w:sz w:val="28"/>
          <w:szCs w:val="28"/>
        </w:rPr>
        <w:t>- организация власти на основе разделения властей;</w:t>
      </w:r>
    </w:p>
    <w:p w:rsidR="00036721" w:rsidRPr="00224517" w:rsidRDefault="00036721" w:rsidP="00224517">
      <w:pPr>
        <w:spacing w:line="360" w:lineRule="auto"/>
        <w:ind w:firstLine="709"/>
        <w:jc w:val="both"/>
        <w:rPr>
          <w:sz w:val="28"/>
          <w:szCs w:val="28"/>
        </w:rPr>
      </w:pPr>
      <w:r w:rsidRPr="00224517">
        <w:rPr>
          <w:sz w:val="28"/>
          <w:szCs w:val="28"/>
        </w:rPr>
        <w:t>- ответственность государства за неисполнение обязательств, за необеспечение порядка и законности и др.</w:t>
      </w:r>
    </w:p>
    <w:p w:rsidR="00036721" w:rsidRPr="00224517" w:rsidRDefault="00036721" w:rsidP="00224517">
      <w:pPr>
        <w:spacing w:line="360" w:lineRule="auto"/>
        <w:ind w:firstLine="709"/>
        <w:jc w:val="both"/>
        <w:rPr>
          <w:sz w:val="28"/>
          <w:szCs w:val="28"/>
        </w:rPr>
      </w:pPr>
      <w:r w:rsidRPr="00224517">
        <w:rPr>
          <w:sz w:val="28"/>
          <w:szCs w:val="28"/>
        </w:rPr>
        <w:t>Все права человека являются действующими. Их обязаны обеспечить государственные органы власти, органы местного самоуправления в пределах своей компетенции. Права можно защитить в суде. Установлены также границы свободы человека, которую он реализует своим поведением. Они выражаются следующим правилом: осуществление прав и свобод человека и гражданина не должно нарушать права и свободы других лиц.</w:t>
      </w:r>
    </w:p>
    <w:p w:rsidR="00036721" w:rsidRPr="00224517" w:rsidRDefault="00036721" w:rsidP="00224517">
      <w:pPr>
        <w:spacing w:line="360" w:lineRule="auto"/>
        <w:ind w:firstLine="709"/>
        <w:jc w:val="both"/>
        <w:rPr>
          <w:sz w:val="28"/>
          <w:szCs w:val="28"/>
        </w:rPr>
      </w:pPr>
      <w:r w:rsidRPr="00224517">
        <w:rPr>
          <w:b/>
          <w:bCs/>
          <w:i/>
          <w:iCs/>
          <w:sz w:val="28"/>
          <w:szCs w:val="28"/>
        </w:rPr>
        <w:t>Правоотношения</w:t>
      </w:r>
      <w:r w:rsidR="003D2B57" w:rsidRPr="00224517">
        <w:rPr>
          <w:sz w:val="28"/>
          <w:szCs w:val="28"/>
        </w:rPr>
        <w:t xml:space="preserve"> </w:t>
      </w:r>
      <w:r w:rsidRPr="00224517">
        <w:rPr>
          <w:sz w:val="28"/>
          <w:szCs w:val="28"/>
        </w:rPr>
        <w:t xml:space="preserve">- это общественные отношения между людьми, урегулированные нормами права, это взаимосвязь людей, наделенных правами, обязанностями, ответственностью за исполнение этих обязанностей. </w:t>
      </w:r>
    </w:p>
    <w:p w:rsidR="00036721" w:rsidRPr="00224517" w:rsidRDefault="00036721" w:rsidP="00224517">
      <w:pPr>
        <w:spacing w:line="360" w:lineRule="auto"/>
        <w:ind w:firstLine="709"/>
        <w:jc w:val="both"/>
        <w:rPr>
          <w:sz w:val="28"/>
          <w:szCs w:val="28"/>
        </w:rPr>
      </w:pPr>
      <w:r w:rsidRPr="00224517">
        <w:rPr>
          <w:sz w:val="28"/>
          <w:szCs w:val="28"/>
        </w:rPr>
        <w:t>Признаки:</w:t>
      </w:r>
    </w:p>
    <w:p w:rsidR="00036721" w:rsidRPr="00224517" w:rsidRDefault="00036721" w:rsidP="00224517">
      <w:pPr>
        <w:numPr>
          <w:ilvl w:val="0"/>
          <w:numId w:val="9"/>
        </w:numPr>
        <w:tabs>
          <w:tab w:val="left" w:pos="720"/>
        </w:tabs>
        <w:spacing w:line="360" w:lineRule="auto"/>
        <w:ind w:left="0" w:firstLine="709"/>
        <w:jc w:val="both"/>
        <w:rPr>
          <w:sz w:val="28"/>
          <w:szCs w:val="28"/>
        </w:rPr>
      </w:pPr>
      <w:r w:rsidRPr="00224517">
        <w:rPr>
          <w:sz w:val="28"/>
          <w:szCs w:val="28"/>
        </w:rPr>
        <w:t>общественны</w:t>
      </w:r>
      <w:r w:rsidR="00C15636" w:rsidRPr="00224517">
        <w:rPr>
          <w:sz w:val="28"/>
          <w:szCs w:val="28"/>
        </w:rPr>
        <w:t>е отношения, которые представляю</w:t>
      </w:r>
      <w:r w:rsidRPr="00224517">
        <w:rPr>
          <w:sz w:val="28"/>
          <w:szCs w:val="28"/>
        </w:rPr>
        <w:t>т собой связь между социальными субъектами</w:t>
      </w:r>
    </w:p>
    <w:p w:rsidR="00036721" w:rsidRPr="00224517" w:rsidRDefault="00036721" w:rsidP="00224517">
      <w:pPr>
        <w:numPr>
          <w:ilvl w:val="0"/>
          <w:numId w:val="9"/>
        </w:numPr>
        <w:tabs>
          <w:tab w:val="left" w:pos="720"/>
        </w:tabs>
        <w:spacing w:line="360" w:lineRule="auto"/>
        <w:ind w:left="0" w:firstLine="709"/>
        <w:jc w:val="both"/>
        <w:rPr>
          <w:sz w:val="28"/>
          <w:szCs w:val="28"/>
        </w:rPr>
      </w:pPr>
      <w:r w:rsidRPr="00224517">
        <w:rPr>
          <w:sz w:val="28"/>
          <w:szCs w:val="28"/>
        </w:rPr>
        <w:t>возникают на основе норм права</w:t>
      </w:r>
    </w:p>
    <w:p w:rsidR="00036721" w:rsidRPr="00224517" w:rsidRDefault="00036721" w:rsidP="00224517">
      <w:pPr>
        <w:numPr>
          <w:ilvl w:val="0"/>
          <w:numId w:val="9"/>
        </w:numPr>
        <w:tabs>
          <w:tab w:val="left" w:pos="720"/>
        </w:tabs>
        <w:spacing w:line="360" w:lineRule="auto"/>
        <w:ind w:left="0" w:firstLine="709"/>
        <w:jc w:val="both"/>
        <w:rPr>
          <w:sz w:val="28"/>
          <w:szCs w:val="28"/>
        </w:rPr>
      </w:pPr>
      <w:r w:rsidRPr="00224517">
        <w:rPr>
          <w:sz w:val="28"/>
          <w:szCs w:val="28"/>
        </w:rPr>
        <w:t>связь между лицами посредством субъективных прав, юридических обязанностей</w:t>
      </w:r>
    </w:p>
    <w:p w:rsidR="00036721" w:rsidRPr="00224517" w:rsidRDefault="00036721" w:rsidP="00224517">
      <w:pPr>
        <w:numPr>
          <w:ilvl w:val="0"/>
          <w:numId w:val="9"/>
        </w:numPr>
        <w:tabs>
          <w:tab w:val="left" w:pos="720"/>
        </w:tabs>
        <w:spacing w:line="360" w:lineRule="auto"/>
        <w:ind w:left="0" w:firstLine="709"/>
        <w:jc w:val="both"/>
        <w:rPr>
          <w:sz w:val="28"/>
          <w:szCs w:val="28"/>
        </w:rPr>
      </w:pPr>
      <w:r w:rsidRPr="00224517">
        <w:rPr>
          <w:sz w:val="28"/>
          <w:szCs w:val="28"/>
        </w:rPr>
        <w:t xml:space="preserve"> волевые отношения, ибо для их возникновения необходима воля их участников</w:t>
      </w:r>
    </w:p>
    <w:p w:rsidR="00036721" w:rsidRPr="00224517" w:rsidRDefault="00036721" w:rsidP="00224517">
      <w:pPr>
        <w:numPr>
          <w:ilvl w:val="0"/>
          <w:numId w:val="9"/>
        </w:numPr>
        <w:tabs>
          <w:tab w:val="left" w:pos="720"/>
        </w:tabs>
        <w:spacing w:line="360" w:lineRule="auto"/>
        <w:ind w:left="0" w:firstLine="709"/>
        <w:jc w:val="both"/>
        <w:rPr>
          <w:sz w:val="28"/>
          <w:szCs w:val="28"/>
        </w:rPr>
      </w:pPr>
      <w:r w:rsidRPr="00224517">
        <w:rPr>
          <w:sz w:val="28"/>
          <w:szCs w:val="28"/>
        </w:rPr>
        <w:t>отношения, охраняемые государством, составляющие основу государственного принуждения.</w:t>
      </w:r>
    </w:p>
    <w:p w:rsidR="00036721" w:rsidRPr="00224517" w:rsidRDefault="00E17D2F" w:rsidP="00224517">
      <w:pPr>
        <w:spacing w:line="360" w:lineRule="auto"/>
        <w:ind w:firstLine="709"/>
        <w:jc w:val="both"/>
        <w:rPr>
          <w:sz w:val="28"/>
          <w:szCs w:val="28"/>
        </w:rPr>
      </w:pPr>
      <w:r w:rsidRPr="00224517">
        <w:rPr>
          <w:sz w:val="28"/>
          <w:szCs w:val="28"/>
        </w:rPr>
        <w:t>П</w:t>
      </w:r>
      <w:r w:rsidR="00036721" w:rsidRPr="00224517">
        <w:rPr>
          <w:sz w:val="28"/>
          <w:szCs w:val="28"/>
        </w:rPr>
        <w:t>равонарушение- действие или бездействие, нарушающее норму права. Делятся на гражданские, административные, дисциплинарные, уголовные.</w:t>
      </w:r>
    </w:p>
    <w:p w:rsidR="006E40C6" w:rsidRPr="00224517" w:rsidRDefault="00E17D2F" w:rsidP="00224517">
      <w:pPr>
        <w:spacing w:line="360" w:lineRule="auto"/>
        <w:ind w:firstLine="709"/>
        <w:jc w:val="both"/>
        <w:rPr>
          <w:b/>
          <w:bCs/>
          <w:i/>
          <w:iCs/>
          <w:sz w:val="28"/>
          <w:szCs w:val="28"/>
        </w:rPr>
      </w:pPr>
      <w:r w:rsidRPr="00224517">
        <w:rPr>
          <w:b/>
          <w:bCs/>
          <w:i/>
          <w:iCs/>
          <w:sz w:val="28"/>
          <w:szCs w:val="28"/>
        </w:rPr>
        <w:t>С</w:t>
      </w:r>
      <w:r w:rsidR="006E40C6" w:rsidRPr="00224517">
        <w:rPr>
          <w:b/>
          <w:bCs/>
          <w:i/>
          <w:iCs/>
          <w:sz w:val="28"/>
          <w:szCs w:val="28"/>
        </w:rPr>
        <w:t>истема</w:t>
      </w:r>
      <w:r w:rsidRPr="00224517">
        <w:rPr>
          <w:b/>
          <w:bCs/>
          <w:i/>
          <w:iCs/>
          <w:sz w:val="28"/>
          <w:szCs w:val="28"/>
        </w:rPr>
        <w:t xml:space="preserve"> права</w:t>
      </w:r>
    </w:p>
    <w:p w:rsidR="006E40C6" w:rsidRPr="00224517" w:rsidRDefault="006E40C6" w:rsidP="00224517">
      <w:pPr>
        <w:spacing w:line="360" w:lineRule="auto"/>
        <w:ind w:firstLine="709"/>
        <w:jc w:val="both"/>
        <w:rPr>
          <w:sz w:val="28"/>
          <w:szCs w:val="28"/>
        </w:rPr>
      </w:pPr>
      <w:r w:rsidRPr="00224517">
        <w:rPr>
          <w:sz w:val="28"/>
          <w:szCs w:val="28"/>
        </w:rPr>
        <w:t>Право всегда существовало и функционировало как совокупность взаимосвязанных и взаимодействующих между собой норм. Это означает</w:t>
      </w:r>
      <w:r w:rsidR="00E332DC" w:rsidRPr="00224517">
        <w:rPr>
          <w:sz w:val="28"/>
          <w:szCs w:val="28"/>
        </w:rPr>
        <w:t>,</w:t>
      </w:r>
      <w:r w:rsidRPr="00224517">
        <w:rPr>
          <w:sz w:val="28"/>
          <w:szCs w:val="28"/>
        </w:rPr>
        <w:t xml:space="preserve"> прежде всего</w:t>
      </w:r>
      <w:r w:rsidR="00E332DC" w:rsidRPr="00224517">
        <w:rPr>
          <w:sz w:val="28"/>
          <w:szCs w:val="28"/>
        </w:rPr>
        <w:t>,</w:t>
      </w:r>
      <w:r w:rsidRPr="00224517">
        <w:rPr>
          <w:sz w:val="28"/>
          <w:szCs w:val="28"/>
        </w:rPr>
        <w:t xml:space="preserve"> согласованность, упорядоченность, внутреннюю непротиворечивость правовых норм. Система права складывается</w:t>
      </w:r>
      <w:r w:rsidR="00530743" w:rsidRPr="00224517">
        <w:rPr>
          <w:sz w:val="28"/>
          <w:szCs w:val="28"/>
        </w:rPr>
        <w:t xml:space="preserve"> из основных частей: отраслей (</w:t>
      </w:r>
      <w:r w:rsidRPr="00224517">
        <w:rPr>
          <w:sz w:val="28"/>
          <w:szCs w:val="28"/>
        </w:rPr>
        <w:t>например, конституционное, гражданское и други</w:t>
      </w:r>
      <w:r w:rsidR="00530743" w:rsidRPr="00224517">
        <w:rPr>
          <w:sz w:val="28"/>
          <w:szCs w:val="28"/>
        </w:rPr>
        <w:t>е отрасли права) и институтов (</w:t>
      </w:r>
      <w:r w:rsidRPr="00224517">
        <w:rPr>
          <w:sz w:val="28"/>
          <w:szCs w:val="28"/>
        </w:rPr>
        <w:t>гражданства, купли- продажи, наследования и т.д.), которые различаются по характеру регулируемых общественных отношений.</w:t>
      </w:r>
    </w:p>
    <w:p w:rsidR="0043607A" w:rsidRPr="00224517" w:rsidRDefault="006E40C6" w:rsidP="00224517">
      <w:pPr>
        <w:spacing w:line="360" w:lineRule="auto"/>
        <w:ind w:firstLine="709"/>
        <w:jc w:val="both"/>
        <w:rPr>
          <w:sz w:val="28"/>
          <w:szCs w:val="28"/>
        </w:rPr>
      </w:pPr>
      <w:r w:rsidRPr="00224517">
        <w:rPr>
          <w:sz w:val="28"/>
          <w:szCs w:val="28"/>
        </w:rPr>
        <w:t xml:space="preserve">Задачи права представляют собой разновидность социальных задач. </w:t>
      </w:r>
    </w:p>
    <w:p w:rsidR="006E40C6" w:rsidRPr="00224517" w:rsidRDefault="006E40C6" w:rsidP="00224517">
      <w:pPr>
        <w:spacing w:line="360" w:lineRule="auto"/>
        <w:ind w:firstLine="709"/>
        <w:jc w:val="both"/>
        <w:rPr>
          <w:sz w:val="28"/>
          <w:szCs w:val="28"/>
        </w:rPr>
      </w:pPr>
      <w:r w:rsidRPr="00224517">
        <w:rPr>
          <w:sz w:val="28"/>
          <w:szCs w:val="28"/>
        </w:rPr>
        <w:t>Социальная задача</w:t>
      </w:r>
      <w:r w:rsidR="00530743" w:rsidRPr="00224517">
        <w:rPr>
          <w:sz w:val="28"/>
          <w:szCs w:val="28"/>
        </w:rPr>
        <w:t xml:space="preserve"> </w:t>
      </w:r>
      <w:r w:rsidRPr="00224517">
        <w:rPr>
          <w:sz w:val="28"/>
          <w:szCs w:val="28"/>
        </w:rPr>
        <w:t>- это необходимость осуществить в будущем определённую деятельность.</w:t>
      </w:r>
    </w:p>
    <w:p w:rsidR="006E40C6" w:rsidRPr="00224517" w:rsidRDefault="006E40C6" w:rsidP="00224517">
      <w:pPr>
        <w:spacing w:line="360" w:lineRule="auto"/>
        <w:ind w:firstLine="709"/>
        <w:jc w:val="both"/>
        <w:rPr>
          <w:sz w:val="28"/>
          <w:szCs w:val="28"/>
        </w:rPr>
      </w:pPr>
      <w:r w:rsidRPr="00224517">
        <w:rPr>
          <w:sz w:val="28"/>
          <w:szCs w:val="28"/>
        </w:rPr>
        <w:t>Существует точка зрения, что право</w:t>
      </w:r>
      <w:r w:rsidR="00E332DC" w:rsidRPr="00224517">
        <w:rPr>
          <w:sz w:val="28"/>
          <w:szCs w:val="28"/>
        </w:rPr>
        <w:t xml:space="preserve"> </w:t>
      </w:r>
      <w:r w:rsidRPr="00224517">
        <w:rPr>
          <w:sz w:val="28"/>
          <w:szCs w:val="28"/>
        </w:rPr>
        <w:t>- чрезвычайно сложный механизм, нечто необъятное, устрашающее, принуждающее и даже притесняющее, но одновременно, с другой точки зрения, успокаивающее и защищающее. Право</w:t>
      </w:r>
      <w:r w:rsidR="00530743" w:rsidRPr="00224517">
        <w:rPr>
          <w:sz w:val="28"/>
          <w:szCs w:val="28"/>
        </w:rPr>
        <w:t xml:space="preserve"> </w:t>
      </w:r>
      <w:r w:rsidRPr="00224517">
        <w:rPr>
          <w:sz w:val="28"/>
          <w:szCs w:val="28"/>
        </w:rPr>
        <w:t>- лицо общества, подавляющее индивида и помогающее ему.</w:t>
      </w:r>
    </w:p>
    <w:p w:rsidR="006E40C6" w:rsidRPr="00224517" w:rsidRDefault="006E40C6" w:rsidP="00224517">
      <w:pPr>
        <w:spacing w:line="360" w:lineRule="auto"/>
        <w:ind w:firstLine="709"/>
        <w:jc w:val="both"/>
        <w:rPr>
          <w:sz w:val="28"/>
          <w:szCs w:val="28"/>
        </w:rPr>
      </w:pPr>
      <w:r w:rsidRPr="00224517">
        <w:rPr>
          <w:sz w:val="28"/>
          <w:szCs w:val="28"/>
        </w:rPr>
        <w:t>Право- это весьма сложное понятие для изучения, и чтобы проникнуться им, нужны годы тяжёлого труда. Как только отношение между двумя лицами может стать объектом рассмотрения со стороны третьего лица, которое решает спорные вопросы, это означает, что данное отношение из области нравов перешло в несколько неопределённое царство права.</w:t>
      </w:r>
    </w:p>
    <w:p w:rsidR="006E40C6" w:rsidRPr="00224517" w:rsidRDefault="006E40C6" w:rsidP="00224517">
      <w:pPr>
        <w:spacing w:line="360" w:lineRule="auto"/>
        <w:ind w:firstLine="709"/>
        <w:jc w:val="both"/>
        <w:rPr>
          <w:sz w:val="28"/>
          <w:szCs w:val="28"/>
        </w:rPr>
      </w:pPr>
      <w:r w:rsidRPr="00224517">
        <w:rPr>
          <w:sz w:val="28"/>
          <w:szCs w:val="28"/>
        </w:rPr>
        <w:t>Важнейшей задачей права является упорядочение деятельности индивидов</w:t>
      </w:r>
      <w:r w:rsidR="00224517">
        <w:rPr>
          <w:sz w:val="28"/>
          <w:szCs w:val="28"/>
        </w:rPr>
        <w:t xml:space="preserve"> </w:t>
      </w:r>
      <w:r w:rsidRPr="00224517">
        <w:rPr>
          <w:sz w:val="28"/>
          <w:szCs w:val="28"/>
        </w:rPr>
        <w:t>-</w:t>
      </w:r>
      <w:r w:rsidR="00224517">
        <w:rPr>
          <w:sz w:val="28"/>
          <w:szCs w:val="28"/>
        </w:rPr>
        <w:t xml:space="preserve"> </w:t>
      </w:r>
      <w:r w:rsidRPr="00224517">
        <w:rPr>
          <w:sz w:val="28"/>
          <w:szCs w:val="28"/>
        </w:rPr>
        <w:t>членов</w:t>
      </w:r>
      <w:r w:rsidR="00224517">
        <w:rPr>
          <w:sz w:val="28"/>
          <w:szCs w:val="28"/>
        </w:rPr>
        <w:t xml:space="preserve"> </w:t>
      </w:r>
      <w:r w:rsidRPr="00224517">
        <w:rPr>
          <w:sz w:val="28"/>
          <w:szCs w:val="28"/>
        </w:rPr>
        <w:t>общества</w:t>
      </w:r>
      <w:r w:rsidR="00530743" w:rsidRPr="00224517">
        <w:rPr>
          <w:sz w:val="28"/>
          <w:szCs w:val="28"/>
        </w:rPr>
        <w:t xml:space="preserve"> </w:t>
      </w:r>
      <w:r w:rsidR="00E17D2F" w:rsidRPr="00224517">
        <w:rPr>
          <w:sz w:val="28"/>
          <w:szCs w:val="28"/>
        </w:rPr>
        <w:t>- путём установления норм</w:t>
      </w:r>
      <w:r w:rsidRPr="00224517">
        <w:rPr>
          <w:sz w:val="28"/>
          <w:szCs w:val="28"/>
        </w:rPr>
        <w:t xml:space="preserve"> или правил поведения, которые они должны соблюдать при реализации различных социальных связей.</w:t>
      </w:r>
    </w:p>
    <w:p w:rsidR="006E40C6" w:rsidRPr="00224517" w:rsidRDefault="006E40C6" w:rsidP="00224517">
      <w:pPr>
        <w:spacing w:line="360" w:lineRule="auto"/>
        <w:ind w:firstLine="709"/>
        <w:jc w:val="both"/>
        <w:rPr>
          <w:sz w:val="28"/>
          <w:szCs w:val="28"/>
        </w:rPr>
      </w:pPr>
      <w:r w:rsidRPr="00224517">
        <w:rPr>
          <w:sz w:val="28"/>
          <w:szCs w:val="28"/>
        </w:rPr>
        <w:t>Право есть метод организации общества, нацеленный на снижение социальной напряжённости и устранения конфликтов.</w:t>
      </w:r>
    </w:p>
    <w:p w:rsidR="00CB3347" w:rsidRPr="00224517" w:rsidRDefault="006E40C6" w:rsidP="00224517">
      <w:pPr>
        <w:tabs>
          <w:tab w:val="left" w:pos="9180"/>
        </w:tabs>
        <w:spacing w:line="360" w:lineRule="auto"/>
        <w:ind w:firstLine="709"/>
        <w:jc w:val="both"/>
        <w:rPr>
          <w:sz w:val="28"/>
          <w:szCs w:val="28"/>
        </w:rPr>
      </w:pPr>
      <w:r w:rsidRPr="00224517">
        <w:rPr>
          <w:sz w:val="28"/>
          <w:szCs w:val="28"/>
        </w:rPr>
        <w:t>Основная задача права</w:t>
      </w:r>
      <w:r w:rsidR="007E7076" w:rsidRPr="00224517">
        <w:rPr>
          <w:sz w:val="28"/>
          <w:szCs w:val="28"/>
        </w:rPr>
        <w:t xml:space="preserve"> </w:t>
      </w:r>
      <w:r w:rsidRPr="00224517">
        <w:rPr>
          <w:sz w:val="28"/>
          <w:szCs w:val="28"/>
        </w:rPr>
        <w:t>- формально установить равенство людей, обеспечить им возможность осуществить своё право, признать людей одинаково ценными для государства и в государстве. Если эта задача не достигается, то в обществе начинает действовать закон силы.</w:t>
      </w:r>
    </w:p>
    <w:p w:rsidR="00CB3347" w:rsidRPr="004129E8" w:rsidRDefault="00CB3347" w:rsidP="00224517">
      <w:pPr>
        <w:tabs>
          <w:tab w:val="left" w:pos="9180"/>
        </w:tabs>
        <w:spacing w:line="360" w:lineRule="auto"/>
        <w:ind w:firstLine="709"/>
        <w:jc w:val="both"/>
        <w:rPr>
          <w:b/>
          <w:bCs/>
          <w:i/>
          <w:iCs/>
          <w:sz w:val="28"/>
          <w:szCs w:val="28"/>
        </w:rPr>
      </w:pPr>
      <w:r w:rsidRPr="004129E8">
        <w:rPr>
          <w:b/>
          <w:bCs/>
          <w:i/>
          <w:iCs/>
          <w:sz w:val="28"/>
          <w:szCs w:val="28"/>
        </w:rPr>
        <w:t>Функции права</w:t>
      </w:r>
    </w:p>
    <w:p w:rsidR="006E40C6" w:rsidRPr="00224517" w:rsidRDefault="006E40C6" w:rsidP="00224517">
      <w:pPr>
        <w:tabs>
          <w:tab w:val="left" w:pos="9180"/>
        </w:tabs>
        <w:spacing w:line="360" w:lineRule="auto"/>
        <w:ind w:firstLine="709"/>
        <w:jc w:val="both"/>
        <w:rPr>
          <w:sz w:val="28"/>
          <w:szCs w:val="28"/>
        </w:rPr>
      </w:pPr>
      <w:r w:rsidRPr="00224517">
        <w:rPr>
          <w:sz w:val="28"/>
          <w:szCs w:val="28"/>
        </w:rPr>
        <w:t>Под функцией права понимают основные направления воздействия норм на общественные отношения, поведение, сознание людей.</w:t>
      </w:r>
    </w:p>
    <w:p w:rsidR="00224517" w:rsidRDefault="006E40C6" w:rsidP="00224517">
      <w:pPr>
        <w:tabs>
          <w:tab w:val="left" w:pos="9180"/>
        </w:tabs>
        <w:spacing w:line="360" w:lineRule="auto"/>
        <w:ind w:firstLine="709"/>
        <w:jc w:val="both"/>
        <w:rPr>
          <w:sz w:val="28"/>
          <w:szCs w:val="28"/>
        </w:rPr>
      </w:pPr>
      <w:r w:rsidRPr="00224517">
        <w:rPr>
          <w:sz w:val="28"/>
          <w:szCs w:val="28"/>
        </w:rPr>
        <w:t xml:space="preserve">Правовые нормы выполняют в обществе следующие функции: </w:t>
      </w:r>
    </w:p>
    <w:p w:rsidR="00224517" w:rsidRDefault="00224517" w:rsidP="00224517">
      <w:pPr>
        <w:tabs>
          <w:tab w:val="left" w:pos="9180"/>
        </w:tabs>
        <w:spacing w:line="360" w:lineRule="auto"/>
        <w:ind w:firstLine="709"/>
        <w:jc w:val="both"/>
        <w:rPr>
          <w:sz w:val="28"/>
          <w:szCs w:val="28"/>
        </w:rPr>
      </w:pPr>
      <w:r>
        <w:rPr>
          <w:sz w:val="28"/>
          <w:szCs w:val="28"/>
        </w:rPr>
        <w:t xml:space="preserve">1. </w:t>
      </w:r>
      <w:r w:rsidR="006E40C6" w:rsidRPr="00224517">
        <w:rPr>
          <w:sz w:val="28"/>
          <w:szCs w:val="28"/>
        </w:rPr>
        <w:t>регулятивную, которая состоит в упорядочении общественных отношений. Важнейшим средством регулирования общественных отношений является договор;</w:t>
      </w:r>
    </w:p>
    <w:p w:rsidR="00224517" w:rsidRDefault="00224517" w:rsidP="00224517">
      <w:pPr>
        <w:tabs>
          <w:tab w:val="left" w:pos="9180"/>
        </w:tabs>
        <w:spacing w:line="360" w:lineRule="auto"/>
        <w:ind w:firstLine="709"/>
        <w:jc w:val="both"/>
        <w:rPr>
          <w:sz w:val="28"/>
          <w:szCs w:val="28"/>
        </w:rPr>
      </w:pPr>
      <w:r>
        <w:rPr>
          <w:sz w:val="28"/>
          <w:szCs w:val="28"/>
        </w:rPr>
        <w:t xml:space="preserve">2. </w:t>
      </w:r>
      <w:r w:rsidR="006E40C6" w:rsidRPr="00224517">
        <w:rPr>
          <w:sz w:val="28"/>
          <w:szCs w:val="28"/>
        </w:rPr>
        <w:t>охранительную, заключающуюся в установлении меры ответственности за превышение прав, неисполнение обязанностей;</w:t>
      </w:r>
    </w:p>
    <w:p w:rsidR="00224517" w:rsidRDefault="00224517" w:rsidP="00224517">
      <w:pPr>
        <w:tabs>
          <w:tab w:val="left" w:pos="9180"/>
        </w:tabs>
        <w:spacing w:line="360" w:lineRule="auto"/>
        <w:ind w:firstLine="709"/>
        <w:jc w:val="both"/>
        <w:rPr>
          <w:sz w:val="28"/>
          <w:szCs w:val="28"/>
        </w:rPr>
      </w:pPr>
      <w:r>
        <w:rPr>
          <w:sz w:val="28"/>
          <w:szCs w:val="28"/>
        </w:rPr>
        <w:t xml:space="preserve">3. </w:t>
      </w:r>
      <w:r w:rsidR="006E40C6" w:rsidRPr="00224517">
        <w:rPr>
          <w:sz w:val="28"/>
          <w:szCs w:val="28"/>
        </w:rPr>
        <w:t>гуманистическую, которая выражается в том, что право смягчает возникающие в обществе социальные противоречия и конфликты;</w:t>
      </w:r>
    </w:p>
    <w:p w:rsidR="00224517" w:rsidRDefault="00224517" w:rsidP="00224517">
      <w:pPr>
        <w:tabs>
          <w:tab w:val="left" w:pos="9180"/>
        </w:tabs>
        <w:spacing w:line="360" w:lineRule="auto"/>
        <w:ind w:firstLine="709"/>
        <w:jc w:val="both"/>
        <w:rPr>
          <w:sz w:val="28"/>
          <w:szCs w:val="28"/>
        </w:rPr>
      </w:pPr>
      <w:r>
        <w:rPr>
          <w:sz w:val="28"/>
          <w:szCs w:val="28"/>
        </w:rPr>
        <w:t xml:space="preserve">4. </w:t>
      </w:r>
      <w:r w:rsidR="006E40C6" w:rsidRPr="00224517">
        <w:rPr>
          <w:sz w:val="28"/>
          <w:szCs w:val="28"/>
        </w:rPr>
        <w:t>воспитательную, отражающуюся в подготовке подрастающего поколения к восприятию существующих в обществе ценностей и идеалов;</w:t>
      </w:r>
    </w:p>
    <w:p w:rsidR="006E40C6" w:rsidRPr="00224517" w:rsidRDefault="00224517" w:rsidP="00224517">
      <w:pPr>
        <w:tabs>
          <w:tab w:val="left" w:pos="9180"/>
        </w:tabs>
        <w:spacing w:line="360" w:lineRule="auto"/>
        <w:ind w:firstLine="709"/>
        <w:jc w:val="both"/>
        <w:rPr>
          <w:sz w:val="28"/>
          <w:szCs w:val="28"/>
        </w:rPr>
      </w:pPr>
      <w:r>
        <w:rPr>
          <w:sz w:val="28"/>
          <w:szCs w:val="28"/>
        </w:rPr>
        <w:t xml:space="preserve">5. </w:t>
      </w:r>
      <w:r w:rsidR="006E40C6" w:rsidRPr="00224517">
        <w:rPr>
          <w:sz w:val="28"/>
          <w:szCs w:val="28"/>
        </w:rPr>
        <w:t>идеологическую, в рамках которой право способствует</w:t>
      </w:r>
      <w:r>
        <w:rPr>
          <w:sz w:val="28"/>
          <w:szCs w:val="28"/>
        </w:rPr>
        <w:t xml:space="preserve"> </w:t>
      </w:r>
      <w:r w:rsidR="006E40C6" w:rsidRPr="00224517">
        <w:rPr>
          <w:sz w:val="28"/>
          <w:szCs w:val="28"/>
        </w:rPr>
        <w:t>формированию в общественном сознании представлений о необходимых и желательных принципах и правилах поведения.</w:t>
      </w:r>
    </w:p>
    <w:p w:rsidR="006E40C6" w:rsidRPr="00224517" w:rsidRDefault="006E40C6" w:rsidP="00224517">
      <w:pPr>
        <w:tabs>
          <w:tab w:val="left" w:pos="9180"/>
        </w:tabs>
        <w:spacing w:line="360" w:lineRule="auto"/>
        <w:ind w:firstLine="709"/>
        <w:jc w:val="both"/>
        <w:rPr>
          <w:sz w:val="28"/>
          <w:szCs w:val="28"/>
        </w:rPr>
      </w:pPr>
      <w:r w:rsidRPr="00224517">
        <w:rPr>
          <w:sz w:val="28"/>
          <w:szCs w:val="28"/>
        </w:rPr>
        <w:t>Структура права. Она выражается в единстве и согласованности составляющих его норм, а также в их дифференциации на отрасли и институты.</w:t>
      </w:r>
    </w:p>
    <w:p w:rsidR="006E40C6" w:rsidRPr="00224517" w:rsidRDefault="006E40C6" w:rsidP="00224517">
      <w:pPr>
        <w:tabs>
          <w:tab w:val="left" w:pos="9180"/>
        </w:tabs>
        <w:spacing w:line="360" w:lineRule="auto"/>
        <w:ind w:firstLine="709"/>
        <w:jc w:val="both"/>
        <w:rPr>
          <w:sz w:val="28"/>
          <w:szCs w:val="28"/>
        </w:rPr>
      </w:pPr>
      <w:r w:rsidRPr="00224517">
        <w:rPr>
          <w:sz w:val="28"/>
          <w:szCs w:val="28"/>
        </w:rPr>
        <w:t>Отрасль права</w:t>
      </w:r>
      <w:r w:rsidR="00E73C31" w:rsidRPr="00224517">
        <w:rPr>
          <w:sz w:val="28"/>
          <w:szCs w:val="28"/>
        </w:rPr>
        <w:t xml:space="preserve"> </w:t>
      </w:r>
      <w:r w:rsidRPr="00224517">
        <w:rPr>
          <w:sz w:val="28"/>
          <w:szCs w:val="28"/>
        </w:rPr>
        <w:t>- главное подразделение права, большая группа правил поведения, регулирующих какой-то вид общественных отношений.</w:t>
      </w:r>
    </w:p>
    <w:p w:rsidR="006E40C6" w:rsidRPr="00224517" w:rsidRDefault="006E40C6" w:rsidP="00224517">
      <w:pPr>
        <w:tabs>
          <w:tab w:val="left" w:pos="9180"/>
        </w:tabs>
        <w:spacing w:line="360" w:lineRule="auto"/>
        <w:ind w:firstLine="709"/>
        <w:jc w:val="both"/>
        <w:rPr>
          <w:sz w:val="28"/>
          <w:szCs w:val="28"/>
        </w:rPr>
      </w:pPr>
      <w:r w:rsidRPr="00224517">
        <w:rPr>
          <w:sz w:val="28"/>
          <w:szCs w:val="28"/>
        </w:rPr>
        <w:t>Основными отраслями права являются конституционное, гражданское, уголовное, административное, трудовое право и другие отрасли права. Основные</w:t>
      </w:r>
      <w:r w:rsidR="00224517">
        <w:rPr>
          <w:sz w:val="28"/>
          <w:szCs w:val="28"/>
        </w:rPr>
        <w:t xml:space="preserve"> </w:t>
      </w:r>
      <w:r w:rsidRPr="00224517">
        <w:rPr>
          <w:sz w:val="28"/>
          <w:szCs w:val="28"/>
        </w:rPr>
        <w:t>нормы отрасли закрепляются в кодексах законов.</w:t>
      </w:r>
    </w:p>
    <w:p w:rsidR="006E40C6" w:rsidRPr="00224517" w:rsidRDefault="006E40C6" w:rsidP="00224517">
      <w:pPr>
        <w:tabs>
          <w:tab w:val="left" w:pos="9180"/>
        </w:tabs>
        <w:spacing w:line="360" w:lineRule="auto"/>
        <w:ind w:firstLine="709"/>
        <w:jc w:val="both"/>
        <w:rPr>
          <w:b/>
          <w:bCs/>
          <w:i/>
          <w:iCs/>
          <w:sz w:val="28"/>
          <w:szCs w:val="28"/>
        </w:rPr>
      </w:pPr>
      <w:r w:rsidRPr="00224517">
        <w:rPr>
          <w:b/>
          <w:bCs/>
          <w:i/>
          <w:iCs/>
          <w:sz w:val="28"/>
          <w:szCs w:val="28"/>
        </w:rPr>
        <w:t>Основные кодексы российского права</w:t>
      </w:r>
    </w:p>
    <w:p w:rsidR="006E40C6" w:rsidRPr="00224517" w:rsidRDefault="006E40C6" w:rsidP="00224517">
      <w:pPr>
        <w:tabs>
          <w:tab w:val="center" w:pos="4677"/>
        </w:tabs>
        <w:spacing w:line="360" w:lineRule="auto"/>
        <w:ind w:firstLine="709"/>
        <w:jc w:val="both"/>
        <w:rPr>
          <w:sz w:val="28"/>
          <w:szCs w:val="28"/>
        </w:rPr>
      </w:pPr>
      <w:r w:rsidRPr="00224517">
        <w:rPr>
          <w:sz w:val="28"/>
          <w:szCs w:val="28"/>
        </w:rPr>
        <w:t>Гражданский</w:t>
      </w:r>
      <w:r w:rsidRPr="00224517">
        <w:rPr>
          <w:sz w:val="28"/>
          <w:szCs w:val="28"/>
        </w:rPr>
        <w:tab/>
      </w:r>
      <w:r w:rsidR="00224517">
        <w:rPr>
          <w:sz w:val="28"/>
          <w:szCs w:val="28"/>
        </w:rPr>
        <w:t xml:space="preserve"> </w:t>
      </w:r>
      <w:r w:rsidRPr="00224517">
        <w:rPr>
          <w:sz w:val="28"/>
          <w:szCs w:val="28"/>
        </w:rPr>
        <w:t>Арбитражный процессуальный</w:t>
      </w:r>
    </w:p>
    <w:p w:rsidR="006E40C6" w:rsidRPr="00224517" w:rsidRDefault="006E40C6" w:rsidP="00224517">
      <w:pPr>
        <w:tabs>
          <w:tab w:val="left" w:pos="5130"/>
          <w:tab w:val="left" w:pos="5220"/>
        </w:tabs>
        <w:spacing w:line="360" w:lineRule="auto"/>
        <w:ind w:firstLine="709"/>
        <w:jc w:val="both"/>
        <w:rPr>
          <w:sz w:val="28"/>
          <w:szCs w:val="28"/>
        </w:rPr>
      </w:pPr>
      <w:r w:rsidRPr="00224517">
        <w:rPr>
          <w:sz w:val="28"/>
          <w:szCs w:val="28"/>
        </w:rPr>
        <w:t>Уголовный</w:t>
      </w:r>
      <w:r w:rsidRPr="00224517">
        <w:rPr>
          <w:sz w:val="28"/>
          <w:szCs w:val="28"/>
        </w:rPr>
        <w:tab/>
        <w:t>Градостроительный</w:t>
      </w:r>
    </w:p>
    <w:p w:rsidR="006E40C6" w:rsidRPr="00224517" w:rsidRDefault="006E40C6" w:rsidP="00224517">
      <w:pPr>
        <w:tabs>
          <w:tab w:val="left" w:pos="5130"/>
        </w:tabs>
        <w:spacing w:line="360" w:lineRule="auto"/>
        <w:ind w:firstLine="709"/>
        <w:jc w:val="both"/>
        <w:rPr>
          <w:sz w:val="28"/>
          <w:szCs w:val="28"/>
        </w:rPr>
      </w:pPr>
      <w:r w:rsidRPr="00224517">
        <w:rPr>
          <w:sz w:val="28"/>
          <w:szCs w:val="28"/>
        </w:rPr>
        <w:t>Гражданский процессуальный</w:t>
      </w:r>
      <w:r w:rsidRPr="00224517">
        <w:rPr>
          <w:sz w:val="28"/>
          <w:szCs w:val="28"/>
        </w:rPr>
        <w:tab/>
        <w:t xml:space="preserve">Уголовно- исполнительный </w:t>
      </w:r>
    </w:p>
    <w:p w:rsidR="006E40C6" w:rsidRPr="00224517" w:rsidRDefault="006E40C6" w:rsidP="00224517">
      <w:pPr>
        <w:tabs>
          <w:tab w:val="left" w:pos="5130"/>
        </w:tabs>
        <w:spacing w:line="360" w:lineRule="auto"/>
        <w:ind w:firstLine="709"/>
        <w:jc w:val="both"/>
        <w:rPr>
          <w:sz w:val="28"/>
          <w:szCs w:val="28"/>
        </w:rPr>
      </w:pPr>
      <w:r w:rsidRPr="00224517">
        <w:rPr>
          <w:sz w:val="28"/>
          <w:szCs w:val="28"/>
        </w:rPr>
        <w:t>Уголовно- процессуальный</w:t>
      </w:r>
      <w:r w:rsidRPr="00224517">
        <w:rPr>
          <w:sz w:val="28"/>
          <w:szCs w:val="28"/>
        </w:rPr>
        <w:tab/>
        <w:t>Лесной</w:t>
      </w:r>
    </w:p>
    <w:p w:rsidR="006E40C6" w:rsidRPr="00224517" w:rsidRDefault="006E40C6" w:rsidP="00224517">
      <w:pPr>
        <w:tabs>
          <w:tab w:val="left" w:pos="5130"/>
        </w:tabs>
        <w:spacing w:line="360" w:lineRule="auto"/>
        <w:ind w:firstLine="709"/>
        <w:jc w:val="both"/>
        <w:rPr>
          <w:sz w:val="28"/>
          <w:szCs w:val="28"/>
        </w:rPr>
      </w:pPr>
      <w:r w:rsidRPr="00224517">
        <w:rPr>
          <w:sz w:val="28"/>
          <w:szCs w:val="28"/>
        </w:rPr>
        <w:t>Налоговый</w:t>
      </w:r>
      <w:r w:rsidRPr="00224517">
        <w:rPr>
          <w:sz w:val="28"/>
          <w:szCs w:val="28"/>
        </w:rPr>
        <w:tab/>
        <w:t>Жилищный</w:t>
      </w:r>
    </w:p>
    <w:p w:rsidR="006E40C6" w:rsidRPr="00224517" w:rsidRDefault="006E40C6" w:rsidP="00224517">
      <w:pPr>
        <w:tabs>
          <w:tab w:val="left" w:pos="5130"/>
        </w:tabs>
        <w:spacing w:line="360" w:lineRule="auto"/>
        <w:ind w:firstLine="709"/>
        <w:jc w:val="both"/>
        <w:rPr>
          <w:sz w:val="28"/>
          <w:szCs w:val="28"/>
        </w:rPr>
      </w:pPr>
      <w:r w:rsidRPr="00224517">
        <w:rPr>
          <w:sz w:val="28"/>
          <w:szCs w:val="28"/>
        </w:rPr>
        <w:t xml:space="preserve">Кодекс об административных </w:t>
      </w:r>
      <w:r w:rsidRPr="00224517">
        <w:rPr>
          <w:sz w:val="28"/>
          <w:szCs w:val="28"/>
        </w:rPr>
        <w:tab/>
        <w:t>Бюджетный</w:t>
      </w:r>
    </w:p>
    <w:p w:rsidR="006E40C6" w:rsidRPr="00224517" w:rsidRDefault="00224517" w:rsidP="00224517">
      <w:pPr>
        <w:tabs>
          <w:tab w:val="left" w:pos="5130"/>
        </w:tabs>
        <w:spacing w:line="360" w:lineRule="auto"/>
        <w:ind w:firstLine="709"/>
        <w:jc w:val="both"/>
        <w:rPr>
          <w:sz w:val="28"/>
          <w:szCs w:val="28"/>
        </w:rPr>
      </w:pPr>
      <w:r>
        <w:rPr>
          <w:sz w:val="28"/>
          <w:szCs w:val="28"/>
        </w:rPr>
        <w:t xml:space="preserve"> </w:t>
      </w:r>
      <w:r w:rsidR="006E40C6" w:rsidRPr="00224517">
        <w:rPr>
          <w:sz w:val="28"/>
          <w:szCs w:val="28"/>
        </w:rPr>
        <w:t>правонарушениях</w:t>
      </w:r>
      <w:r w:rsidR="006E40C6" w:rsidRPr="00224517">
        <w:rPr>
          <w:sz w:val="28"/>
          <w:szCs w:val="28"/>
        </w:rPr>
        <w:tab/>
        <w:t xml:space="preserve">По отдельным видам транспорта </w:t>
      </w:r>
    </w:p>
    <w:p w:rsidR="006E40C6" w:rsidRPr="00224517" w:rsidRDefault="006E40C6" w:rsidP="00224517">
      <w:pPr>
        <w:tabs>
          <w:tab w:val="left" w:pos="5130"/>
        </w:tabs>
        <w:spacing w:line="360" w:lineRule="auto"/>
        <w:ind w:firstLine="709"/>
        <w:jc w:val="both"/>
        <w:rPr>
          <w:sz w:val="28"/>
          <w:szCs w:val="28"/>
        </w:rPr>
      </w:pPr>
      <w:r w:rsidRPr="00224517">
        <w:rPr>
          <w:sz w:val="28"/>
          <w:szCs w:val="28"/>
        </w:rPr>
        <w:t>Земельный</w:t>
      </w:r>
      <w:r w:rsidRPr="00224517">
        <w:rPr>
          <w:sz w:val="28"/>
          <w:szCs w:val="28"/>
        </w:rPr>
        <w:tab/>
        <w:t>( Водный, Воздушный и др.)</w:t>
      </w:r>
    </w:p>
    <w:p w:rsidR="006E40C6" w:rsidRPr="00224517" w:rsidRDefault="006E40C6" w:rsidP="00224517">
      <w:pPr>
        <w:tabs>
          <w:tab w:val="left" w:pos="9180"/>
        </w:tabs>
        <w:spacing w:line="360" w:lineRule="auto"/>
        <w:ind w:firstLine="709"/>
        <w:jc w:val="both"/>
        <w:rPr>
          <w:sz w:val="28"/>
          <w:szCs w:val="28"/>
        </w:rPr>
      </w:pPr>
      <w:r w:rsidRPr="00224517">
        <w:rPr>
          <w:sz w:val="28"/>
          <w:szCs w:val="28"/>
        </w:rPr>
        <w:t xml:space="preserve">Семейный </w:t>
      </w:r>
    </w:p>
    <w:p w:rsidR="006E40C6" w:rsidRPr="00224517" w:rsidRDefault="006E40C6" w:rsidP="00224517">
      <w:pPr>
        <w:tabs>
          <w:tab w:val="left" w:pos="5220"/>
        </w:tabs>
        <w:spacing w:line="360" w:lineRule="auto"/>
        <w:ind w:firstLine="709"/>
        <w:jc w:val="both"/>
        <w:rPr>
          <w:sz w:val="28"/>
          <w:szCs w:val="28"/>
        </w:rPr>
      </w:pPr>
      <w:r w:rsidRPr="00224517">
        <w:rPr>
          <w:sz w:val="28"/>
          <w:szCs w:val="28"/>
        </w:rPr>
        <w:t xml:space="preserve">Трудовой </w:t>
      </w:r>
      <w:r w:rsidRPr="00224517">
        <w:rPr>
          <w:sz w:val="28"/>
          <w:szCs w:val="28"/>
        </w:rPr>
        <w:tab/>
        <w:t>Таможенный</w:t>
      </w:r>
    </w:p>
    <w:p w:rsidR="00224517" w:rsidRDefault="006E40C6" w:rsidP="00224517">
      <w:pPr>
        <w:tabs>
          <w:tab w:val="left" w:pos="5220"/>
        </w:tabs>
        <w:spacing w:line="360" w:lineRule="auto"/>
        <w:ind w:firstLine="709"/>
        <w:jc w:val="both"/>
        <w:rPr>
          <w:sz w:val="28"/>
          <w:szCs w:val="28"/>
        </w:rPr>
      </w:pPr>
      <w:r w:rsidRPr="00224517">
        <w:rPr>
          <w:sz w:val="28"/>
          <w:szCs w:val="28"/>
        </w:rPr>
        <w:t>Имущественные</w:t>
      </w:r>
      <w:r w:rsidR="00224517">
        <w:rPr>
          <w:sz w:val="28"/>
          <w:szCs w:val="28"/>
        </w:rPr>
        <w:t xml:space="preserve"> </w:t>
      </w:r>
      <w:r w:rsidRPr="00224517">
        <w:rPr>
          <w:sz w:val="28"/>
          <w:szCs w:val="28"/>
        </w:rPr>
        <w:t>отношения регулирует г</w:t>
      </w:r>
      <w:r w:rsidR="00E73C31" w:rsidRPr="00224517">
        <w:rPr>
          <w:sz w:val="28"/>
          <w:szCs w:val="28"/>
        </w:rPr>
        <w:t xml:space="preserve">ражданское право; управленческие </w:t>
      </w:r>
      <w:r w:rsidRPr="00224517">
        <w:rPr>
          <w:sz w:val="28"/>
          <w:szCs w:val="28"/>
        </w:rPr>
        <w:t>- административное право; трудовые</w:t>
      </w:r>
      <w:r w:rsidR="00E73C31" w:rsidRPr="00224517">
        <w:rPr>
          <w:sz w:val="28"/>
          <w:szCs w:val="28"/>
        </w:rPr>
        <w:t xml:space="preserve"> </w:t>
      </w:r>
      <w:r w:rsidRPr="00224517">
        <w:rPr>
          <w:sz w:val="28"/>
          <w:szCs w:val="28"/>
        </w:rPr>
        <w:t>- трудовое право; образовательные</w:t>
      </w:r>
      <w:r w:rsidR="00E73C31" w:rsidRPr="00224517">
        <w:rPr>
          <w:sz w:val="28"/>
          <w:szCs w:val="28"/>
        </w:rPr>
        <w:t xml:space="preserve"> </w:t>
      </w:r>
      <w:r w:rsidRPr="00224517">
        <w:rPr>
          <w:sz w:val="28"/>
          <w:szCs w:val="28"/>
        </w:rPr>
        <w:t>- образовательное право. Отрасли права можно разделить на материальные и процессуальные.</w:t>
      </w:r>
    </w:p>
    <w:p w:rsidR="006E40C6" w:rsidRPr="00224517" w:rsidRDefault="006E40C6" w:rsidP="00224517">
      <w:pPr>
        <w:tabs>
          <w:tab w:val="left" w:pos="1815"/>
        </w:tabs>
        <w:spacing w:line="360" w:lineRule="auto"/>
        <w:ind w:firstLine="709"/>
        <w:jc w:val="both"/>
        <w:rPr>
          <w:sz w:val="28"/>
          <w:szCs w:val="28"/>
        </w:rPr>
      </w:pPr>
      <w:r w:rsidRPr="00224517">
        <w:rPr>
          <w:sz w:val="28"/>
          <w:szCs w:val="28"/>
        </w:rPr>
        <w:t>Институт права</w:t>
      </w:r>
      <w:r w:rsidR="003D2B57" w:rsidRPr="00224517">
        <w:rPr>
          <w:sz w:val="28"/>
          <w:szCs w:val="28"/>
        </w:rPr>
        <w:t xml:space="preserve"> </w:t>
      </w:r>
      <w:r w:rsidRPr="00224517">
        <w:rPr>
          <w:sz w:val="28"/>
          <w:szCs w:val="28"/>
        </w:rPr>
        <w:t>- это группа норм, регулирующих определенную часть</w:t>
      </w:r>
      <w:r w:rsidR="00224517">
        <w:rPr>
          <w:sz w:val="28"/>
          <w:szCs w:val="28"/>
        </w:rPr>
        <w:t xml:space="preserve"> </w:t>
      </w:r>
      <w:r w:rsidRPr="00224517">
        <w:rPr>
          <w:sz w:val="28"/>
          <w:szCs w:val="28"/>
        </w:rPr>
        <w:t>общественных отношений. Например, в отрасли трудового права выделяют такие институты, как трудовой</w:t>
      </w:r>
      <w:r w:rsidR="00224517">
        <w:rPr>
          <w:sz w:val="28"/>
          <w:szCs w:val="28"/>
        </w:rPr>
        <w:t xml:space="preserve"> </w:t>
      </w:r>
      <w:r w:rsidRPr="00224517">
        <w:rPr>
          <w:sz w:val="28"/>
          <w:szCs w:val="28"/>
        </w:rPr>
        <w:t>договор, рабочее время и время отдыха, заработная плата, труд молодёжи, труд женщин, трудовые споры и др.</w:t>
      </w:r>
    </w:p>
    <w:p w:rsidR="006E40C6" w:rsidRPr="00224517" w:rsidRDefault="006E40C6" w:rsidP="00224517">
      <w:pPr>
        <w:tabs>
          <w:tab w:val="left" w:pos="1815"/>
        </w:tabs>
        <w:spacing w:line="360" w:lineRule="auto"/>
        <w:ind w:firstLine="709"/>
        <w:jc w:val="both"/>
        <w:rPr>
          <w:sz w:val="28"/>
          <w:szCs w:val="28"/>
        </w:rPr>
      </w:pPr>
      <w:r w:rsidRPr="00224517">
        <w:rPr>
          <w:sz w:val="28"/>
          <w:szCs w:val="28"/>
        </w:rPr>
        <w:t>Структура нормы права. Под структурой правовой нормы понимается строение и внутренняя форма организации системы,</w:t>
      </w:r>
      <w:r w:rsidR="00224517">
        <w:rPr>
          <w:sz w:val="28"/>
          <w:szCs w:val="28"/>
        </w:rPr>
        <w:t xml:space="preserve"> </w:t>
      </w:r>
      <w:r w:rsidRPr="00224517">
        <w:rPr>
          <w:sz w:val="28"/>
          <w:szCs w:val="28"/>
        </w:rPr>
        <w:t>выражающая</w:t>
      </w:r>
      <w:r w:rsidR="00224517">
        <w:rPr>
          <w:sz w:val="28"/>
          <w:szCs w:val="28"/>
        </w:rPr>
        <w:t xml:space="preserve"> </w:t>
      </w:r>
      <w:r w:rsidRPr="00224517">
        <w:rPr>
          <w:sz w:val="28"/>
          <w:szCs w:val="28"/>
        </w:rPr>
        <w:t>как единство взаимосвязей между её элементами, так и законы данных взаимосвязей.</w:t>
      </w:r>
    </w:p>
    <w:p w:rsidR="006E40C6" w:rsidRPr="00224517" w:rsidRDefault="006E40C6" w:rsidP="004129E8">
      <w:pPr>
        <w:tabs>
          <w:tab w:val="left" w:pos="1815"/>
        </w:tabs>
        <w:spacing w:line="360" w:lineRule="auto"/>
        <w:ind w:firstLine="709"/>
        <w:jc w:val="both"/>
        <w:rPr>
          <w:sz w:val="28"/>
          <w:szCs w:val="28"/>
        </w:rPr>
      </w:pPr>
      <w:r w:rsidRPr="00224517">
        <w:rPr>
          <w:sz w:val="28"/>
          <w:szCs w:val="28"/>
        </w:rPr>
        <w:t xml:space="preserve">В структуре правовых норм проявляются те специфические функции, </w:t>
      </w:r>
      <w:r w:rsidR="009C5763" w:rsidRPr="00224517">
        <w:rPr>
          <w:sz w:val="28"/>
          <w:szCs w:val="28"/>
        </w:rPr>
        <w:t>к</w:t>
      </w:r>
      <w:r w:rsidRPr="00224517">
        <w:rPr>
          <w:sz w:val="28"/>
          <w:szCs w:val="28"/>
        </w:rPr>
        <w:t>оторые выполняют правовые нормы как первичное звено структуры права: обеспечение конкретизированного, детального, точного определённого нормативного регулирования общественных отношений.</w:t>
      </w:r>
    </w:p>
    <w:p w:rsidR="006E40C6" w:rsidRPr="00224517" w:rsidRDefault="006E40C6" w:rsidP="00224517">
      <w:pPr>
        <w:tabs>
          <w:tab w:val="left" w:pos="1815"/>
        </w:tabs>
        <w:spacing w:line="360" w:lineRule="auto"/>
        <w:ind w:firstLine="709"/>
        <w:jc w:val="both"/>
        <w:rPr>
          <w:sz w:val="28"/>
          <w:szCs w:val="28"/>
        </w:rPr>
      </w:pPr>
      <w:r w:rsidRPr="00224517">
        <w:rPr>
          <w:sz w:val="28"/>
          <w:szCs w:val="28"/>
        </w:rPr>
        <w:t>Гипотеза</w:t>
      </w:r>
      <w:r w:rsidR="00562032" w:rsidRPr="00224517">
        <w:rPr>
          <w:sz w:val="28"/>
          <w:szCs w:val="28"/>
        </w:rPr>
        <w:t xml:space="preserve"> </w:t>
      </w:r>
      <w:r w:rsidRPr="00224517">
        <w:rPr>
          <w:sz w:val="28"/>
          <w:szCs w:val="28"/>
        </w:rPr>
        <w:t>-</w:t>
      </w:r>
      <w:r w:rsidR="00224517">
        <w:rPr>
          <w:sz w:val="28"/>
          <w:szCs w:val="28"/>
        </w:rPr>
        <w:t xml:space="preserve"> </w:t>
      </w:r>
      <w:r w:rsidRPr="00224517">
        <w:rPr>
          <w:sz w:val="28"/>
          <w:szCs w:val="28"/>
        </w:rPr>
        <w:t>указание конкретных фактических жизненных обстоятельств, юридических</w:t>
      </w:r>
      <w:r w:rsidR="00224517">
        <w:rPr>
          <w:sz w:val="28"/>
          <w:szCs w:val="28"/>
        </w:rPr>
        <w:t xml:space="preserve"> </w:t>
      </w:r>
      <w:r w:rsidRPr="00224517">
        <w:rPr>
          <w:sz w:val="28"/>
          <w:szCs w:val="28"/>
        </w:rPr>
        <w:t>фактов, при наличии которых реализуется норма права, т.е. возникают или права, или обязанности. Гипотеза включается в ряд норм для того, чтобы ограничивать право, например</w:t>
      </w:r>
      <w:r w:rsidR="00D503E0" w:rsidRPr="00224517">
        <w:rPr>
          <w:sz w:val="28"/>
          <w:szCs w:val="28"/>
        </w:rPr>
        <w:t>,</w:t>
      </w:r>
      <w:r w:rsidRPr="00224517">
        <w:rPr>
          <w:sz w:val="28"/>
          <w:szCs w:val="28"/>
        </w:rPr>
        <w:t xml:space="preserve"> право на увольнение администрации, на заключение договора и т.д.</w:t>
      </w:r>
    </w:p>
    <w:p w:rsidR="006E40C6" w:rsidRPr="00224517" w:rsidRDefault="006E40C6" w:rsidP="00224517">
      <w:pPr>
        <w:tabs>
          <w:tab w:val="left" w:pos="1815"/>
        </w:tabs>
        <w:spacing w:line="360" w:lineRule="auto"/>
        <w:ind w:firstLine="709"/>
        <w:jc w:val="both"/>
        <w:rPr>
          <w:sz w:val="28"/>
          <w:szCs w:val="28"/>
        </w:rPr>
      </w:pPr>
      <w:r w:rsidRPr="00224517">
        <w:rPr>
          <w:sz w:val="28"/>
          <w:szCs w:val="28"/>
        </w:rPr>
        <w:t>Диспозиция</w:t>
      </w:r>
      <w:r w:rsidR="00562032" w:rsidRPr="00224517">
        <w:rPr>
          <w:sz w:val="28"/>
          <w:szCs w:val="28"/>
        </w:rPr>
        <w:t xml:space="preserve"> </w:t>
      </w:r>
      <w:r w:rsidRPr="00224517">
        <w:rPr>
          <w:sz w:val="28"/>
          <w:szCs w:val="28"/>
        </w:rPr>
        <w:t>-</w:t>
      </w:r>
      <w:r w:rsidR="00224517">
        <w:rPr>
          <w:sz w:val="28"/>
          <w:szCs w:val="28"/>
        </w:rPr>
        <w:t xml:space="preserve"> </w:t>
      </w:r>
      <w:r w:rsidRPr="00224517">
        <w:rPr>
          <w:sz w:val="28"/>
          <w:szCs w:val="28"/>
        </w:rPr>
        <w:t>указание участников правоотношения, а также их прав</w:t>
      </w:r>
      <w:r w:rsidR="00224517">
        <w:rPr>
          <w:sz w:val="28"/>
          <w:szCs w:val="28"/>
        </w:rPr>
        <w:t xml:space="preserve"> </w:t>
      </w:r>
      <w:r w:rsidRPr="00224517">
        <w:rPr>
          <w:sz w:val="28"/>
          <w:szCs w:val="28"/>
        </w:rPr>
        <w:t>и обязанностей.</w:t>
      </w:r>
    </w:p>
    <w:p w:rsidR="006E40C6" w:rsidRPr="00224517" w:rsidRDefault="006E40C6" w:rsidP="00224517">
      <w:pPr>
        <w:tabs>
          <w:tab w:val="left" w:pos="1815"/>
        </w:tabs>
        <w:spacing w:line="360" w:lineRule="auto"/>
        <w:ind w:firstLine="709"/>
        <w:jc w:val="both"/>
        <w:rPr>
          <w:sz w:val="28"/>
          <w:szCs w:val="28"/>
        </w:rPr>
      </w:pPr>
      <w:r w:rsidRPr="00224517">
        <w:rPr>
          <w:sz w:val="28"/>
          <w:szCs w:val="28"/>
        </w:rPr>
        <w:t>Санкция</w:t>
      </w:r>
      <w:r w:rsidR="00562032" w:rsidRPr="00224517">
        <w:rPr>
          <w:sz w:val="28"/>
          <w:szCs w:val="28"/>
        </w:rPr>
        <w:t xml:space="preserve"> </w:t>
      </w:r>
      <w:r w:rsidRPr="00224517">
        <w:rPr>
          <w:sz w:val="28"/>
          <w:szCs w:val="28"/>
        </w:rPr>
        <w:t>-</w:t>
      </w:r>
      <w:r w:rsidR="00224517">
        <w:rPr>
          <w:sz w:val="28"/>
          <w:szCs w:val="28"/>
        </w:rPr>
        <w:t xml:space="preserve"> </w:t>
      </w:r>
      <w:r w:rsidRPr="00224517">
        <w:rPr>
          <w:sz w:val="28"/>
          <w:szCs w:val="28"/>
        </w:rPr>
        <w:t>указание мер государственного принуждения.</w:t>
      </w:r>
    </w:p>
    <w:p w:rsidR="006E40C6" w:rsidRPr="00224517" w:rsidRDefault="006E40C6" w:rsidP="00224517">
      <w:pPr>
        <w:tabs>
          <w:tab w:val="left" w:pos="1815"/>
        </w:tabs>
        <w:spacing w:line="360" w:lineRule="auto"/>
        <w:ind w:firstLine="709"/>
        <w:jc w:val="both"/>
        <w:rPr>
          <w:b/>
          <w:bCs/>
          <w:i/>
          <w:iCs/>
          <w:sz w:val="28"/>
          <w:szCs w:val="28"/>
        </w:rPr>
      </w:pPr>
      <w:r w:rsidRPr="00224517">
        <w:rPr>
          <w:b/>
          <w:bCs/>
          <w:i/>
          <w:iCs/>
          <w:sz w:val="28"/>
          <w:szCs w:val="28"/>
        </w:rPr>
        <w:t>Реализация правовых норм.</w:t>
      </w:r>
    </w:p>
    <w:p w:rsidR="006E40C6" w:rsidRPr="00224517" w:rsidRDefault="006E40C6" w:rsidP="00224517">
      <w:pPr>
        <w:tabs>
          <w:tab w:val="left" w:pos="1815"/>
        </w:tabs>
        <w:spacing w:line="360" w:lineRule="auto"/>
        <w:ind w:firstLine="709"/>
        <w:jc w:val="both"/>
        <w:rPr>
          <w:sz w:val="28"/>
          <w:szCs w:val="28"/>
        </w:rPr>
      </w:pPr>
      <w:r w:rsidRPr="00224517">
        <w:rPr>
          <w:sz w:val="28"/>
          <w:szCs w:val="28"/>
        </w:rPr>
        <w:t>Знание конкретных правовых норм, необходимых для нормальной жизнедеятельности, и их реализация есть правовая форма</w:t>
      </w:r>
      <w:r w:rsidR="00224517">
        <w:rPr>
          <w:sz w:val="28"/>
          <w:szCs w:val="28"/>
        </w:rPr>
        <w:t xml:space="preserve"> </w:t>
      </w:r>
      <w:r w:rsidRPr="00224517">
        <w:rPr>
          <w:sz w:val="28"/>
          <w:szCs w:val="28"/>
        </w:rPr>
        <w:t>жизнедеятельности, так как право закрепляет и выражает основные закономерности общественной практики. В нормах права аккумулированы</w:t>
      </w:r>
      <w:r w:rsidR="00224517">
        <w:rPr>
          <w:sz w:val="28"/>
          <w:szCs w:val="28"/>
        </w:rPr>
        <w:t xml:space="preserve"> </w:t>
      </w:r>
      <w:r w:rsidRPr="00224517">
        <w:rPr>
          <w:sz w:val="28"/>
          <w:szCs w:val="28"/>
        </w:rPr>
        <w:t>принципы, идеалы, установки и традиции образа жизни, а также</w:t>
      </w:r>
      <w:r w:rsidR="00224517">
        <w:rPr>
          <w:sz w:val="28"/>
          <w:szCs w:val="28"/>
        </w:rPr>
        <w:t xml:space="preserve"> </w:t>
      </w:r>
      <w:r w:rsidRPr="00224517">
        <w:rPr>
          <w:sz w:val="28"/>
          <w:szCs w:val="28"/>
        </w:rPr>
        <w:t xml:space="preserve">требующиеся для его утверждения субъективные права, свободы, обязанности личности. </w:t>
      </w:r>
    </w:p>
    <w:p w:rsidR="006E40C6" w:rsidRPr="00224517" w:rsidRDefault="006E40C6" w:rsidP="00224517">
      <w:pPr>
        <w:tabs>
          <w:tab w:val="left" w:pos="1815"/>
        </w:tabs>
        <w:spacing w:line="360" w:lineRule="auto"/>
        <w:ind w:firstLine="709"/>
        <w:jc w:val="both"/>
        <w:rPr>
          <w:sz w:val="28"/>
          <w:szCs w:val="28"/>
        </w:rPr>
      </w:pPr>
      <w:r w:rsidRPr="00224517">
        <w:rPr>
          <w:sz w:val="28"/>
          <w:szCs w:val="28"/>
        </w:rPr>
        <w:t xml:space="preserve">Регулируемое нормами права поведения должно являться юридически значимым, т.е. либо соответствующим требованиям правовых норм, либо не соответствующих требованиям правовых норм, либо не соответствующим им. </w:t>
      </w:r>
    </w:p>
    <w:p w:rsidR="00036721" w:rsidRPr="00224517" w:rsidRDefault="00036721" w:rsidP="00224517">
      <w:pPr>
        <w:spacing w:line="360" w:lineRule="auto"/>
        <w:ind w:firstLine="709"/>
        <w:jc w:val="both"/>
        <w:rPr>
          <w:b/>
          <w:bCs/>
          <w:i/>
          <w:iCs/>
          <w:sz w:val="28"/>
          <w:szCs w:val="28"/>
        </w:rPr>
      </w:pPr>
      <w:r w:rsidRPr="00224517">
        <w:rPr>
          <w:b/>
          <w:bCs/>
          <w:i/>
          <w:iCs/>
          <w:sz w:val="28"/>
          <w:szCs w:val="28"/>
        </w:rPr>
        <w:t>Основы государственного и административного права.</w:t>
      </w:r>
    </w:p>
    <w:p w:rsidR="00036721" w:rsidRPr="00224517" w:rsidRDefault="00D503E0" w:rsidP="00224517">
      <w:pPr>
        <w:spacing w:line="360" w:lineRule="auto"/>
        <w:ind w:firstLine="709"/>
        <w:jc w:val="both"/>
        <w:rPr>
          <w:sz w:val="28"/>
          <w:szCs w:val="28"/>
        </w:rPr>
      </w:pPr>
      <w:r w:rsidRPr="00224517">
        <w:rPr>
          <w:sz w:val="28"/>
          <w:szCs w:val="28"/>
        </w:rPr>
        <w:t xml:space="preserve">Конституция Российской Федерации </w:t>
      </w:r>
      <w:r w:rsidR="00036721" w:rsidRPr="00224517">
        <w:rPr>
          <w:sz w:val="28"/>
          <w:szCs w:val="28"/>
        </w:rPr>
        <w:t>- основной закон Российского государства, имеющий высшую юридическую силу, прямое действие и применяемый на всей территории Российской Федерации. Она закрепляет основы конституционного строя государства, права и свободы человека и гражданина, федеративное устройство, организацию высших органов государственной власти.</w:t>
      </w:r>
    </w:p>
    <w:p w:rsidR="00036721" w:rsidRPr="00224517" w:rsidRDefault="00036721" w:rsidP="00224517">
      <w:pPr>
        <w:spacing w:line="360" w:lineRule="auto"/>
        <w:ind w:firstLine="709"/>
        <w:jc w:val="both"/>
        <w:rPr>
          <w:sz w:val="28"/>
          <w:szCs w:val="28"/>
        </w:rPr>
      </w:pPr>
      <w:r w:rsidRPr="00224517">
        <w:rPr>
          <w:sz w:val="28"/>
          <w:szCs w:val="28"/>
        </w:rPr>
        <w:t>Конституционный строй</w:t>
      </w:r>
      <w:r w:rsidR="00D503E0" w:rsidRPr="00224517">
        <w:rPr>
          <w:sz w:val="28"/>
          <w:szCs w:val="28"/>
        </w:rPr>
        <w:t xml:space="preserve"> </w:t>
      </w:r>
      <w:r w:rsidRPr="00224517">
        <w:rPr>
          <w:sz w:val="28"/>
          <w:szCs w:val="28"/>
        </w:rPr>
        <w:t>- система социальных, экономических и политико-правовых отношений, устанавливаемых и охраняемых конституцией и другими конституционно-правовыми актами государства. Основами конституционного строя являются государственный суверенитет, разделение властей, нерушимость общепризнанных прав и свобод человека.</w:t>
      </w:r>
    </w:p>
    <w:p w:rsidR="00036721" w:rsidRPr="00224517" w:rsidRDefault="00036721" w:rsidP="00224517">
      <w:pPr>
        <w:spacing w:line="360" w:lineRule="auto"/>
        <w:ind w:firstLine="709"/>
        <w:jc w:val="both"/>
        <w:rPr>
          <w:sz w:val="28"/>
          <w:szCs w:val="28"/>
        </w:rPr>
      </w:pPr>
      <w:r w:rsidRPr="00224517">
        <w:rPr>
          <w:sz w:val="28"/>
          <w:szCs w:val="28"/>
        </w:rPr>
        <w:t xml:space="preserve">Конституция Р.Ф. рассматривает человека, его права и свободы в качестве высшей ценности. Тем самым она декларирует своё понимание взаимоотношений государства и личности, выдвигая на передний план именно личность. Российские законы и иные нормативные правовые акты не должны противоречить Конституции. </w:t>
      </w:r>
    </w:p>
    <w:p w:rsidR="00036721" w:rsidRPr="00224517" w:rsidRDefault="00036721" w:rsidP="00224517">
      <w:pPr>
        <w:spacing w:line="360" w:lineRule="auto"/>
        <w:ind w:firstLine="709"/>
        <w:jc w:val="both"/>
        <w:rPr>
          <w:sz w:val="28"/>
          <w:szCs w:val="28"/>
        </w:rPr>
      </w:pPr>
      <w:r w:rsidRPr="00224517">
        <w:rPr>
          <w:sz w:val="28"/>
          <w:szCs w:val="28"/>
        </w:rPr>
        <w:t>Административное право</w:t>
      </w:r>
      <w:r w:rsidR="00D503E0" w:rsidRPr="00224517">
        <w:rPr>
          <w:sz w:val="28"/>
          <w:szCs w:val="28"/>
        </w:rPr>
        <w:t xml:space="preserve"> выполняет </w:t>
      </w:r>
      <w:r w:rsidRPr="00224517">
        <w:rPr>
          <w:sz w:val="28"/>
          <w:szCs w:val="28"/>
        </w:rPr>
        <w:t>роль важного инструмента в совершенствовании государственного управления, повышения его эффективности и ответственности перед гражданами за принимаемые государственными органами решения. В самой общей форме можно сказать, что административное право</w:t>
      </w:r>
      <w:r w:rsidR="00AA217B" w:rsidRPr="00224517">
        <w:rPr>
          <w:sz w:val="28"/>
          <w:szCs w:val="28"/>
        </w:rPr>
        <w:t xml:space="preserve"> </w:t>
      </w:r>
      <w:r w:rsidRPr="00224517">
        <w:rPr>
          <w:sz w:val="28"/>
          <w:szCs w:val="28"/>
        </w:rPr>
        <w:t>- это управленческое право. Административное право регулирует управленческие отношения, существующие в сфере государственного управления, связанные с функционированием и развитием системы исполнительной власти на всех территориальных уровнях Российской Федерации.</w:t>
      </w:r>
    </w:p>
    <w:p w:rsidR="00036721" w:rsidRPr="00224517" w:rsidRDefault="00036721" w:rsidP="00224517">
      <w:pPr>
        <w:spacing w:line="360" w:lineRule="auto"/>
        <w:ind w:firstLine="709"/>
        <w:jc w:val="both"/>
        <w:rPr>
          <w:sz w:val="28"/>
          <w:szCs w:val="28"/>
        </w:rPr>
      </w:pPr>
      <w:r w:rsidRPr="00224517">
        <w:rPr>
          <w:sz w:val="28"/>
          <w:szCs w:val="28"/>
        </w:rPr>
        <w:t>«Права и свободы человека и гражданина»</w:t>
      </w:r>
      <w:r w:rsidR="00224517">
        <w:rPr>
          <w:sz w:val="28"/>
          <w:szCs w:val="28"/>
        </w:rPr>
        <w:t xml:space="preserve"> </w:t>
      </w:r>
      <w:r w:rsidRPr="00224517">
        <w:rPr>
          <w:sz w:val="28"/>
          <w:szCs w:val="28"/>
        </w:rPr>
        <w:t>провозглашают следующие права человека:</w:t>
      </w:r>
    </w:p>
    <w:p w:rsidR="00036721" w:rsidRPr="00224517" w:rsidRDefault="00AA217B" w:rsidP="00224517">
      <w:pPr>
        <w:numPr>
          <w:ilvl w:val="0"/>
          <w:numId w:val="2"/>
        </w:numPr>
        <w:tabs>
          <w:tab w:val="left" w:pos="1440"/>
        </w:tabs>
        <w:spacing w:line="360" w:lineRule="auto"/>
        <w:ind w:left="0" w:firstLine="709"/>
        <w:jc w:val="both"/>
        <w:rPr>
          <w:sz w:val="28"/>
          <w:szCs w:val="28"/>
        </w:rPr>
      </w:pPr>
      <w:r w:rsidRPr="00224517">
        <w:rPr>
          <w:sz w:val="28"/>
          <w:szCs w:val="28"/>
        </w:rPr>
        <w:t>Право на жизнь (</w:t>
      </w:r>
      <w:r w:rsidR="00036721" w:rsidRPr="00224517">
        <w:rPr>
          <w:sz w:val="28"/>
          <w:szCs w:val="28"/>
        </w:rPr>
        <w:t>государство отказывается от применения смертной казни).</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достоинство личности</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 xml:space="preserve"> Право на свободу и личную неприкосновенность</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Каждый человек имеет право на неприкосновенность частной жизни, личную и семейную тайну, защиту своей чести и доброго имени.</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Жилище человека неприкосновенно</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Каждый вправе определять и указывать свою национальную принадлежность</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Человек имеет право</w:t>
      </w:r>
      <w:r w:rsidR="00224517">
        <w:rPr>
          <w:sz w:val="28"/>
          <w:szCs w:val="28"/>
        </w:rPr>
        <w:t xml:space="preserve"> </w:t>
      </w:r>
      <w:r w:rsidRPr="00224517">
        <w:rPr>
          <w:sz w:val="28"/>
          <w:szCs w:val="28"/>
        </w:rPr>
        <w:t>свободно передвигаться по территории России, выбирать место жительства, место пребывания</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Человеку гарантируется свобода совести и вероисповедания</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Каждому человеку гарантируется свобода слова</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объединение</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манифестацию</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участие в управлении делами государства</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индивидуальное и коллективное обращение в органы государственной власти и органы местного самоуправления</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экономическую деятельность, в том числе и предпринимательскую</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труд, т.е. человек может свободно распоряжаться своими способностями к труду, выбирать род деятельности и профессию</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Семья, материнство и детство находятся под защитой государства.</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социальное обеспечение.</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жилище.</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охрану здоровья и медицинскую помощь.</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благоприятную окружающую среду, которая является важнейшим условием его нормальной жизни.</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образование.</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свободу творчества.</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защиту прав и свобод, а также на получение квалифицированной юридической</w:t>
      </w:r>
      <w:r w:rsidR="00224517">
        <w:rPr>
          <w:sz w:val="28"/>
          <w:szCs w:val="28"/>
        </w:rPr>
        <w:t xml:space="preserve"> </w:t>
      </w:r>
      <w:r w:rsidRPr="00224517">
        <w:rPr>
          <w:sz w:val="28"/>
          <w:szCs w:val="28"/>
        </w:rPr>
        <w:t>помощи.</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гражданина на справедливое и гуманное судопроизводство.</w:t>
      </w:r>
    </w:p>
    <w:p w:rsidR="00036721" w:rsidRPr="00224517" w:rsidRDefault="00036721" w:rsidP="00224517">
      <w:pPr>
        <w:numPr>
          <w:ilvl w:val="0"/>
          <w:numId w:val="2"/>
        </w:numPr>
        <w:tabs>
          <w:tab w:val="left" w:pos="1440"/>
        </w:tabs>
        <w:spacing w:line="360" w:lineRule="auto"/>
        <w:ind w:left="0" w:firstLine="709"/>
        <w:jc w:val="both"/>
        <w:rPr>
          <w:sz w:val="28"/>
          <w:szCs w:val="28"/>
        </w:rPr>
      </w:pPr>
      <w:r w:rsidRPr="00224517">
        <w:rPr>
          <w:sz w:val="28"/>
          <w:szCs w:val="28"/>
        </w:rPr>
        <w:t>Право на возмещение вреда.</w:t>
      </w:r>
    </w:p>
    <w:p w:rsidR="00036721" w:rsidRPr="00224517" w:rsidRDefault="00036721" w:rsidP="00224517">
      <w:pPr>
        <w:spacing w:line="360" w:lineRule="auto"/>
        <w:ind w:firstLine="709"/>
        <w:jc w:val="both"/>
        <w:rPr>
          <w:sz w:val="28"/>
          <w:szCs w:val="28"/>
        </w:rPr>
      </w:pPr>
      <w:r w:rsidRPr="00224517">
        <w:rPr>
          <w:sz w:val="28"/>
          <w:szCs w:val="28"/>
        </w:rPr>
        <w:t>Каждый человек вправе защищать свои права и свободы всеми способами, не запрещенными законом.</w:t>
      </w:r>
    </w:p>
    <w:p w:rsidR="00036721" w:rsidRPr="00224517" w:rsidRDefault="00036721" w:rsidP="00224517">
      <w:pPr>
        <w:spacing w:line="360" w:lineRule="auto"/>
        <w:ind w:firstLine="709"/>
        <w:jc w:val="both"/>
        <w:rPr>
          <w:sz w:val="28"/>
          <w:szCs w:val="28"/>
        </w:rPr>
      </w:pPr>
      <w:r w:rsidRPr="00224517">
        <w:rPr>
          <w:sz w:val="28"/>
          <w:szCs w:val="28"/>
        </w:rPr>
        <w:t>В Российской Федерации связь человека и государства закрепляется в понятии «Гражданство». Оно проявляется во взаимных правах, обязанностях и ответственности государства и гражданина. Гражданство приобретается и прекращается по правилам социального закона. Оно может быть прекращено по решению лица, которое хочет выбрать гражданство другой страны. Гражданин РФ не может быть лишён государством своего гражданства или права изменить его. В соответствии с законом РФ «О гражданстве» гражданство - это устойчивая правовая связь человека с государством.</w:t>
      </w:r>
    </w:p>
    <w:p w:rsidR="00036721" w:rsidRPr="00224517" w:rsidRDefault="00036721" w:rsidP="00224517">
      <w:pPr>
        <w:spacing w:line="360" w:lineRule="auto"/>
        <w:ind w:firstLine="709"/>
        <w:jc w:val="both"/>
        <w:rPr>
          <w:sz w:val="28"/>
          <w:szCs w:val="28"/>
        </w:rPr>
      </w:pPr>
      <w:r w:rsidRPr="00224517">
        <w:rPr>
          <w:sz w:val="28"/>
          <w:szCs w:val="28"/>
        </w:rPr>
        <w:t>В соответствии с Конвенцией:</w:t>
      </w:r>
    </w:p>
    <w:p w:rsidR="00036721" w:rsidRPr="00224517" w:rsidRDefault="00036721" w:rsidP="00224517">
      <w:pPr>
        <w:spacing w:line="360" w:lineRule="auto"/>
        <w:ind w:firstLine="709"/>
        <w:jc w:val="both"/>
        <w:rPr>
          <w:sz w:val="28"/>
          <w:szCs w:val="28"/>
        </w:rPr>
      </w:pPr>
      <w:r w:rsidRPr="00224517">
        <w:rPr>
          <w:sz w:val="28"/>
          <w:szCs w:val="28"/>
        </w:rPr>
        <w:t>1. «гражданство» означает устойчивую правовую связь между отдельным лицом и государством и не указывает на этическое происхождение этого лица.</w:t>
      </w:r>
    </w:p>
    <w:p w:rsidR="00036721" w:rsidRPr="00224517" w:rsidRDefault="00036721" w:rsidP="00224517">
      <w:pPr>
        <w:spacing w:line="360" w:lineRule="auto"/>
        <w:ind w:firstLine="709"/>
        <w:jc w:val="both"/>
        <w:rPr>
          <w:sz w:val="28"/>
          <w:szCs w:val="28"/>
        </w:rPr>
      </w:pPr>
      <w:r w:rsidRPr="00224517">
        <w:rPr>
          <w:sz w:val="28"/>
          <w:szCs w:val="28"/>
        </w:rPr>
        <w:t>2. «множественное гражданство» означает обладание одним и тем же лицом одновременно гражданством двух государств и более.</w:t>
      </w:r>
    </w:p>
    <w:p w:rsidR="00036721" w:rsidRPr="00224517" w:rsidRDefault="00036721" w:rsidP="00224517">
      <w:pPr>
        <w:spacing w:line="360" w:lineRule="auto"/>
        <w:ind w:firstLine="709"/>
        <w:jc w:val="both"/>
        <w:rPr>
          <w:sz w:val="28"/>
          <w:szCs w:val="28"/>
        </w:rPr>
      </w:pPr>
      <w:r w:rsidRPr="00224517">
        <w:rPr>
          <w:sz w:val="28"/>
          <w:szCs w:val="28"/>
        </w:rPr>
        <w:t>3. «ребёнок» означает любое лицо моложе 18 лет, если только в соответствии с законодательством, применимым к детям, совершеннолетие не наступает раньше.</w:t>
      </w:r>
    </w:p>
    <w:p w:rsidR="00036721" w:rsidRPr="00224517" w:rsidRDefault="00036721" w:rsidP="00224517">
      <w:pPr>
        <w:spacing w:line="360" w:lineRule="auto"/>
        <w:ind w:firstLine="709"/>
        <w:jc w:val="both"/>
        <w:rPr>
          <w:sz w:val="28"/>
          <w:szCs w:val="28"/>
        </w:rPr>
      </w:pPr>
      <w:r w:rsidRPr="00224517">
        <w:rPr>
          <w:sz w:val="28"/>
          <w:szCs w:val="28"/>
        </w:rPr>
        <w:t>4. «внутреннее законодательство» означает все виды положений национальной правовой системы, включая конституцию, законы, постановления, указы, прецедентное право, обычные нормы и практику, а также нормы, вытекающие из обязательств международных документов.</w:t>
      </w:r>
    </w:p>
    <w:p w:rsidR="0009479B" w:rsidRPr="00224517" w:rsidRDefault="00036721" w:rsidP="00224517">
      <w:pPr>
        <w:spacing w:line="360" w:lineRule="auto"/>
        <w:ind w:firstLine="709"/>
        <w:jc w:val="both"/>
        <w:rPr>
          <w:sz w:val="28"/>
          <w:szCs w:val="28"/>
        </w:rPr>
      </w:pPr>
      <w:r w:rsidRPr="00224517">
        <w:rPr>
          <w:sz w:val="28"/>
          <w:szCs w:val="28"/>
        </w:rPr>
        <w:t xml:space="preserve">Административная ответственность наступает за административные правонарушения. Административное правонарушение рассматривается как совокупность четырёх элементов: </w:t>
      </w:r>
    </w:p>
    <w:p w:rsidR="0009479B" w:rsidRPr="00224517" w:rsidRDefault="00036721" w:rsidP="00224517">
      <w:pPr>
        <w:numPr>
          <w:ilvl w:val="0"/>
          <w:numId w:val="18"/>
        </w:numPr>
        <w:spacing w:line="360" w:lineRule="auto"/>
        <w:ind w:left="0" w:firstLine="709"/>
        <w:jc w:val="both"/>
        <w:rPr>
          <w:sz w:val="28"/>
          <w:szCs w:val="28"/>
        </w:rPr>
      </w:pPr>
      <w:r w:rsidRPr="00224517">
        <w:rPr>
          <w:sz w:val="28"/>
          <w:szCs w:val="28"/>
        </w:rPr>
        <w:t>объект правонарушения, на кот</w:t>
      </w:r>
      <w:r w:rsidR="0009479B" w:rsidRPr="00224517">
        <w:rPr>
          <w:sz w:val="28"/>
          <w:szCs w:val="28"/>
        </w:rPr>
        <w:t>орый посягает правонарушитель (</w:t>
      </w:r>
      <w:r w:rsidRPr="00224517">
        <w:rPr>
          <w:sz w:val="28"/>
          <w:szCs w:val="28"/>
        </w:rPr>
        <w:t>общественные отношения</w:t>
      </w:r>
      <w:r w:rsidR="0009479B" w:rsidRPr="00224517">
        <w:rPr>
          <w:sz w:val="28"/>
          <w:szCs w:val="28"/>
        </w:rPr>
        <w:t>,</w:t>
      </w:r>
      <w:r w:rsidRPr="00224517">
        <w:rPr>
          <w:sz w:val="28"/>
          <w:szCs w:val="28"/>
        </w:rPr>
        <w:t xml:space="preserve"> права и свободы человека и гражданина, собственность и т.д.); </w:t>
      </w:r>
    </w:p>
    <w:p w:rsidR="0009479B" w:rsidRPr="00224517" w:rsidRDefault="00036721" w:rsidP="00224517">
      <w:pPr>
        <w:numPr>
          <w:ilvl w:val="0"/>
          <w:numId w:val="18"/>
        </w:numPr>
        <w:spacing w:line="360" w:lineRule="auto"/>
        <w:ind w:left="0" w:firstLine="709"/>
        <w:jc w:val="both"/>
        <w:rPr>
          <w:sz w:val="28"/>
          <w:szCs w:val="28"/>
        </w:rPr>
      </w:pPr>
      <w:r w:rsidRPr="00224517">
        <w:rPr>
          <w:sz w:val="28"/>
          <w:szCs w:val="28"/>
        </w:rPr>
        <w:t>объективная сторона</w:t>
      </w:r>
      <w:r w:rsidR="0009479B" w:rsidRPr="00224517">
        <w:rPr>
          <w:sz w:val="28"/>
          <w:szCs w:val="28"/>
        </w:rPr>
        <w:t xml:space="preserve"> </w:t>
      </w:r>
      <w:r w:rsidRPr="00224517">
        <w:rPr>
          <w:sz w:val="28"/>
          <w:szCs w:val="28"/>
        </w:rPr>
        <w:t xml:space="preserve">- действие или бездействие; </w:t>
      </w:r>
    </w:p>
    <w:p w:rsidR="0009479B" w:rsidRPr="00224517" w:rsidRDefault="00036721" w:rsidP="00224517">
      <w:pPr>
        <w:numPr>
          <w:ilvl w:val="0"/>
          <w:numId w:val="18"/>
        </w:numPr>
        <w:spacing w:line="360" w:lineRule="auto"/>
        <w:ind w:left="0" w:firstLine="709"/>
        <w:jc w:val="both"/>
        <w:rPr>
          <w:sz w:val="28"/>
          <w:szCs w:val="28"/>
        </w:rPr>
      </w:pPr>
      <w:r w:rsidRPr="00224517">
        <w:rPr>
          <w:sz w:val="28"/>
          <w:szCs w:val="28"/>
        </w:rPr>
        <w:t>субъект правонарушения</w:t>
      </w:r>
      <w:r w:rsidR="00C8171E" w:rsidRPr="00224517">
        <w:rPr>
          <w:sz w:val="28"/>
          <w:szCs w:val="28"/>
        </w:rPr>
        <w:t xml:space="preserve"> </w:t>
      </w:r>
      <w:r w:rsidRPr="00224517">
        <w:rPr>
          <w:sz w:val="28"/>
          <w:szCs w:val="28"/>
        </w:rPr>
        <w:t xml:space="preserve">- конкретное вменяемое физическое лицо, достигшее 16- летнего возраста; </w:t>
      </w:r>
    </w:p>
    <w:p w:rsidR="0009479B" w:rsidRPr="00224517" w:rsidRDefault="00036721" w:rsidP="00224517">
      <w:pPr>
        <w:numPr>
          <w:ilvl w:val="0"/>
          <w:numId w:val="18"/>
        </w:numPr>
        <w:spacing w:line="360" w:lineRule="auto"/>
        <w:ind w:left="0" w:firstLine="709"/>
        <w:jc w:val="both"/>
        <w:rPr>
          <w:sz w:val="28"/>
          <w:szCs w:val="28"/>
        </w:rPr>
      </w:pPr>
      <w:r w:rsidRPr="00224517">
        <w:rPr>
          <w:sz w:val="28"/>
          <w:szCs w:val="28"/>
        </w:rPr>
        <w:t>субъективная сторона</w:t>
      </w:r>
      <w:r w:rsidR="00C8171E" w:rsidRPr="00224517">
        <w:rPr>
          <w:sz w:val="28"/>
          <w:szCs w:val="28"/>
        </w:rPr>
        <w:t xml:space="preserve"> </w:t>
      </w:r>
      <w:r w:rsidRPr="00224517">
        <w:rPr>
          <w:sz w:val="28"/>
          <w:szCs w:val="28"/>
        </w:rPr>
        <w:t xml:space="preserve">- отношение лица к совершенному им деянию, т.е. вина лица в форме умысла или неосторожности. </w:t>
      </w:r>
    </w:p>
    <w:p w:rsidR="00036721" w:rsidRPr="00224517" w:rsidRDefault="00036721" w:rsidP="00224517">
      <w:pPr>
        <w:spacing w:line="360" w:lineRule="auto"/>
        <w:ind w:firstLine="709"/>
        <w:jc w:val="both"/>
        <w:rPr>
          <w:sz w:val="28"/>
          <w:szCs w:val="28"/>
        </w:rPr>
      </w:pPr>
      <w:r w:rsidRPr="00224517">
        <w:rPr>
          <w:sz w:val="28"/>
          <w:szCs w:val="28"/>
        </w:rPr>
        <w:t>Эти элементы так же называются составом административного проступка.</w:t>
      </w:r>
    </w:p>
    <w:p w:rsidR="00036721" w:rsidRPr="00224517" w:rsidRDefault="00036721" w:rsidP="00224517">
      <w:pPr>
        <w:spacing w:line="360" w:lineRule="auto"/>
        <w:ind w:firstLine="709"/>
        <w:jc w:val="both"/>
        <w:rPr>
          <w:sz w:val="28"/>
          <w:szCs w:val="28"/>
        </w:rPr>
      </w:pPr>
      <w:r w:rsidRPr="00224517">
        <w:rPr>
          <w:sz w:val="28"/>
          <w:szCs w:val="28"/>
        </w:rPr>
        <w:t>Административное правонарушение</w:t>
      </w:r>
      <w:r w:rsidR="00C8171E" w:rsidRPr="00224517">
        <w:rPr>
          <w:sz w:val="28"/>
          <w:szCs w:val="28"/>
        </w:rPr>
        <w:t xml:space="preserve"> </w:t>
      </w:r>
      <w:r w:rsidRPr="00224517">
        <w:rPr>
          <w:sz w:val="28"/>
          <w:szCs w:val="28"/>
        </w:rPr>
        <w:t>- виновное (умышленное или неосторожное) действие (бездействие), посягающее на:</w:t>
      </w:r>
    </w:p>
    <w:p w:rsidR="00036721" w:rsidRPr="00224517" w:rsidRDefault="00036721" w:rsidP="00224517">
      <w:pPr>
        <w:spacing w:line="360" w:lineRule="auto"/>
        <w:ind w:firstLine="709"/>
        <w:jc w:val="both"/>
        <w:rPr>
          <w:sz w:val="28"/>
          <w:szCs w:val="28"/>
        </w:rPr>
      </w:pPr>
      <w:r w:rsidRPr="00224517">
        <w:rPr>
          <w:sz w:val="28"/>
          <w:szCs w:val="28"/>
        </w:rPr>
        <w:t>- службы государственной власти</w:t>
      </w:r>
    </w:p>
    <w:p w:rsidR="00036721" w:rsidRPr="00224517" w:rsidRDefault="00036721" w:rsidP="00224517">
      <w:pPr>
        <w:spacing w:line="360" w:lineRule="auto"/>
        <w:ind w:firstLine="709"/>
        <w:jc w:val="both"/>
        <w:rPr>
          <w:sz w:val="28"/>
          <w:szCs w:val="28"/>
        </w:rPr>
      </w:pPr>
      <w:r w:rsidRPr="00224517">
        <w:rPr>
          <w:sz w:val="28"/>
          <w:szCs w:val="28"/>
        </w:rPr>
        <w:t>-</w:t>
      </w:r>
      <w:r w:rsidR="00C8171E" w:rsidRPr="00224517">
        <w:rPr>
          <w:sz w:val="28"/>
          <w:szCs w:val="28"/>
        </w:rPr>
        <w:t xml:space="preserve"> </w:t>
      </w:r>
      <w:r w:rsidRPr="00224517">
        <w:rPr>
          <w:sz w:val="28"/>
          <w:szCs w:val="28"/>
        </w:rPr>
        <w:t>общественный порядок и общественную безопасность</w:t>
      </w:r>
    </w:p>
    <w:p w:rsidR="00036721" w:rsidRPr="00224517" w:rsidRDefault="00036721" w:rsidP="00224517">
      <w:pPr>
        <w:spacing w:line="360" w:lineRule="auto"/>
        <w:ind w:firstLine="709"/>
        <w:jc w:val="both"/>
        <w:rPr>
          <w:sz w:val="28"/>
          <w:szCs w:val="28"/>
        </w:rPr>
      </w:pPr>
      <w:r w:rsidRPr="00224517">
        <w:rPr>
          <w:sz w:val="28"/>
          <w:szCs w:val="28"/>
        </w:rPr>
        <w:t>-</w:t>
      </w:r>
      <w:r w:rsidR="00C8171E" w:rsidRPr="00224517">
        <w:rPr>
          <w:sz w:val="28"/>
          <w:szCs w:val="28"/>
        </w:rPr>
        <w:t xml:space="preserve"> </w:t>
      </w:r>
      <w:r w:rsidRPr="00224517">
        <w:rPr>
          <w:sz w:val="28"/>
          <w:szCs w:val="28"/>
        </w:rPr>
        <w:t>собственность</w:t>
      </w:r>
    </w:p>
    <w:p w:rsidR="00036721" w:rsidRPr="00224517" w:rsidRDefault="00036721" w:rsidP="00224517">
      <w:pPr>
        <w:spacing w:line="360" w:lineRule="auto"/>
        <w:ind w:firstLine="709"/>
        <w:jc w:val="both"/>
        <w:rPr>
          <w:sz w:val="28"/>
          <w:szCs w:val="28"/>
        </w:rPr>
      </w:pPr>
      <w:r w:rsidRPr="00224517">
        <w:rPr>
          <w:sz w:val="28"/>
          <w:szCs w:val="28"/>
        </w:rPr>
        <w:t>-</w:t>
      </w:r>
      <w:r w:rsidR="00C8171E" w:rsidRPr="00224517">
        <w:rPr>
          <w:sz w:val="28"/>
          <w:szCs w:val="28"/>
        </w:rPr>
        <w:t xml:space="preserve"> </w:t>
      </w:r>
      <w:r w:rsidRPr="00224517">
        <w:rPr>
          <w:sz w:val="28"/>
          <w:szCs w:val="28"/>
        </w:rPr>
        <w:t>права граждан</w:t>
      </w:r>
    </w:p>
    <w:p w:rsidR="00036721" w:rsidRPr="00224517" w:rsidRDefault="00036721" w:rsidP="00224517">
      <w:pPr>
        <w:spacing w:line="360" w:lineRule="auto"/>
        <w:ind w:firstLine="709"/>
        <w:jc w:val="both"/>
        <w:rPr>
          <w:sz w:val="28"/>
          <w:szCs w:val="28"/>
        </w:rPr>
      </w:pPr>
      <w:r w:rsidRPr="00224517">
        <w:rPr>
          <w:sz w:val="28"/>
          <w:szCs w:val="28"/>
        </w:rPr>
        <w:t>- порядок управления и др.</w:t>
      </w:r>
    </w:p>
    <w:p w:rsidR="00036721" w:rsidRPr="00224517" w:rsidRDefault="00036721" w:rsidP="00224517">
      <w:pPr>
        <w:spacing w:line="360" w:lineRule="auto"/>
        <w:ind w:firstLine="709"/>
        <w:jc w:val="both"/>
        <w:rPr>
          <w:sz w:val="28"/>
          <w:szCs w:val="28"/>
        </w:rPr>
      </w:pPr>
      <w:r w:rsidRPr="00224517">
        <w:rPr>
          <w:sz w:val="28"/>
          <w:szCs w:val="28"/>
        </w:rPr>
        <w:t>Административная ответ</w:t>
      </w:r>
      <w:r w:rsidR="0009479B" w:rsidRPr="00224517">
        <w:rPr>
          <w:sz w:val="28"/>
          <w:szCs w:val="28"/>
        </w:rPr>
        <w:t>ственность наступает с 16 лет (</w:t>
      </w:r>
      <w:r w:rsidRPr="00224517">
        <w:rPr>
          <w:sz w:val="28"/>
          <w:szCs w:val="28"/>
        </w:rPr>
        <w:t>ст. 2.3 КоАП РФ). За административные</w:t>
      </w:r>
      <w:r w:rsidR="00224517">
        <w:rPr>
          <w:sz w:val="28"/>
          <w:szCs w:val="28"/>
        </w:rPr>
        <w:t xml:space="preserve"> </w:t>
      </w:r>
      <w:r w:rsidRPr="00224517">
        <w:rPr>
          <w:sz w:val="28"/>
          <w:szCs w:val="28"/>
        </w:rPr>
        <w:t>правонарушения государством предусмотрены административные наказания, т.е. меры ответственности.</w:t>
      </w:r>
    </w:p>
    <w:p w:rsidR="00036721" w:rsidRPr="00224517" w:rsidRDefault="00036721" w:rsidP="00224517">
      <w:pPr>
        <w:spacing w:line="360" w:lineRule="auto"/>
        <w:ind w:firstLine="709"/>
        <w:jc w:val="both"/>
        <w:rPr>
          <w:sz w:val="28"/>
          <w:szCs w:val="28"/>
        </w:rPr>
      </w:pPr>
      <w:r w:rsidRPr="00224517">
        <w:rPr>
          <w:sz w:val="28"/>
          <w:szCs w:val="28"/>
        </w:rPr>
        <w:t>Порядок назнач</w:t>
      </w:r>
      <w:r w:rsidR="00C5206D" w:rsidRPr="00224517">
        <w:rPr>
          <w:sz w:val="28"/>
          <w:szCs w:val="28"/>
        </w:rPr>
        <w:t>ения административных наказаний</w:t>
      </w:r>
    </w:p>
    <w:p w:rsidR="00036721" w:rsidRPr="00224517" w:rsidRDefault="00036721" w:rsidP="00224517">
      <w:pPr>
        <w:spacing w:line="360" w:lineRule="auto"/>
        <w:ind w:firstLine="709"/>
        <w:jc w:val="both"/>
        <w:rPr>
          <w:sz w:val="28"/>
          <w:szCs w:val="28"/>
        </w:rPr>
      </w:pPr>
      <w:r w:rsidRPr="00224517">
        <w:rPr>
          <w:sz w:val="28"/>
          <w:szCs w:val="28"/>
        </w:rPr>
        <w:t>При назначении административного наказания учитываются:</w:t>
      </w:r>
    </w:p>
    <w:p w:rsidR="00C5206D" w:rsidRPr="00224517" w:rsidRDefault="00036721" w:rsidP="00224517">
      <w:pPr>
        <w:numPr>
          <w:ilvl w:val="0"/>
          <w:numId w:val="19"/>
        </w:numPr>
        <w:spacing w:line="360" w:lineRule="auto"/>
        <w:ind w:left="0" w:firstLine="709"/>
        <w:jc w:val="both"/>
        <w:rPr>
          <w:sz w:val="28"/>
          <w:szCs w:val="28"/>
        </w:rPr>
      </w:pPr>
      <w:r w:rsidRPr="00224517">
        <w:rPr>
          <w:sz w:val="28"/>
          <w:szCs w:val="28"/>
        </w:rPr>
        <w:t>Характер совершенного правонарушения;</w:t>
      </w:r>
    </w:p>
    <w:p w:rsidR="00C5206D" w:rsidRPr="00224517" w:rsidRDefault="00036721" w:rsidP="00224517">
      <w:pPr>
        <w:numPr>
          <w:ilvl w:val="0"/>
          <w:numId w:val="19"/>
        </w:numPr>
        <w:spacing w:line="360" w:lineRule="auto"/>
        <w:ind w:left="0" w:firstLine="709"/>
        <w:jc w:val="both"/>
        <w:rPr>
          <w:sz w:val="28"/>
          <w:szCs w:val="28"/>
        </w:rPr>
      </w:pPr>
      <w:r w:rsidRPr="00224517">
        <w:rPr>
          <w:sz w:val="28"/>
          <w:szCs w:val="28"/>
        </w:rPr>
        <w:t>Личность нарушителя;</w:t>
      </w:r>
    </w:p>
    <w:p w:rsidR="00C5206D" w:rsidRPr="00224517" w:rsidRDefault="00036721" w:rsidP="00224517">
      <w:pPr>
        <w:numPr>
          <w:ilvl w:val="0"/>
          <w:numId w:val="19"/>
        </w:numPr>
        <w:spacing w:line="360" w:lineRule="auto"/>
        <w:ind w:left="0" w:firstLine="709"/>
        <w:jc w:val="both"/>
        <w:rPr>
          <w:sz w:val="28"/>
          <w:szCs w:val="28"/>
        </w:rPr>
      </w:pPr>
      <w:r w:rsidRPr="00224517">
        <w:rPr>
          <w:sz w:val="28"/>
          <w:szCs w:val="28"/>
        </w:rPr>
        <w:t>Степень его вины;</w:t>
      </w:r>
    </w:p>
    <w:p w:rsidR="00036721" w:rsidRPr="00224517" w:rsidRDefault="00036721" w:rsidP="00224517">
      <w:pPr>
        <w:numPr>
          <w:ilvl w:val="0"/>
          <w:numId w:val="19"/>
        </w:numPr>
        <w:spacing w:line="360" w:lineRule="auto"/>
        <w:ind w:left="0" w:firstLine="709"/>
        <w:jc w:val="both"/>
        <w:rPr>
          <w:sz w:val="28"/>
          <w:szCs w:val="28"/>
        </w:rPr>
      </w:pPr>
      <w:r w:rsidRPr="00224517">
        <w:rPr>
          <w:sz w:val="28"/>
          <w:szCs w:val="28"/>
        </w:rPr>
        <w:t>Имущественное положение;</w:t>
      </w:r>
    </w:p>
    <w:p w:rsidR="00036721" w:rsidRPr="00224517" w:rsidRDefault="00036721" w:rsidP="00224517">
      <w:pPr>
        <w:spacing w:line="360" w:lineRule="auto"/>
        <w:ind w:firstLine="709"/>
        <w:jc w:val="both"/>
        <w:rPr>
          <w:sz w:val="28"/>
          <w:szCs w:val="28"/>
        </w:rPr>
      </w:pPr>
      <w:r w:rsidRPr="00224517">
        <w:rPr>
          <w:sz w:val="28"/>
          <w:szCs w:val="28"/>
        </w:rPr>
        <w:t>Обстоятельства, смягчающие</w:t>
      </w:r>
      <w:r w:rsidR="00C5206D" w:rsidRPr="00224517">
        <w:rPr>
          <w:sz w:val="28"/>
          <w:szCs w:val="28"/>
        </w:rPr>
        <w:t xml:space="preserve"> или отягчающие ответственность</w:t>
      </w:r>
    </w:p>
    <w:p w:rsidR="00036721" w:rsidRPr="00224517" w:rsidRDefault="00036721" w:rsidP="00224517">
      <w:pPr>
        <w:spacing w:line="360" w:lineRule="auto"/>
        <w:ind w:firstLine="709"/>
        <w:jc w:val="both"/>
        <w:rPr>
          <w:sz w:val="28"/>
          <w:szCs w:val="28"/>
        </w:rPr>
      </w:pPr>
      <w:r w:rsidRPr="00224517">
        <w:rPr>
          <w:sz w:val="28"/>
          <w:szCs w:val="28"/>
        </w:rPr>
        <w:t>Наказания применяются на основании трёх принципов: законности, индивидуализации, справедливости.</w:t>
      </w:r>
    </w:p>
    <w:p w:rsidR="00036721" w:rsidRPr="00224517" w:rsidRDefault="00036721" w:rsidP="00224517">
      <w:pPr>
        <w:spacing w:line="360" w:lineRule="auto"/>
        <w:ind w:firstLine="709"/>
        <w:jc w:val="both"/>
        <w:rPr>
          <w:sz w:val="28"/>
          <w:szCs w:val="28"/>
        </w:rPr>
      </w:pPr>
      <w:r w:rsidRPr="00224517">
        <w:rPr>
          <w:sz w:val="28"/>
          <w:szCs w:val="28"/>
        </w:rPr>
        <w:t>Ответственность за административные правонарушения отягчают следующие обстоятельства:</w:t>
      </w:r>
    </w:p>
    <w:p w:rsidR="00036721" w:rsidRPr="00224517" w:rsidRDefault="00036721" w:rsidP="00224517">
      <w:pPr>
        <w:spacing w:line="360" w:lineRule="auto"/>
        <w:ind w:firstLine="709"/>
        <w:jc w:val="both"/>
        <w:rPr>
          <w:sz w:val="28"/>
          <w:szCs w:val="28"/>
        </w:rPr>
      </w:pPr>
      <w:r w:rsidRPr="00224517">
        <w:rPr>
          <w:sz w:val="28"/>
          <w:szCs w:val="28"/>
        </w:rPr>
        <w:t>- продолжение противоправного поведения, несмотря на требования уполномоченных на то лиц прекратить его;</w:t>
      </w:r>
    </w:p>
    <w:p w:rsidR="00036721" w:rsidRPr="00224517" w:rsidRDefault="00036721" w:rsidP="00224517">
      <w:pPr>
        <w:spacing w:line="360" w:lineRule="auto"/>
        <w:ind w:firstLine="709"/>
        <w:jc w:val="both"/>
        <w:rPr>
          <w:sz w:val="28"/>
          <w:szCs w:val="28"/>
        </w:rPr>
      </w:pPr>
      <w:r w:rsidRPr="00224517">
        <w:rPr>
          <w:sz w:val="28"/>
          <w:szCs w:val="28"/>
        </w:rPr>
        <w:t>- повторное</w:t>
      </w:r>
      <w:r w:rsidR="00C5206D" w:rsidRPr="00224517">
        <w:rPr>
          <w:sz w:val="28"/>
          <w:szCs w:val="28"/>
        </w:rPr>
        <w:t>,</w:t>
      </w:r>
      <w:r w:rsidRPr="00224517">
        <w:rPr>
          <w:sz w:val="28"/>
          <w:szCs w:val="28"/>
        </w:rPr>
        <w:t xml:space="preserve"> в течении года</w:t>
      </w:r>
      <w:r w:rsidR="00C5206D" w:rsidRPr="00224517">
        <w:rPr>
          <w:sz w:val="28"/>
          <w:szCs w:val="28"/>
        </w:rPr>
        <w:t>,</w:t>
      </w:r>
      <w:r w:rsidRPr="00224517">
        <w:rPr>
          <w:sz w:val="28"/>
          <w:szCs w:val="28"/>
        </w:rPr>
        <w:t xml:space="preserve"> совершение правонарушения, однотипному тому, за</w:t>
      </w:r>
      <w:r w:rsidR="00224517">
        <w:rPr>
          <w:sz w:val="28"/>
          <w:szCs w:val="28"/>
        </w:rPr>
        <w:t xml:space="preserve"> </w:t>
      </w:r>
      <w:r w:rsidRPr="00224517">
        <w:rPr>
          <w:sz w:val="28"/>
          <w:szCs w:val="28"/>
        </w:rPr>
        <w:t>которое лицо уже подвергалось административному наказанию;</w:t>
      </w:r>
    </w:p>
    <w:p w:rsidR="00036721" w:rsidRPr="00224517" w:rsidRDefault="00036721" w:rsidP="00224517">
      <w:pPr>
        <w:spacing w:line="360" w:lineRule="auto"/>
        <w:ind w:firstLine="709"/>
        <w:jc w:val="both"/>
        <w:rPr>
          <w:sz w:val="28"/>
          <w:szCs w:val="28"/>
        </w:rPr>
      </w:pPr>
      <w:r w:rsidRPr="00224517">
        <w:rPr>
          <w:sz w:val="28"/>
          <w:szCs w:val="28"/>
        </w:rPr>
        <w:t>- вовлечение несовершеннолетнего в правонарушение;</w:t>
      </w:r>
    </w:p>
    <w:p w:rsidR="00036721" w:rsidRPr="00224517" w:rsidRDefault="00036721" w:rsidP="00224517">
      <w:pPr>
        <w:spacing w:line="360" w:lineRule="auto"/>
        <w:ind w:firstLine="709"/>
        <w:jc w:val="both"/>
        <w:rPr>
          <w:sz w:val="28"/>
          <w:szCs w:val="28"/>
        </w:rPr>
      </w:pPr>
      <w:r w:rsidRPr="00224517">
        <w:rPr>
          <w:sz w:val="28"/>
          <w:szCs w:val="28"/>
        </w:rPr>
        <w:t>- совершение правонарушения группой лиц;</w:t>
      </w:r>
    </w:p>
    <w:p w:rsidR="00036721" w:rsidRPr="00224517" w:rsidRDefault="00036721" w:rsidP="00224517">
      <w:pPr>
        <w:spacing w:line="360" w:lineRule="auto"/>
        <w:ind w:firstLine="709"/>
        <w:jc w:val="both"/>
        <w:rPr>
          <w:sz w:val="28"/>
          <w:szCs w:val="28"/>
        </w:rPr>
      </w:pPr>
      <w:r w:rsidRPr="00224517">
        <w:rPr>
          <w:sz w:val="28"/>
          <w:szCs w:val="28"/>
        </w:rPr>
        <w:t>- совершение правонарушения в условиях стихийного бедствия или при других чрезвычайных обстоятельствах;</w:t>
      </w:r>
    </w:p>
    <w:p w:rsidR="00036721" w:rsidRPr="00224517" w:rsidRDefault="00036721" w:rsidP="00224517">
      <w:pPr>
        <w:spacing w:line="360" w:lineRule="auto"/>
        <w:ind w:firstLine="709"/>
        <w:jc w:val="both"/>
        <w:rPr>
          <w:sz w:val="28"/>
          <w:szCs w:val="28"/>
        </w:rPr>
      </w:pPr>
      <w:r w:rsidRPr="00224517">
        <w:rPr>
          <w:sz w:val="28"/>
          <w:szCs w:val="28"/>
        </w:rPr>
        <w:t>- совершение правонарушения в состоянии опьянения.</w:t>
      </w:r>
    </w:p>
    <w:p w:rsidR="00036721" w:rsidRPr="00224517" w:rsidRDefault="00036721" w:rsidP="00224517">
      <w:pPr>
        <w:spacing w:line="360" w:lineRule="auto"/>
        <w:ind w:firstLine="709"/>
        <w:jc w:val="both"/>
        <w:rPr>
          <w:sz w:val="28"/>
          <w:szCs w:val="28"/>
        </w:rPr>
      </w:pPr>
      <w:r w:rsidRPr="00224517">
        <w:rPr>
          <w:sz w:val="28"/>
          <w:szCs w:val="28"/>
        </w:rPr>
        <w:t xml:space="preserve">Судья, орган, должностное лицо, налагающее административное наказание, в зависимости от характера административного правонарушения может не признать данное обстоятельство отягчающим. Если человек совершил два правонарушения и более, то взыскание налагается за каждое правонарушение в отдельности. </w:t>
      </w:r>
    </w:p>
    <w:p w:rsidR="00036721" w:rsidRPr="00224517" w:rsidRDefault="00036721" w:rsidP="00224517">
      <w:pPr>
        <w:spacing w:line="360" w:lineRule="auto"/>
        <w:ind w:firstLine="709"/>
        <w:jc w:val="both"/>
        <w:rPr>
          <w:sz w:val="28"/>
          <w:szCs w:val="28"/>
        </w:rPr>
      </w:pPr>
      <w:r w:rsidRPr="00224517">
        <w:rPr>
          <w:sz w:val="28"/>
          <w:szCs w:val="28"/>
        </w:rPr>
        <w:t xml:space="preserve">Судьи, органы, должностные лица, уполномоченные рассматривать дела об административных правонарушениях. Дела об административных правонарушениях рассматриваются: </w:t>
      </w:r>
    </w:p>
    <w:p w:rsidR="00036721" w:rsidRPr="00224517" w:rsidRDefault="00036721" w:rsidP="00224517">
      <w:pPr>
        <w:spacing w:line="360" w:lineRule="auto"/>
        <w:ind w:firstLine="709"/>
        <w:jc w:val="both"/>
        <w:rPr>
          <w:sz w:val="28"/>
          <w:szCs w:val="28"/>
        </w:rPr>
      </w:pPr>
      <w:r w:rsidRPr="00224517">
        <w:rPr>
          <w:sz w:val="28"/>
          <w:szCs w:val="28"/>
        </w:rPr>
        <w:t>- судьями (мировыми судьями)</w:t>
      </w:r>
    </w:p>
    <w:p w:rsidR="00036721" w:rsidRPr="00224517" w:rsidRDefault="00036721" w:rsidP="00224517">
      <w:pPr>
        <w:spacing w:line="360" w:lineRule="auto"/>
        <w:ind w:firstLine="709"/>
        <w:jc w:val="both"/>
        <w:rPr>
          <w:sz w:val="28"/>
          <w:szCs w:val="28"/>
        </w:rPr>
      </w:pPr>
      <w:r w:rsidRPr="00224517">
        <w:rPr>
          <w:sz w:val="28"/>
          <w:szCs w:val="28"/>
        </w:rPr>
        <w:t>- комиссиями по делам несовершеннолетних и защите их прав;</w:t>
      </w:r>
    </w:p>
    <w:p w:rsidR="00036721" w:rsidRPr="00224517" w:rsidRDefault="00036721" w:rsidP="00224517">
      <w:pPr>
        <w:spacing w:line="360" w:lineRule="auto"/>
        <w:ind w:firstLine="709"/>
        <w:jc w:val="both"/>
        <w:rPr>
          <w:sz w:val="28"/>
          <w:szCs w:val="28"/>
        </w:rPr>
      </w:pPr>
      <w:r w:rsidRPr="00224517">
        <w:rPr>
          <w:sz w:val="28"/>
          <w:szCs w:val="28"/>
        </w:rPr>
        <w:t>- федеральными органами исполнительной власти, их учреждениями, структурными подразделениями и территориальными органами, а также иными государственными органами, уполномоченными на то, исходя из задач и функций, возложенных на них федеральными законами либо нормативными правовыми актами Президента РФ или Правительства РФ.</w:t>
      </w:r>
    </w:p>
    <w:p w:rsidR="00C8171E" w:rsidRPr="00224517" w:rsidRDefault="00C8171E" w:rsidP="00224517">
      <w:pPr>
        <w:spacing w:line="360" w:lineRule="auto"/>
        <w:ind w:firstLine="709"/>
        <w:jc w:val="both"/>
        <w:rPr>
          <w:sz w:val="28"/>
          <w:szCs w:val="28"/>
        </w:rPr>
      </w:pPr>
      <w:r w:rsidRPr="00224517">
        <w:rPr>
          <w:sz w:val="28"/>
          <w:szCs w:val="28"/>
        </w:rPr>
        <w:t>СВАРС (2 часа): Составить схему «Система органов власти в РФ»</w:t>
      </w:r>
    </w:p>
    <w:p w:rsidR="00036721" w:rsidRPr="008E45D6" w:rsidRDefault="008E45D6" w:rsidP="00224517">
      <w:pPr>
        <w:spacing w:line="360" w:lineRule="auto"/>
        <w:ind w:firstLine="709"/>
        <w:jc w:val="both"/>
        <w:rPr>
          <w:color w:val="FFFFFF"/>
          <w:sz w:val="28"/>
          <w:szCs w:val="28"/>
        </w:rPr>
      </w:pPr>
      <w:r w:rsidRPr="008E45D6">
        <w:rPr>
          <w:color w:val="FFFFFF"/>
          <w:sz w:val="28"/>
          <w:szCs w:val="28"/>
        </w:rPr>
        <w:t>государство семья труд право</w:t>
      </w:r>
    </w:p>
    <w:p w:rsidR="00036721" w:rsidRPr="004129E8" w:rsidRDefault="004129E8" w:rsidP="004129E8">
      <w:pPr>
        <w:spacing w:line="360" w:lineRule="auto"/>
        <w:ind w:firstLine="709"/>
        <w:jc w:val="both"/>
        <w:rPr>
          <w:b/>
          <w:bCs/>
          <w:sz w:val="28"/>
          <w:szCs w:val="28"/>
        </w:rPr>
      </w:pPr>
      <w:r>
        <w:rPr>
          <w:sz w:val="28"/>
          <w:szCs w:val="28"/>
        </w:rPr>
        <w:br w:type="page"/>
      </w:r>
      <w:r w:rsidR="00036721" w:rsidRPr="004129E8">
        <w:rPr>
          <w:b/>
          <w:bCs/>
          <w:sz w:val="28"/>
          <w:szCs w:val="28"/>
        </w:rPr>
        <w:t>ТЕМА</w:t>
      </w:r>
      <w:r w:rsidR="00224517" w:rsidRPr="004129E8">
        <w:rPr>
          <w:b/>
          <w:bCs/>
          <w:sz w:val="28"/>
          <w:szCs w:val="28"/>
        </w:rPr>
        <w:t xml:space="preserve"> </w:t>
      </w:r>
      <w:r w:rsidR="00036721" w:rsidRPr="004129E8">
        <w:rPr>
          <w:b/>
          <w:bCs/>
          <w:sz w:val="28"/>
          <w:szCs w:val="28"/>
        </w:rPr>
        <w:t>3</w:t>
      </w:r>
      <w:r w:rsidRPr="004129E8">
        <w:rPr>
          <w:b/>
          <w:bCs/>
          <w:sz w:val="28"/>
          <w:szCs w:val="28"/>
        </w:rPr>
        <w:t xml:space="preserve"> ФЕДЕРАТИВНОЕ УСТРОЙСТВО РФ</w:t>
      </w:r>
    </w:p>
    <w:p w:rsidR="004129E8" w:rsidRPr="004129E8" w:rsidRDefault="004129E8" w:rsidP="004129E8">
      <w:pPr>
        <w:spacing w:line="360" w:lineRule="auto"/>
        <w:ind w:firstLine="709"/>
        <w:jc w:val="both"/>
        <w:rPr>
          <w:b/>
          <w:bCs/>
          <w:sz w:val="28"/>
          <w:szCs w:val="28"/>
        </w:rPr>
      </w:pPr>
    </w:p>
    <w:p w:rsidR="00036721" w:rsidRPr="00224517" w:rsidRDefault="00036721" w:rsidP="00224517">
      <w:pPr>
        <w:spacing w:line="360" w:lineRule="auto"/>
        <w:ind w:firstLine="709"/>
        <w:jc w:val="both"/>
        <w:rPr>
          <w:sz w:val="28"/>
          <w:szCs w:val="28"/>
        </w:rPr>
      </w:pPr>
      <w:r w:rsidRPr="00224517">
        <w:rPr>
          <w:sz w:val="28"/>
          <w:szCs w:val="28"/>
        </w:rPr>
        <w:t>Согласно конс</w:t>
      </w:r>
      <w:r w:rsidR="00A340E1" w:rsidRPr="00224517">
        <w:rPr>
          <w:sz w:val="28"/>
          <w:szCs w:val="28"/>
        </w:rPr>
        <w:t xml:space="preserve">титуции РФ Россия состоит из 89 </w:t>
      </w:r>
      <w:r w:rsidRPr="00224517">
        <w:rPr>
          <w:sz w:val="28"/>
          <w:szCs w:val="28"/>
        </w:rPr>
        <w:t>субъектов РФ, которыми являются: 21 республика, 6 краёв, 49 областей, 2 города ф</w:t>
      </w:r>
      <w:r w:rsidR="00E73FB6" w:rsidRPr="00224517">
        <w:rPr>
          <w:sz w:val="28"/>
          <w:szCs w:val="28"/>
        </w:rPr>
        <w:t>едерального значения ( Москва и</w:t>
      </w:r>
      <w:r w:rsidR="00224517">
        <w:rPr>
          <w:sz w:val="28"/>
          <w:szCs w:val="28"/>
        </w:rPr>
        <w:t xml:space="preserve"> </w:t>
      </w:r>
      <w:r w:rsidRPr="00224517">
        <w:rPr>
          <w:sz w:val="28"/>
          <w:szCs w:val="28"/>
        </w:rPr>
        <w:t>Санкт- Петербург), 10 автономных округов и 1 автономная область. В настоящее время на территории России проживает более 140 народов, составляющих многонациональный народ РФ. Статус каждой республики определяется Конституцией РФ и конституциями республик. Статус края, области, города федерального значения, автономной области, автономного округа определяется Конституцией и уставом субъекта РФ.</w:t>
      </w:r>
    </w:p>
    <w:p w:rsidR="00036721" w:rsidRPr="00224517" w:rsidRDefault="00036721" w:rsidP="00224517">
      <w:pPr>
        <w:spacing w:line="360" w:lineRule="auto"/>
        <w:ind w:firstLine="709"/>
        <w:jc w:val="both"/>
        <w:rPr>
          <w:sz w:val="28"/>
          <w:szCs w:val="28"/>
        </w:rPr>
      </w:pPr>
      <w:r w:rsidRPr="00224517">
        <w:rPr>
          <w:sz w:val="28"/>
          <w:szCs w:val="28"/>
        </w:rPr>
        <w:t>Территория России включает в себя территории её субъектов, внутренние воды, территориальные моря, воздушное пространство над ними.</w:t>
      </w:r>
    </w:p>
    <w:p w:rsidR="00036721" w:rsidRPr="00224517" w:rsidRDefault="00036721" w:rsidP="00224517">
      <w:pPr>
        <w:spacing w:line="360" w:lineRule="auto"/>
        <w:ind w:firstLine="709"/>
        <w:jc w:val="both"/>
        <w:rPr>
          <w:sz w:val="28"/>
          <w:szCs w:val="28"/>
        </w:rPr>
      </w:pPr>
      <w:r w:rsidRPr="00224517">
        <w:rPr>
          <w:sz w:val="28"/>
          <w:szCs w:val="28"/>
        </w:rPr>
        <w:t>Государственным языком России на всей её территории является русский язык. Республики</w:t>
      </w:r>
      <w:r w:rsidR="00224517">
        <w:rPr>
          <w:sz w:val="28"/>
          <w:szCs w:val="28"/>
        </w:rPr>
        <w:t xml:space="preserve"> </w:t>
      </w:r>
      <w:r w:rsidRPr="00224517">
        <w:rPr>
          <w:sz w:val="28"/>
          <w:szCs w:val="28"/>
        </w:rPr>
        <w:t>вправе устанавливать свои государственные языки. У всех народов России есть право на сохранение родного языка, создание условий для его изучения и развития. Столицей России является Москва.</w:t>
      </w:r>
    </w:p>
    <w:p w:rsidR="00036721" w:rsidRPr="00224517" w:rsidRDefault="00036721" w:rsidP="00224517">
      <w:pPr>
        <w:spacing w:line="360" w:lineRule="auto"/>
        <w:ind w:firstLine="709"/>
        <w:jc w:val="both"/>
        <w:rPr>
          <w:sz w:val="28"/>
          <w:szCs w:val="28"/>
        </w:rPr>
      </w:pPr>
      <w:r w:rsidRPr="00224517">
        <w:rPr>
          <w:sz w:val="28"/>
          <w:szCs w:val="28"/>
        </w:rPr>
        <w:t>Конституция разграничивает компетенцию субъектов РФ, определяя также вопросы, которые решаются совместно Федерацией и её субъектами. Субъекты РФ самостоятельно устанавливают свою систему органов государственной власти. Федеральные органы исполнительной власти могут создавать и создают на территории федеральных субъектов свои органы для осуществления своих полномочий.</w:t>
      </w:r>
    </w:p>
    <w:p w:rsidR="00036721" w:rsidRPr="00224517" w:rsidRDefault="00036721" w:rsidP="00224517">
      <w:pPr>
        <w:spacing w:line="360" w:lineRule="auto"/>
        <w:ind w:firstLine="709"/>
        <w:jc w:val="both"/>
        <w:rPr>
          <w:sz w:val="28"/>
          <w:szCs w:val="28"/>
        </w:rPr>
      </w:pPr>
      <w:r w:rsidRPr="00224517">
        <w:rPr>
          <w:sz w:val="28"/>
          <w:szCs w:val="28"/>
        </w:rPr>
        <w:t>В совместном ведении РФ и её субъектов находятся следующие вопросы:</w:t>
      </w:r>
    </w:p>
    <w:p w:rsidR="00036721" w:rsidRPr="00224517" w:rsidRDefault="00036721" w:rsidP="00224517">
      <w:pPr>
        <w:spacing w:line="360" w:lineRule="auto"/>
        <w:ind w:firstLine="709"/>
        <w:jc w:val="both"/>
        <w:rPr>
          <w:sz w:val="28"/>
          <w:szCs w:val="28"/>
        </w:rPr>
      </w:pPr>
      <w:r w:rsidRPr="00224517">
        <w:rPr>
          <w:sz w:val="28"/>
          <w:szCs w:val="28"/>
        </w:rPr>
        <w:t xml:space="preserve">1. Обеспечение соответствия конституций и законов субъектов </w:t>
      </w:r>
      <w:r w:rsidR="00650442" w:rsidRPr="00224517">
        <w:rPr>
          <w:sz w:val="28"/>
          <w:szCs w:val="28"/>
        </w:rPr>
        <w:t>РФ Конституции РФ и федеральным законам</w:t>
      </w:r>
      <w:r w:rsidRPr="00224517">
        <w:rPr>
          <w:sz w:val="28"/>
          <w:szCs w:val="28"/>
        </w:rPr>
        <w:t>.</w:t>
      </w:r>
    </w:p>
    <w:p w:rsidR="00036721" w:rsidRPr="00224517" w:rsidRDefault="00036721" w:rsidP="00224517">
      <w:pPr>
        <w:spacing w:line="360" w:lineRule="auto"/>
        <w:ind w:firstLine="709"/>
        <w:jc w:val="both"/>
        <w:rPr>
          <w:sz w:val="28"/>
          <w:szCs w:val="28"/>
        </w:rPr>
      </w:pPr>
      <w:r w:rsidRPr="00224517">
        <w:rPr>
          <w:sz w:val="28"/>
          <w:szCs w:val="28"/>
        </w:rPr>
        <w:t>2. Защита прав и свобод человека и гражданина, прав национальных меньшинств, обеспечение законности, правопорядка, общественной безопасности, режима пограничных зон.</w:t>
      </w:r>
    </w:p>
    <w:p w:rsidR="00036721" w:rsidRPr="00224517" w:rsidRDefault="00036721" w:rsidP="00224517">
      <w:pPr>
        <w:spacing w:line="360" w:lineRule="auto"/>
        <w:ind w:firstLine="709"/>
        <w:jc w:val="both"/>
        <w:rPr>
          <w:sz w:val="28"/>
          <w:szCs w:val="28"/>
        </w:rPr>
      </w:pPr>
      <w:r w:rsidRPr="00224517">
        <w:rPr>
          <w:sz w:val="28"/>
          <w:szCs w:val="28"/>
        </w:rPr>
        <w:t>3. Вопросы владения, пользования и распоряжения землёй, недрами, водными и другими природными ресурсами.</w:t>
      </w:r>
    </w:p>
    <w:p w:rsidR="00036721" w:rsidRPr="00224517" w:rsidRDefault="00036721" w:rsidP="00224517">
      <w:pPr>
        <w:spacing w:line="360" w:lineRule="auto"/>
        <w:ind w:firstLine="709"/>
        <w:jc w:val="both"/>
        <w:rPr>
          <w:sz w:val="28"/>
          <w:szCs w:val="28"/>
        </w:rPr>
      </w:pPr>
      <w:r w:rsidRPr="00224517">
        <w:rPr>
          <w:sz w:val="28"/>
          <w:szCs w:val="28"/>
        </w:rPr>
        <w:t>4. Разграничение государственной собственности.</w:t>
      </w:r>
    </w:p>
    <w:p w:rsidR="00036721" w:rsidRPr="00224517" w:rsidRDefault="00036721" w:rsidP="00224517">
      <w:pPr>
        <w:spacing w:line="360" w:lineRule="auto"/>
        <w:ind w:firstLine="709"/>
        <w:jc w:val="both"/>
        <w:rPr>
          <w:sz w:val="28"/>
          <w:szCs w:val="28"/>
        </w:rPr>
      </w:pPr>
      <w:r w:rsidRPr="00224517">
        <w:rPr>
          <w:sz w:val="28"/>
          <w:szCs w:val="28"/>
        </w:rPr>
        <w:t>5. Природопользование, охрана окружающей среды и обеспечение экологической безопасности, особо охраняемые природные территории, охрана памятников истории и культуры.</w:t>
      </w:r>
    </w:p>
    <w:p w:rsidR="00036721" w:rsidRPr="00224517" w:rsidRDefault="00036721" w:rsidP="00224517">
      <w:pPr>
        <w:spacing w:line="360" w:lineRule="auto"/>
        <w:ind w:firstLine="709"/>
        <w:jc w:val="both"/>
        <w:rPr>
          <w:sz w:val="28"/>
          <w:szCs w:val="28"/>
        </w:rPr>
      </w:pPr>
      <w:r w:rsidRPr="00224517">
        <w:rPr>
          <w:sz w:val="28"/>
          <w:szCs w:val="28"/>
        </w:rPr>
        <w:t>6. Общие вопросы воспитания, образования, науки, культуры, физической культуры и спорта.</w:t>
      </w:r>
    </w:p>
    <w:p w:rsidR="00036721" w:rsidRPr="00224517" w:rsidRDefault="00036721" w:rsidP="00224517">
      <w:pPr>
        <w:spacing w:line="360" w:lineRule="auto"/>
        <w:ind w:firstLine="709"/>
        <w:jc w:val="both"/>
        <w:rPr>
          <w:sz w:val="28"/>
          <w:szCs w:val="28"/>
        </w:rPr>
      </w:pPr>
      <w:r w:rsidRPr="00224517">
        <w:rPr>
          <w:sz w:val="28"/>
          <w:szCs w:val="28"/>
        </w:rPr>
        <w:t>7. Координация вопросов здравоохранения, защита семьи, материнства, отцовства и детства, социальная защита, включая социальное обеспечение.</w:t>
      </w:r>
    </w:p>
    <w:p w:rsidR="00036721" w:rsidRPr="00224517" w:rsidRDefault="00036721" w:rsidP="00224517">
      <w:pPr>
        <w:spacing w:line="360" w:lineRule="auto"/>
        <w:ind w:firstLine="709"/>
        <w:jc w:val="both"/>
        <w:rPr>
          <w:sz w:val="28"/>
          <w:szCs w:val="28"/>
        </w:rPr>
      </w:pPr>
      <w:r w:rsidRPr="00224517">
        <w:rPr>
          <w:sz w:val="28"/>
          <w:szCs w:val="28"/>
        </w:rPr>
        <w:t>8. Установление общих принципов налогообложения и сборов в РФ.</w:t>
      </w:r>
    </w:p>
    <w:p w:rsidR="00036721" w:rsidRPr="00224517" w:rsidRDefault="00036721" w:rsidP="00224517">
      <w:pPr>
        <w:spacing w:line="360" w:lineRule="auto"/>
        <w:ind w:firstLine="709"/>
        <w:jc w:val="both"/>
        <w:rPr>
          <w:sz w:val="28"/>
          <w:szCs w:val="28"/>
        </w:rPr>
      </w:pPr>
      <w:r w:rsidRPr="00224517">
        <w:rPr>
          <w:sz w:val="28"/>
          <w:szCs w:val="28"/>
        </w:rPr>
        <w:t>9. Административное, административно-процессуальное, трудовое, семейное, жилищное, земельное, водное, лесное законодательства, законодательства в недрах, об охране окружающей среды.</w:t>
      </w:r>
    </w:p>
    <w:p w:rsidR="00036721" w:rsidRPr="00224517" w:rsidRDefault="00036721" w:rsidP="00224517">
      <w:pPr>
        <w:spacing w:line="360" w:lineRule="auto"/>
        <w:ind w:firstLine="709"/>
        <w:jc w:val="both"/>
        <w:rPr>
          <w:sz w:val="28"/>
          <w:szCs w:val="28"/>
        </w:rPr>
      </w:pPr>
      <w:r w:rsidRPr="00224517">
        <w:rPr>
          <w:sz w:val="28"/>
          <w:szCs w:val="28"/>
        </w:rPr>
        <w:t>10. Кадры судебных и правоохранительных органов, адвокатура, нотариат.</w:t>
      </w:r>
    </w:p>
    <w:p w:rsidR="00036721" w:rsidRPr="00224517" w:rsidRDefault="00036721" w:rsidP="00224517">
      <w:pPr>
        <w:spacing w:line="360" w:lineRule="auto"/>
        <w:ind w:firstLine="709"/>
        <w:jc w:val="both"/>
        <w:rPr>
          <w:sz w:val="28"/>
          <w:szCs w:val="28"/>
        </w:rPr>
      </w:pPr>
      <w:r w:rsidRPr="00224517">
        <w:rPr>
          <w:sz w:val="28"/>
          <w:szCs w:val="28"/>
        </w:rPr>
        <w:t>11. Установление общих принципов организации системы органов государственной власти и местного самоуправления.</w:t>
      </w:r>
    </w:p>
    <w:p w:rsidR="00036721" w:rsidRPr="00224517" w:rsidRDefault="00036721" w:rsidP="00224517">
      <w:pPr>
        <w:spacing w:line="360" w:lineRule="auto"/>
        <w:ind w:firstLine="709"/>
        <w:jc w:val="both"/>
        <w:rPr>
          <w:sz w:val="28"/>
          <w:szCs w:val="28"/>
        </w:rPr>
      </w:pPr>
      <w:r w:rsidRPr="00224517">
        <w:rPr>
          <w:sz w:val="28"/>
          <w:szCs w:val="28"/>
        </w:rPr>
        <w:t>12. Координация международных и внешнеэкономических связей субъектов РФ и выполнение международных договоров РФ и т.д.</w:t>
      </w:r>
    </w:p>
    <w:p w:rsidR="00C92585" w:rsidRPr="00224517" w:rsidRDefault="00C92585" w:rsidP="00224517">
      <w:pPr>
        <w:spacing w:line="360" w:lineRule="auto"/>
        <w:ind w:firstLine="709"/>
        <w:jc w:val="both"/>
        <w:rPr>
          <w:sz w:val="28"/>
          <w:szCs w:val="28"/>
        </w:rPr>
      </w:pPr>
      <w:r w:rsidRPr="00224517">
        <w:rPr>
          <w:sz w:val="28"/>
          <w:szCs w:val="28"/>
        </w:rPr>
        <w:t xml:space="preserve">В ведении Российской Федерации </w:t>
      </w:r>
      <w:r w:rsidR="00C86A49" w:rsidRPr="00224517">
        <w:rPr>
          <w:sz w:val="28"/>
          <w:szCs w:val="28"/>
        </w:rPr>
        <w:t>находятся следующие вопросы:</w:t>
      </w:r>
    </w:p>
    <w:p w:rsidR="00C86A49" w:rsidRPr="00224517" w:rsidRDefault="00C92585" w:rsidP="00224517">
      <w:pPr>
        <w:numPr>
          <w:ilvl w:val="0"/>
          <w:numId w:val="20"/>
        </w:numPr>
        <w:spacing w:line="360" w:lineRule="auto"/>
        <w:ind w:left="0" w:firstLine="709"/>
        <w:jc w:val="both"/>
        <w:rPr>
          <w:sz w:val="28"/>
          <w:szCs w:val="28"/>
        </w:rPr>
      </w:pPr>
      <w:r w:rsidRPr="00224517">
        <w:rPr>
          <w:sz w:val="28"/>
          <w:szCs w:val="28"/>
        </w:rPr>
        <w:t>Принятие и изменение Консти</w:t>
      </w:r>
      <w:r w:rsidR="00C86A49" w:rsidRPr="00224517">
        <w:rPr>
          <w:sz w:val="28"/>
          <w:szCs w:val="28"/>
        </w:rPr>
        <w:t>туции РФ и федеральных законов</w:t>
      </w:r>
    </w:p>
    <w:p w:rsidR="00C92585" w:rsidRPr="00224517" w:rsidRDefault="001711E1" w:rsidP="00224517">
      <w:pPr>
        <w:numPr>
          <w:ilvl w:val="0"/>
          <w:numId w:val="20"/>
        </w:numPr>
        <w:spacing w:line="360" w:lineRule="auto"/>
        <w:ind w:left="0" w:firstLine="709"/>
        <w:jc w:val="both"/>
        <w:rPr>
          <w:sz w:val="28"/>
          <w:szCs w:val="28"/>
        </w:rPr>
      </w:pPr>
      <w:r w:rsidRPr="00224517">
        <w:rPr>
          <w:sz w:val="28"/>
          <w:szCs w:val="28"/>
        </w:rPr>
        <w:t>К</w:t>
      </w:r>
      <w:r w:rsidR="00C92585" w:rsidRPr="00224517">
        <w:rPr>
          <w:sz w:val="28"/>
          <w:szCs w:val="28"/>
        </w:rPr>
        <w:t>онтроль за их соблюдением.</w:t>
      </w:r>
    </w:p>
    <w:p w:rsidR="00036721" w:rsidRPr="00224517" w:rsidRDefault="0028070B" w:rsidP="00224517">
      <w:pPr>
        <w:spacing w:line="360" w:lineRule="auto"/>
        <w:ind w:firstLine="709"/>
        <w:jc w:val="both"/>
        <w:rPr>
          <w:sz w:val="28"/>
          <w:szCs w:val="28"/>
        </w:rPr>
      </w:pPr>
      <w:r w:rsidRPr="00224517">
        <w:rPr>
          <w:b/>
          <w:bCs/>
          <w:i/>
          <w:iCs/>
          <w:sz w:val="28"/>
          <w:szCs w:val="28"/>
        </w:rPr>
        <w:t>Местное (</w:t>
      </w:r>
      <w:r w:rsidR="00036721" w:rsidRPr="00224517">
        <w:rPr>
          <w:b/>
          <w:bCs/>
          <w:i/>
          <w:iCs/>
          <w:sz w:val="28"/>
          <w:szCs w:val="28"/>
        </w:rPr>
        <w:t>территориальное)</w:t>
      </w:r>
      <w:r w:rsidR="00224517" w:rsidRPr="00224517">
        <w:rPr>
          <w:b/>
          <w:bCs/>
          <w:i/>
          <w:iCs/>
          <w:sz w:val="28"/>
          <w:szCs w:val="28"/>
        </w:rPr>
        <w:t xml:space="preserve"> </w:t>
      </w:r>
      <w:r w:rsidR="00036721" w:rsidRPr="00224517">
        <w:rPr>
          <w:b/>
          <w:bCs/>
          <w:i/>
          <w:iCs/>
          <w:sz w:val="28"/>
          <w:szCs w:val="28"/>
        </w:rPr>
        <w:t>самоуправление</w:t>
      </w:r>
      <w:r w:rsidR="00036721" w:rsidRPr="00224517">
        <w:rPr>
          <w:sz w:val="28"/>
          <w:szCs w:val="28"/>
        </w:rPr>
        <w:t xml:space="preserve"> осуществляется в интересах всех, кто проживает</w:t>
      </w:r>
      <w:r w:rsidR="00224517">
        <w:rPr>
          <w:sz w:val="28"/>
          <w:szCs w:val="28"/>
        </w:rPr>
        <w:t xml:space="preserve"> </w:t>
      </w:r>
      <w:r w:rsidR="00036721" w:rsidRPr="00224517">
        <w:rPr>
          <w:sz w:val="28"/>
          <w:szCs w:val="28"/>
        </w:rPr>
        <w:t>в границах территориальных единиц, на которые разделяются федеральные субъекты. Оно осуществляется территориальными общностями</w:t>
      </w:r>
      <w:r w:rsidR="00224517">
        <w:rPr>
          <w:sz w:val="28"/>
          <w:szCs w:val="28"/>
        </w:rPr>
        <w:t xml:space="preserve"> </w:t>
      </w:r>
      <w:r w:rsidR="00036721" w:rsidRPr="00224517">
        <w:rPr>
          <w:sz w:val="28"/>
          <w:szCs w:val="28"/>
        </w:rPr>
        <w:t>через образуемые или</w:t>
      </w:r>
      <w:r w:rsidR="00224517">
        <w:rPr>
          <w:sz w:val="28"/>
          <w:szCs w:val="28"/>
        </w:rPr>
        <w:t xml:space="preserve"> </w:t>
      </w:r>
      <w:r w:rsidR="00036721" w:rsidRPr="00224517">
        <w:rPr>
          <w:sz w:val="28"/>
          <w:szCs w:val="28"/>
        </w:rPr>
        <w:t>местные законодат</w:t>
      </w:r>
      <w:r w:rsidR="008C5871" w:rsidRPr="00224517">
        <w:rPr>
          <w:sz w:val="28"/>
          <w:szCs w:val="28"/>
        </w:rPr>
        <w:t>ельные (</w:t>
      </w:r>
      <w:r w:rsidR="00036721" w:rsidRPr="00224517">
        <w:rPr>
          <w:sz w:val="28"/>
          <w:szCs w:val="28"/>
        </w:rPr>
        <w:t>представительные) органы самоуправления ( советы,</w:t>
      </w:r>
      <w:r w:rsidR="008C5871" w:rsidRPr="00224517">
        <w:rPr>
          <w:sz w:val="28"/>
          <w:szCs w:val="28"/>
        </w:rPr>
        <w:t xml:space="preserve"> земства, думы, собрания ит.д.)</w:t>
      </w:r>
      <w:r w:rsidR="00036721" w:rsidRPr="00224517">
        <w:rPr>
          <w:sz w:val="28"/>
          <w:szCs w:val="28"/>
        </w:rPr>
        <w:t>, а также местную администрацию, иные их органы, местные референдумы, собрания и сходы граждан, другие формы непосредственной демократии. Местное самоуправление может наделяться законом</w:t>
      </w:r>
      <w:r w:rsidR="00224517">
        <w:rPr>
          <w:sz w:val="28"/>
          <w:szCs w:val="28"/>
        </w:rPr>
        <w:t xml:space="preserve"> </w:t>
      </w:r>
      <w:r w:rsidR="00036721" w:rsidRPr="00224517">
        <w:rPr>
          <w:sz w:val="28"/>
          <w:szCs w:val="28"/>
        </w:rPr>
        <w:t>государственными полномочиями.</w:t>
      </w:r>
    </w:p>
    <w:p w:rsidR="00036721" w:rsidRPr="00224517" w:rsidRDefault="00036721" w:rsidP="00224517">
      <w:pPr>
        <w:spacing w:line="360" w:lineRule="auto"/>
        <w:ind w:firstLine="709"/>
        <w:jc w:val="both"/>
        <w:rPr>
          <w:sz w:val="28"/>
          <w:szCs w:val="28"/>
        </w:rPr>
      </w:pPr>
      <w:r w:rsidRPr="00224517">
        <w:rPr>
          <w:sz w:val="28"/>
          <w:szCs w:val="28"/>
        </w:rPr>
        <w:t>Граждане РФ имеют равные права на осуществление местного самоуправления</w:t>
      </w:r>
      <w:r w:rsidR="00224517">
        <w:rPr>
          <w:sz w:val="28"/>
          <w:szCs w:val="28"/>
        </w:rPr>
        <w:t xml:space="preserve"> </w:t>
      </w:r>
      <w:r w:rsidRPr="00224517">
        <w:rPr>
          <w:sz w:val="28"/>
          <w:szCs w:val="28"/>
        </w:rPr>
        <w:t>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036721" w:rsidRPr="00224517" w:rsidRDefault="00036721" w:rsidP="00224517">
      <w:pPr>
        <w:spacing w:line="360" w:lineRule="auto"/>
        <w:ind w:firstLine="709"/>
        <w:jc w:val="both"/>
        <w:rPr>
          <w:sz w:val="28"/>
          <w:szCs w:val="28"/>
        </w:rPr>
      </w:pPr>
      <w:r w:rsidRPr="00224517">
        <w:rPr>
          <w:sz w:val="28"/>
          <w:szCs w:val="28"/>
        </w:rPr>
        <w:t>Каждый гражданин РФ имеет право на местное самоуправление в форме референдума, выборов, и других формах. Границы территории можно изменить только с учётом мнения населения соответствующей территории.</w:t>
      </w:r>
    </w:p>
    <w:p w:rsidR="00036721" w:rsidRPr="00224517" w:rsidRDefault="00036721" w:rsidP="00224517">
      <w:pPr>
        <w:spacing w:line="360" w:lineRule="auto"/>
        <w:ind w:firstLine="709"/>
        <w:jc w:val="both"/>
        <w:rPr>
          <w:sz w:val="28"/>
          <w:szCs w:val="28"/>
        </w:rPr>
      </w:pPr>
      <w:r w:rsidRPr="00224517">
        <w:rPr>
          <w:sz w:val="28"/>
          <w:szCs w:val="28"/>
        </w:rPr>
        <w:t>Конституция определяет следующие основные принципы организации судебного разбирательства:</w:t>
      </w:r>
    </w:p>
    <w:p w:rsidR="00036721" w:rsidRPr="00224517" w:rsidRDefault="00036721" w:rsidP="00224517">
      <w:pPr>
        <w:numPr>
          <w:ilvl w:val="0"/>
          <w:numId w:val="26"/>
        </w:numPr>
        <w:spacing w:line="360" w:lineRule="auto"/>
        <w:ind w:left="0" w:firstLine="709"/>
        <w:jc w:val="both"/>
        <w:rPr>
          <w:sz w:val="28"/>
          <w:szCs w:val="28"/>
        </w:rPr>
      </w:pPr>
      <w:r w:rsidRPr="00224517">
        <w:rPr>
          <w:sz w:val="28"/>
          <w:szCs w:val="28"/>
        </w:rPr>
        <w:t>Судебное разбирательство во всех судах открытое.</w:t>
      </w:r>
    </w:p>
    <w:p w:rsidR="00036721" w:rsidRPr="00224517" w:rsidRDefault="00036721" w:rsidP="00224517">
      <w:pPr>
        <w:numPr>
          <w:ilvl w:val="0"/>
          <w:numId w:val="26"/>
        </w:numPr>
        <w:spacing w:line="360" w:lineRule="auto"/>
        <w:ind w:left="0" w:firstLine="709"/>
        <w:jc w:val="both"/>
        <w:rPr>
          <w:sz w:val="28"/>
          <w:szCs w:val="28"/>
        </w:rPr>
      </w:pPr>
      <w:r w:rsidRPr="00224517">
        <w:rPr>
          <w:sz w:val="28"/>
          <w:szCs w:val="28"/>
        </w:rPr>
        <w:t>Судопроизводство осуществляется на основе состязательности и равноправия сторон.</w:t>
      </w:r>
    </w:p>
    <w:p w:rsidR="00036721" w:rsidRPr="00224517" w:rsidRDefault="008C5871" w:rsidP="00224517">
      <w:pPr>
        <w:numPr>
          <w:ilvl w:val="0"/>
          <w:numId w:val="26"/>
        </w:numPr>
        <w:spacing w:line="360" w:lineRule="auto"/>
        <w:ind w:left="0" w:firstLine="709"/>
        <w:jc w:val="both"/>
        <w:rPr>
          <w:sz w:val="28"/>
          <w:szCs w:val="28"/>
        </w:rPr>
      </w:pPr>
      <w:r w:rsidRPr="00224517">
        <w:rPr>
          <w:sz w:val="28"/>
          <w:szCs w:val="28"/>
        </w:rPr>
        <w:t>В случа</w:t>
      </w:r>
      <w:r w:rsidR="00D920AC" w:rsidRPr="00224517">
        <w:rPr>
          <w:sz w:val="28"/>
          <w:szCs w:val="28"/>
        </w:rPr>
        <w:t>я</w:t>
      </w:r>
      <w:r w:rsidRPr="00224517">
        <w:rPr>
          <w:sz w:val="28"/>
          <w:szCs w:val="28"/>
        </w:rPr>
        <w:t>х</w:t>
      </w:r>
      <w:r w:rsidR="00036721" w:rsidRPr="00224517">
        <w:rPr>
          <w:sz w:val="28"/>
          <w:szCs w:val="28"/>
        </w:rPr>
        <w:t>, предусмотренных законом, судопроизводство осуществляется с участием присяжных</w:t>
      </w:r>
      <w:r w:rsidR="00224517">
        <w:rPr>
          <w:sz w:val="28"/>
          <w:szCs w:val="28"/>
        </w:rPr>
        <w:t xml:space="preserve"> </w:t>
      </w:r>
      <w:r w:rsidR="00036721" w:rsidRPr="00224517">
        <w:rPr>
          <w:sz w:val="28"/>
          <w:szCs w:val="28"/>
        </w:rPr>
        <w:t>заседателей.</w:t>
      </w:r>
    </w:p>
    <w:p w:rsidR="00036721" w:rsidRPr="00224517" w:rsidRDefault="00036721" w:rsidP="00224517">
      <w:pPr>
        <w:numPr>
          <w:ilvl w:val="0"/>
          <w:numId w:val="26"/>
        </w:numPr>
        <w:spacing w:line="360" w:lineRule="auto"/>
        <w:ind w:left="0" w:firstLine="709"/>
        <w:jc w:val="both"/>
        <w:rPr>
          <w:sz w:val="28"/>
          <w:szCs w:val="28"/>
        </w:rPr>
      </w:pPr>
      <w:r w:rsidRPr="00224517">
        <w:rPr>
          <w:sz w:val="28"/>
          <w:szCs w:val="28"/>
        </w:rPr>
        <w:t>Финансирование судов из федерального бюджета.</w:t>
      </w:r>
    </w:p>
    <w:p w:rsidR="00036721" w:rsidRPr="00224517" w:rsidRDefault="00036721" w:rsidP="00224517">
      <w:pPr>
        <w:spacing w:line="360" w:lineRule="auto"/>
        <w:ind w:firstLine="709"/>
        <w:jc w:val="both"/>
        <w:rPr>
          <w:sz w:val="28"/>
          <w:szCs w:val="28"/>
        </w:rPr>
      </w:pPr>
      <w:r w:rsidRPr="00224517">
        <w:rPr>
          <w:sz w:val="28"/>
          <w:szCs w:val="28"/>
        </w:rPr>
        <w:t>В системе разделения властей судебная власть играет особую роль, она является независимым арбитром для органов</w:t>
      </w:r>
      <w:r w:rsidR="00224517">
        <w:rPr>
          <w:sz w:val="28"/>
          <w:szCs w:val="28"/>
        </w:rPr>
        <w:t xml:space="preserve"> </w:t>
      </w:r>
      <w:r w:rsidRPr="00224517">
        <w:rPr>
          <w:sz w:val="28"/>
          <w:szCs w:val="28"/>
        </w:rPr>
        <w:t>государственной</w:t>
      </w:r>
      <w:r w:rsidR="00224517">
        <w:rPr>
          <w:sz w:val="28"/>
          <w:szCs w:val="28"/>
        </w:rPr>
        <w:t xml:space="preserve"> </w:t>
      </w:r>
      <w:r w:rsidRPr="00224517">
        <w:rPr>
          <w:sz w:val="28"/>
          <w:szCs w:val="28"/>
        </w:rPr>
        <w:t xml:space="preserve">власти и физических лиц при разрешении различного рода социальных конфликтов и проблем. </w:t>
      </w:r>
    </w:p>
    <w:p w:rsidR="008C5871" w:rsidRPr="004129E8" w:rsidRDefault="00036721" w:rsidP="00224517">
      <w:pPr>
        <w:spacing w:line="360" w:lineRule="auto"/>
        <w:ind w:firstLine="709"/>
        <w:jc w:val="both"/>
        <w:rPr>
          <w:b/>
          <w:bCs/>
          <w:i/>
          <w:iCs/>
          <w:sz w:val="28"/>
          <w:szCs w:val="28"/>
        </w:rPr>
      </w:pPr>
      <w:r w:rsidRPr="004129E8">
        <w:rPr>
          <w:b/>
          <w:bCs/>
          <w:i/>
          <w:iCs/>
          <w:sz w:val="28"/>
          <w:szCs w:val="28"/>
        </w:rPr>
        <w:t>Право</w:t>
      </w:r>
      <w:r w:rsidR="00224517" w:rsidRPr="004129E8">
        <w:rPr>
          <w:b/>
          <w:bCs/>
          <w:i/>
          <w:iCs/>
          <w:sz w:val="28"/>
          <w:szCs w:val="28"/>
        </w:rPr>
        <w:t xml:space="preserve"> </w:t>
      </w:r>
      <w:r w:rsidRPr="004129E8">
        <w:rPr>
          <w:b/>
          <w:bCs/>
          <w:i/>
          <w:iCs/>
          <w:sz w:val="28"/>
          <w:szCs w:val="28"/>
        </w:rPr>
        <w:t xml:space="preserve">судьи в РФ осуществляется только судом. </w:t>
      </w:r>
    </w:p>
    <w:p w:rsidR="00036721" w:rsidRPr="00224517" w:rsidRDefault="00036721" w:rsidP="00224517">
      <w:pPr>
        <w:spacing w:line="360" w:lineRule="auto"/>
        <w:ind w:firstLine="709"/>
        <w:jc w:val="both"/>
        <w:rPr>
          <w:sz w:val="28"/>
          <w:szCs w:val="28"/>
        </w:rPr>
      </w:pPr>
      <w:r w:rsidRPr="00224517">
        <w:rPr>
          <w:sz w:val="28"/>
          <w:szCs w:val="28"/>
        </w:rPr>
        <w:t>Правосудие</w:t>
      </w:r>
      <w:r w:rsidR="008C5871" w:rsidRPr="00224517">
        <w:rPr>
          <w:sz w:val="28"/>
          <w:szCs w:val="28"/>
        </w:rPr>
        <w:t xml:space="preserve"> </w:t>
      </w:r>
      <w:r w:rsidRPr="00224517">
        <w:rPr>
          <w:sz w:val="28"/>
          <w:szCs w:val="28"/>
        </w:rPr>
        <w:t>- форма государственной деятельности, которая заключается в рассмотрении и разрешении судом отн</w:t>
      </w:r>
      <w:r w:rsidR="008C5871" w:rsidRPr="00224517">
        <w:rPr>
          <w:sz w:val="28"/>
          <w:szCs w:val="28"/>
        </w:rPr>
        <w:t>есённых к его компетенции дел (</w:t>
      </w:r>
      <w:r w:rsidRPr="00224517">
        <w:rPr>
          <w:sz w:val="28"/>
          <w:szCs w:val="28"/>
        </w:rPr>
        <w:t>об уголовных преступлениях, о гражданских спорах и др.).</w:t>
      </w:r>
    </w:p>
    <w:p w:rsidR="00036721" w:rsidRPr="00224517" w:rsidRDefault="00036721" w:rsidP="00224517">
      <w:pPr>
        <w:spacing w:line="360" w:lineRule="auto"/>
        <w:ind w:firstLine="709"/>
        <w:jc w:val="both"/>
        <w:rPr>
          <w:sz w:val="28"/>
          <w:szCs w:val="28"/>
        </w:rPr>
      </w:pPr>
      <w:r w:rsidRPr="00224517">
        <w:rPr>
          <w:sz w:val="28"/>
          <w:szCs w:val="28"/>
        </w:rPr>
        <w:t>Судебная система- совокупность всех судов в России.</w:t>
      </w:r>
    </w:p>
    <w:p w:rsidR="00036721" w:rsidRPr="00224517" w:rsidRDefault="00036721" w:rsidP="00224517">
      <w:pPr>
        <w:spacing w:line="360" w:lineRule="auto"/>
        <w:ind w:firstLine="709"/>
        <w:jc w:val="both"/>
        <w:rPr>
          <w:sz w:val="28"/>
          <w:szCs w:val="28"/>
        </w:rPr>
      </w:pPr>
      <w:r w:rsidRPr="00224517">
        <w:rPr>
          <w:sz w:val="28"/>
          <w:szCs w:val="28"/>
        </w:rPr>
        <w:t>Судебную систему РФ составляют федеральные суды</w:t>
      </w:r>
      <w:r w:rsidR="00BF0E7F" w:rsidRPr="00224517">
        <w:rPr>
          <w:sz w:val="28"/>
          <w:szCs w:val="28"/>
        </w:rPr>
        <w:t>, конституционные (</w:t>
      </w:r>
      <w:r w:rsidRPr="00224517">
        <w:rPr>
          <w:sz w:val="28"/>
          <w:szCs w:val="28"/>
        </w:rPr>
        <w:t>уставные) суды и мировые судьи субъектов РФ.</w:t>
      </w:r>
    </w:p>
    <w:p w:rsidR="00036721" w:rsidRPr="00224517" w:rsidRDefault="00036721" w:rsidP="00224517">
      <w:pPr>
        <w:spacing w:line="360" w:lineRule="auto"/>
        <w:ind w:firstLine="709"/>
        <w:jc w:val="both"/>
        <w:rPr>
          <w:sz w:val="28"/>
          <w:szCs w:val="28"/>
        </w:rPr>
      </w:pPr>
      <w:r w:rsidRPr="00224517">
        <w:rPr>
          <w:sz w:val="28"/>
          <w:szCs w:val="28"/>
        </w:rPr>
        <w:t>Федеральные суды общей юрисдикции:</w:t>
      </w:r>
    </w:p>
    <w:p w:rsidR="00036721" w:rsidRPr="00224517" w:rsidRDefault="00036721" w:rsidP="00224517">
      <w:pPr>
        <w:spacing w:line="360" w:lineRule="auto"/>
        <w:ind w:firstLine="709"/>
        <w:jc w:val="both"/>
        <w:rPr>
          <w:sz w:val="28"/>
          <w:szCs w:val="28"/>
        </w:rPr>
      </w:pPr>
      <w:r w:rsidRPr="00224517">
        <w:rPr>
          <w:sz w:val="28"/>
          <w:szCs w:val="28"/>
        </w:rPr>
        <w:t>- Конституционный Суд РФ;</w:t>
      </w:r>
    </w:p>
    <w:p w:rsidR="00036721" w:rsidRPr="00224517" w:rsidRDefault="00036721" w:rsidP="00224517">
      <w:pPr>
        <w:spacing w:line="360" w:lineRule="auto"/>
        <w:ind w:firstLine="709"/>
        <w:jc w:val="both"/>
        <w:rPr>
          <w:sz w:val="28"/>
          <w:szCs w:val="28"/>
        </w:rPr>
      </w:pPr>
      <w:r w:rsidRPr="00224517">
        <w:rPr>
          <w:sz w:val="28"/>
          <w:szCs w:val="28"/>
        </w:rPr>
        <w:t>- Верховный Суд РФ;</w:t>
      </w:r>
    </w:p>
    <w:p w:rsidR="00036721" w:rsidRPr="00224517" w:rsidRDefault="00036721" w:rsidP="00224517">
      <w:pPr>
        <w:spacing w:line="360" w:lineRule="auto"/>
        <w:ind w:firstLine="709"/>
        <w:jc w:val="both"/>
        <w:rPr>
          <w:sz w:val="28"/>
          <w:szCs w:val="28"/>
        </w:rPr>
      </w:pPr>
      <w:r w:rsidRPr="00224517">
        <w:rPr>
          <w:sz w:val="28"/>
          <w:szCs w:val="28"/>
        </w:rPr>
        <w:t>- верховные суды республик;</w:t>
      </w:r>
    </w:p>
    <w:p w:rsidR="00036721" w:rsidRPr="00224517" w:rsidRDefault="00036721" w:rsidP="00224517">
      <w:pPr>
        <w:spacing w:line="360" w:lineRule="auto"/>
        <w:ind w:firstLine="709"/>
        <w:jc w:val="both"/>
        <w:rPr>
          <w:sz w:val="28"/>
          <w:szCs w:val="28"/>
        </w:rPr>
      </w:pPr>
      <w:r w:rsidRPr="00224517">
        <w:rPr>
          <w:sz w:val="28"/>
          <w:szCs w:val="28"/>
        </w:rPr>
        <w:t>- краевые и областные суды;</w:t>
      </w:r>
    </w:p>
    <w:p w:rsidR="00036721" w:rsidRPr="00224517" w:rsidRDefault="00036721" w:rsidP="00224517">
      <w:pPr>
        <w:spacing w:line="360" w:lineRule="auto"/>
        <w:ind w:firstLine="709"/>
        <w:jc w:val="both"/>
        <w:rPr>
          <w:sz w:val="28"/>
          <w:szCs w:val="28"/>
        </w:rPr>
      </w:pPr>
      <w:r w:rsidRPr="00224517">
        <w:rPr>
          <w:sz w:val="28"/>
          <w:szCs w:val="28"/>
        </w:rPr>
        <w:t>- суды городов федерального значения;</w:t>
      </w:r>
    </w:p>
    <w:p w:rsidR="00036721" w:rsidRPr="00224517" w:rsidRDefault="00036721" w:rsidP="00224517">
      <w:pPr>
        <w:spacing w:line="360" w:lineRule="auto"/>
        <w:ind w:firstLine="709"/>
        <w:jc w:val="both"/>
        <w:rPr>
          <w:sz w:val="28"/>
          <w:szCs w:val="28"/>
        </w:rPr>
      </w:pPr>
      <w:r w:rsidRPr="00224517">
        <w:rPr>
          <w:sz w:val="28"/>
          <w:szCs w:val="28"/>
        </w:rPr>
        <w:t>- суды автономной области и автономных округов;</w:t>
      </w:r>
    </w:p>
    <w:p w:rsidR="00036721" w:rsidRPr="00224517" w:rsidRDefault="00036721" w:rsidP="00224517">
      <w:pPr>
        <w:spacing w:line="360" w:lineRule="auto"/>
        <w:ind w:firstLine="709"/>
        <w:jc w:val="both"/>
        <w:rPr>
          <w:sz w:val="28"/>
          <w:szCs w:val="28"/>
        </w:rPr>
      </w:pPr>
      <w:r w:rsidRPr="00224517">
        <w:rPr>
          <w:sz w:val="28"/>
          <w:szCs w:val="28"/>
        </w:rPr>
        <w:t>- районные суды;</w:t>
      </w:r>
    </w:p>
    <w:p w:rsidR="00036721" w:rsidRPr="00224517" w:rsidRDefault="00036721" w:rsidP="00224517">
      <w:pPr>
        <w:spacing w:line="360" w:lineRule="auto"/>
        <w:ind w:firstLine="709"/>
        <w:jc w:val="both"/>
        <w:rPr>
          <w:sz w:val="28"/>
          <w:szCs w:val="28"/>
        </w:rPr>
      </w:pPr>
      <w:r w:rsidRPr="00224517">
        <w:rPr>
          <w:sz w:val="28"/>
          <w:szCs w:val="28"/>
        </w:rPr>
        <w:t>- специальные суды;</w:t>
      </w:r>
    </w:p>
    <w:p w:rsidR="00036721" w:rsidRPr="00224517" w:rsidRDefault="00224517" w:rsidP="00224517">
      <w:pPr>
        <w:spacing w:line="360" w:lineRule="auto"/>
        <w:ind w:firstLine="709"/>
        <w:jc w:val="both"/>
        <w:rPr>
          <w:sz w:val="28"/>
          <w:szCs w:val="28"/>
        </w:rPr>
      </w:pPr>
      <w:r>
        <w:rPr>
          <w:sz w:val="28"/>
          <w:szCs w:val="28"/>
        </w:rPr>
        <w:t xml:space="preserve"> </w:t>
      </w:r>
      <w:r w:rsidR="00036721" w:rsidRPr="00224517">
        <w:rPr>
          <w:sz w:val="28"/>
          <w:szCs w:val="28"/>
        </w:rPr>
        <w:t>Федеральные арбитражные суды:</w:t>
      </w:r>
    </w:p>
    <w:p w:rsidR="00036721" w:rsidRPr="00224517" w:rsidRDefault="00036721" w:rsidP="00224517">
      <w:pPr>
        <w:spacing w:line="360" w:lineRule="auto"/>
        <w:ind w:firstLine="709"/>
        <w:jc w:val="both"/>
        <w:rPr>
          <w:sz w:val="28"/>
          <w:szCs w:val="28"/>
        </w:rPr>
      </w:pPr>
      <w:r w:rsidRPr="00224517">
        <w:rPr>
          <w:sz w:val="28"/>
          <w:szCs w:val="28"/>
        </w:rPr>
        <w:t>- Высший Арбитражный Суд РФ</w:t>
      </w:r>
    </w:p>
    <w:p w:rsidR="00036721" w:rsidRPr="00224517" w:rsidRDefault="00036721" w:rsidP="00224517">
      <w:pPr>
        <w:spacing w:line="360" w:lineRule="auto"/>
        <w:ind w:firstLine="709"/>
        <w:jc w:val="both"/>
        <w:rPr>
          <w:sz w:val="28"/>
          <w:szCs w:val="28"/>
        </w:rPr>
      </w:pPr>
      <w:r w:rsidRPr="00224517">
        <w:rPr>
          <w:sz w:val="28"/>
          <w:szCs w:val="28"/>
        </w:rPr>
        <w:t>- федерал</w:t>
      </w:r>
      <w:r w:rsidR="005C7017" w:rsidRPr="00224517">
        <w:rPr>
          <w:sz w:val="28"/>
          <w:szCs w:val="28"/>
        </w:rPr>
        <w:t>ьные арбитражные суды округов (</w:t>
      </w:r>
      <w:r w:rsidRPr="00224517">
        <w:rPr>
          <w:sz w:val="28"/>
          <w:szCs w:val="28"/>
        </w:rPr>
        <w:t>арбитражные кассационные суды);</w:t>
      </w:r>
    </w:p>
    <w:p w:rsidR="00036721" w:rsidRPr="00224517" w:rsidRDefault="00036721" w:rsidP="00224517">
      <w:pPr>
        <w:spacing w:line="360" w:lineRule="auto"/>
        <w:ind w:firstLine="709"/>
        <w:jc w:val="both"/>
        <w:rPr>
          <w:sz w:val="28"/>
          <w:szCs w:val="28"/>
        </w:rPr>
      </w:pPr>
      <w:r w:rsidRPr="00224517">
        <w:rPr>
          <w:sz w:val="28"/>
          <w:szCs w:val="28"/>
        </w:rPr>
        <w:t>- арбитражные апелляционные суды;</w:t>
      </w:r>
    </w:p>
    <w:p w:rsidR="00036721" w:rsidRPr="00224517" w:rsidRDefault="00036721" w:rsidP="00224517">
      <w:pPr>
        <w:spacing w:line="360" w:lineRule="auto"/>
        <w:ind w:firstLine="709"/>
        <w:jc w:val="both"/>
        <w:rPr>
          <w:sz w:val="28"/>
          <w:szCs w:val="28"/>
        </w:rPr>
      </w:pPr>
      <w:r w:rsidRPr="00224517">
        <w:rPr>
          <w:sz w:val="28"/>
          <w:szCs w:val="28"/>
        </w:rPr>
        <w:t>- арбитражные суды субъектов РФ.</w:t>
      </w:r>
    </w:p>
    <w:p w:rsidR="00036721" w:rsidRPr="00224517" w:rsidRDefault="00036721" w:rsidP="00224517">
      <w:pPr>
        <w:spacing w:line="360" w:lineRule="auto"/>
        <w:ind w:firstLine="709"/>
        <w:jc w:val="both"/>
        <w:rPr>
          <w:sz w:val="28"/>
          <w:szCs w:val="28"/>
        </w:rPr>
      </w:pPr>
      <w:r w:rsidRPr="00224517">
        <w:rPr>
          <w:sz w:val="28"/>
          <w:szCs w:val="28"/>
        </w:rPr>
        <w:t>К судам субъектов РФ относятся:</w:t>
      </w:r>
    </w:p>
    <w:p w:rsidR="00036721" w:rsidRPr="00224517" w:rsidRDefault="00A4438E" w:rsidP="00224517">
      <w:pPr>
        <w:spacing w:line="360" w:lineRule="auto"/>
        <w:ind w:firstLine="709"/>
        <w:jc w:val="both"/>
        <w:rPr>
          <w:sz w:val="28"/>
          <w:szCs w:val="28"/>
        </w:rPr>
      </w:pPr>
      <w:r w:rsidRPr="00224517">
        <w:rPr>
          <w:sz w:val="28"/>
          <w:szCs w:val="28"/>
        </w:rPr>
        <w:t>- конституционные (</w:t>
      </w:r>
      <w:r w:rsidR="00036721" w:rsidRPr="00224517">
        <w:rPr>
          <w:sz w:val="28"/>
          <w:szCs w:val="28"/>
        </w:rPr>
        <w:t>уставные) суды субъектов РФ;</w:t>
      </w:r>
    </w:p>
    <w:p w:rsidR="00036721" w:rsidRPr="00224517" w:rsidRDefault="00036721" w:rsidP="00224517">
      <w:pPr>
        <w:spacing w:line="360" w:lineRule="auto"/>
        <w:ind w:firstLine="709"/>
        <w:jc w:val="both"/>
        <w:rPr>
          <w:sz w:val="28"/>
          <w:szCs w:val="28"/>
        </w:rPr>
      </w:pPr>
      <w:r w:rsidRPr="00224517">
        <w:rPr>
          <w:sz w:val="28"/>
          <w:szCs w:val="28"/>
        </w:rPr>
        <w:t xml:space="preserve">- мировые судьи, являющиеся судьями общей юрисдикции субъектов РФ. </w:t>
      </w:r>
    </w:p>
    <w:p w:rsidR="00036721" w:rsidRPr="00224517" w:rsidRDefault="00036721" w:rsidP="00224517">
      <w:pPr>
        <w:spacing w:line="360" w:lineRule="auto"/>
        <w:ind w:firstLine="709"/>
        <w:jc w:val="both"/>
        <w:rPr>
          <w:sz w:val="28"/>
          <w:szCs w:val="28"/>
        </w:rPr>
      </w:pPr>
    </w:p>
    <w:p w:rsidR="00036721" w:rsidRPr="004129E8" w:rsidRDefault="004129E8" w:rsidP="004129E8">
      <w:pPr>
        <w:spacing w:line="360" w:lineRule="auto"/>
        <w:ind w:firstLine="709"/>
        <w:jc w:val="both"/>
        <w:rPr>
          <w:b/>
          <w:bCs/>
          <w:sz w:val="28"/>
          <w:szCs w:val="28"/>
        </w:rPr>
      </w:pPr>
      <w:r>
        <w:rPr>
          <w:sz w:val="28"/>
          <w:szCs w:val="28"/>
        </w:rPr>
        <w:br w:type="page"/>
      </w:r>
      <w:r w:rsidRPr="004129E8">
        <w:rPr>
          <w:b/>
          <w:bCs/>
          <w:sz w:val="28"/>
          <w:szCs w:val="28"/>
        </w:rPr>
        <w:t>ТЕМА 4 ОСНОВЫ ГРАЖДАНСКОГО ПРАВА</w:t>
      </w:r>
    </w:p>
    <w:p w:rsidR="004129E8" w:rsidRPr="004129E8" w:rsidRDefault="004129E8" w:rsidP="004129E8">
      <w:pPr>
        <w:spacing w:line="360" w:lineRule="auto"/>
        <w:ind w:firstLine="709"/>
        <w:jc w:val="both"/>
        <w:rPr>
          <w:b/>
          <w:bCs/>
          <w:sz w:val="28"/>
          <w:szCs w:val="28"/>
        </w:rPr>
      </w:pPr>
    </w:p>
    <w:p w:rsidR="00036721" w:rsidRPr="00224517" w:rsidRDefault="00036721" w:rsidP="00224517">
      <w:pPr>
        <w:spacing w:line="360" w:lineRule="auto"/>
        <w:ind w:firstLine="709"/>
        <w:jc w:val="both"/>
        <w:rPr>
          <w:sz w:val="28"/>
          <w:szCs w:val="28"/>
        </w:rPr>
      </w:pPr>
      <w:r w:rsidRPr="00224517">
        <w:rPr>
          <w:sz w:val="28"/>
          <w:szCs w:val="28"/>
        </w:rPr>
        <w:t>Гражданское право</w:t>
      </w:r>
      <w:r w:rsidR="00C92585" w:rsidRPr="00224517">
        <w:rPr>
          <w:sz w:val="28"/>
          <w:szCs w:val="28"/>
        </w:rPr>
        <w:t>- отрасль права,</w:t>
      </w:r>
      <w:r w:rsidRPr="00224517">
        <w:rPr>
          <w:sz w:val="28"/>
          <w:szCs w:val="28"/>
        </w:rPr>
        <w:t xml:space="preserve"> предметом которой являются имущественные отношения и связанные с ними личные неимущественные отношения.</w:t>
      </w:r>
    </w:p>
    <w:p w:rsidR="00036721" w:rsidRPr="00224517" w:rsidRDefault="00036721" w:rsidP="00224517">
      <w:pPr>
        <w:spacing w:line="360" w:lineRule="auto"/>
        <w:ind w:firstLine="709"/>
        <w:jc w:val="both"/>
        <w:rPr>
          <w:sz w:val="28"/>
          <w:szCs w:val="28"/>
        </w:rPr>
      </w:pPr>
      <w:r w:rsidRPr="00224517">
        <w:rPr>
          <w:sz w:val="28"/>
          <w:szCs w:val="28"/>
        </w:rPr>
        <w:t>Участниками имущественных отношений, регулируемых гражданским законодательством, являются физическ</w:t>
      </w:r>
      <w:r w:rsidR="00C92585" w:rsidRPr="00224517">
        <w:rPr>
          <w:sz w:val="28"/>
          <w:szCs w:val="28"/>
        </w:rPr>
        <w:t>ие (граждане) и юридические (</w:t>
      </w:r>
      <w:r w:rsidRPr="00224517">
        <w:rPr>
          <w:sz w:val="28"/>
          <w:szCs w:val="28"/>
        </w:rPr>
        <w:t>организации) лица.</w:t>
      </w:r>
    </w:p>
    <w:p w:rsidR="00C92585" w:rsidRPr="00224517" w:rsidRDefault="00C92585" w:rsidP="00224517">
      <w:pPr>
        <w:spacing w:line="360" w:lineRule="auto"/>
        <w:ind w:firstLine="709"/>
        <w:jc w:val="both"/>
        <w:rPr>
          <w:b/>
          <w:bCs/>
          <w:i/>
          <w:iCs/>
          <w:sz w:val="28"/>
          <w:szCs w:val="28"/>
        </w:rPr>
      </w:pPr>
      <w:r w:rsidRPr="00224517">
        <w:rPr>
          <w:b/>
          <w:bCs/>
          <w:i/>
          <w:iCs/>
          <w:sz w:val="28"/>
          <w:szCs w:val="28"/>
        </w:rPr>
        <w:t>Основным источником гражданского права является Конституция РФ и Гражданский кодекс РФ.</w:t>
      </w:r>
    </w:p>
    <w:p w:rsidR="00036721" w:rsidRPr="00224517" w:rsidRDefault="00036721" w:rsidP="00224517">
      <w:pPr>
        <w:spacing w:line="360" w:lineRule="auto"/>
        <w:ind w:firstLine="709"/>
        <w:jc w:val="both"/>
        <w:rPr>
          <w:sz w:val="28"/>
          <w:szCs w:val="28"/>
        </w:rPr>
      </w:pPr>
      <w:r w:rsidRPr="00224517">
        <w:rPr>
          <w:sz w:val="28"/>
          <w:szCs w:val="28"/>
        </w:rPr>
        <w:t xml:space="preserve">Физические лица. </w:t>
      </w:r>
      <w:r w:rsidR="00141ED1" w:rsidRPr="00224517">
        <w:rPr>
          <w:sz w:val="28"/>
          <w:szCs w:val="28"/>
        </w:rPr>
        <w:t>Для того</w:t>
      </w:r>
      <w:r w:rsidRPr="00224517">
        <w:rPr>
          <w:sz w:val="28"/>
          <w:szCs w:val="28"/>
        </w:rPr>
        <w:t xml:space="preserve"> чтобы участвовать в имущественных отношениях, гражданин должен обладать правоспособностью и дееспособностью.</w:t>
      </w:r>
    </w:p>
    <w:p w:rsidR="00036721" w:rsidRPr="00224517" w:rsidRDefault="00036721" w:rsidP="00224517">
      <w:pPr>
        <w:spacing w:line="360" w:lineRule="auto"/>
        <w:ind w:firstLine="709"/>
        <w:jc w:val="both"/>
        <w:rPr>
          <w:sz w:val="28"/>
          <w:szCs w:val="28"/>
        </w:rPr>
      </w:pPr>
      <w:r w:rsidRPr="00224517">
        <w:rPr>
          <w:b/>
          <w:bCs/>
          <w:i/>
          <w:iCs/>
          <w:sz w:val="28"/>
          <w:szCs w:val="28"/>
        </w:rPr>
        <w:t>Правоспособность включает</w:t>
      </w:r>
      <w:r w:rsidRPr="00224517">
        <w:rPr>
          <w:sz w:val="28"/>
          <w:szCs w:val="28"/>
        </w:rPr>
        <w:t>:</w:t>
      </w:r>
    </w:p>
    <w:p w:rsidR="00036721" w:rsidRPr="00224517" w:rsidRDefault="00036721" w:rsidP="00224517">
      <w:pPr>
        <w:numPr>
          <w:ilvl w:val="0"/>
          <w:numId w:val="13"/>
        </w:numPr>
        <w:spacing w:line="360" w:lineRule="auto"/>
        <w:ind w:left="0" w:firstLine="709"/>
        <w:jc w:val="both"/>
        <w:rPr>
          <w:sz w:val="28"/>
          <w:szCs w:val="28"/>
        </w:rPr>
      </w:pPr>
      <w:r w:rsidRPr="00224517">
        <w:rPr>
          <w:sz w:val="28"/>
          <w:szCs w:val="28"/>
        </w:rPr>
        <w:t xml:space="preserve"> право иметь имущество в собственности;</w:t>
      </w:r>
    </w:p>
    <w:p w:rsidR="00036721" w:rsidRPr="00224517" w:rsidRDefault="00036721" w:rsidP="00224517">
      <w:pPr>
        <w:numPr>
          <w:ilvl w:val="0"/>
          <w:numId w:val="13"/>
        </w:numPr>
        <w:spacing w:line="360" w:lineRule="auto"/>
        <w:ind w:left="0" w:firstLine="709"/>
        <w:jc w:val="both"/>
        <w:rPr>
          <w:sz w:val="28"/>
          <w:szCs w:val="28"/>
        </w:rPr>
      </w:pPr>
      <w:r w:rsidRPr="00224517">
        <w:rPr>
          <w:sz w:val="28"/>
          <w:szCs w:val="28"/>
        </w:rPr>
        <w:t xml:space="preserve"> наследовать и завещать его;</w:t>
      </w:r>
    </w:p>
    <w:p w:rsidR="00036721" w:rsidRPr="00224517" w:rsidRDefault="00036721" w:rsidP="00224517">
      <w:pPr>
        <w:numPr>
          <w:ilvl w:val="0"/>
          <w:numId w:val="13"/>
        </w:numPr>
        <w:spacing w:line="360" w:lineRule="auto"/>
        <w:ind w:left="0" w:firstLine="709"/>
        <w:jc w:val="both"/>
        <w:rPr>
          <w:sz w:val="28"/>
          <w:szCs w:val="28"/>
        </w:rPr>
      </w:pPr>
      <w:r w:rsidRPr="00224517">
        <w:rPr>
          <w:sz w:val="28"/>
          <w:szCs w:val="28"/>
        </w:rPr>
        <w:t xml:space="preserve"> заниматься пр</w:t>
      </w:r>
      <w:r w:rsidR="003706D6" w:rsidRPr="00224517">
        <w:rPr>
          <w:sz w:val="28"/>
          <w:szCs w:val="28"/>
        </w:rPr>
        <w:t>едпринимательской и любой иной,</w:t>
      </w:r>
      <w:r w:rsidRPr="00224517">
        <w:rPr>
          <w:sz w:val="28"/>
          <w:szCs w:val="28"/>
        </w:rPr>
        <w:t xml:space="preserve"> не запрещённой законом, деятельность</w:t>
      </w:r>
      <w:r w:rsidR="003706D6" w:rsidRPr="00224517">
        <w:rPr>
          <w:sz w:val="28"/>
          <w:szCs w:val="28"/>
        </w:rPr>
        <w:t>ю</w:t>
      </w:r>
      <w:r w:rsidRPr="00224517">
        <w:rPr>
          <w:sz w:val="28"/>
          <w:szCs w:val="28"/>
        </w:rPr>
        <w:t>;</w:t>
      </w:r>
    </w:p>
    <w:p w:rsidR="00036721" w:rsidRPr="00224517" w:rsidRDefault="00036721" w:rsidP="00224517">
      <w:pPr>
        <w:numPr>
          <w:ilvl w:val="0"/>
          <w:numId w:val="13"/>
        </w:numPr>
        <w:spacing w:line="360" w:lineRule="auto"/>
        <w:ind w:left="0" w:firstLine="709"/>
        <w:jc w:val="both"/>
        <w:rPr>
          <w:sz w:val="28"/>
          <w:szCs w:val="28"/>
        </w:rPr>
      </w:pPr>
      <w:r w:rsidRPr="00224517">
        <w:rPr>
          <w:sz w:val="28"/>
          <w:szCs w:val="28"/>
        </w:rPr>
        <w:t xml:space="preserve"> создавать юридические лица самостоятельно или совместно с другими гражданами и юридическими лицами;</w:t>
      </w:r>
    </w:p>
    <w:p w:rsidR="00036721" w:rsidRPr="00224517" w:rsidRDefault="00036721" w:rsidP="00224517">
      <w:pPr>
        <w:numPr>
          <w:ilvl w:val="0"/>
          <w:numId w:val="13"/>
        </w:numPr>
        <w:spacing w:line="360" w:lineRule="auto"/>
        <w:ind w:left="0" w:firstLine="709"/>
        <w:jc w:val="both"/>
        <w:rPr>
          <w:sz w:val="28"/>
          <w:szCs w:val="28"/>
        </w:rPr>
      </w:pPr>
      <w:r w:rsidRPr="00224517">
        <w:rPr>
          <w:sz w:val="28"/>
          <w:szCs w:val="28"/>
        </w:rPr>
        <w:t xml:space="preserve"> совершать любые, не противоречащие закону, сделки и участвовать в обязательствах;</w:t>
      </w:r>
    </w:p>
    <w:p w:rsidR="00036721" w:rsidRPr="00224517" w:rsidRDefault="00036721" w:rsidP="00224517">
      <w:pPr>
        <w:numPr>
          <w:ilvl w:val="0"/>
          <w:numId w:val="13"/>
        </w:numPr>
        <w:spacing w:line="360" w:lineRule="auto"/>
        <w:ind w:left="0" w:firstLine="709"/>
        <w:jc w:val="both"/>
        <w:rPr>
          <w:sz w:val="28"/>
          <w:szCs w:val="28"/>
        </w:rPr>
      </w:pPr>
      <w:r w:rsidRPr="00224517">
        <w:rPr>
          <w:sz w:val="28"/>
          <w:szCs w:val="28"/>
        </w:rPr>
        <w:t xml:space="preserve"> избирать место жительства;</w:t>
      </w:r>
    </w:p>
    <w:p w:rsidR="00036721" w:rsidRPr="00224517" w:rsidRDefault="00036721" w:rsidP="00224517">
      <w:pPr>
        <w:numPr>
          <w:ilvl w:val="0"/>
          <w:numId w:val="13"/>
        </w:numPr>
        <w:spacing w:line="360" w:lineRule="auto"/>
        <w:ind w:left="0" w:firstLine="709"/>
        <w:jc w:val="both"/>
        <w:rPr>
          <w:sz w:val="28"/>
          <w:szCs w:val="28"/>
        </w:rPr>
      </w:pPr>
      <w:r w:rsidRPr="00224517">
        <w:rPr>
          <w:sz w:val="28"/>
          <w:szCs w:val="28"/>
        </w:rPr>
        <w:t xml:space="preserve"> иметь права авторов научных трудов, произведений литературы и искусства, изобретений, иметь иные имущественные и личные неимущественные права.</w:t>
      </w:r>
    </w:p>
    <w:p w:rsidR="00036721" w:rsidRPr="00224517" w:rsidRDefault="00036721" w:rsidP="00224517">
      <w:pPr>
        <w:spacing w:line="360" w:lineRule="auto"/>
        <w:ind w:firstLine="709"/>
        <w:jc w:val="both"/>
        <w:rPr>
          <w:sz w:val="28"/>
          <w:szCs w:val="28"/>
        </w:rPr>
      </w:pPr>
      <w:r w:rsidRPr="00224517">
        <w:rPr>
          <w:sz w:val="28"/>
          <w:szCs w:val="28"/>
        </w:rPr>
        <w:t>Дееспособность в имущественных отношениях возникает с 6 лет. Она называется дееспособностью малолетних. Согласно ст.28 ГК РФ малолетние от 6 до 14 лет вправе совершать 3 вида сделок:</w:t>
      </w:r>
    </w:p>
    <w:p w:rsidR="00036721" w:rsidRPr="00224517" w:rsidRDefault="00036721" w:rsidP="00224517">
      <w:pPr>
        <w:numPr>
          <w:ilvl w:val="0"/>
          <w:numId w:val="23"/>
        </w:numPr>
        <w:spacing w:line="360" w:lineRule="auto"/>
        <w:ind w:left="0" w:firstLine="709"/>
        <w:jc w:val="both"/>
        <w:rPr>
          <w:sz w:val="28"/>
          <w:szCs w:val="28"/>
        </w:rPr>
      </w:pPr>
      <w:r w:rsidRPr="00224517">
        <w:rPr>
          <w:sz w:val="28"/>
          <w:szCs w:val="28"/>
        </w:rPr>
        <w:t>мелкие бытовые сделки, например покупку игрушек, школьных принадлежностей, продуктов питания, билетов в кино.</w:t>
      </w:r>
    </w:p>
    <w:p w:rsidR="00036721" w:rsidRPr="00224517" w:rsidRDefault="00036721" w:rsidP="00224517">
      <w:pPr>
        <w:numPr>
          <w:ilvl w:val="0"/>
          <w:numId w:val="23"/>
        </w:numPr>
        <w:spacing w:line="360" w:lineRule="auto"/>
        <w:ind w:left="0" w:firstLine="709"/>
        <w:jc w:val="both"/>
        <w:rPr>
          <w:sz w:val="28"/>
          <w:szCs w:val="28"/>
        </w:rPr>
      </w:pPr>
      <w:r w:rsidRPr="00224517">
        <w:rPr>
          <w:sz w:val="28"/>
          <w:szCs w:val="28"/>
        </w:rPr>
        <w:t>сделки, направленные на безвозмездное получение выгоды, не требующие нотариального удостоверения либо государственной регистрации. Это, например, принятие подарков, безвозмездное пользование имуществом;</w:t>
      </w:r>
    </w:p>
    <w:p w:rsidR="00036721" w:rsidRPr="00224517" w:rsidRDefault="00036721" w:rsidP="00224517">
      <w:pPr>
        <w:numPr>
          <w:ilvl w:val="0"/>
          <w:numId w:val="23"/>
        </w:numPr>
        <w:spacing w:line="360" w:lineRule="auto"/>
        <w:ind w:left="0" w:firstLine="709"/>
        <w:jc w:val="both"/>
        <w:rPr>
          <w:sz w:val="28"/>
          <w:szCs w:val="28"/>
        </w:rPr>
      </w:pPr>
      <w:r w:rsidRPr="00224517">
        <w:rPr>
          <w:sz w:val="28"/>
          <w:szCs w:val="28"/>
        </w:rPr>
        <w:t>сделки по распоряжению средствами, предоставленными законными представителями или с согласия последнего третьим лицом для определённой цели или для свободного распоряжения. Под такими средствами обычно понимаются только деньги.</w:t>
      </w:r>
    </w:p>
    <w:p w:rsidR="00036721" w:rsidRPr="00224517" w:rsidRDefault="00036721" w:rsidP="00224517">
      <w:pPr>
        <w:spacing w:line="360" w:lineRule="auto"/>
        <w:ind w:firstLine="709"/>
        <w:jc w:val="both"/>
        <w:rPr>
          <w:sz w:val="28"/>
          <w:szCs w:val="28"/>
        </w:rPr>
      </w:pPr>
      <w:r w:rsidRPr="00224517">
        <w:rPr>
          <w:sz w:val="28"/>
          <w:szCs w:val="28"/>
        </w:rPr>
        <w:t>Несовершеннолетие в возрасте от 14 до 18 лет вправе самостоятельно, без согласия родителей, усыновителей и попечителей совершать следующие сделки:</w:t>
      </w:r>
    </w:p>
    <w:p w:rsidR="00036721" w:rsidRPr="00224517" w:rsidRDefault="00036721" w:rsidP="00224517">
      <w:pPr>
        <w:numPr>
          <w:ilvl w:val="0"/>
          <w:numId w:val="14"/>
        </w:numPr>
        <w:spacing w:line="360" w:lineRule="auto"/>
        <w:ind w:left="0" w:firstLine="709"/>
        <w:jc w:val="both"/>
        <w:rPr>
          <w:sz w:val="28"/>
          <w:szCs w:val="28"/>
        </w:rPr>
      </w:pPr>
      <w:r w:rsidRPr="00224517">
        <w:rPr>
          <w:sz w:val="28"/>
          <w:szCs w:val="28"/>
        </w:rPr>
        <w:t>распоряжаться своим заработком, стипендией и иными доходами;</w:t>
      </w:r>
    </w:p>
    <w:p w:rsidR="00036721" w:rsidRPr="00224517" w:rsidRDefault="00036721" w:rsidP="00224517">
      <w:pPr>
        <w:numPr>
          <w:ilvl w:val="0"/>
          <w:numId w:val="14"/>
        </w:numPr>
        <w:spacing w:line="360" w:lineRule="auto"/>
        <w:ind w:left="0" w:firstLine="709"/>
        <w:jc w:val="both"/>
        <w:rPr>
          <w:sz w:val="28"/>
          <w:szCs w:val="28"/>
        </w:rPr>
      </w:pPr>
      <w:r w:rsidRPr="00224517">
        <w:rPr>
          <w:sz w:val="28"/>
          <w:szCs w:val="28"/>
        </w:rPr>
        <w:t>осуществлять права автора научных трудов, произведений литературы и искусства, изобретения или иного охраняемого законом результата своей интеллектуальной деятельности;</w:t>
      </w:r>
    </w:p>
    <w:p w:rsidR="00036721" w:rsidRPr="00224517" w:rsidRDefault="00F8236E" w:rsidP="00224517">
      <w:pPr>
        <w:numPr>
          <w:ilvl w:val="0"/>
          <w:numId w:val="14"/>
        </w:numPr>
        <w:spacing w:line="360" w:lineRule="auto"/>
        <w:ind w:left="0" w:firstLine="709"/>
        <w:jc w:val="both"/>
        <w:rPr>
          <w:sz w:val="28"/>
          <w:szCs w:val="28"/>
        </w:rPr>
      </w:pPr>
      <w:r w:rsidRPr="00224517">
        <w:rPr>
          <w:sz w:val="28"/>
          <w:szCs w:val="28"/>
        </w:rPr>
        <w:t>в</w:t>
      </w:r>
      <w:r w:rsidR="00036721" w:rsidRPr="00224517">
        <w:rPr>
          <w:sz w:val="28"/>
          <w:szCs w:val="28"/>
        </w:rPr>
        <w:t>носить вклады в кредитные учреждения и распоряжаться ими;</w:t>
      </w:r>
    </w:p>
    <w:p w:rsidR="00036721" w:rsidRPr="00224517" w:rsidRDefault="00036721" w:rsidP="00224517">
      <w:pPr>
        <w:numPr>
          <w:ilvl w:val="0"/>
          <w:numId w:val="14"/>
        </w:numPr>
        <w:spacing w:line="360" w:lineRule="auto"/>
        <w:ind w:left="0" w:firstLine="709"/>
        <w:jc w:val="both"/>
        <w:rPr>
          <w:sz w:val="28"/>
          <w:szCs w:val="28"/>
        </w:rPr>
      </w:pPr>
      <w:r w:rsidRPr="00224517">
        <w:rPr>
          <w:sz w:val="28"/>
          <w:szCs w:val="28"/>
        </w:rPr>
        <w:t>совершать те сделки, право на которые они имели с 6 лет.</w:t>
      </w:r>
    </w:p>
    <w:p w:rsidR="00036721" w:rsidRPr="00224517" w:rsidRDefault="00036721" w:rsidP="00224517">
      <w:pPr>
        <w:spacing w:line="360" w:lineRule="auto"/>
        <w:ind w:firstLine="709"/>
        <w:jc w:val="both"/>
        <w:rPr>
          <w:sz w:val="28"/>
          <w:szCs w:val="28"/>
        </w:rPr>
      </w:pPr>
      <w:r w:rsidRPr="00224517">
        <w:rPr>
          <w:b/>
          <w:bCs/>
          <w:i/>
          <w:iCs/>
          <w:sz w:val="28"/>
          <w:szCs w:val="28"/>
        </w:rPr>
        <w:t>Юридическое лицо</w:t>
      </w:r>
      <w:r w:rsidRPr="00224517">
        <w:rPr>
          <w:sz w:val="28"/>
          <w:szCs w:val="28"/>
        </w:rPr>
        <w:t>- это организация, которая обладает следующими свойствами:</w:t>
      </w:r>
    </w:p>
    <w:p w:rsidR="00036721" w:rsidRPr="00224517" w:rsidRDefault="00036721" w:rsidP="00224517">
      <w:pPr>
        <w:numPr>
          <w:ilvl w:val="0"/>
          <w:numId w:val="15"/>
        </w:numPr>
        <w:spacing w:line="360" w:lineRule="auto"/>
        <w:ind w:left="0" w:firstLine="709"/>
        <w:jc w:val="both"/>
        <w:rPr>
          <w:sz w:val="28"/>
          <w:szCs w:val="28"/>
        </w:rPr>
      </w:pPr>
      <w:r w:rsidRPr="00224517">
        <w:rPr>
          <w:sz w:val="28"/>
          <w:szCs w:val="28"/>
        </w:rPr>
        <w:t>имеет в собственности, хозяйств</w:t>
      </w:r>
      <w:r w:rsidR="00F8236E" w:rsidRPr="00224517">
        <w:rPr>
          <w:sz w:val="28"/>
          <w:szCs w:val="28"/>
        </w:rPr>
        <w:t>енн</w:t>
      </w:r>
      <w:r w:rsidRPr="00224517">
        <w:rPr>
          <w:sz w:val="28"/>
          <w:szCs w:val="28"/>
        </w:rPr>
        <w:t>ом ведении или оперативном управлении обособленное имущество;</w:t>
      </w:r>
    </w:p>
    <w:p w:rsidR="00036721" w:rsidRPr="00224517" w:rsidRDefault="00036721" w:rsidP="00224517">
      <w:pPr>
        <w:numPr>
          <w:ilvl w:val="0"/>
          <w:numId w:val="15"/>
        </w:numPr>
        <w:spacing w:line="360" w:lineRule="auto"/>
        <w:ind w:left="0" w:firstLine="709"/>
        <w:jc w:val="both"/>
        <w:rPr>
          <w:sz w:val="28"/>
          <w:szCs w:val="28"/>
        </w:rPr>
      </w:pPr>
      <w:r w:rsidRPr="00224517">
        <w:rPr>
          <w:sz w:val="28"/>
          <w:szCs w:val="28"/>
        </w:rPr>
        <w:t>отвечать по своим обязательствам за это имущество;</w:t>
      </w:r>
    </w:p>
    <w:p w:rsidR="00036721" w:rsidRPr="00224517" w:rsidRDefault="00036721" w:rsidP="00224517">
      <w:pPr>
        <w:numPr>
          <w:ilvl w:val="0"/>
          <w:numId w:val="15"/>
        </w:numPr>
        <w:spacing w:line="360" w:lineRule="auto"/>
        <w:ind w:left="0" w:firstLine="709"/>
        <w:jc w:val="both"/>
        <w:rPr>
          <w:sz w:val="28"/>
          <w:szCs w:val="28"/>
        </w:rPr>
      </w:pPr>
      <w:r w:rsidRPr="00224517">
        <w:rPr>
          <w:sz w:val="28"/>
          <w:szCs w:val="28"/>
        </w:rPr>
        <w:t>может от своего имени приобретать и осуществлять имущественные и личные</w:t>
      </w:r>
      <w:r w:rsidR="00224517">
        <w:rPr>
          <w:sz w:val="28"/>
          <w:szCs w:val="28"/>
        </w:rPr>
        <w:t xml:space="preserve"> </w:t>
      </w:r>
      <w:r w:rsidRPr="00224517">
        <w:rPr>
          <w:sz w:val="28"/>
          <w:szCs w:val="28"/>
        </w:rPr>
        <w:t>неимущественные права, нести обязанности;</w:t>
      </w:r>
    </w:p>
    <w:p w:rsidR="00036721" w:rsidRPr="00224517" w:rsidRDefault="00036721" w:rsidP="00224517">
      <w:pPr>
        <w:numPr>
          <w:ilvl w:val="0"/>
          <w:numId w:val="15"/>
        </w:numPr>
        <w:spacing w:line="360" w:lineRule="auto"/>
        <w:ind w:left="0" w:firstLine="709"/>
        <w:jc w:val="both"/>
        <w:rPr>
          <w:sz w:val="28"/>
          <w:szCs w:val="28"/>
        </w:rPr>
      </w:pPr>
      <w:r w:rsidRPr="00224517">
        <w:rPr>
          <w:sz w:val="28"/>
          <w:szCs w:val="28"/>
        </w:rPr>
        <w:t>может быть истцом и ответчиком в суде;</w:t>
      </w:r>
    </w:p>
    <w:p w:rsidR="00036721" w:rsidRPr="00224517" w:rsidRDefault="00036721" w:rsidP="00224517">
      <w:pPr>
        <w:numPr>
          <w:ilvl w:val="0"/>
          <w:numId w:val="15"/>
        </w:numPr>
        <w:spacing w:line="360" w:lineRule="auto"/>
        <w:ind w:left="0" w:firstLine="709"/>
        <w:jc w:val="both"/>
        <w:rPr>
          <w:sz w:val="28"/>
          <w:szCs w:val="28"/>
        </w:rPr>
      </w:pPr>
      <w:r w:rsidRPr="00224517">
        <w:rPr>
          <w:sz w:val="28"/>
          <w:szCs w:val="28"/>
        </w:rPr>
        <w:t>имеет самостоятельный баланс или смету.</w:t>
      </w:r>
    </w:p>
    <w:p w:rsidR="00036721" w:rsidRPr="00224517" w:rsidRDefault="00036721" w:rsidP="00224517">
      <w:pPr>
        <w:spacing w:line="360" w:lineRule="auto"/>
        <w:ind w:firstLine="709"/>
        <w:jc w:val="both"/>
        <w:rPr>
          <w:sz w:val="28"/>
          <w:szCs w:val="28"/>
        </w:rPr>
      </w:pPr>
      <w:r w:rsidRPr="00224517">
        <w:rPr>
          <w:sz w:val="28"/>
          <w:szCs w:val="28"/>
        </w:rPr>
        <w:t>Правоспособность юридического лица</w:t>
      </w:r>
      <w:r w:rsidR="00224517">
        <w:rPr>
          <w:sz w:val="28"/>
          <w:szCs w:val="28"/>
        </w:rPr>
        <w:t xml:space="preserve"> </w:t>
      </w:r>
      <w:r w:rsidRPr="00224517">
        <w:rPr>
          <w:sz w:val="28"/>
          <w:szCs w:val="28"/>
        </w:rPr>
        <w:t>возникает с м</w:t>
      </w:r>
      <w:r w:rsidR="007A04B3" w:rsidRPr="00224517">
        <w:rPr>
          <w:sz w:val="28"/>
          <w:szCs w:val="28"/>
        </w:rPr>
        <w:t>омента его создания и прекращаетс</w:t>
      </w:r>
      <w:r w:rsidRPr="00224517">
        <w:rPr>
          <w:sz w:val="28"/>
          <w:szCs w:val="28"/>
        </w:rPr>
        <w:t>я в момент его ликвидации. Юридическое лицо действует на основании либо устава, либо учредительного договора и устава, либо только учредительного договора.</w:t>
      </w:r>
    </w:p>
    <w:p w:rsidR="007A04B3" w:rsidRPr="00224517" w:rsidRDefault="007A04B3" w:rsidP="00224517">
      <w:pPr>
        <w:spacing w:line="360" w:lineRule="auto"/>
        <w:ind w:firstLine="709"/>
        <w:jc w:val="both"/>
        <w:rPr>
          <w:b/>
          <w:bCs/>
          <w:i/>
          <w:iCs/>
          <w:sz w:val="28"/>
          <w:szCs w:val="28"/>
        </w:rPr>
      </w:pPr>
      <w:r w:rsidRPr="00224517">
        <w:rPr>
          <w:b/>
          <w:bCs/>
          <w:i/>
          <w:iCs/>
          <w:sz w:val="28"/>
          <w:szCs w:val="28"/>
        </w:rPr>
        <w:t>ОБЪЕКТЫ ГРАЖДАНСКОГО ПРАВА</w:t>
      </w:r>
    </w:p>
    <w:p w:rsidR="00036721" w:rsidRPr="00224517" w:rsidRDefault="00036721" w:rsidP="00224517">
      <w:pPr>
        <w:spacing w:line="360" w:lineRule="auto"/>
        <w:ind w:firstLine="709"/>
        <w:jc w:val="both"/>
        <w:rPr>
          <w:sz w:val="28"/>
          <w:szCs w:val="28"/>
        </w:rPr>
      </w:pPr>
      <w:r w:rsidRPr="00224517">
        <w:rPr>
          <w:sz w:val="28"/>
          <w:szCs w:val="28"/>
        </w:rPr>
        <w:t>Объекты прав</w:t>
      </w:r>
      <w:r w:rsidR="003706D6" w:rsidRPr="00224517">
        <w:rPr>
          <w:sz w:val="28"/>
          <w:szCs w:val="28"/>
        </w:rPr>
        <w:t xml:space="preserve"> </w:t>
      </w:r>
      <w:r w:rsidRPr="00224517">
        <w:rPr>
          <w:sz w:val="28"/>
          <w:szCs w:val="28"/>
        </w:rPr>
        <w:t xml:space="preserve">- это то, по поводу чего стороны вступают в </w:t>
      </w:r>
      <w:r w:rsidR="007A04B3" w:rsidRPr="00224517">
        <w:rPr>
          <w:sz w:val="28"/>
          <w:szCs w:val="28"/>
        </w:rPr>
        <w:t>правоотно</w:t>
      </w:r>
      <w:r w:rsidR="003706D6" w:rsidRPr="00224517">
        <w:rPr>
          <w:sz w:val="28"/>
          <w:szCs w:val="28"/>
        </w:rPr>
        <w:t>шения. К ним относятся</w:t>
      </w:r>
      <w:r w:rsidRPr="00224517">
        <w:rPr>
          <w:sz w:val="28"/>
          <w:szCs w:val="28"/>
        </w:rPr>
        <w:t>: вещи, информация, нематериальные блага, ценные бумаги.</w:t>
      </w:r>
    </w:p>
    <w:p w:rsidR="00036721" w:rsidRPr="00224517" w:rsidRDefault="00036721" w:rsidP="00224517">
      <w:pPr>
        <w:spacing w:line="360" w:lineRule="auto"/>
        <w:ind w:firstLine="709"/>
        <w:jc w:val="both"/>
        <w:rPr>
          <w:sz w:val="28"/>
          <w:szCs w:val="28"/>
        </w:rPr>
      </w:pPr>
      <w:r w:rsidRPr="00224517">
        <w:rPr>
          <w:sz w:val="28"/>
          <w:szCs w:val="28"/>
        </w:rPr>
        <w:t>Вещи. Вещи делятся на недвижимые и движимые. Недвижимыми вещами являются: участки недр, обособленные водные объекты, земельные участки и всё, что связанно с землёй, т.е. объекты, перемещение которых без несоразмерного ущерба их назначению невозможно, в том числе леса, многолетние насаждения, здания и сооружения.</w:t>
      </w:r>
    </w:p>
    <w:p w:rsidR="00036721" w:rsidRPr="00224517" w:rsidRDefault="00036721" w:rsidP="00224517">
      <w:pPr>
        <w:spacing w:line="360" w:lineRule="auto"/>
        <w:ind w:firstLine="709"/>
        <w:jc w:val="both"/>
        <w:rPr>
          <w:sz w:val="28"/>
          <w:szCs w:val="28"/>
        </w:rPr>
      </w:pPr>
      <w:r w:rsidRPr="00224517">
        <w:rPr>
          <w:sz w:val="28"/>
          <w:szCs w:val="28"/>
        </w:rPr>
        <w:t xml:space="preserve">Движимые вещи не относятся к недвижимости, включая деньги и ценные бумаги. </w:t>
      </w:r>
      <w:r w:rsidR="009E432C" w:rsidRPr="00224517">
        <w:rPr>
          <w:sz w:val="28"/>
          <w:szCs w:val="28"/>
        </w:rPr>
        <w:t>Эти вещи</w:t>
      </w:r>
      <w:r w:rsidR="00224517">
        <w:rPr>
          <w:sz w:val="28"/>
          <w:szCs w:val="28"/>
        </w:rPr>
        <w:t xml:space="preserve"> </w:t>
      </w:r>
      <w:r w:rsidR="009E432C" w:rsidRPr="00224517">
        <w:rPr>
          <w:sz w:val="28"/>
          <w:szCs w:val="28"/>
        </w:rPr>
        <w:t>не требуют регистрации.</w:t>
      </w:r>
    </w:p>
    <w:p w:rsidR="009E432C" w:rsidRPr="00224517" w:rsidRDefault="009E432C" w:rsidP="00224517">
      <w:pPr>
        <w:spacing w:line="360" w:lineRule="auto"/>
        <w:ind w:firstLine="709"/>
        <w:jc w:val="both"/>
        <w:rPr>
          <w:sz w:val="28"/>
          <w:szCs w:val="28"/>
        </w:rPr>
      </w:pPr>
      <w:r w:rsidRPr="00224517">
        <w:rPr>
          <w:sz w:val="28"/>
          <w:szCs w:val="28"/>
        </w:rPr>
        <w:t>Животные рассматриваются как имущество, и к ним применяется правило об имуществе. Но при этом не допускается жестокое обращение с животными, противоречащее принципам гуманности.</w:t>
      </w:r>
    </w:p>
    <w:p w:rsidR="00036721" w:rsidRPr="00224517" w:rsidRDefault="00036721" w:rsidP="00224517">
      <w:pPr>
        <w:spacing w:line="360" w:lineRule="auto"/>
        <w:ind w:firstLine="709"/>
        <w:jc w:val="both"/>
        <w:rPr>
          <w:sz w:val="28"/>
          <w:szCs w:val="28"/>
        </w:rPr>
      </w:pPr>
      <w:r w:rsidRPr="00224517">
        <w:rPr>
          <w:sz w:val="28"/>
          <w:szCs w:val="28"/>
        </w:rPr>
        <w:t>Ценные бумаги. Ценная бумага-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При передаче ценной бумаги вместе с ней переходят все удостоверяемые ею права.</w:t>
      </w:r>
    </w:p>
    <w:p w:rsidR="009E432C" w:rsidRPr="00224517" w:rsidRDefault="009E432C" w:rsidP="00224517">
      <w:pPr>
        <w:spacing w:line="360" w:lineRule="auto"/>
        <w:ind w:firstLine="709"/>
        <w:jc w:val="both"/>
        <w:rPr>
          <w:sz w:val="28"/>
          <w:szCs w:val="28"/>
        </w:rPr>
      </w:pPr>
      <w:r w:rsidRPr="00224517">
        <w:rPr>
          <w:sz w:val="28"/>
          <w:szCs w:val="28"/>
        </w:rPr>
        <w:t>Информация. Информация может составлять служебную или коммерческую тайну</w:t>
      </w:r>
      <w:r w:rsidR="00B55442" w:rsidRPr="00224517">
        <w:rPr>
          <w:sz w:val="28"/>
          <w:szCs w:val="28"/>
        </w:rPr>
        <w:t>, когда она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w:t>
      </w:r>
      <w:r w:rsidR="00224517">
        <w:rPr>
          <w:sz w:val="28"/>
          <w:szCs w:val="28"/>
        </w:rPr>
        <w:t xml:space="preserve"> </w:t>
      </w:r>
      <w:r w:rsidR="00B55442" w:rsidRPr="00224517">
        <w:rPr>
          <w:sz w:val="28"/>
          <w:szCs w:val="28"/>
        </w:rPr>
        <w:t>охране ее конфиденциальности.</w:t>
      </w:r>
    </w:p>
    <w:p w:rsidR="00B55442" w:rsidRPr="00224517" w:rsidRDefault="00B55442" w:rsidP="00224517">
      <w:pPr>
        <w:spacing w:line="360" w:lineRule="auto"/>
        <w:ind w:firstLine="709"/>
        <w:jc w:val="both"/>
        <w:rPr>
          <w:sz w:val="28"/>
          <w:szCs w:val="28"/>
        </w:rPr>
      </w:pPr>
      <w:r w:rsidRPr="00224517">
        <w:rPr>
          <w:sz w:val="28"/>
          <w:szCs w:val="28"/>
        </w:rPr>
        <w:t>Нематериальные блага. Человек обладает нематериальными благами, которые он имеет право защищать. К ним относятся: жизнь, здоровье, честь и доброе имя; деловая репутация, неприкосновенность частной жизни, право свободного передвижения и т.д. эти и иные личные неимущественные права и нематериальные блага, принадлежащие гражданину от рождения или в силу закона, неотчуждаемы и непередаваемы другим способом.</w:t>
      </w:r>
    </w:p>
    <w:p w:rsidR="00036721" w:rsidRPr="00224517" w:rsidRDefault="00036721" w:rsidP="00224517">
      <w:pPr>
        <w:spacing w:line="360" w:lineRule="auto"/>
        <w:ind w:firstLine="709"/>
        <w:jc w:val="both"/>
        <w:rPr>
          <w:sz w:val="28"/>
          <w:szCs w:val="28"/>
        </w:rPr>
      </w:pPr>
      <w:r w:rsidRPr="00224517">
        <w:rPr>
          <w:sz w:val="28"/>
          <w:szCs w:val="28"/>
        </w:rPr>
        <w:t>Сделка</w:t>
      </w:r>
      <w:r w:rsidR="003706D6" w:rsidRPr="00224517">
        <w:rPr>
          <w:sz w:val="28"/>
          <w:szCs w:val="28"/>
        </w:rPr>
        <w:t xml:space="preserve"> </w:t>
      </w:r>
      <w:r w:rsidRPr="00224517">
        <w:rPr>
          <w:sz w:val="28"/>
          <w:szCs w:val="28"/>
        </w:rPr>
        <w:t>- действия граждан и юридических лиц, направленные на установление, изменение или прекращение гражданских прав и обязанностей. Сделки могут быть многост</w:t>
      </w:r>
      <w:r w:rsidR="00B55442" w:rsidRPr="00224517">
        <w:rPr>
          <w:sz w:val="28"/>
          <w:szCs w:val="28"/>
        </w:rPr>
        <w:t>оронними (</w:t>
      </w:r>
      <w:r w:rsidRPr="00224517">
        <w:rPr>
          <w:sz w:val="28"/>
          <w:szCs w:val="28"/>
        </w:rPr>
        <w:t>договоры) или односторонними. Сделка может заключаться как в устной форме, так и в письменной. Если для заключения сделки законом не установлена письменная форма, она</w:t>
      </w:r>
      <w:r w:rsidR="00224517">
        <w:rPr>
          <w:sz w:val="28"/>
          <w:szCs w:val="28"/>
        </w:rPr>
        <w:t xml:space="preserve"> </w:t>
      </w:r>
      <w:r w:rsidRPr="00224517">
        <w:rPr>
          <w:sz w:val="28"/>
          <w:szCs w:val="28"/>
        </w:rPr>
        <w:t>может заключаться устно. В письменной форме сделка заключается составлением документа. Письменная форма сделки может быть пр</w:t>
      </w:r>
      <w:r w:rsidR="00B55442" w:rsidRPr="00224517">
        <w:rPr>
          <w:sz w:val="28"/>
          <w:szCs w:val="28"/>
        </w:rPr>
        <w:t>остой или нотариально удостовере</w:t>
      </w:r>
      <w:r w:rsidRPr="00224517">
        <w:rPr>
          <w:sz w:val="28"/>
          <w:szCs w:val="28"/>
        </w:rPr>
        <w:t>нной.</w:t>
      </w:r>
      <w:r w:rsidR="00224517">
        <w:rPr>
          <w:sz w:val="28"/>
          <w:szCs w:val="28"/>
        </w:rPr>
        <w:t xml:space="preserve"> </w:t>
      </w:r>
      <w:r w:rsidRPr="00224517">
        <w:rPr>
          <w:sz w:val="28"/>
          <w:szCs w:val="28"/>
        </w:rPr>
        <w:t>Следует иметь в виду, что при некоторых обстоятельствах сделки могут оказаться недействительными. Эти обстоятельства изложены в ст. 166</w:t>
      </w:r>
      <w:r w:rsidR="00B55442" w:rsidRPr="00224517">
        <w:rPr>
          <w:sz w:val="28"/>
          <w:szCs w:val="28"/>
        </w:rPr>
        <w:t xml:space="preserve"> </w:t>
      </w:r>
      <w:r w:rsidRPr="00224517">
        <w:rPr>
          <w:sz w:val="28"/>
          <w:szCs w:val="28"/>
        </w:rPr>
        <w:t>- 181 ГК РФ.</w:t>
      </w:r>
    </w:p>
    <w:p w:rsidR="00036721" w:rsidRPr="00224517" w:rsidRDefault="00036721" w:rsidP="00224517">
      <w:pPr>
        <w:spacing w:line="360" w:lineRule="auto"/>
        <w:ind w:firstLine="709"/>
        <w:jc w:val="both"/>
        <w:rPr>
          <w:sz w:val="28"/>
          <w:szCs w:val="28"/>
        </w:rPr>
      </w:pPr>
      <w:r w:rsidRPr="00224517">
        <w:rPr>
          <w:sz w:val="28"/>
          <w:szCs w:val="28"/>
        </w:rPr>
        <w:t>Нередко сделки совершает человек от имени другого человека. Полномочия для заключения таких сделок основывается на доверенности или явствует из обстановки.</w:t>
      </w:r>
    </w:p>
    <w:p w:rsidR="00036721" w:rsidRPr="00224517" w:rsidRDefault="00036721" w:rsidP="00224517">
      <w:pPr>
        <w:spacing w:line="360" w:lineRule="auto"/>
        <w:ind w:firstLine="709"/>
        <w:jc w:val="both"/>
        <w:rPr>
          <w:sz w:val="28"/>
          <w:szCs w:val="28"/>
        </w:rPr>
      </w:pPr>
      <w:r w:rsidRPr="00224517">
        <w:rPr>
          <w:sz w:val="28"/>
          <w:szCs w:val="28"/>
        </w:rPr>
        <w:t xml:space="preserve">Доверенность- это письменное уполномочие, выдаваемое одним лицом другому лицу для представительства перед третьим лицом. Её выдают на срок не более 3 лет. Если срок в доверенности не указан, </w:t>
      </w:r>
      <w:r w:rsidR="00DC786D" w:rsidRPr="00224517">
        <w:rPr>
          <w:sz w:val="28"/>
          <w:szCs w:val="28"/>
        </w:rPr>
        <w:t>то она действует в течение</w:t>
      </w:r>
      <w:r w:rsidRPr="00224517">
        <w:rPr>
          <w:sz w:val="28"/>
          <w:szCs w:val="28"/>
        </w:rPr>
        <w:t xml:space="preserve"> одного года со дня её</w:t>
      </w:r>
      <w:r w:rsidR="00224517">
        <w:rPr>
          <w:sz w:val="28"/>
          <w:szCs w:val="28"/>
        </w:rPr>
        <w:t xml:space="preserve"> </w:t>
      </w:r>
      <w:r w:rsidRPr="00224517">
        <w:rPr>
          <w:sz w:val="28"/>
          <w:szCs w:val="28"/>
        </w:rPr>
        <w:t>совершения. Но если в доверенности не указана дата её совершения, она считается недействительной.</w:t>
      </w:r>
    </w:p>
    <w:p w:rsidR="00036721" w:rsidRPr="00224517" w:rsidRDefault="00036721" w:rsidP="00224517">
      <w:pPr>
        <w:spacing w:line="360" w:lineRule="auto"/>
        <w:ind w:firstLine="709"/>
        <w:jc w:val="both"/>
        <w:rPr>
          <w:sz w:val="28"/>
          <w:szCs w:val="28"/>
        </w:rPr>
      </w:pPr>
    </w:p>
    <w:p w:rsidR="00036721" w:rsidRPr="004129E8" w:rsidRDefault="004129E8" w:rsidP="004129E8">
      <w:pPr>
        <w:spacing w:line="360" w:lineRule="auto"/>
        <w:ind w:firstLine="709"/>
        <w:jc w:val="both"/>
        <w:rPr>
          <w:b/>
          <w:bCs/>
          <w:sz w:val="28"/>
          <w:szCs w:val="28"/>
        </w:rPr>
      </w:pPr>
      <w:r>
        <w:rPr>
          <w:sz w:val="28"/>
          <w:szCs w:val="28"/>
        </w:rPr>
        <w:br w:type="page"/>
      </w:r>
      <w:r w:rsidRPr="004129E8">
        <w:rPr>
          <w:b/>
          <w:bCs/>
          <w:sz w:val="28"/>
          <w:szCs w:val="28"/>
        </w:rPr>
        <w:t>ТЕМА 5 ОСНОВНЫЕ ФОРМЫ СОБСТВЕННОСТИ</w:t>
      </w:r>
    </w:p>
    <w:p w:rsidR="004129E8" w:rsidRPr="004129E8" w:rsidRDefault="004129E8" w:rsidP="00224517">
      <w:pPr>
        <w:spacing w:line="360" w:lineRule="auto"/>
        <w:ind w:firstLine="709"/>
        <w:jc w:val="both"/>
        <w:rPr>
          <w:b/>
          <w:bCs/>
          <w:sz w:val="28"/>
          <w:szCs w:val="28"/>
        </w:rPr>
      </w:pPr>
    </w:p>
    <w:p w:rsidR="00036721" w:rsidRPr="00224517" w:rsidRDefault="00036721" w:rsidP="00224517">
      <w:pPr>
        <w:spacing w:line="360" w:lineRule="auto"/>
        <w:ind w:firstLine="709"/>
        <w:jc w:val="both"/>
        <w:rPr>
          <w:sz w:val="28"/>
          <w:szCs w:val="28"/>
        </w:rPr>
      </w:pPr>
      <w:r w:rsidRPr="00224517">
        <w:rPr>
          <w:sz w:val="28"/>
          <w:szCs w:val="28"/>
        </w:rPr>
        <w:t>Собственность- отношение между людьми по поводу вещей. Собственник имеет право владения, право пользования, право распоряжения своим имуществом. Имуществ</w:t>
      </w:r>
      <w:r w:rsidR="00DC786D" w:rsidRPr="00224517">
        <w:rPr>
          <w:sz w:val="28"/>
          <w:szCs w:val="28"/>
        </w:rPr>
        <w:t>ом являются материальные вещи (</w:t>
      </w:r>
      <w:r w:rsidRPr="00224517">
        <w:rPr>
          <w:sz w:val="28"/>
          <w:szCs w:val="28"/>
        </w:rPr>
        <w:t>дома, оборудовани</w:t>
      </w:r>
      <w:r w:rsidR="00787444" w:rsidRPr="00224517">
        <w:rPr>
          <w:sz w:val="28"/>
          <w:szCs w:val="28"/>
        </w:rPr>
        <w:t>я и т.д.) и нематериальные вещи</w:t>
      </w:r>
      <w:r w:rsidRPr="00224517">
        <w:rPr>
          <w:sz w:val="28"/>
          <w:szCs w:val="28"/>
        </w:rPr>
        <w:t>.</w:t>
      </w:r>
    </w:p>
    <w:p w:rsidR="00036721" w:rsidRPr="00224517" w:rsidRDefault="00036721" w:rsidP="00224517">
      <w:pPr>
        <w:spacing w:line="360" w:lineRule="auto"/>
        <w:ind w:firstLine="709"/>
        <w:jc w:val="both"/>
        <w:rPr>
          <w:sz w:val="28"/>
          <w:szCs w:val="28"/>
        </w:rPr>
      </w:pPr>
      <w:r w:rsidRPr="00224517">
        <w:rPr>
          <w:sz w:val="28"/>
          <w:szCs w:val="28"/>
        </w:rPr>
        <w:t>Собственник может передать своё имущество в доверительное управление другому лицу – доверительному управляющему.</w:t>
      </w:r>
    </w:p>
    <w:p w:rsidR="00036721" w:rsidRPr="00224517" w:rsidRDefault="00036721" w:rsidP="00224517">
      <w:pPr>
        <w:spacing w:line="360" w:lineRule="auto"/>
        <w:ind w:firstLine="709"/>
        <w:jc w:val="both"/>
        <w:rPr>
          <w:sz w:val="28"/>
          <w:szCs w:val="28"/>
        </w:rPr>
      </w:pPr>
      <w:r w:rsidRPr="00224517">
        <w:rPr>
          <w:sz w:val="28"/>
          <w:szCs w:val="28"/>
        </w:rPr>
        <w:t>Имущество может находиться в собственности граждан и юридических лиц РФ, субъектов РФ, муниципальных образований.</w:t>
      </w:r>
    </w:p>
    <w:p w:rsidR="00036721" w:rsidRPr="00224517" w:rsidRDefault="00036721" w:rsidP="00224517">
      <w:pPr>
        <w:spacing w:line="360" w:lineRule="auto"/>
        <w:ind w:firstLine="709"/>
        <w:jc w:val="both"/>
        <w:rPr>
          <w:sz w:val="28"/>
          <w:szCs w:val="28"/>
        </w:rPr>
      </w:pPr>
      <w:r w:rsidRPr="00224517">
        <w:rPr>
          <w:sz w:val="28"/>
          <w:szCs w:val="28"/>
        </w:rPr>
        <w:t>Права всех собственников защищаются равным образом. Вещные права имеются у лиц, которые не являются собственниками. К таким правам относятся: право пожизненно наследуемого владения земельным участком, право постоянного пользования земельным участком, право ограниченного пользования чужим земельным участком, право хозяйственного ведения имуществом и право оперативного управления имуществом.</w:t>
      </w:r>
    </w:p>
    <w:p w:rsidR="00036721" w:rsidRPr="00224517" w:rsidRDefault="00036721" w:rsidP="00224517">
      <w:pPr>
        <w:spacing w:line="360" w:lineRule="auto"/>
        <w:ind w:firstLine="709"/>
        <w:jc w:val="both"/>
        <w:rPr>
          <w:sz w:val="28"/>
          <w:szCs w:val="28"/>
        </w:rPr>
      </w:pPr>
      <w:r w:rsidRPr="00224517">
        <w:rPr>
          <w:sz w:val="28"/>
          <w:szCs w:val="28"/>
        </w:rPr>
        <w:t>Приобретение права собственности. Человек, создавший вещь для себя, является её собственником. Человек также становится собственником, когда, используя своё имущество, получает плоды, продукцию, доходы. Право собственности на имущество можно приобрести и путём его покупки, мены, дарения и на основании другой сделки. В некоторых случаях закон устанавливает особый порядок возникновен</w:t>
      </w:r>
      <w:r w:rsidR="00EF02C8" w:rsidRPr="00224517">
        <w:rPr>
          <w:sz w:val="28"/>
          <w:szCs w:val="28"/>
        </w:rPr>
        <w:t>ия права собственности, например:</w:t>
      </w:r>
      <w:r w:rsidRPr="00224517">
        <w:rPr>
          <w:sz w:val="28"/>
          <w:szCs w:val="28"/>
        </w:rPr>
        <w:t xml:space="preserve"> право собственности на новую вещь, на вновь создаваемое недвижимое имущество, подлежащее регистрации, которое возникает с момента такой регистрации.</w:t>
      </w:r>
    </w:p>
    <w:p w:rsidR="00036721" w:rsidRPr="00224517" w:rsidRDefault="00036721" w:rsidP="00224517">
      <w:pPr>
        <w:spacing w:line="360" w:lineRule="auto"/>
        <w:ind w:firstLine="709"/>
        <w:jc w:val="both"/>
        <w:rPr>
          <w:sz w:val="28"/>
          <w:szCs w:val="28"/>
        </w:rPr>
      </w:pPr>
      <w:r w:rsidRPr="00224517">
        <w:rPr>
          <w:sz w:val="28"/>
          <w:szCs w:val="28"/>
        </w:rPr>
        <w:t>Право собственности возникает и путем сбора</w:t>
      </w:r>
      <w:r w:rsidR="00EF02C8" w:rsidRPr="00224517">
        <w:rPr>
          <w:sz w:val="28"/>
          <w:szCs w:val="28"/>
        </w:rPr>
        <w:t xml:space="preserve"> вещей в общедоступных местах (</w:t>
      </w:r>
      <w:r w:rsidRPr="00224517">
        <w:rPr>
          <w:sz w:val="28"/>
          <w:szCs w:val="28"/>
        </w:rPr>
        <w:t>сбор ягод, грибов, рыбы</w:t>
      </w:r>
      <w:r w:rsidR="00224517">
        <w:rPr>
          <w:sz w:val="28"/>
          <w:szCs w:val="28"/>
        </w:rPr>
        <w:t xml:space="preserve"> </w:t>
      </w:r>
      <w:r w:rsidRPr="00224517">
        <w:rPr>
          <w:sz w:val="28"/>
          <w:szCs w:val="28"/>
        </w:rPr>
        <w:t>и т.д.).</w:t>
      </w:r>
    </w:p>
    <w:p w:rsidR="00036721" w:rsidRPr="00224517" w:rsidRDefault="00036721" w:rsidP="00224517">
      <w:pPr>
        <w:spacing w:line="360" w:lineRule="auto"/>
        <w:ind w:firstLine="709"/>
        <w:jc w:val="both"/>
        <w:rPr>
          <w:sz w:val="28"/>
          <w:szCs w:val="28"/>
        </w:rPr>
      </w:pPr>
      <w:r w:rsidRPr="00224517">
        <w:rPr>
          <w:sz w:val="28"/>
          <w:szCs w:val="28"/>
        </w:rPr>
        <w:t>Существуют вещи, не имеющие собственника. Они называются бесхозными. Если это н</w:t>
      </w:r>
      <w:r w:rsidR="00EF02C8" w:rsidRPr="00224517">
        <w:rPr>
          <w:sz w:val="28"/>
          <w:szCs w:val="28"/>
        </w:rPr>
        <w:t>едвижимость, например дом, то ее</w:t>
      </w:r>
      <w:r w:rsidRPr="00224517">
        <w:rPr>
          <w:sz w:val="28"/>
          <w:szCs w:val="28"/>
        </w:rPr>
        <w:t xml:space="preserve"> ставит на учёт орган, осуществляющий государственную регистрацию прав на недвижимое имущество. Через год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036721" w:rsidRPr="00224517" w:rsidRDefault="00036721" w:rsidP="00224517">
      <w:pPr>
        <w:spacing w:line="360" w:lineRule="auto"/>
        <w:ind w:firstLine="709"/>
        <w:jc w:val="both"/>
        <w:rPr>
          <w:sz w:val="28"/>
          <w:szCs w:val="28"/>
        </w:rPr>
      </w:pPr>
      <w:r w:rsidRPr="00224517">
        <w:rPr>
          <w:sz w:val="28"/>
          <w:szCs w:val="28"/>
        </w:rPr>
        <w:t>Право собственности на землю. Человек имеет право владеть земельным участком на правах собственности: продавать его, дарить, отдавать в долг, залог, аренду, распоряжаться им другим способом. Права собственника могут быть ограничены законом в зависимости от назначения земли.</w:t>
      </w:r>
    </w:p>
    <w:p w:rsidR="00036721" w:rsidRPr="00224517" w:rsidRDefault="00036721" w:rsidP="00224517">
      <w:pPr>
        <w:spacing w:line="360" w:lineRule="auto"/>
        <w:ind w:firstLine="709"/>
        <w:jc w:val="both"/>
        <w:rPr>
          <w:sz w:val="28"/>
          <w:szCs w:val="28"/>
        </w:rPr>
      </w:pPr>
      <w:r w:rsidRPr="00224517">
        <w:rPr>
          <w:sz w:val="28"/>
          <w:szCs w:val="28"/>
        </w:rPr>
        <w:t>Защита права собственности. Собственник вправе требовать своё имуществ</w:t>
      </w:r>
      <w:r w:rsidR="003D2B57" w:rsidRPr="00224517">
        <w:rPr>
          <w:sz w:val="28"/>
          <w:szCs w:val="28"/>
        </w:rPr>
        <w:t>о</w:t>
      </w:r>
      <w:r w:rsidR="00224517">
        <w:rPr>
          <w:sz w:val="28"/>
          <w:szCs w:val="28"/>
        </w:rPr>
        <w:t xml:space="preserve"> </w:t>
      </w:r>
      <w:r w:rsidRPr="00224517">
        <w:rPr>
          <w:sz w:val="28"/>
          <w:szCs w:val="28"/>
        </w:rPr>
        <w:t>из чужого незаконного владения.</w:t>
      </w:r>
    </w:p>
    <w:p w:rsidR="00036721" w:rsidRPr="00224517" w:rsidRDefault="00036721" w:rsidP="00224517">
      <w:pPr>
        <w:spacing w:line="360" w:lineRule="auto"/>
        <w:ind w:firstLine="709"/>
        <w:jc w:val="both"/>
        <w:rPr>
          <w:sz w:val="28"/>
          <w:szCs w:val="28"/>
        </w:rPr>
      </w:pPr>
      <w:r w:rsidRPr="00224517">
        <w:rPr>
          <w:sz w:val="28"/>
          <w:szCs w:val="28"/>
        </w:rPr>
        <w:t>Обязательство- это относительное имуще</w:t>
      </w:r>
      <w:r w:rsidR="00EF02C8" w:rsidRPr="00224517">
        <w:rPr>
          <w:sz w:val="28"/>
          <w:szCs w:val="28"/>
        </w:rPr>
        <w:t>ственное правоотношение, в котором</w:t>
      </w:r>
      <w:r w:rsidRPr="00224517">
        <w:rPr>
          <w:sz w:val="28"/>
          <w:szCs w:val="28"/>
        </w:rPr>
        <w:t xml:space="preserve"> одно лицо, должник, обязано совершить в пользу другого лица, к</w:t>
      </w:r>
      <w:r w:rsidR="009E432C" w:rsidRPr="00224517">
        <w:rPr>
          <w:sz w:val="28"/>
          <w:szCs w:val="28"/>
        </w:rPr>
        <w:t>редитора, определённое действие</w:t>
      </w:r>
      <w:r w:rsidRPr="00224517">
        <w:rPr>
          <w:sz w:val="28"/>
          <w:szCs w:val="28"/>
        </w:rPr>
        <w:t>: передать имущество, выполнить работу, уплатить деньги, возместить убыток и т.д. либо воздержаться от определенных действий, а кредитор имеет право требовать от должника исполнения его обязанностей.</w:t>
      </w:r>
    </w:p>
    <w:p w:rsidR="00036721" w:rsidRPr="00224517" w:rsidRDefault="00C85090" w:rsidP="00224517">
      <w:pPr>
        <w:spacing w:line="360" w:lineRule="auto"/>
        <w:ind w:firstLine="709"/>
        <w:jc w:val="both"/>
        <w:rPr>
          <w:sz w:val="28"/>
          <w:szCs w:val="28"/>
        </w:rPr>
      </w:pPr>
      <w:r w:rsidRPr="00224517">
        <w:rPr>
          <w:sz w:val="28"/>
          <w:szCs w:val="28"/>
        </w:rPr>
        <w:t>Для того</w:t>
      </w:r>
      <w:r w:rsidR="00036721" w:rsidRPr="00224517">
        <w:rPr>
          <w:sz w:val="28"/>
          <w:szCs w:val="28"/>
        </w:rPr>
        <w:t xml:space="preserve"> чтобы другая сторона выполнила обязательство, в договоре можно</w:t>
      </w:r>
      <w:r w:rsidR="00224517">
        <w:rPr>
          <w:sz w:val="28"/>
          <w:szCs w:val="28"/>
        </w:rPr>
        <w:t xml:space="preserve"> </w:t>
      </w:r>
      <w:r w:rsidR="00036721" w:rsidRPr="00224517">
        <w:rPr>
          <w:sz w:val="28"/>
          <w:szCs w:val="28"/>
        </w:rPr>
        <w:t>предусмотреть разные способы, обеспечивающие исполнение обязательства. К таким способам закон относит:</w:t>
      </w:r>
    </w:p>
    <w:p w:rsidR="00036721" w:rsidRPr="00224517" w:rsidRDefault="00EF02C8" w:rsidP="00224517">
      <w:pPr>
        <w:spacing w:line="360" w:lineRule="auto"/>
        <w:ind w:firstLine="709"/>
        <w:jc w:val="both"/>
        <w:rPr>
          <w:sz w:val="28"/>
          <w:szCs w:val="28"/>
        </w:rPr>
      </w:pPr>
      <w:r w:rsidRPr="00224517">
        <w:rPr>
          <w:sz w:val="28"/>
          <w:szCs w:val="28"/>
        </w:rPr>
        <w:t>- неустойка (</w:t>
      </w:r>
      <w:r w:rsidR="00036721" w:rsidRPr="00224517">
        <w:rPr>
          <w:sz w:val="28"/>
          <w:szCs w:val="28"/>
        </w:rPr>
        <w:t>штраф, пени)- определённая законом или договором денежная сумма, которую должник обязан уплатить кредитору в случае неисполнения или ненадлежащего исполнения обязанности.</w:t>
      </w:r>
    </w:p>
    <w:p w:rsidR="00036721" w:rsidRPr="00224517" w:rsidRDefault="00036721" w:rsidP="00224517">
      <w:pPr>
        <w:spacing w:line="360" w:lineRule="auto"/>
        <w:ind w:firstLine="709"/>
        <w:jc w:val="both"/>
        <w:rPr>
          <w:sz w:val="28"/>
          <w:szCs w:val="28"/>
        </w:rPr>
      </w:pPr>
      <w:r w:rsidRPr="00224517">
        <w:rPr>
          <w:sz w:val="28"/>
          <w:szCs w:val="28"/>
        </w:rPr>
        <w:t>- залог- способ обеспечения исполнения</w:t>
      </w:r>
      <w:r w:rsidR="00224517">
        <w:rPr>
          <w:sz w:val="28"/>
          <w:szCs w:val="28"/>
        </w:rPr>
        <w:t xml:space="preserve"> </w:t>
      </w:r>
      <w:r w:rsidRPr="00224517">
        <w:rPr>
          <w:sz w:val="28"/>
          <w:szCs w:val="28"/>
        </w:rPr>
        <w:t>обязательства, который заключается в том, что должник передаёт кредитору имущество, стоимость которого покрывает сумму долга.</w:t>
      </w:r>
    </w:p>
    <w:p w:rsidR="00036721" w:rsidRPr="00224517" w:rsidRDefault="00036721" w:rsidP="00224517">
      <w:pPr>
        <w:spacing w:line="360" w:lineRule="auto"/>
        <w:ind w:firstLine="709"/>
        <w:jc w:val="both"/>
        <w:rPr>
          <w:sz w:val="28"/>
          <w:szCs w:val="28"/>
        </w:rPr>
      </w:pPr>
      <w:r w:rsidRPr="00224517">
        <w:rPr>
          <w:sz w:val="28"/>
          <w:szCs w:val="28"/>
        </w:rPr>
        <w:t>- удержание- способ обеспечения исполнения обязательства, когда кредитор, у которого находиться вещь должника, в случае неисполнения им обязательства вправе удержать эту вещь, пока обязательство не будет исполнено</w:t>
      </w:r>
    </w:p>
    <w:p w:rsidR="00036721" w:rsidRPr="00224517" w:rsidRDefault="00036721" w:rsidP="00224517">
      <w:pPr>
        <w:spacing w:line="360" w:lineRule="auto"/>
        <w:ind w:firstLine="709"/>
        <w:jc w:val="both"/>
        <w:rPr>
          <w:sz w:val="28"/>
          <w:szCs w:val="28"/>
        </w:rPr>
      </w:pPr>
      <w:r w:rsidRPr="00224517">
        <w:rPr>
          <w:sz w:val="28"/>
          <w:szCs w:val="28"/>
        </w:rPr>
        <w:t>- поручительство- способ обеспечения исполнения обязательства, когда поручитель обязуется по договору перед кредитором ответить за должника полностью и частично.</w:t>
      </w:r>
    </w:p>
    <w:p w:rsidR="00036721" w:rsidRPr="00224517" w:rsidRDefault="00036721" w:rsidP="00224517">
      <w:pPr>
        <w:spacing w:line="360" w:lineRule="auto"/>
        <w:ind w:firstLine="709"/>
        <w:jc w:val="both"/>
        <w:rPr>
          <w:sz w:val="28"/>
          <w:szCs w:val="28"/>
        </w:rPr>
      </w:pPr>
      <w:r w:rsidRPr="00224517">
        <w:rPr>
          <w:sz w:val="28"/>
          <w:szCs w:val="28"/>
        </w:rPr>
        <w:t>- банковская гарантия- способ обеспечения исполнения обязательства, когда банк или иное кредитное учреждение или страховая организация дают письменное обязательство уплатить кредитору денежную сумму по его требованию.</w:t>
      </w:r>
    </w:p>
    <w:p w:rsidR="00036721" w:rsidRPr="00224517" w:rsidRDefault="00036721" w:rsidP="00224517">
      <w:pPr>
        <w:spacing w:line="360" w:lineRule="auto"/>
        <w:ind w:firstLine="709"/>
        <w:jc w:val="both"/>
        <w:rPr>
          <w:sz w:val="28"/>
          <w:szCs w:val="28"/>
        </w:rPr>
      </w:pPr>
      <w:r w:rsidRPr="00224517">
        <w:rPr>
          <w:sz w:val="28"/>
          <w:szCs w:val="28"/>
        </w:rPr>
        <w:t>- задаток</w:t>
      </w:r>
      <w:r w:rsidR="00C85090" w:rsidRPr="00224517">
        <w:rPr>
          <w:sz w:val="28"/>
          <w:szCs w:val="28"/>
        </w:rPr>
        <w:t xml:space="preserve"> </w:t>
      </w:r>
      <w:r w:rsidRPr="00224517">
        <w:rPr>
          <w:sz w:val="28"/>
          <w:szCs w:val="28"/>
        </w:rPr>
        <w:t>- денежная сумма, выдаваемая</w:t>
      </w:r>
      <w:r w:rsidR="00224517">
        <w:rPr>
          <w:sz w:val="28"/>
          <w:szCs w:val="28"/>
        </w:rPr>
        <w:t xml:space="preserve"> </w:t>
      </w:r>
      <w:r w:rsidRPr="00224517">
        <w:rPr>
          <w:sz w:val="28"/>
          <w:szCs w:val="28"/>
        </w:rPr>
        <w:t>должником кредитору в знак заключения договора и обеспечение исполнения договора.</w:t>
      </w:r>
    </w:p>
    <w:p w:rsidR="00036721" w:rsidRPr="00224517" w:rsidRDefault="00036721" w:rsidP="00224517">
      <w:pPr>
        <w:spacing w:line="360" w:lineRule="auto"/>
        <w:ind w:firstLine="709"/>
        <w:jc w:val="both"/>
        <w:rPr>
          <w:sz w:val="28"/>
          <w:szCs w:val="28"/>
        </w:rPr>
      </w:pPr>
      <w:r w:rsidRPr="00224517">
        <w:rPr>
          <w:sz w:val="28"/>
          <w:szCs w:val="28"/>
        </w:rPr>
        <w:t>Договор- соглашение двух или нескольких лиц об установлении, изменении или прекращении гражданских прав и обязанностей. Содержание договора образует совокупность условий, по которым достигнуто соглашение сторон.</w:t>
      </w:r>
      <w:r w:rsidR="00224517">
        <w:rPr>
          <w:sz w:val="28"/>
          <w:szCs w:val="28"/>
        </w:rPr>
        <w:t xml:space="preserve"> </w:t>
      </w:r>
    </w:p>
    <w:p w:rsidR="00036721" w:rsidRPr="00224517" w:rsidRDefault="00036721" w:rsidP="00224517">
      <w:pPr>
        <w:spacing w:line="360" w:lineRule="auto"/>
        <w:ind w:firstLine="709"/>
        <w:jc w:val="both"/>
        <w:rPr>
          <w:sz w:val="28"/>
          <w:szCs w:val="28"/>
        </w:rPr>
      </w:pPr>
      <w:r w:rsidRPr="00224517">
        <w:rPr>
          <w:sz w:val="28"/>
          <w:szCs w:val="28"/>
        </w:rPr>
        <w:t>Договор считается заключённым, если между сторонами достигнуто соглашение по всем существенным условиям договора в требуемой законом форме.</w:t>
      </w:r>
    </w:p>
    <w:p w:rsidR="00036721" w:rsidRPr="00224517" w:rsidRDefault="00036721" w:rsidP="00224517">
      <w:pPr>
        <w:spacing w:line="360" w:lineRule="auto"/>
        <w:ind w:firstLine="709"/>
        <w:jc w:val="both"/>
        <w:rPr>
          <w:sz w:val="28"/>
          <w:szCs w:val="28"/>
        </w:rPr>
      </w:pPr>
      <w:r w:rsidRPr="00224517">
        <w:rPr>
          <w:sz w:val="28"/>
          <w:szCs w:val="28"/>
        </w:rPr>
        <w:t>Процедура заключения договора включает несколько стадий. Сторона может предложить другому лицу</w:t>
      </w:r>
      <w:r w:rsidR="00224517">
        <w:rPr>
          <w:sz w:val="28"/>
          <w:szCs w:val="28"/>
        </w:rPr>
        <w:t xml:space="preserve"> </w:t>
      </w:r>
      <w:r w:rsidRPr="00224517">
        <w:rPr>
          <w:sz w:val="28"/>
          <w:szCs w:val="28"/>
        </w:rPr>
        <w:t>заключ</w:t>
      </w:r>
      <w:r w:rsidR="00B34A77" w:rsidRPr="00224517">
        <w:rPr>
          <w:sz w:val="28"/>
          <w:szCs w:val="28"/>
        </w:rPr>
        <w:t>ить договор</w:t>
      </w:r>
      <w:r w:rsidRPr="00224517">
        <w:rPr>
          <w:sz w:val="28"/>
          <w:szCs w:val="28"/>
        </w:rPr>
        <w:t>. Это предложение называется офертой. Оферта должна содержать существенные условия договора.</w:t>
      </w:r>
    </w:p>
    <w:p w:rsidR="00036721" w:rsidRPr="00224517" w:rsidRDefault="00036721" w:rsidP="00224517">
      <w:pPr>
        <w:spacing w:line="360" w:lineRule="auto"/>
        <w:ind w:firstLine="709"/>
        <w:jc w:val="both"/>
        <w:rPr>
          <w:sz w:val="28"/>
          <w:szCs w:val="28"/>
        </w:rPr>
      </w:pPr>
      <w:r w:rsidRPr="00224517">
        <w:rPr>
          <w:sz w:val="28"/>
          <w:szCs w:val="28"/>
        </w:rPr>
        <w:t>Форма договора определяется сторонами. Если стороны договорились заключить договор в определённой форме, то договор считается заключённым после придания ему условленной формы. Договор в письменной форме может быть составлен в виде одного документа, подписанного сторонами, а</w:t>
      </w:r>
      <w:r w:rsidR="00951081" w:rsidRPr="00224517">
        <w:rPr>
          <w:sz w:val="28"/>
          <w:szCs w:val="28"/>
        </w:rPr>
        <w:t xml:space="preserve"> также путём обмена документами</w:t>
      </w:r>
      <w:r w:rsidRPr="00224517">
        <w:rPr>
          <w:sz w:val="28"/>
          <w:szCs w:val="28"/>
        </w:rPr>
        <w:t>, подписанными сторонами, или путём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w:t>
      </w:r>
    </w:p>
    <w:p w:rsidR="00036721" w:rsidRPr="00224517" w:rsidRDefault="00036721" w:rsidP="00224517">
      <w:pPr>
        <w:spacing w:line="360" w:lineRule="auto"/>
        <w:ind w:firstLine="709"/>
        <w:jc w:val="both"/>
        <w:rPr>
          <w:sz w:val="28"/>
          <w:szCs w:val="28"/>
        </w:rPr>
      </w:pPr>
      <w:r w:rsidRPr="00224517">
        <w:rPr>
          <w:sz w:val="28"/>
          <w:szCs w:val="28"/>
        </w:rPr>
        <w:t>Изменение и расторжение договора. Изменение и расторжение договора возможно по соглашению сторон. По требованию одной стороны договор может быть расторгнут по решению суда при существенном нарушении договора другой стороной, а также в иных случаях, предусмотренных ГК РФ,</w:t>
      </w:r>
      <w:r w:rsidR="00EF02C8" w:rsidRPr="00224517">
        <w:rPr>
          <w:sz w:val="28"/>
          <w:szCs w:val="28"/>
        </w:rPr>
        <w:t xml:space="preserve"> другими законами или договором</w:t>
      </w:r>
      <w:r w:rsidRPr="00224517">
        <w:rPr>
          <w:sz w:val="28"/>
          <w:szCs w:val="28"/>
        </w:rPr>
        <w:t>.</w:t>
      </w:r>
      <w:r w:rsidR="00EF02C8" w:rsidRPr="00224517">
        <w:rPr>
          <w:sz w:val="28"/>
          <w:szCs w:val="28"/>
        </w:rPr>
        <w:t xml:space="preserve"> </w:t>
      </w:r>
      <w:r w:rsidRPr="00224517">
        <w:rPr>
          <w:sz w:val="28"/>
          <w:szCs w:val="28"/>
        </w:rPr>
        <w:t>Существенным считается такое нарушение договора, при котором одной из сторон причинён ущерб и она лишилась того, на что была вправе рассчитывать при заключении договора.</w:t>
      </w:r>
    </w:p>
    <w:p w:rsidR="00036721" w:rsidRPr="00224517" w:rsidRDefault="00036721" w:rsidP="00224517">
      <w:pPr>
        <w:spacing w:line="360" w:lineRule="auto"/>
        <w:ind w:firstLine="709"/>
        <w:jc w:val="both"/>
        <w:rPr>
          <w:sz w:val="28"/>
          <w:szCs w:val="28"/>
        </w:rPr>
      </w:pPr>
      <w:r w:rsidRPr="00224517">
        <w:rPr>
          <w:sz w:val="28"/>
          <w:szCs w:val="28"/>
        </w:rPr>
        <w:t>Соглашение об изменении договора может быть совершенно в той же форме, что и договор. Если сторона отказалась изменить договор, можно обратиться в суд.</w:t>
      </w:r>
    </w:p>
    <w:p w:rsidR="00036721" w:rsidRPr="00224517" w:rsidRDefault="00036721" w:rsidP="00224517">
      <w:pPr>
        <w:spacing w:line="360" w:lineRule="auto"/>
        <w:ind w:firstLine="709"/>
        <w:jc w:val="both"/>
        <w:rPr>
          <w:sz w:val="28"/>
          <w:szCs w:val="28"/>
        </w:rPr>
      </w:pPr>
      <w:r w:rsidRPr="00224517">
        <w:rPr>
          <w:sz w:val="28"/>
          <w:szCs w:val="28"/>
        </w:rPr>
        <w:t xml:space="preserve">Договор купли- продажи </w:t>
      </w:r>
      <w:r w:rsidR="00EF02C8" w:rsidRPr="00224517">
        <w:rPr>
          <w:sz w:val="28"/>
          <w:szCs w:val="28"/>
        </w:rPr>
        <w:t>– по договору одна сторона (</w:t>
      </w:r>
      <w:r w:rsidRPr="00224517">
        <w:rPr>
          <w:sz w:val="28"/>
          <w:szCs w:val="28"/>
        </w:rPr>
        <w:t>продавец) обязуется</w:t>
      </w:r>
      <w:r w:rsidR="00224517">
        <w:rPr>
          <w:sz w:val="28"/>
          <w:szCs w:val="28"/>
        </w:rPr>
        <w:t xml:space="preserve"> </w:t>
      </w:r>
      <w:r w:rsidRPr="00224517">
        <w:rPr>
          <w:sz w:val="28"/>
          <w:szCs w:val="28"/>
        </w:rPr>
        <w:t xml:space="preserve">передать вещь, товар в собственность </w:t>
      </w:r>
      <w:r w:rsidR="00EF02C8" w:rsidRPr="00224517">
        <w:rPr>
          <w:sz w:val="28"/>
          <w:szCs w:val="28"/>
        </w:rPr>
        <w:t>другой</w:t>
      </w:r>
      <w:r w:rsidR="00224517">
        <w:rPr>
          <w:sz w:val="28"/>
          <w:szCs w:val="28"/>
        </w:rPr>
        <w:t xml:space="preserve"> </w:t>
      </w:r>
      <w:r w:rsidR="00EF02C8" w:rsidRPr="00224517">
        <w:rPr>
          <w:sz w:val="28"/>
          <w:szCs w:val="28"/>
        </w:rPr>
        <w:t>стороны (</w:t>
      </w:r>
      <w:r w:rsidRPr="00224517">
        <w:rPr>
          <w:sz w:val="28"/>
          <w:szCs w:val="28"/>
        </w:rPr>
        <w:t>покупателя). Покупатель обязуется принять этот товар и уплатить за него определённую денежную сумму.</w:t>
      </w:r>
    </w:p>
    <w:p w:rsidR="00036721" w:rsidRPr="00224517" w:rsidRDefault="00036721" w:rsidP="00224517">
      <w:pPr>
        <w:spacing w:line="360" w:lineRule="auto"/>
        <w:ind w:firstLine="709"/>
        <w:jc w:val="both"/>
        <w:rPr>
          <w:sz w:val="28"/>
          <w:szCs w:val="28"/>
        </w:rPr>
      </w:pPr>
      <w:r w:rsidRPr="00224517">
        <w:rPr>
          <w:sz w:val="28"/>
          <w:szCs w:val="28"/>
        </w:rPr>
        <w:t>Договор аренды</w:t>
      </w:r>
      <w:r w:rsidR="00EF02C8" w:rsidRPr="00224517">
        <w:rPr>
          <w:sz w:val="28"/>
          <w:szCs w:val="28"/>
        </w:rPr>
        <w:t xml:space="preserve"> </w:t>
      </w:r>
      <w:r w:rsidRPr="00224517">
        <w:rPr>
          <w:sz w:val="28"/>
          <w:szCs w:val="28"/>
        </w:rPr>
        <w:t xml:space="preserve">- </w:t>
      </w:r>
      <w:r w:rsidR="00EF02C8" w:rsidRPr="00224517">
        <w:rPr>
          <w:sz w:val="28"/>
          <w:szCs w:val="28"/>
        </w:rPr>
        <w:t>по договору аренды (</w:t>
      </w:r>
      <w:r w:rsidRPr="00224517">
        <w:rPr>
          <w:sz w:val="28"/>
          <w:szCs w:val="28"/>
        </w:rPr>
        <w:t>имущественного найма) арендодатель</w:t>
      </w:r>
      <w:r w:rsidR="00224517">
        <w:rPr>
          <w:sz w:val="28"/>
          <w:szCs w:val="28"/>
        </w:rPr>
        <w:t xml:space="preserve"> </w:t>
      </w:r>
      <w:r w:rsidRPr="00224517">
        <w:rPr>
          <w:sz w:val="28"/>
          <w:szCs w:val="28"/>
        </w:rPr>
        <w:t>(наймодатель) обяз</w:t>
      </w:r>
      <w:r w:rsidR="00EF02C8" w:rsidRPr="00224517">
        <w:rPr>
          <w:sz w:val="28"/>
          <w:szCs w:val="28"/>
        </w:rPr>
        <w:t>уется предоставить арендатору (</w:t>
      </w:r>
      <w:r w:rsidRPr="00224517">
        <w:rPr>
          <w:sz w:val="28"/>
          <w:szCs w:val="28"/>
        </w:rPr>
        <w:t>нанимателю) имущество за плату во временное владение и пользование или во временное пользование.</w:t>
      </w:r>
    </w:p>
    <w:p w:rsidR="00036721" w:rsidRPr="00224517" w:rsidRDefault="00036721" w:rsidP="00224517">
      <w:pPr>
        <w:spacing w:line="360" w:lineRule="auto"/>
        <w:ind w:firstLine="709"/>
        <w:jc w:val="both"/>
        <w:rPr>
          <w:sz w:val="28"/>
          <w:szCs w:val="28"/>
        </w:rPr>
      </w:pPr>
      <w:r w:rsidRPr="00224517">
        <w:rPr>
          <w:sz w:val="28"/>
          <w:szCs w:val="28"/>
        </w:rPr>
        <w:t>Наём жилого помещения</w:t>
      </w:r>
      <w:r w:rsidR="00EF02C8" w:rsidRPr="00224517">
        <w:rPr>
          <w:sz w:val="28"/>
          <w:szCs w:val="28"/>
        </w:rPr>
        <w:t xml:space="preserve"> </w:t>
      </w:r>
      <w:r w:rsidRPr="00224517">
        <w:rPr>
          <w:sz w:val="28"/>
          <w:szCs w:val="28"/>
        </w:rPr>
        <w:t>- п</w:t>
      </w:r>
      <w:r w:rsidR="00EF02C8" w:rsidRPr="00224517">
        <w:rPr>
          <w:sz w:val="28"/>
          <w:szCs w:val="28"/>
        </w:rPr>
        <w:t>о договору найма одна сторона (</w:t>
      </w:r>
      <w:r w:rsidRPr="00224517">
        <w:rPr>
          <w:sz w:val="28"/>
          <w:szCs w:val="28"/>
        </w:rPr>
        <w:t>собственник жилого помещения или уполномоченное им лицо) обязуется предоставит</w:t>
      </w:r>
      <w:r w:rsidR="00EF02C8" w:rsidRPr="00224517">
        <w:rPr>
          <w:sz w:val="28"/>
          <w:szCs w:val="28"/>
        </w:rPr>
        <w:t>ь</w:t>
      </w:r>
      <w:r w:rsidRPr="00224517">
        <w:rPr>
          <w:sz w:val="28"/>
          <w:szCs w:val="28"/>
        </w:rPr>
        <w:t xml:space="preserve"> другой стороне жилое помещение за плату во владение и пользование для проживания в нём.</w:t>
      </w:r>
    </w:p>
    <w:p w:rsidR="00036721" w:rsidRPr="00224517" w:rsidRDefault="00036721" w:rsidP="00224517">
      <w:pPr>
        <w:spacing w:line="360" w:lineRule="auto"/>
        <w:ind w:firstLine="709"/>
        <w:jc w:val="both"/>
        <w:rPr>
          <w:sz w:val="28"/>
          <w:szCs w:val="28"/>
        </w:rPr>
      </w:pPr>
      <w:r w:rsidRPr="00224517">
        <w:rPr>
          <w:sz w:val="28"/>
          <w:szCs w:val="28"/>
        </w:rPr>
        <w:t>Подряд</w:t>
      </w:r>
      <w:r w:rsidR="00EF02C8" w:rsidRPr="00224517">
        <w:rPr>
          <w:sz w:val="28"/>
          <w:szCs w:val="28"/>
        </w:rPr>
        <w:t xml:space="preserve"> </w:t>
      </w:r>
      <w:r w:rsidRPr="00224517">
        <w:rPr>
          <w:sz w:val="28"/>
          <w:szCs w:val="28"/>
        </w:rPr>
        <w:t xml:space="preserve">- по </w:t>
      </w:r>
      <w:r w:rsidR="009344CA" w:rsidRPr="00224517">
        <w:rPr>
          <w:sz w:val="28"/>
          <w:szCs w:val="28"/>
        </w:rPr>
        <w:t>договору подряда одна сторона (</w:t>
      </w:r>
      <w:r w:rsidRPr="00224517">
        <w:rPr>
          <w:sz w:val="28"/>
          <w:szCs w:val="28"/>
        </w:rPr>
        <w:t>подрядчик) обязуется выполн</w:t>
      </w:r>
      <w:r w:rsidR="00B34A77" w:rsidRPr="00224517">
        <w:rPr>
          <w:sz w:val="28"/>
          <w:szCs w:val="28"/>
        </w:rPr>
        <w:t>ить по заданию другой стороны (</w:t>
      </w:r>
      <w:r w:rsidRPr="00224517">
        <w:rPr>
          <w:sz w:val="28"/>
          <w:szCs w:val="28"/>
        </w:rPr>
        <w:t>заказчика) определённую работу и сдать её результат заказчику, а заказчик обязуется принять результат работы и оплатить его.</w:t>
      </w:r>
    </w:p>
    <w:p w:rsidR="004129E8" w:rsidRDefault="00036721" w:rsidP="00224517">
      <w:pPr>
        <w:spacing w:line="360" w:lineRule="auto"/>
        <w:ind w:firstLine="709"/>
        <w:jc w:val="both"/>
        <w:rPr>
          <w:sz w:val="28"/>
          <w:szCs w:val="28"/>
        </w:rPr>
      </w:pPr>
      <w:r w:rsidRPr="00224517">
        <w:rPr>
          <w:sz w:val="28"/>
          <w:szCs w:val="28"/>
        </w:rPr>
        <w:t>Возмездное оказание услуг</w:t>
      </w:r>
      <w:r w:rsidR="00EF02C8" w:rsidRPr="00224517">
        <w:rPr>
          <w:sz w:val="28"/>
          <w:szCs w:val="28"/>
        </w:rPr>
        <w:t xml:space="preserve"> </w:t>
      </w:r>
      <w:r w:rsidRPr="00224517">
        <w:rPr>
          <w:sz w:val="28"/>
          <w:szCs w:val="28"/>
        </w:rPr>
        <w:t>- по договору исполнитель обязуется по заданию заказчика оказать услуги, совершить определённую деятельность или определённые действия, а заказчик обязуется оплатить эти услуги.</w:t>
      </w:r>
    </w:p>
    <w:p w:rsidR="00036721" w:rsidRPr="004129E8" w:rsidRDefault="004129E8" w:rsidP="004129E8">
      <w:pPr>
        <w:spacing w:line="360" w:lineRule="auto"/>
        <w:ind w:firstLine="709"/>
        <w:jc w:val="both"/>
        <w:rPr>
          <w:b/>
          <w:bCs/>
          <w:sz w:val="28"/>
          <w:szCs w:val="28"/>
        </w:rPr>
      </w:pPr>
      <w:r>
        <w:rPr>
          <w:sz w:val="28"/>
          <w:szCs w:val="28"/>
        </w:rPr>
        <w:br w:type="page"/>
      </w:r>
      <w:r w:rsidR="00036721" w:rsidRPr="004129E8">
        <w:rPr>
          <w:b/>
          <w:bCs/>
          <w:sz w:val="28"/>
          <w:szCs w:val="28"/>
        </w:rPr>
        <w:t>ТЕМА 6</w:t>
      </w:r>
      <w:r w:rsidRPr="004129E8">
        <w:rPr>
          <w:b/>
          <w:bCs/>
          <w:sz w:val="28"/>
          <w:szCs w:val="28"/>
        </w:rPr>
        <w:t xml:space="preserve"> ОСНОВЫ СЕМЕЙНОГО ПРАВА</w:t>
      </w:r>
    </w:p>
    <w:p w:rsidR="004129E8" w:rsidRPr="004129E8" w:rsidRDefault="004129E8" w:rsidP="004129E8">
      <w:pPr>
        <w:spacing w:line="360" w:lineRule="auto"/>
        <w:ind w:firstLine="709"/>
        <w:jc w:val="both"/>
        <w:rPr>
          <w:b/>
          <w:bCs/>
          <w:sz w:val="28"/>
          <w:szCs w:val="28"/>
        </w:rPr>
      </w:pPr>
    </w:p>
    <w:p w:rsidR="00036721" w:rsidRPr="00224517" w:rsidRDefault="00036721" w:rsidP="00224517">
      <w:pPr>
        <w:spacing w:line="360" w:lineRule="auto"/>
        <w:ind w:firstLine="709"/>
        <w:jc w:val="both"/>
        <w:rPr>
          <w:sz w:val="28"/>
          <w:szCs w:val="28"/>
        </w:rPr>
      </w:pPr>
      <w:r w:rsidRPr="00224517">
        <w:rPr>
          <w:sz w:val="28"/>
          <w:szCs w:val="28"/>
        </w:rPr>
        <w:t>Основной задачей семейного права является защита семьи, материнства, отцовства и детства. Она направлена на укрепление семьи, построение семейных отношений на чувствах взаимной любви и уважения, взаимопомощи и ответственности перед её членами, недопустимости вмешательства кого-либо в дела семьи, обеспечение беспрепятственного осуществления членами семьи своих прав, возможности судебной защиты прав.</w:t>
      </w:r>
    </w:p>
    <w:p w:rsidR="00036721" w:rsidRPr="00224517" w:rsidRDefault="00036721" w:rsidP="00224517">
      <w:pPr>
        <w:spacing w:line="360" w:lineRule="auto"/>
        <w:ind w:firstLine="709"/>
        <w:jc w:val="both"/>
        <w:rPr>
          <w:sz w:val="28"/>
          <w:szCs w:val="28"/>
        </w:rPr>
      </w:pPr>
      <w:r w:rsidRPr="004129E8">
        <w:rPr>
          <w:b/>
          <w:bCs/>
          <w:i/>
          <w:iCs/>
          <w:sz w:val="28"/>
          <w:szCs w:val="28"/>
        </w:rPr>
        <w:t>Брак</w:t>
      </w:r>
      <w:r w:rsidRPr="00224517">
        <w:rPr>
          <w:sz w:val="28"/>
          <w:szCs w:val="28"/>
        </w:rPr>
        <w:t>- это свободный, равноправный союз женщины и мужчины, достигших брачного возраста, не состоящих в другом браке, заключённый с соблюдением условий и порядка, установленных законом, и имеющий целью создание семьи.</w:t>
      </w:r>
    </w:p>
    <w:p w:rsidR="00036721" w:rsidRPr="00224517" w:rsidRDefault="00036721" w:rsidP="00224517">
      <w:pPr>
        <w:spacing w:line="360" w:lineRule="auto"/>
        <w:ind w:firstLine="709"/>
        <w:jc w:val="both"/>
        <w:rPr>
          <w:sz w:val="28"/>
          <w:szCs w:val="28"/>
        </w:rPr>
      </w:pPr>
      <w:r w:rsidRPr="004129E8">
        <w:rPr>
          <w:b/>
          <w:bCs/>
          <w:i/>
          <w:iCs/>
          <w:sz w:val="28"/>
          <w:szCs w:val="28"/>
        </w:rPr>
        <w:t>Право на вступление в брак</w:t>
      </w:r>
      <w:r w:rsidRPr="00224517">
        <w:rPr>
          <w:sz w:val="28"/>
          <w:szCs w:val="28"/>
        </w:rPr>
        <w:t xml:space="preserve"> возникает при наличии следующих юридических факторов:</w:t>
      </w:r>
    </w:p>
    <w:p w:rsidR="00036721" w:rsidRPr="00224517" w:rsidRDefault="00036721" w:rsidP="00224517">
      <w:pPr>
        <w:numPr>
          <w:ilvl w:val="0"/>
          <w:numId w:val="24"/>
        </w:numPr>
        <w:spacing w:line="360" w:lineRule="auto"/>
        <w:ind w:left="0" w:firstLine="709"/>
        <w:jc w:val="both"/>
        <w:rPr>
          <w:sz w:val="28"/>
          <w:szCs w:val="28"/>
        </w:rPr>
      </w:pPr>
      <w:r w:rsidRPr="00224517">
        <w:rPr>
          <w:sz w:val="28"/>
          <w:szCs w:val="28"/>
        </w:rPr>
        <w:t>Человек должен достичь возраста 18 лет, но при уважительных причинах органы местного самоуправления могут разрешить вступить в брак с 16 лет; законы субъектов РФ допускают дальнейшее снижение возраста для вступления в брак;</w:t>
      </w:r>
    </w:p>
    <w:p w:rsidR="00036721" w:rsidRPr="00224517" w:rsidRDefault="00036721" w:rsidP="00224517">
      <w:pPr>
        <w:numPr>
          <w:ilvl w:val="0"/>
          <w:numId w:val="24"/>
        </w:numPr>
        <w:spacing w:line="360" w:lineRule="auto"/>
        <w:ind w:left="0" w:firstLine="709"/>
        <w:jc w:val="both"/>
        <w:rPr>
          <w:sz w:val="28"/>
          <w:szCs w:val="28"/>
        </w:rPr>
      </w:pPr>
      <w:r w:rsidRPr="00224517">
        <w:rPr>
          <w:sz w:val="28"/>
          <w:szCs w:val="28"/>
        </w:rPr>
        <w:t>лицо не должно состоять в другом зарегистрированном браке;</w:t>
      </w:r>
    </w:p>
    <w:p w:rsidR="00036721" w:rsidRPr="00224517" w:rsidRDefault="00036721" w:rsidP="00224517">
      <w:pPr>
        <w:numPr>
          <w:ilvl w:val="0"/>
          <w:numId w:val="24"/>
        </w:numPr>
        <w:spacing w:line="360" w:lineRule="auto"/>
        <w:ind w:left="0" w:firstLine="709"/>
        <w:jc w:val="both"/>
        <w:rPr>
          <w:sz w:val="28"/>
          <w:szCs w:val="28"/>
        </w:rPr>
      </w:pPr>
      <w:r w:rsidRPr="00224517">
        <w:rPr>
          <w:sz w:val="28"/>
          <w:szCs w:val="28"/>
        </w:rPr>
        <w:t>запрещается вступление в брак с близким родств</w:t>
      </w:r>
      <w:r w:rsidR="009A7798" w:rsidRPr="00224517">
        <w:rPr>
          <w:sz w:val="28"/>
          <w:szCs w:val="28"/>
        </w:rPr>
        <w:t>енником: по прямой восходящей (</w:t>
      </w:r>
      <w:r w:rsidRPr="00224517">
        <w:rPr>
          <w:sz w:val="28"/>
          <w:szCs w:val="28"/>
        </w:rPr>
        <w:t>родите</w:t>
      </w:r>
      <w:r w:rsidR="007430AA" w:rsidRPr="00224517">
        <w:rPr>
          <w:sz w:val="28"/>
          <w:szCs w:val="28"/>
        </w:rPr>
        <w:t>ли, дети) и прямой нисходящей (</w:t>
      </w:r>
      <w:r w:rsidRPr="00224517">
        <w:rPr>
          <w:sz w:val="28"/>
          <w:szCs w:val="28"/>
        </w:rPr>
        <w:t>дедушки, бабушки и внуки), полнородным и неполнор</w:t>
      </w:r>
      <w:r w:rsidR="007430AA" w:rsidRPr="00224517">
        <w:rPr>
          <w:sz w:val="28"/>
          <w:szCs w:val="28"/>
        </w:rPr>
        <w:t>одным (</w:t>
      </w:r>
      <w:r w:rsidRPr="00224517">
        <w:rPr>
          <w:sz w:val="28"/>
          <w:szCs w:val="28"/>
        </w:rPr>
        <w:t>общие отец и мать) братом и сестрой;</w:t>
      </w:r>
    </w:p>
    <w:p w:rsidR="00036721" w:rsidRPr="00224517" w:rsidRDefault="00036721" w:rsidP="00224517">
      <w:pPr>
        <w:numPr>
          <w:ilvl w:val="0"/>
          <w:numId w:val="24"/>
        </w:numPr>
        <w:spacing w:line="360" w:lineRule="auto"/>
        <w:ind w:left="0" w:firstLine="709"/>
        <w:jc w:val="both"/>
        <w:rPr>
          <w:sz w:val="28"/>
          <w:szCs w:val="28"/>
        </w:rPr>
      </w:pPr>
      <w:r w:rsidRPr="00224517">
        <w:rPr>
          <w:sz w:val="28"/>
          <w:szCs w:val="28"/>
        </w:rPr>
        <w:t>запрещён брак между усыновителями и усыновлёнными;</w:t>
      </w:r>
    </w:p>
    <w:p w:rsidR="00036721" w:rsidRPr="00224517" w:rsidRDefault="00036721" w:rsidP="00224517">
      <w:pPr>
        <w:numPr>
          <w:ilvl w:val="0"/>
          <w:numId w:val="24"/>
        </w:numPr>
        <w:spacing w:line="360" w:lineRule="auto"/>
        <w:ind w:left="0" w:firstLine="709"/>
        <w:jc w:val="both"/>
        <w:rPr>
          <w:sz w:val="28"/>
          <w:szCs w:val="28"/>
        </w:rPr>
      </w:pPr>
      <w:r w:rsidRPr="00224517">
        <w:rPr>
          <w:sz w:val="28"/>
          <w:szCs w:val="28"/>
        </w:rPr>
        <w:t>лицо не должно быть признано судом недееспособным вследствие психического расстройства;</w:t>
      </w:r>
    </w:p>
    <w:p w:rsidR="00036721" w:rsidRPr="00224517" w:rsidRDefault="00036721" w:rsidP="00224517">
      <w:pPr>
        <w:spacing w:line="360" w:lineRule="auto"/>
        <w:ind w:firstLine="709"/>
        <w:jc w:val="both"/>
        <w:rPr>
          <w:sz w:val="28"/>
          <w:szCs w:val="28"/>
        </w:rPr>
      </w:pPr>
      <w:r w:rsidRPr="00224517">
        <w:rPr>
          <w:sz w:val="28"/>
          <w:szCs w:val="28"/>
        </w:rPr>
        <w:t>Лица, вступившие в брак, могут пройти медицинское обследование и получить консультацию по медико</w:t>
      </w:r>
      <w:r w:rsidR="007430AA" w:rsidRPr="00224517">
        <w:rPr>
          <w:sz w:val="28"/>
          <w:szCs w:val="28"/>
        </w:rPr>
        <w:t xml:space="preserve"> – </w:t>
      </w:r>
      <w:r w:rsidRPr="00224517">
        <w:rPr>
          <w:sz w:val="28"/>
          <w:szCs w:val="28"/>
        </w:rPr>
        <w:t>генетическим вопросам бесплатно.</w:t>
      </w:r>
    </w:p>
    <w:p w:rsidR="00036721" w:rsidRPr="00224517" w:rsidRDefault="00036721" w:rsidP="00224517">
      <w:pPr>
        <w:spacing w:line="360" w:lineRule="auto"/>
        <w:ind w:firstLine="709"/>
        <w:jc w:val="both"/>
        <w:rPr>
          <w:sz w:val="28"/>
          <w:szCs w:val="28"/>
        </w:rPr>
      </w:pPr>
      <w:r w:rsidRPr="00224517">
        <w:rPr>
          <w:sz w:val="28"/>
          <w:szCs w:val="28"/>
        </w:rPr>
        <w:t>Брак можно расторгнуть на основании следующих причин:</w:t>
      </w:r>
    </w:p>
    <w:p w:rsidR="00036721" w:rsidRPr="00224517" w:rsidRDefault="00036721" w:rsidP="00224517">
      <w:pPr>
        <w:spacing w:line="360" w:lineRule="auto"/>
        <w:ind w:firstLine="709"/>
        <w:jc w:val="both"/>
        <w:rPr>
          <w:sz w:val="28"/>
          <w:szCs w:val="28"/>
        </w:rPr>
      </w:pPr>
      <w:r w:rsidRPr="00224517">
        <w:rPr>
          <w:sz w:val="28"/>
          <w:szCs w:val="28"/>
        </w:rPr>
        <w:t>- вследствие смерти супруга;</w:t>
      </w:r>
    </w:p>
    <w:p w:rsidR="00036721" w:rsidRPr="00224517" w:rsidRDefault="00036721" w:rsidP="00224517">
      <w:pPr>
        <w:spacing w:line="360" w:lineRule="auto"/>
        <w:ind w:firstLine="709"/>
        <w:jc w:val="both"/>
        <w:rPr>
          <w:sz w:val="28"/>
          <w:szCs w:val="28"/>
        </w:rPr>
      </w:pPr>
      <w:r w:rsidRPr="00224517">
        <w:rPr>
          <w:sz w:val="28"/>
          <w:szCs w:val="28"/>
        </w:rPr>
        <w:t>- вследствие объявления судом одного из супругов умершим;</w:t>
      </w:r>
    </w:p>
    <w:p w:rsidR="00036721" w:rsidRPr="00224517" w:rsidRDefault="00036721" w:rsidP="00224517">
      <w:pPr>
        <w:spacing w:line="360" w:lineRule="auto"/>
        <w:ind w:firstLine="709"/>
        <w:jc w:val="both"/>
        <w:rPr>
          <w:sz w:val="28"/>
          <w:szCs w:val="28"/>
        </w:rPr>
      </w:pPr>
      <w:r w:rsidRPr="00224517">
        <w:rPr>
          <w:sz w:val="28"/>
          <w:szCs w:val="28"/>
        </w:rPr>
        <w:t>- по заявлению одного из супругов или обоих, а также по заявлению опекуна супруга, признанного судом недееспособным;</w:t>
      </w:r>
    </w:p>
    <w:p w:rsidR="00036721" w:rsidRPr="00224517" w:rsidRDefault="00036721" w:rsidP="00224517">
      <w:pPr>
        <w:spacing w:line="360" w:lineRule="auto"/>
        <w:ind w:firstLine="709"/>
        <w:jc w:val="both"/>
        <w:rPr>
          <w:sz w:val="28"/>
          <w:szCs w:val="28"/>
        </w:rPr>
      </w:pPr>
      <w:r w:rsidRPr="004129E8">
        <w:rPr>
          <w:b/>
          <w:bCs/>
          <w:i/>
          <w:iCs/>
          <w:sz w:val="28"/>
          <w:szCs w:val="28"/>
        </w:rPr>
        <w:t>Личные права и обязанности</w:t>
      </w:r>
      <w:r w:rsidRPr="00224517">
        <w:rPr>
          <w:sz w:val="28"/>
          <w:szCs w:val="28"/>
        </w:rPr>
        <w:t>. Супруги равны в семейных отношениях. Они имеют право свободно выбирать род занятий, профессию, место пребывания и жительства.</w:t>
      </w:r>
    </w:p>
    <w:p w:rsidR="00036721" w:rsidRPr="00224517" w:rsidRDefault="00036721" w:rsidP="00224517">
      <w:pPr>
        <w:spacing w:line="360" w:lineRule="auto"/>
        <w:ind w:firstLine="709"/>
        <w:jc w:val="both"/>
        <w:rPr>
          <w:sz w:val="28"/>
          <w:szCs w:val="28"/>
        </w:rPr>
      </w:pPr>
      <w:r w:rsidRPr="00224517">
        <w:rPr>
          <w:sz w:val="28"/>
          <w:szCs w:val="28"/>
        </w:rPr>
        <w:t>Совместно супруги решают вопросы рождения, воспитания, образования детей, а также другие вопросы жизни семьи.</w:t>
      </w:r>
    </w:p>
    <w:p w:rsidR="00036721" w:rsidRPr="00224517" w:rsidRDefault="00036721" w:rsidP="00224517">
      <w:pPr>
        <w:spacing w:line="360" w:lineRule="auto"/>
        <w:ind w:firstLine="709"/>
        <w:jc w:val="both"/>
        <w:rPr>
          <w:sz w:val="28"/>
          <w:szCs w:val="28"/>
        </w:rPr>
      </w:pPr>
      <w:r w:rsidRPr="00224517">
        <w:rPr>
          <w:sz w:val="28"/>
          <w:szCs w:val="28"/>
        </w:rPr>
        <w:t>При вступлении в брак супруги могут или выбрать общую фамилию, или сохранить свои добрачные фамилии, или присоединить свою фамилию к фамилии супруга. Нельзя присоединить фамилию, если фамилия супруга уже была двойной.</w:t>
      </w:r>
    </w:p>
    <w:p w:rsidR="00036721" w:rsidRPr="00224517" w:rsidRDefault="00036721" w:rsidP="00224517">
      <w:pPr>
        <w:spacing w:line="360" w:lineRule="auto"/>
        <w:ind w:firstLine="709"/>
        <w:jc w:val="both"/>
        <w:rPr>
          <w:sz w:val="28"/>
          <w:szCs w:val="28"/>
        </w:rPr>
      </w:pPr>
      <w:r w:rsidRPr="00224517">
        <w:rPr>
          <w:sz w:val="28"/>
          <w:szCs w:val="28"/>
        </w:rPr>
        <w:t>Имущественные права и обязанности. Имущество супругов, нажитое в браке, является</w:t>
      </w:r>
      <w:r w:rsidR="007430AA" w:rsidRPr="00224517">
        <w:rPr>
          <w:sz w:val="28"/>
          <w:szCs w:val="28"/>
        </w:rPr>
        <w:t xml:space="preserve"> их совместной собственностью (</w:t>
      </w:r>
      <w:r w:rsidR="00853A54" w:rsidRPr="00224517">
        <w:rPr>
          <w:sz w:val="28"/>
          <w:szCs w:val="28"/>
        </w:rPr>
        <w:t>ст. 256 ГК РФ</w:t>
      </w:r>
      <w:r w:rsidRPr="00224517">
        <w:rPr>
          <w:sz w:val="28"/>
          <w:szCs w:val="28"/>
        </w:rPr>
        <w:t>). Их права и обязанн</w:t>
      </w:r>
      <w:r w:rsidR="007430AA" w:rsidRPr="00224517">
        <w:rPr>
          <w:sz w:val="28"/>
          <w:szCs w:val="28"/>
        </w:rPr>
        <w:t>ости в имущественных отношениях</w:t>
      </w:r>
      <w:r w:rsidRPr="00224517">
        <w:rPr>
          <w:sz w:val="28"/>
          <w:szCs w:val="28"/>
        </w:rPr>
        <w:t>,</w:t>
      </w:r>
      <w:r w:rsidR="007430AA" w:rsidRPr="00224517">
        <w:rPr>
          <w:sz w:val="28"/>
          <w:szCs w:val="28"/>
        </w:rPr>
        <w:t xml:space="preserve"> </w:t>
      </w:r>
      <w:r w:rsidRPr="00224517">
        <w:rPr>
          <w:sz w:val="28"/>
          <w:szCs w:val="28"/>
        </w:rPr>
        <w:t>если они ведут крестьянское или фермерское хозяйство, регулируются ст. 257 и 258 ГК РФ.</w:t>
      </w:r>
    </w:p>
    <w:p w:rsidR="00036721" w:rsidRPr="00224517" w:rsidRDefault="00036721" w:rsidP="00224517">
      <w:pPr>
        <w:spacing w:line="360" w:lineRule="auto"/>
        <w:ind w:firstLine="709"/>
        <w:jc w:val="both"/>
        <w:rPr>
          <w:sz w:val="28"/>
          <w:szCs w:val="28"/>
        </w:rPr>
      </w:pPr>
      <w:r w:rsidRPr="00224517">
        <w:rPr>
          <w:sz w:val="28"/>
          <w:szCs w:val="28"/>
        </w:rPr>
        <w:t>Владение, пользование и распоряжение общим имуществом супругов осуществляется по обоюдному согласию. Супруг может потребовать признание сделки недействительной при условии доказательства, что второй супруг заключил сделку, зная, что первый был против её совершения.</w:t>
      </w:r>
    </w:p>
    <w:p w:rsidR="00036721" w:rsidRPr="00224517" w:rsidRDefault="00036721" w:rsidP="00224517">
      <w:pPr>
        <w:spacing w:line="360" w:lineRule="auto"/>
        <w:ind w:firstLine="709"/>
        <w:jc w:val="both"/>
        <w:rPr>
          <w:sz w:val="28"/>
          <w:szCs w:val="28"/>
        </w:rPr>
      </w:pPr>
      <w:r w:rsidRPr="00224517">
        <w:rPr>
          <w:sz w:val="28"/>
          <w:szCs w:val="28"/>
        </w:rPr>
        <w:t>Вещи, приобретённые для несовершеннолетних детей, разделу не подлежат и передаются супругу, с которым остаётся ребёнок. Вклады, внесённые для несовершеннолетних детей, разделу не подлежат и считаются принадлежащими детям.</w:t>
      </w:r>
    </w:p>
    <w:p w:rsidR="00036721" w:rsidRPr="004129E8" w:rsidRDefault="00036721" w:rsidP="00224517">
      <w:pPr>
        <w:spacing w:line="360" w:lineRule="auto"/>
        <w:ind w:firstLine="709"/>
        <w:jc w:val="both"/>
        <w:rPr>
          <w:b/>
          <w:bCs/>
          <w:i/>
          <w:iCs/>
          <w:sz w:val="28"/>
          <w:szCs w:val="28"/>
        </w:rPr>
      </w:pPr>
      <w:r w:rsidRPr="004129E8">
        <w:rPr>
          <w:b/>
          <w:bCs/>
          <w:i/>
          <w:iCs/>
          <w:sz w:val="28"/>
          <w:szCs w:val="28"/>
        </w:rPr>
        <w:t>Права и обязанности родителей и детей.</w:t>
      </w:r>
    </w:p>
    <w:p w:rsidR="00036721" w:rsidRPr="00224517" w:rsidRDefault="00036721" w:rsidP="00224517">
      <w:pPr>
        <w:spacing w:line="360" w:lineRule="auto"/>
        <w:ind w:firstLine="709"/>
        <w:jc w:val="both"/>
        <w:rPr>
          <w:sz w:val="28"/>
          <w:szCs w:val="28"/>
        </w:rPr>
      </w:pPr>
      <w:r w:rsidRPr="00224517">
        <w:rPr>
          <w:sz w:val="28"/>
          <w:szCs w:val="28"/>
        </w:rPr>
        <w:t>Права детей. П</w:t>
      </w:r>
      <w:r w:rsidR="00853A54" w:rsidRPr="00224517">
        <w:rPr>
          <w:sz w:val="28"/>
          <w:szCs w:val="28"/>
        </w:rPr>
        <w:t>рава несовершеннолетних детей (</w:t>
      </w:r>
      <w:r w:rsidRPr="00224517">
        <w:rPr>
          <w:sz w:val="28"/>
          <w:szCs w:val="28"/>
        </w:rPr>
        <w:t>до 18 лет) определяются</w:t>
      </w:r>
      <w:r w:rsidR="00853A54" w:rsidRPr="00224517">
        <w:rPr>
          <w:sz w:val="28"/>
          <w:szCs w:val="28"/>
        </w:rPr>
        <w:t xml:space="preserve"> в Конвенции о правах ребёнка (</w:t>
      </w:r>
      <w:r w:rsidRPr="00224517">
        <w:rPr>
          <w:sz w:val="28"/>
          <w:szCs w:val="28"/>
        </w:rPr>
        <w:t>1989 г.) и главой 11 Семейного кодекса РФ.</w:t>
      </w:r>
    </w:p>
    <w:p w:rsidR="00036721" w:rsidRPr="00224517" w:rsidRDefault="00036721" w:rsidP="00224517">
      <w:pPr>
        <w:spacing w:line="360" w:lineRule="auto"/>
        <w:ind w:firstLine="709"/>
        <w:jc w:val="both"/>
        <w:rPr>
          <w:sz w:val="28"/>
          <w:szCs w:val="28"/>
        </w:rPr>
      </w:pPr>
      <w:r w:rsidRPr="00224517">
        <w:rPr>
          <w:sz w:val="28"/>
          <w:szCs w:val="28"/>
        </w:rPr>
        <w:t>Ребёнок наделяется следующими правами:</w:t>
      </w:r>
    </w:p>
    <w:p w:rsidR="00036721" w:rsidRPr="00224517" w:rsidRDefault="00036721" w:rsidP="00224517">
      <w:pPr>
        <w:spacing w:line="360" w:lineRule="auto"/>
        <w:ind w:firstLine="709"/>
        <w:jc w:val="both"/>
        <w:rPr>
          <w:sz w:val="28"/>
          <w:szCs w:val="28"/>
        </w:rPr>
      </w:pPr>
      <w:r w:rsidRPr="00224517">
        <w:rPr>
          <w:sz w:val="28"/>
          <w:szCs w:val="28"/>
        </w:rPr>
        <w:t>- на жизнь.</w:t>
      </w:r>
    </w:p>
    <w:p w:rsidR="00036721" w:rsidRPr="00224517" w:rsidRDefault="00036721" w:rsidP="00224517">
      <w:pPr>
        <w:spacing w:line="360" w:lineRule="auto"/>
        <w:ind w:firstLine="709"/>
        <w:jc w:val="both"/>
        <w:rPr>
          <w:sz w:val="28"/>
          <w:szCs w:val="28"/>
        </w:rPr>
      </w:pPr>
      <w:r w:rsidRPr="00224517">
        <w:rPr>
          <w:sz w:val="28"/>
          <w:szCs w:val="28"/>
        </w:rPr>
        <w:t>- на имя, приобретение гражданства, правом знать своих родителей и на их заботу.</w:t>
      </w:r>
    </w:p>
    <w:p w:rsidR="00036721" w:rsidRPr="00224517" w:rsidRDefault="00036721" w:rsidP="00224517">
      <w:pPr>
        <w:spacing w:line="360" w:lineRule="auto"/>
        <w:ind w:firstLine="709"/>
        <w:jc w:val="both"/>
        <w:rPr>
          <w:sz w:val="28"/>
          <w:szCs w:val="28"/>
        </w:rPr>
      </w:pPr>
      <w:r w:rsidRPr="00224517">
        <w:rPr>
          <w:sz w:val="28"/>
          <w:szCs w:val="28"/>
        </w:rPr>
        <w:t>- на сохранение своей индивидуальности, включая гражданство, имени, семейных связей.</w:t>
      </w:r>
    </w:p>
    <w:p w:rsidR="00036721" w:rsidRPr="00224517" w:rsidRDefault="00036721" w:rsidP="00224517">
      <w:pPr>
        <w:spacing w:line="360" w:lineRule="auto"/>
        <w:ind w:firstLine="709"/>
        <w:jc w:val="both"/>
        <w:rPr>
          <w:sz w:val="28"/>
          <w:szCs w:val="28"/>
        </w:rPr>
      </w:pPr>
      <w:r w:rsidRPr="00224517">
        <w:rPr>
          <w:sz w:val="28"/>
          <w:szCs w:val="28"/>
        </w:rPr>
        <w:t>-</w:t>
      </w:r>
      <w:r w:rsidR="00224517">
        <w:rPr>
          <w:sz w:val="28"/>
          <w:szCs w:val="28"/>
        </w:rPr>
        <w:t xml:space="preserve"> </w:t>
      </w:r>
      <w:r w:rsidRPr="00224517">
        <w:rPr>
          <w:sz w:val="28"/>
          <w:szCs w:val="28"/>
        </w:rPr>
        <w:t>не разлучаться со своими родителями вопреки их желанию.</w:t>
      </w:r>
    </w:p>
    <w:p w:rsidR="00036721" w:rsidRPr="00224517" w:rsidRDefault="00036721" w:rsidP="00224517">
      <w:pPr>
        <w:spacing w:line="360" w:lineRule="auto"/>
        <w:ind w:firstLine="709"/>
        <w:jc w:val="both"/>
        <w:rPr>
          <w:sz w:val="28"/>
          <w:szCs w:val="28"/>
        </w:rPr>
      </w:pPr>
      <w:r w:rsidRPr="00224517">
        <w:rPr>
          <w:sz w:val="28"/>
          <w:szCs w:val="28"/>
        </w:rPr>
        <w:t>- свободно выражать свои взгляды.</w:t>
      </w:r>
    </w:p>
    <w:p w:rsidR="00036721" w:rsidRPr="00224517" w:rsidRDefault="00036721" w:rsidP="00224517">
      <w:pPr>
        <w:spacing w:line="360" w:lineRule="auto"/>
        <w:ind w:firstLine="709"/>
        <w:jc w:val="both"/>
        <w:rPr>
          <w:sz w:val="28"/>
          <w:szCs w:val="28"/>
        </w:rPr>
      </w:pPr>
      <w:r w:rsidRPr="00224517">
        <w:rPr>
          <w:sz w:val="28"/>
          <w:szCs w:val="28"/>
        </w:rPr>
        <w:t>- на свободу мысли, совести и религии.</w:t>
      </w:r>
    </w:p>
    <w:p w:rsidR="00036721" w:rsidRPr="00224517" w:rsidRDefault="00036721" w:rsidP="00224517">
      <w:pPr>
        <w:spacing w:line="360" w:lineRule="auto"/>
        <w:ind w:firstLine="709"/>
        <w:jc w:val="both"/>
        <w:rPr>
          <w:sz w:val="28"/>
          <w:szCs w:val="28"/>
        </w:rPr>
      </w:pPr>
      <w:r w:rsidRPr="00224517">
        <w:rPr>
          <w:sz w:val="28"/>
          <w:szCs w:val="28"/>
        </w:rPr>
        <w:t>- на свободу состоять в различных общественных ассоциациях и свободу мирных собраний.</w:t>
      </w:r>
    </w:p>
    <w:p w:rsidR="00036721" w:rsidRPr="00224517" w:rsidRDefault="00036721" w:rsidP="00224517">
      <w:pPr>
        <w:spacing w:line="360" w:lineRule="auto"/>
        <w:ind w:firstLine="709"/>
        <w:jc w:val="both"/>
        <w:rPr>
          <w:sz w:val="28"/>
          <w:szCs w:val="28"/>
        </w:rPr>
      </w:pPr>
      <w:r w:rsidRPr="00224517">
        <w:rPr>
          <w:sz w:val="28"/>
          <w:szCs w:val="28"/>
        </w:rPr>
        <w:t>- на личную и семейную жизнь, неприкосновенность жилища, тайну корреспонденции, честь и репутацию.</w:t>
      </w:r>
    </w:p>
    <w:p w:rsidR="00036721" w:rsidRPr="00224517" w:rsidRDefault="00036721" w:rsidP="00224517">
      <w:pPr>
        <w:spacing w:line="360" w:lineRule="auto"/>
        <w:ind w:firstLine="709"/>
        <w:jc w:val="both"/>
        <w:rPr>
          <w:sz w:val="28"/>
          <w:szCs w:val="28"/>
        </w:rPr>
      </w:pPr>
      <w:r w:rsidRPr="00224517">
        <w:rPr>
          <w:sz w:val="28"/>
          <w:szCs w:val="28"/>
        </w:rPr>
        <w:t>- на доступ к информации и материалам из различных национальных и международных источников, особенно к такой информации и материалам, которые направлены на содействие его социальному, духовному и моральному благополучию, а</w:t>
      </w:r>
      <w:r w:rsidR="00853A54" w:rsidRPr="00224517">
        <w:rPr>
          <w:sz w:val="28"/>
          <w:szCs w:val="28"/>
        </w:rPr>
        <w:t xml:space="preserve"> также здоровому физическому и </w:t>
      </w:r>
      <w:r w:rsidRPr="00224517">
        <w:rPr>
          <w:sz w:val="28"/>
          <w:szCs w:val="28"/>
        </w:rPr>
        <w:t>психическому развитию.</w:t>
      </w:r>
    </w:p>
    <w:p w:rsidR="00036721" w:rsidRPr="00224517" w:rsidRDefault="00036721" w:rsidP="00224517">
      <w:pPr>
        <w:spacing w:line="360" w:lineRule="auto"/>
        <w:ind w:firstLine="709"/>
        <w:jc w:val="both"/>
        <w:rPr>
          <w:sz w:val="28"/>
          <w:szCs w:val="28"/>
        </w:rPr>
      </w:pPr>
      <w:r w:rsidRPr="00224517">
        <w:rPr>
          <w:sz w:val="28"/>
          <w:szCs w:val="28"/>
        </w:rPr>
        <w:t>- на воспитание и развитие со стороны обоих родителей.</w:t>
      </w:r>
    </w:p>
    <w:p w:rsidR="00036721" w:rsidRPr="00224517" w:rsidRDefault="00036721" w:rsidP="00224517">
      <w:pPr>
        <w:spacing w:line="360" w:lineRule="auto"/>
        <w:ind w:firstLine="709"/>
        <w:jc w:val="both"/>
        <w:rPr>
          <w:sz w:val="28"/>
          <w:szCs w:val="28"/>
        </w:rPr>
      </w:pPr>
      <w:r w:rsidRPr="00224517">
        <w:rPr>
          <w:sz w:val="28"/>
          <w:szCs w:val="28"/>
        </w:rPr>
        <w:t>- на особую защиту и помощь, предоставляемые государством, если ребёнок</w:t>
      </w:r>
      <w:r w:rsidR="00224517">
        <w:rPr>
          <w:sz w:val="28"/>
          <w:szCs w:val="28"/>
        </w:rPr>
        <w:t xml:space="preserve"> </w:t>
      </w:r>
      <w:r w:rsidRPr="00224517">
        <w:rPr>
          <w:sz w:val="28"/>
          <w:szCs w:val="28"/>
        </w:rPr>
        <w:t>временно или постоянно лишён своего семейного окружения.</w:t>
      </w:r>
    </w:p>
    <w:p w:rsidR="00036721" w:rsidRPr="00224517" w:rsidRDefault="00036721" w:rsidP="00224517">
      <w:pPr>
        <w:spacing w:line="360" w:lineRule="auto"/>
        <w:ind w:firstLine="709"/>
        <w:jc w:val="both"/>
        <w:rPr>
          <w:sz w:val="28"/>
          <w:szCs w:val="28"/>
        </w:rPr>
      </w:pPr>
      <w:r w:rsidRPr="00224517">
        <w:rPr>
          <w:sz w:val="28"/>
          <w:szCs w:val="28"/>
        </w:rPr>
        <w:t>- на условия усыновления, максимально учитывающие интересы ребёнка.</w:t>
      </w:r>
    </w:p>
    <w:p w:rsidR="00036721" w:rsidRPr="00224517" w:rsidRDefault="00036721" w:rsidP="00224517">
      <w:pPr>
        <w:spacing w:line="360" w:lineRule="auto"/>
        <w:ind w:firstLine="709"/>
        <w:jc w:val="both"/>
        <w:rPr>
          <w:sz w:val="28"/>
          <w:szCs w:val="28"/>
        </w:rPr>
      </w:pPr>
      <w:r w:rsidRPr="00224517">
        <w:rPr>
          <w:sz w:val="28"/>
          <w:szCs w:val="28"/>
        </w:rPr>
        <w:t>- на полноценную и достойную жизнь в условиях, которые способствуют его уверенности в себе и облегчают его активное участие в жизни государства.</w:t>
      </w:r>
    </w:p>
    <w:p w:rsidR="00036721" w:rsidRPr="00224517" w:rsidRDefault="00036721" w:rsidP="00224517">
      <w:pPr>
        <w:spacing w:line="360" w:lineRule="auto"/>
        <w:ind w:firstLine="709"/>
        <w:jc w:val="both"/>
        <w:rPr>
          <w:sz w:val="28"/>
          <w:szCs w:val="28"/>
        </w:rPr>
      </w:pPr>
      <w:r w:rsidRPr="00224517">
        <w:rPr>
          <w:sz w:val="28"/>
          <w:szCs w:val="28"/>
        </w:rPr>
        <w:t>- на особую заботу государства по отношению к неполноценному ребёнка.</w:t>
      </w:r>
    </w:p>
    <w:p w:rsidR="00036721" w:rsidRPr="00224517" w:rsidRDefault="00036721" w:rsidP="00224517">
      <w:pPr>
        <w:spacing w:line="360" w:lineRule="auto"/>
        <w:ind w:firstLine="709"/>
        <w:jc w:val="both"/>
        <w:rPr>
          <w:sz w:val="28"/>
          <w:szCs w:val="28"/>
        </w:rPr>
      </w:pPr>
      <w:r w:rsidRPr="00224517">
        <w:rPr>
          <w:sz w:val="28"/>
          <w:szCs w:val="28"/>
        </w:rPr>
        <w:t>- на пользование благами социального обеспечения, включая социальное страхование.</w:t>
      </w:r>
    </w:p>
    <w:p w:rsidR="00036721" w:rsidRPr="00224517" w:rsidRDefault="00036721" w:rsidP="00224517">
      <w:pPr>
        <w:spacing w:line="360" w:lineRule="auto"/>
        <w:ind w:firstLine="709"/>
        <w:jc w:val="both"/>
        <w:rPr>
          <w:sz w:val="28"/>
          <w:szCs w:val="28"/>
        </w:rPr>
      </w:pPr>
      <w:r w:rsidRPr="00224517">
        <w:rPr>
          <w:sz w:val="28"/>
          <w:szCs w:val="28"/>
        </w:rPr>
        <w:t>- на уровень жизни, необходимый для физического, умственного, духовного, нравственного</w:t>
      </w:r>
      <w:r w:rsidR="00224517">
        <w:rPr>
          <w:sz w:val="28"/>
          <w:szCs w:val="28"/>
        </w:rPr>
        <w:t xml:space="preserve"> </w:t>
      </w:r>
      <w:r w:rsidRPr="00224517">
        <w:rPr>
          <w:sz w:val="28"/>
          <w:szCs w:val="28"/>
        </w:rPr>
        <w:t>и социального развития ребёнка.</w:t>
      </w:r>
    </w:p>
    <w:p w:rsidR="00036721" w:rsidRPr="00224517" w:rsidRDefault="00036721" w:rsidP="00224517">
      <w:pPr>
        <w:spacing w:line="360" w:lineRule="auto"/>
        <w:ind w:firstLine="709"/>
        <w:jc w:val="both"/>
        <w:rPr>
          <w:sz w:val="28"/>
          <w:szCs w:val="28"/>
        </w:rPr>
      </w:pPr>
      <w:r w:rsidRPr="00224517">
        <w:rPr>
          <w:sz w:val="28"/>
          <w:szCs w:val="28"/>
        </w:rPr>
        <w:t>- на образование.</w:t>
      </w:r>
    </w:p>
    <w:p w:rsidR="00036721" w:rsidRPr="00224517" w:rsidRDefault="00036721" w:rsidP="00224517">
      <w:pPr>
        <w:spacing w:line="360" w:lineRule="auto"/>
        <w:ind w:firstLine="709"/>
        <w:jc w:val="both"/>
        <w:rPr>
          <w:sz w:val="28"/>
          <w:szCs w:val="28"/>
        </w:rPr>
      </w:pPr>
      <w:r w:rsidRPr="00224517">
        <w:rPr>
          <w:sz w:val="28"/>
          <w:szCs w:val="28"/>
        </w:rPr>
        <w:t>- на исповедание своей религии и исполнение её обрядов, на пользование родным языком.</w:t>
      </w:r>
    </w:p>
    <w:p w:rsidR="00036721" w:rsidRPr="00224517" w:rsidRDefault="00036721" w:rsidP="00224517">
      <w:pPr>
        <w:spacing w:line="360" w:lineRule="auto"/>
        <w:ind w:firstLine="709"/>
        <w:jc w:val="both"/>
        <w:rPr>
          <w:sz w:val="28"/>
          <w:szCs w:val="28"/>
        </w:rPr>
      </w:pPr>
      <w:r w:rsidRPr="00224517">
        <w:rPr>
          <w:sz w:val="28"/>
          <w:szCs w:val="28"/>
        </w:rPr>
        <w:t>- на отдых и досуг, участие в игра</w:t>
      </w:r>
      <w:r w:rsidR="00DE7085" w:rsidRPr="00224517">
        <w:rPr>
          <w:sz w:val="28"/>
          <w:szCs w:val="28"/>
        </w:rPr>
        <w:t>х и развлечения соответственно</w:t>
      </w:r>
      <w:r w:rsidRPr="00224517">
        <w:rPr>
          <w:sz w:val="28"/>
          <w:szCs w:val="28"/>
        </w:rPr>
        <w:t xml:space="preserve"> возрасту, участие в культурной жизни и занятиях искусством.</w:t>
      </w:r>
    </w:p>
    <w:p w:rsidR="00036721" w:rsidRPr="00224517" w:rsidRDefault="00036721" w:rsidP="00224517">
      <w:pPr>
        <w:spacing w:line="360" w:lineRule="auto"/>
        <w:ind w:firstLine="709"/>
        <w:jc w:val="both"/>
        <w:rPr>
          <w:sz w:val="28"/>
          <w:szCs w:val="28"/>
        </w:rPr>
      </w:pPr>
      <w:r w:rsidRPr="00224517">
        <w:rPr>
          <w:sz w:val="28"/>
          <w:szCs w:val="28"/>
        </w:rPr>
        <w:t>- на защиту от экономической эксплуатации и от выполнения л</w:t>
      </w:r>
      <w:r w:rsidR="00DE7085" w:rsidRPr="00224517">
        <w:rPr>
          <w:sz w:val="28"/>
          <w:szCs w:val="28"/>
        </w:rPr>
        <w:t>юбой работы, которая может пред</w:t>
      </w:r>
      <w:r w:rsidRPr="00224517">
        <w:rPr>
          <w:sz w:val="28"/>
          <w:szCs w:val="28"/>
        </w:rPr>
        <w:t>ставлять опасность для его здоровья и служить препятствием в получении им образования</w:t>
      </w:r>
      <w:r w:rsidR="00DE7085" w:rsidRPr="00224517">
        <w:rPr>
          <w:sz w:val="28"/>
          <w:szCs w:val="28"/>
        </w:rPr>
        <w:t>,</w:t>
      </w:r>
      <w:r w:rsidRPr="00224517">
        <w:rPr>
          <w:sz w:val="28"/>
          <w:szCs w:val="28"/>
        </w:rPr>
        <w:t xml:space="preserve"> либо нанести ущерб его здоровью и физическому, умственному, духовному, моральному и социальному развитию.</w:t>
      </w:r>
    </w:p>
    <w:p w:rsidR="00036721" w:rsidRPr="00224517" w:rsidRDefault="00DE7085" w:rsidP="00224517">
      <w:pPr>
        <w:spacing w:line="360" w:lineRule="auto"/>
        <w:ind w:firstLine="709"/>
        <w:jc w:val="both"/>
        <w:rPr>
          <w:sz w:val="28"/>
          <w:szCs w:val="28"/>
        </w:rPr>
      </w:pPr>
      <w:r w:rsidRPr="00224517">
        <w:rPr>
          <w:sz w:val="28"/>
          <w:szCs w:val="28"/>
        </w:rPr>
        <w:t>- на защиту от пыток, други</w:t>
      </w:r>
      <w:r w:rsidR="00036721" w:rsidRPr="00224517">
        <w:rPr>
          <w:sz w:val="28"/>
          <w:szCs w:val="28"/>
        </w:rPr>
        <w:t>х жестоких, бесчеловечных или унижающих достоинство человека видов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w:t>
      </w:r>
    </w:p>
    <w:p w:rsidR="00036721" w:rsidRPr="00224517" w:rsidRDefault="00036721" w:rsidP="00224517">
      <w:pPr>
        <w:spacing w:line="360" w:lineRule="auto"/>
        <w:ind w:firstLine="709"/>
        <w:jc w:val="both"/>
        <w:rPr>
          <w:sz w:val="28"/>
          <w:szCs w:val="28"/>
        </w:rPr>
      </w:pPr>
      <w:r w:rsidRPr="00224517">
        <w:rPr>
          <w:sz w:val="28"/>
          <w:szCs w:val="28"/>
        </w:rPr>
        <w:t>- на получение содержания от своих родителей и других членов семьи.</w:t>
      </w:r>
    </w:p>
    <w:p w:rsidR="00036721" w:rsidRPr="00224517" w:rsidRDefault="00036721" w:rsidP="00224517">
      <w:pPr>
        <w:spacing w:line="360" w:lineRule="auto"/>
        <w:ind w:firstLine="709"/>
        <w:jc w:val="both"/>
        <w:rPr>
          <w:sz w:val="28"/>
          <w:szCs w:val="28"/>
        </w:rPr>
      </w:pPr>
      <w:r w:rsidRPr="00224517">
        <w:rPr>
          <w:sz w:val="28"/>
          <w:szCs w:val="28"/>
        </w:rPr>
        <w:t>- родители и другие члены семьи не должны нарушать, ограничивать права ребёнка. Типичные случаи нарушения прав перечислены в ст. 19 Конвенции:</w:t>
      </w:r>
    </w:p>
    <w:p w:rsidR="00036721" w:rsidRPr="00224517" w:rsidRDefault="00036721" w:rsidP="00224517">
      <w:pPr>
        <w:spacing w:line="360" w:lineRule="auto"/>
        <w:ind w:firstLine="709"/>
        <w:jc w:val="both"/>
        <w:rPr>
          <w:sz w:val="28"/>
          <w:szCs w:val="28"/>
        </w:rPr>
      </w:pPr>
      <w:r w:rsidRPr="00224517">
        <w:rPr>
          <w:sz w:val="28"/>
          <w:szCs w:val="28"/>
        </w:rPr>
        <w:t>- физическое или</w:t>
      </w:r>
      <w:r w:rsidR="00224517">
        <w:rPr>
          <w:sz w:val="28"/>
          <w:szCs w:val="28"/>
        </w:rPr>
        <w:t xml:space="preserve"> </w:t>
      </w:r>
      <w:r w:rsidRPr="00224517">
        <w:rPr>
          <w:sz w:val="28"/>
          <w:szCs w:val="28"/>
        </w:rPr>
        <w:t>психологическое насилие;</w:t>
      </w:r>
    </w:p>
    <w:p w:rsidR="00036721" w:rsidRPr="00224517" w:rsidRDefault="00036721" w:rsidP="00224517">
      <w:pPr>
        <w:spacing w:line="360" w:lineRule="auto"/>
        <w:ind w:firstLine="709"/>
        <w:jc w:val="both"/>
        <w:rPr>
          <w:sz w:val="28"/>
          <w:szCs w:val="28"/>
        </w:rPr>
      </w:pPr>
      <w:r w:rsidRPr="00224517">
        <w:rPr>
          <w:sz w:val="28"/>
          <w:szCs w:val="28"/>
        </w:rPr>
        <w:t>- оскорбление или злоупотребление правом;</w:t>
      </w:r>
    </w:p>
    <w:p w:rsidR="00036721" w:rsidRPr="00224517" w:rsidRDefault="00036721" w:rsidP="00224517">
      <w:pPr>
        <w:spacing w:line="360" w:lineRule="auto"/>
        <w:ind w:firstLine="709"/>
        <w:jc w:val="both"/>
        <w:rPr>
          <w:sz w:val="28"/>
          <w:szCs w:val="28"/>
        </w:rPr>
      </w:pPr>
      <w:r w:rsidRPr="00224517">
        <w:rPr>
          <w:sz w:val="28"/>
          <w:szCs w:val="28"/>
        </w:rPr>
        <w:t>- отсутствие заботы или небрежное обращение;</w:t>
      </w:r>
    </w:p>
    <w:p w:rsidR="00036721" w:rsidRPr="00224517" w:rsidRDefault="00036721" w:rsidP="00224517">
      <w:pPr>
        <w:spacing w:line="360" w:lineRule="auto"/>
        <w:ind w:firstLine="709"/>
        <w:jc w:val="both"/>
        <w:rPr>
          <w:sz w:val="28"/>
          <w:szCs w:val="28"/>
        </w:rPr>
      </w:pPr>
      <w:r w:rsidRPr="00224517">
        <w:rPr>
          <w:sz w:val="28"/>
          <w:szCs w:val="28"/>
        </w:rPr>
        <w:t>- грубое обращение;</w:t>
      </w:r>
    </w:p>
    <w:p w:rsidR="00036721" w:rsidRPr="00224517" w:rsidRDefault="00036721" w:rsidP="00224517">
      <w:pPr>
        <w:spacing w:line="360" w:lineRule="auto"/>
        <w:ind w:firstLine="709"/>
        <w:jc w:val="both"/>
        <w:rPr>
          <w:sz w:val="28"/>
          <w:szCs w:val="28"/>
        </w:rPr>
      </w:pPr>
      <w:r w:rsidRPr="00224517">
        <w:rPr>
          <w:sz w:val="28"/>
          <w:szCs w:val="28"/>
        </w:rPr>
        <w:t>- эксплуатация;</w:t>
      </w:r>
    </w:p>
    <w:p w:rsidR="00036721" w:rsidRPr="00224517" w:rsidRDefault="00036721" w:rsidP="00224517">
      <w:pPr>
        <w:spacing w:line="360" w:lineRule="auto"/>
        <w:ind w:firstLine="709"/>
        <w:jc w:val="both"/>
        <w:rPr>
          <w:sz w:val="28"/>
          <w:szCs w:val="28"/>
        </w:rPr>
      </w:pPr>
      <w:r w:rsidRPr="00224517">
        <w:rPr>
          <w:sz w:val="28"/>
          <w:szCs w:val="28"/>
        </w:rPr>
        <w:t>- сексуальные злоупотребление со стороны родителей, законных опекунов или любого лица, заботящегося о ребёнке.</w:t>
      </w:r>
    </w:p>
    <w:p w:rsidR="00036721" w:rsidRPr="00224517" w:rsidRDefault="00036721" w:rsidP="00224517">
      <w:pPr>
        <w:spacing w:line="360" w:lineRule="auto"/>
        <w:ind w:firstLine="709"/>
        <w:jc w:val="both"/>
        <w:rPr>
          <w:sz w:val="28"/>
          <w:szCs w:val="28"/>
        </w:rPr>
      </w:pPr>
      <w:r w:rsidRPr="00224517">
        <w:rPr>
          <w:sz w:val="28"/>
          <w:szCs w:val="28"/>
        </w:rPr>
        <w:t>- ребёнок может изменить своё имя, фамилию. Такое изменение производиться только с согласия ребёнка, достигшего возраста 10 лет.</w:t>
      </w:r>
    </w:p>
    <w:p w:rsidR="00036721" w:rsidRPr="00224517" w:rsidRDefault="00036721" w:rsidP="00224517">
      <w:pPr>
        <w:spacing w:line="360" w:lineRule="auto"/>
        <w:ind w:firstLine="709"/>
        <w:jc w:val="both"/>
        <w:rPr>
          <w:sz w:val="28"/>
          <w:szCs w:val="28"/>
        </w:rPr>
      </w:pPr>
      <w:r w:rsidRPr="00224517">
        <w:rPr>
          <w:sz w:val="28"/>
          <w:szCs w:val="28"/>
        </w:rPr>
        <w:t>- ребёнок не имеет права собственности на имущество родителей, а родители не имеют права собственности на имущество ребёнка.</w:t>
      </w:r>
    </w:p>
    <w:p w:rsidR="00036721" w:rsidRPr="00224517" w:rsidRDefault="00036721" w:rsidP="00224517">
      <w:pPr>
        <w:spacing w:line="360" w:lineRule="auto"/>
        <w:ind w:firstLine="709"/>
        <w:jc w:val="both"/>
        <w:rPr>
          <w:sz w:val="28"/>
          <w:szCs w:val="28"/>
        </w:rPr>
      </w:pPr>
      <w:r w:rsidRPr="00224517">
        <w:rPr>
          <w:sz w:val="28"/>
          <w:szCs w:val="28"/>
        </w:rPr>
        <w:t>Права и обязанности родителей.</w:t>
      </w:r>
    </w:p>
    <w:p w:rsidR="00036721" w:rsidRPr="00224517" w:rsidRDefault="00036721" w:rsidP="00224517">
      <w:pPr>
        <w:spacing w:line="360" w:lineRule="auto"/>
        <w:ind w:firstLine="709"/>
        <w:jc w:val="both"/>
        <w:rPr>
          <w:sz w:val="28"/>
          <w:szCs w:val="28"/>
        </w:rPr>
      </w:pPr>
      <w:r w:rsidRPr="00224517">
        <w:rPr>
          <w:sz w:val="28"/>
          <w:szCs w:val="28"/>
        </w:rPr>
        <w:t>Все права ребёнка являются обязанностями родителей, образовательных учреждений, государства.</w:t>
      </w:r>
    </w:p>
    <w:p w:rsidR="00036721" w:rsidRPr="00224517" w:rsidRDefault="00036721" w:rsidP="00224517">
      <w:pPr>
        <w:spacing w:line="360" w:lineRule="auto"/>
        <w:ind w:firstLine="709"/>
        <w:jc w:val="both"/>
        <w:rPr>
          <w:sz w:val="28"/>
          <w:szCs w:val="28"/>
        </w:rPr>
      </w:pPr>
      <w:r w:rsidRPr="00224517">
        <w:rPr>
          <w:sz w:val="28"/>
          <w:szCs w:val="28"/>
        </w:rPr>
        <w:t>Родители имеют равные права и обязанности в отношении своих детей. Родительские права прекращаются по достижении детьми возраста 18 лет, а также при вступлении несовершеннолетних детей в брак и в других случаях, установленных законом. Осуществление родительских прав не должно противоречить интересам детей. Родители являются законными представителями прав и интересов детей в отношениях с любыми физическими и юридическими лицами, в судах без специальных полномочий.</w:t>
      </w:r>
    </w:p>
    <w:p w:rsidR="00036721" w:rsidRPr="00224517" w:rsidRDefault="00036721" w:rsidP="00224517">
      <w:pPr>
        <w:spacing w:line="360" w:lineRule="auto"/>
        <w:ind w:firstLine="709"/>
        <w:jc w:val="both"/>
        <w:rPr>
          <w:sz w:val="28"/>
          <w:szCs w:val="28"/>
        </w:rPr>
      </w:pPr>
      <w:r w:rsidRPr="00224517">
        <w:rPr>
          <w:sz w:val="28"/>
          <w:szCs w:val="28"/>
        </w:rPr>
        <w:t>Право на обучение и воспитание ребёнка имеют родители, проживающие отдельно от ребёнка. Дедушки, бабушки, братья, сёстры и другие родственники также имеют право на общение с ребёнком.</w:t>
      </w:r>
    </w:p>
    <w:p w:rsidR="00036721" w:rsidRPr="00224517" w:rsidRDefault="00036721" w:rsidP="00224517">
      <w:pPr>
        <w:spacing w:line="360" w:lineRule="auto"/>
        <w:ind w:firstLine="709"/>
        <w:jc w:val="both"/>
        <w:rPr>
          <w:sz w:val="28"/>
          <w:szCs w:val="28"/>
        </w:rPr>
      </w:pPr>
      <w:r w:rsidRPr="00224517">
        <w:rPr>
          <w:sz w:val="28"/>
          <w:szCs w:val="28"/>
        </w:rPr>
        <w:t>Несовершеннолетние родители имеют право на совместное проживание с ребёнком и участие в его воспитании.</w:t>
      </w:r>
    </w:p>
    <w:p w:rsidR="00036721" w:rsidRPr="004129E8" w:rsidRDefault="00036721" w:rsidP="00224517">
      <w:pPr>
        <w:spacing w:line="360" w:lineRule="auto"/>
        <w:ind w:firstLine="709"/>
        <w:jc w:val="both"/>
        <w:rPr>
          <w:b/>
          <w:bCs/>
          <w:i/>
          <w:iCs/>
          <w:sz w:val="28"/>
          <w:szCs w:val="28"/>
        </w:rPr>
      </w:pPr>
      <w:r w:rsidRPr="004129E8">
        <w:rPr>
          <w:b/>
          <w:bCs/>
          <w:i/>
          <w:iCs/>
          <w:sz w:val="28"/>
          <w:szCs w:val="28"/>
        </w:rPr>
        <w:t>Алиментные обязательства членов семьи.</w:t>
      </w:r>
    </w:p>
    <w:p w:rsidR="00036721" w:rsidRPr="00224517" w:rsidRDefault="00036721" w:rsidP="00224517">
      <w:pPr>
        <w:spacing w:line="360" w:lineRule="auto"/>
        <w:ind w:firstLine="709"/>
        <w:jc w:val="both"/>
        <w:rPr>
          <w:sz w:val="28"/>
          <w:szCs w:val="28"/>
        </w:rPr>
      </w:pPr>
      <w:r w:rsidRPr="00224517">
        <w:rPr>
          <w:sz w:val="28"/>
          <w:szCs w:val="28"/>
          <w:u w:val="single"/>
        </w:rPr>
        <w:t xml:space="preserve">Право на получение алиментов. </w:t>
      </w:r>
      <w:r w:rsidRPr="00224517">
        <w:rPr>
          <w:sz w:val="28"/>
          <w:szCs w:val="28"/>
        </w:rPr>
        <w:t>Родители обязаны содержать несовершеннолетних детей. При отказе содержать своих детей с родителей взыскиваютс</w:t>
      </w:r>
      <w:r w:rsidR="003F3EC5" w:rsidRPr="00224517">
        <w:rPr>
          <w:sz w:val="28"/>
          <w:szCs w:val="28"/>
        </w:rPr>
        <w:t>я алименты ежемесячно в размере</w:t>
      </w:r>
      <w:r w:rsidRPr="00224517">
        <w:rPr>
          <w:sz w:val="28"/>
          <w:szCs w:val="28"/>
        </w:rPr>
        <w:t>: на одного ребёнка</w:t>
      </w:r>
      <w:r w:rsidR="00222D9F" w:rsidRPr="00224517">
        <w:rPr>
          <w:sz w:val="28"/>
          <w:szCs w:val="28"/>
        </w:rPr>
        <w:t xml:space="preserve"> </w:t>
      </w:r>
      <w:r w:rsidRPr="00224517">
        <w:rPr>
          <w:sz w:val="28"/>
          <w:szCs w:val="28"/>
        </w:rPr>
        <w:t>- одной четверти, на двух детей</w:t>
      </w:r>
      <w:r w:rsidR="004B21E2" w:rsidRPr="00224517">
        <w:rPr>
          <w:sz w:val="28"/>
          <w:szCs w:val="28"/>
        </w:rPr>
        <w:t xml:space="preserve"> </w:t>
      </w:r>
      <w:r w:rsidRPr="00224517">
        <w:rPr>
          <w:sz w:val="28"/>
          <w:szCs w:val="28"/>
        </w:rPr>
        <w:t>- одной трети, на трёх детей и более</w:t>
      </w:r>
      <w:r w:rsidR="004B21E2" w:rsidRPr="00224517">
        <w:rPr>
          <w:sz w:val="28"/>
          <w:szCs w:val="28"/>
        </w:rPr>
        <w:t xml:space="preserve"> </w:t>
      </w:r>
      <w:r w:rsidR="000B4A20" w:rsidRPr="00224517">
        <w:rPr>
          <w:sz w:val="28"/>
          <w:szCs w:val="28"/>
        </w:rPr>
        <w:t>- половины заработка и (</w:t>
      </w:r>
      <w:r w:rsidRPr="00224517">
        <w:rPr>
          <w:sz w:val="28"/>
          <w:szCs w:val="28"/>
        </w:rPr>
        <w:t>или) иного дохода родителей.</w:t>
      </w:r>
    </w:p>
    <w:p w:rsidR="00036721" w:rsidRPr="00224517" w:rsidRDefault="00036721" w:rsidP="00224517">
      <w:pPr>
        <w:spacing w:line="360" w:lineRule="auto"/>
        <w:ind w:firstLine="709"/>
        <w:jc w:val="both"/>
        <w:rPr>
          <w:sz w:val="28"/>
          <w:szCs w:val="28"/>
        </w:rPr>
      </w:pPr>
      <w:r w:rsidRPr="00224517">
        <w:rPr>
          <w:sz w:val="28"/>
          <w:szCs w:val="28"/>
        </w:rPr>
        <w:t>Супруги обязаны материально поддерживать друг друга. В случае отказа от поддержки другой супруг может потребовать такое содержание.</w:t>
      </w:r>
    </w:p>
    <w:p w:rsidR="00036721" w:rsidRPr="00224517" w:rsidRDefault="00036721" w:rsidP="00224517">
      <w:pPr>
        <w:spacing w:line="360" w:lineRule="auto"/>
        <w:ind w:firstLine="709"/>
        <w:jc w:val="both"/>
        <w:rPr>
          <w:sz w:val="28"/>
          <w:szCs w:val="28"/>
        </w:rPr>
      </w:pPr>
      <w:r w:rsidRPr="00224517">
        <w:rPr>
          <w:sz w:val="28"/>
          <w:szCs w:val="28"/>
          <w:u w:val="single"/>
        </w:rPr>
        <w:t xml:space="preserve">Порядок уплаты и взыскания алиментов. </w:t>
      </w:r>
      <w:r w:rsidRPr="00224517">
        <w:rPr>
          <w:sz w:val="28"/>
          <w:szCs w:val="28"/>
        </w:rPr>
        <w:t>При отсутствии соглашения об уплате алиментов члены семьи вправе обратиться с требованием взыскания алиментов в суд. Лицо, имеющее право на получение алиментов, вправе обратиться в суд с требованием алиментов независимо от срока, истекшего с момента возникновения права на алименты, если алименты не выплачивались ранее.</w:t>
      </w:r>
    </w:p>
    <w:p w:rsidR="00036721" w:rsidRPr="00224517" w:rsidRDefault="00036721" w:rsidP="00224517">
      <w:pPr>
        <w:spacing w:line="360" w:lineRule="auto"/>
        <w:ind w:firstLine="709"/>
        <w:jc w:val="both"/>
        <w:rPr>
          <w:sz w:val="28"/>
          <w:szCs w:val="28"/>
        </w:rPr>
      </w:pPr>
      <w:r w:rsidRPr="00224517">
        <w:rPr>
          <w:sz w:val="28"/>
          <w:szCs w:val="28"/>
        </w:rPr>
        <w:t>Алименты за проше</w:t>
      </w:r>
      <w:r w:rsidR="003F3EC5" w:rsidRPr="00224517">
        <w:rPr>
          <w:sz w:val="28"/>
          <w:szCs w:val="28"/>
        </w:rPr>
        <w:t>дший период могут быть взысканы</w:t>
      </w:r>
      <w:r w:rsidRPr="00224517">
        <w:rPr>
          <w:sz w:val="28"/>
          <w:szCs w:val="28"/>
        </w:rPr>
        <w:t xml:space="preserve"> в пределах 3 лет с момента обращения в суд при условии, что до обращения в суд принимались меры к получению средств на содержание, но алименты не были получены из-за уклонения лица от выплат.</w:t>
      </w:r>
    </w:p>
    <w:p w:rsidR="00036721" w:rsidRPr="00224517" w:rsidRDefault="00036721" w:rsidP="00224517">
      <w:pPr>
        <w:spacing w:line="360" w:lineRule="auto"/>
        <w:ind w:firstLine="709"/>
        <w:jc w:val="both"/>
        <w:rPr>
          <w:sz w:val="28"/>
          <w:szCs w:val="28"/>
        </w:rPr>
      </w:pPr>
      <w:r w:rsidRPr="004129E8">
        <w:rPr>
          <w:b/>
          <w:bCs/>
          <w:i/>
          <w:iCs/>
          <w:sz w:val="28"/>
          <w:szCs w:val="28"/>
        </w:rPr>
        <w:t>Правовая защита детей, оставшихся без попечения родителей</w:t>
      </w:r>
      <w:r w:rsidRPr="00224517">
        <w:rPr>
          <w:sz w:val="28"/>
          <w:szCs w:val="28"/>
        </w:rPr>
        <w:t>.</w:t>
      </w:r>
    </w:p>
    <w:p w:rsidR="00036721" w:rsidRPr="00224517" w:rsidRDefault="00036721" w:rsidP="00224517">
      <w:pPr>
        <w:spacing w:line="360" w:lineRule="auto"/>
        <w:ind w:firstLine="709"/>
        <w:jc w:val="both"/>
        <w:rPr>
          <w:sz w:val="28"/>
          <w:szCs w:val="28"/>
        </w:rPr>
      </w:pPr>
      <w:r w:rsidRPr="00224517">
        <w:rPr>
          <w:sz w:val="28"/>
          <w:szCs w:val="28"/>
        </w:rPr>
        <w:t>Защита прав и интересов детей, оставшихся без попечения родителей по различным причинам, осуществляется органами опеки и попечительства.</w:t>
      </w:r>
    </w:p>
    <w:p w:rsidR="00036721" w:rsidRPr="00224517" w:rsidRDefault="00036721" w:rsidP="00224517">
      <w:pPr>
        <w:spacing w:line="360" w:lineRule="auto"/>
        <w:ind w:firstLine="709"/>
        <w:jc w:val="both"/>
        <w:rPr>
          <w:sz w:val="28"/>
          <w:szCs w:val="28"/>
        </w:rPr>
      </w:pPr>
      <w:r w:rsidRPr="00224517">
        <w:rPr>
          <w:sz w:val="28"/>
          <w:szCs w:val="28"/>
        </w:rPr>
        <w:t>Органами опеки и попечительства являются органы местного самоуправления.</w:t>
      </w:r>
    </w:p>
    <w:p w:rsidR="00036721" w:rsidRPr="00224517" w:rsidRDefault="00036721" w:rsidP="00224517">
      <w:pPr>
        <w:spacing w:line="360" w:lineRule="auto"/>
        <w:ind w:firstLine="709"/>
        <w:jc w:val="both"/>
        <w:rPr>
          <w:sz w:val="28"/>
          <w:szCs w:val="28"/>
        </w:rPr>
      </w:pPr>
      <w:r w:rsidRPr="00224517">
        <w:rPr>
          <w:sz w:val="28"/>
          <w:szCs w:val="28"/>
        </w:rPr>
        <w:t>Если ребёнок остался без попечения родителей, в том числе и внезапно, заботу о нём обязаны проявить организации и граждане, которым стало известно об этом факте. Это прежде</w:t>
      </w:r>
      <w:r w:rsidR="00222D9F" w:rsidRPr="00224517">
        <w:rPr>
          <w:sz w:val="28"/>
          <w:szCs w:val="28"/>
        </w:rPr>
        <w:t xml:space="preserve"> всего должностные лица (</w:t>
      </w:r>
      <w:r w:rsidRPr="00224517">
        <w:rPr>
          <w:sz w:val="28"/>
          <w:szCs w:val="28"/>
        </w:rPr>
        <w:t>администрация- заведующий, заместители заведующего) дошкольных образовательных учреждений, школ, лечебных учреждений, а также граждане, которым стало известно о состоянии ребёнка.</w:t>
      </w:r>
    </w:p>
    <w:p w:rsidR="00036721" w:rsidRPr="00224517" w:rsidRDefault="00036721" w:rsidP="00224517">
      <w:pPr>
        <w:spacing w:line="360" w:lineRule="auto"/>
        <w:ind w:firstLine="709"/>
        <w:jc w:val="both"/>
        <w:rPr>
          <w:sz w:val="28"/>
          <w:szCs w:val="28"/>
        </w:rPr>
      </w:pPr>
      <w:r w:rsidRPr="00224517">
        <w:rPr>
          <w:sz w:val="28"/>
          <w:szCs w:val="28"/>
        </w:rPr>
        <w:t>Орган опеки и попечительства в течении трёх дней со дня получения сведений обязан провести расследование условий жизни ребёнка</w:t>
      </w:r>
      <w:r w:rsidR="00224517">
        <w:rPr>
          <w:sz w:val="28"/>
          <w:szCs w:val="28"/>
        </w:rPr>
        <w:t xml:space="preserve"> </w:t>
      </w:r>
      <w:r w:rsidRPr="00224517">
        <w:rPr>
          <w:sz w:val="28"/>
          <w:szCs w:val="28"/>
        </w:rPr>
        <w:t>и обеспечить защиту его прав и интересов.</w:t>
      </w:r>
    </w:p>
    <w:p w:rsidR="00036721" w:rsidRPr="00224517" w:rsidRDefault="00036721" w:rsidP="00224517">
      <w:pPr>
        <w:spacing w:line="360" w:lineRule="auto"/>
        <w:ind w:firstLine="709"/>
        <w:jc w:val="both"/>
        <w:rPr>
          <w:sz w:val="28"/>
          <w:szCs w:val="28"/>
        </w:rPr>
      </w:pPr>
      <w:r w:rsidRPr="00224517">
        <w:rPr>
          <w:sz w:val="28"/>
          <w:szCs w:val="28"/>
        </w:rPr>
        <w:t>Дети, оставшиеся без попечения родителей, подлежат передаче на воспи</w:t>
      </w:r>
      <w:r w:rsidR="004B21E2" w:rsidRPr="00224517">
        <w:rPr>
          <w:sz w:val="28"/>
          <w:szCs w:val="28"/>
        </w:rPr>
        <w:t>тание в семью (на усыновление, удочерение)</w:t>
      </w:r>
      <w:r w:rsidR="0013527D" w:rsidRPr="00224517">
        <w:rPr>
          <w:sz w:val="28"/>
          <w:szCs w:val="28"/>
        </w:rPr>
        <w:t>, под опёку (</w:t>
      </w:r>
      <w:r w:rsidRPr="00224517">
        <w:rPr>
          <w:sz w:val="28"/>
          <w:szCs w:val="28"/>
        </w:rPr>
        <w:t>попечительство) или в приёмную семью, а при отсутствии такой возможности</w:t>
      </w:r>
      <w:r w:rsidR="004B21E2" w:rsidRPr="00224517">
        <w:rPr>
          <w:sz w:val="28"/>
          <w:szCs w:val="28"/>
        </w:rPr>
        <w:t xml:space="preserve"> </w:t>
      </w:r>
      <w:r w:rsidRPr="00224517">
        <w:rPr>
          <w:sz w:val="28"/>
          <w:szCs w:val="28"/>
        </w:rPr>
        <w:t>- в учреждение для детей- сирот</w:t>
      </w:r>
      <w:r w:rsidR="00224517">
        <w:rPr>
          <w:sz w:val="28"/>
          <w:szCs w:val="28"/>
        </w:rPr>
        <w:t xml:space="preserve"> </w:t>
      </w:r>
      <w:r w:rsidRPr="00224517">
        <w:rPr>
          <w:sz w:val="28"/>
          <w:szCs w:val="28"/>
        </w:rPr>
        <w:t xml:space="preserve">или детей, оставшихся без попечения родителей. </w:t>
      </w:r>
    </w:p>
    <w:p w:rsidR="00036721" w:rsidRPr="00224517" w:rsidRDefault="00036721" w:rsidP="00224517">
      <w:pPr>
        <w:spacing w:line="360" w:lineRule="auto"/>
        <w:ind w:firstLine="709"/>
        <w:jc w:val="both"/>
        <w:rPr>
          <w:sz w:val="28"/>
          <w:szCs w:val="28"/>
        </w:rPr>
      </w:pPr>
      <w:r w:rsidRPr="00224517">
        <w:rPr>
          <w:sz w:val="28"/>
          <w:szCs w:val="28"/>
          <w:u w:val="single"/>
        </w:rPr>
        <w:t xml:space="preserve">Опёка и попечительство над детьми. </w:t>
      </w:r>
      <w:r w:rsidRPr="00224517">
        <w:rPr>
          <w:sz w:val="28"/>
          <w:szCs w:val="28"/>
        </w:rPr>
        <w:t>Опёка устанавливается над детьми, не достигшими возраста 14 лет. Попечительство устанавливается над детьми в возрасте от 14 до 18 лет.</w:t>
      </w:r>
    </w:p>
    <w:p w:rsidR="00036721" w:rsidRPr="00224517" w:rsidRDefault="00036721" w:rsidP="00224517">
      <w:pPr>
        <w:spacing w:line="360" w:lineRule="auto"/>
        <w:ind w:firstLine="709"/>
        <w:jc w:val="both"/>
        <w:rPr>
          <w:sz w:val="28"/>
          <w:szCs w:val="28"/>
        </w:rPr>
      </w:pPr>
      <w:r w:rsidRPr="00224517">
        <w:rPr>
          <w:sz w:val="28"/>
          <w:szCs w:val="28"/>
        </w:rPr>
        <w:t>Опекунами, попечителями детей могут назначаться только совершеннолетние лица. Нельзя назначать опекунами граждан, лишённых родительских прав. Учитываются нравственные и иные личные качества опекуна, способность выполнять обязанности опекуна, отношения между опекуном и</w:t>
      </w:r>
      <w:r w:rsidR="00224517">
        <w:rPr>
          <w:sz w:val="28"/>
          <w:szCs w:val="28"/>
        </w:rPr>
        <w:t xml:space="preserve"> </w:t>
      </w:r>
      <w:r w:rsidRPr="00224517">
        <w:rPr>
          <w:sz w:val="28"/>
          <w:szCs w:val="28"/>
        </w:rPr>
        <w:t>ребёнком, отношения ребёнка с членами семьи опекуна, желание самого ребёнка настолько, насколько это возможно.</w:t>
      </w:r>
    </w:p>
    <w:p w:rsidR="00036721" w:rsidRPr="00224517" w:rsidRDefault="00036721" w:rsidP="00224517">
      <w:pPr>
        <w:spacing w:line="360" w:lineRule="auto"/>
        <w:ind w:firstLine="709"/>
        <w:jc w:val="both"/>
        <w:rPr>
          <w:sz w:val="28"/>
          <w:szCs w:val="28"/>
        </w:rPr>
      </w:pPr>
      <w:r w:rsidRPr="00224517">
        <w:rPr>
          <w:sz w:val="28"/>
          <w:szCs w:val="28"/>
        </w:rPr>
        <w:t>Нельзя назначать опекунами лиц, которые больны хроническим алкоголизмом или наркоманией; лиц, отстранённых от выполнения обязанностей опекунов; лиц, ограниченных в родительских правах; бывших усыновителей, если усыновление отменено по их вине.</w:t>
      </w:r>
    </w:p>
    <w:p w:rsidR="00036721" w:rsidRPr="00224517" w:rsidRDefault="00036721" w:rsidP="00224517">
      <w:pPr>
        <w:spacing w:line="360" w:lineRule="auto"/>
        <w:ind w:firstLine="709"/>
        <w:jc w:val="both"/>
        <w:rPr>
          <w:sz w:val="28"/>
          <w:szCs w:val="28"/>
        </w:rPr>
      </w:pPr>
    </w:p>
    <w:p w:rsidR="00036721" w:rsidRPr="0076509C" w:rsidRDefault="0076509C" w:rsidP="0076509C">
      <w:pPr>
        <w:spacing w:line="360" w:lineRule="auto"/>
        <w:ind w:firstLine="709"/>
        <w:jc w:val="both"/>
        <w:rPr>
          <w:b/>
          <w:bCs/>
          <w:sz w:val="28"/>
          <w:szCs w:val="28"/>
        </w:rPr>
      </w:pPr>
      <w:r>
        <w:rPr>
          <w:sz w:val="28"/>
          <w:szCs w:val="28"/>
        </w:rPr>
        <w:br w:type="page"/>
      </w:r>
      <w:r w:rsidRPr="0076509C">
        <w:rPr>
          <w:b/>
          <w:bCs/>
          <w:sz w:val="28"/>
          <w:szCs w:val="28"/>
        </w:rPr>
        <w:t>ТЕМА 8 О</w:t>
      </w:r>
      <w:r w:rsidR="008E45D6">
        <w:rPr>
          <w:b/>
          <w:bCs/>
          <w:sz w:val="28"/>
          <w:szCs w:val="28"/>
        </w:rPr>
        <w:t>СНОВЫ ТРУДОВОГО ПРАВА</w:t>
      </w:r>
    </w:p>
    <w:p w:rsidR="0076509C" w:rsidRPr="0076509C" w:rsidRDefault="0076509C" w:rsidP="0076509C">
      <w:pPr>
        <w:spacing w:line="360" w:lineRule="auto"/>
        <w:ind w:firstLine="709"/>
        <w:jc w:val="both"/>
        <w:rPr>
          <w:b/>
          <w:bCs/>
          <w:sz w:val="28"/>
          <w:szCs w:val="28"/>
        </w:rPr>
      </w:pPr>
    </w:p>
    <w:p w:rsidR="00036721" w:rsidRPr="00224517" w:rsidRDefault="00036721" w:rsidP="00224517">
      <w:pPr>
        <w:spacing w:line="360" w:lineRule="auto"/>
        <w:ind w:firstLine="709"/>
        <w:jc w:val="both"/>
        <w:rPr>
          <w:sz w:val="28"/>
          <w:szCs w:val="28"/>
        </w:rPr>
      </w:pPr>
      <w:r w:rsidRPr="00224517">
        <w:rPr>
          <w:b/>
          <w:bCs/>
          <w:i/>
          <w:iCs/>
          <w:sz w:val="28"/>
          <w:szCs w:val="28"/>
          <w:u w:val="single"/>
        </w:rPr>
        <w:t>Трудовое право</w:t>
      </w:r>
      <w:r w:rsidR="00104571" w:rsidRPr="00224517">
        <w:rPr>
          <w:sz w:val="28"/>
          <w:szCs w:val="28"/>
          <w:u w:val="single"/>
        </w:rPr>
        <w:t xml:space="preserve"> </w:t>
      </w:r>
      <w:r w:rsidRPr="00224517">
        <w:rPr>
          <w:sz w:val="28"/>
          <w:szCs w:val="28"/>
          <w:u w:val="single"/>
        </w:rPr>
        <w:t>-</w:t>
      </w:r>
      <w:r w:rsidR="00224517">
        <w:rPr>
          <w:sz w:val="28"/>
          <w:szCs w:val="28"/>
          <w:u w:val="single"/>
        </w:rPr>
        <w:t xml:space="preserve"> </w:t>
      </w:r>
      <w:r w:rsidRPr="00224517">
        <w:rPr>
          <w:sz w:val="28"/>
          <w:szCs w:val="28"/>
        </w:rPr>
        <w:t>отрасль российского права, регулирующая трудовые отношения. Основным законом трудового права в Российской Федер</w:t>
      </w:r>
      <w:r w:rsidR="00104571" w:rsidRPr="00224517">
        <w:rPr>
          <w:sz w:val="28"/>
          <w:szCs w:val="28"/>
        </w:rPr>
        <w:t>ации является Трудовой кодекс (</w:t>
      </w:r>
      <w:r w:rsidRPr="00224517">
        <w:rPr>
          <w:sz w:val="28"/>
          <w:szCs w:val="28"/>
        </w:rPr>
        <w:t>ТК РФ).</w:t>
      </w:r>
    </w:p>
    <w:p w:rsidR="00036721" w:rsidRPr="00224517" w:rsidRDefault="00036721" w:rsidP="00224517">
      <w:pPr>
        <w:spacing w:line="360" w:lineRule="auto"/>
        <w:ind w:firstLine="709"/>
        <w:jc w:val="both"/>
        <w:rPr>
          <w:sz w:val="28"/>
          <w:szCs w:val="28"/>
          <w:u w:val="single"/>
        </w:rPr>
      </w:pPr>
      <w:r w:rsidRPr="00224517">
        <w:rPr>
          <w:b/>
          <w:bCs/>
          <w:i/>
          <w:iCs/>
          <w:sz w:val="28"/>
          <w:szCs w:val="28"/>
          <w:u w:val="single"/>
        </w:rPr>
        <w:t>Цели трудового права</w:t>
      </w:r>
      <w:r w:rsidRPr="00224517">
        <w:rPr>
          <w:sz w:val="28"/>
          <w:szCs w:val="28"/>
          <w:u w:val="single"/>
        </w:rPr>
        <w:t>:</w:t>
      </w:r>
    </w:p>
    <w:p w:rsidR="00036721" w:rsidRPr="00224517" w:rsidRDefault="00036721" w:rsidP="00224517">
      <w:pPr>
        <w:numPr>
          <w:ilvl w:val="0"/>
          <w:numId w:val="4"/>
        </w:numPr>
        <w:tabs>
          <w:tab w:val="left" w:pos="720"/>
        </w:tabs>
        <w:spacing w:line="360" w:lineRule="auto"/>
        <w:ind w:left="0" w:firstLine="709"/>
        <w:jc w:val="both"/>
        <w:rPr>
          <w:sz w:val="28"/>
          <w:szCs w:val="28"/>
        </w:rPr>
      </w:pPr>
      <w:r w:rsidRPr="00224517">
        <w:rPr>
          <w:sz w:val="28"/>
          <w:szCs w:val="28"/>
        </w:rPr>
        <w:t>установление государственных гарантий трудовых прав и свобод граждан.</w:t>
      </w:r>
    </w:p>
    <w:p w:rsidR="00036721" w:rsidRPr="00224517" w:rsidRDefault="00036721" w:rsidP="00224517">
      <w:pPr>
        <w:numPr>
          <w:ilvl w:val="0"/>
          <w:numId w:val="4"/>
        </w:numPr>
        <w:tabs>
          <w:tab w:val="left" w:pos="720"/>
        </w:tabs>
        <w:spacing w:line="360" w:lineRule="auto"/>
        <w:ind w:left="0" w:firstLine="709"/>
        <w:jc w:val="both"/>
        <w:rPr>
          <w:sz w:val="28"/>
          <w:szCs w:val="28"/>
        </w:rPr>
      </w:pPr>
      <w:r w:rsidRPr="00224517">
        <w:rPr>
          <w:sz w:val="28"/>
          <w:szCs w:val="28"/>
        </w:rPr>
        <w:t>создание благоприятных условий труда.</w:t>
      </w:r>
    </w:p>
    <w:p w:rsidR="00036721" w:rsidRPr="00224517" w:rsidRDefault="00036721" w:rsidP="00224517">
      <w:pPr>
        <w:numPr>
          <w:ilvl w:val="0"/>
          <w:numId w:val="4"/>
        </w:numPr>
        <w:tabs>
          <w:tab w:val="left" w:pos="720"/>
        </w:tabs>
        <w:spacing w:line="360" w:lineRule="auto"/>
        <w:ind w:left="0" w:firstLine="709"/>
        <w:jc w:val="both"/>
        <w:rPr>
          <w:sz w:val="28"/>
          <w:szCs w:val="28"/>
        </w:rPr>
      </w:pPr>
      <w:r w:rsidRPr="00224517">
        <w:rPr>
          <w:sz w:val="28"/>
          <w:szCs w:val="28"/>
        </w:rPr>
        <w:t>защита прав и интересов работников и работодателей.</w:t>
      </w:r>
    </w:p>
    <w:p w:rsidR="00036721" w:rsidRPr="004129E8" w:rsidRDefault="00036721" w:rsidP="00224517">
      <w:pPr>
        <w:spacing w:line="360" w:lineRule="auto"/>
        <w:ind w:firstLine="709"/>
        <w:jc w:val="both"/>
        <w:rPr>
          <w:b/>
          <w:bCs/>
          <w:i/>
          <w:iCs/>
          <w:sz w:val="28"/>
          <w:szCs w:val="28"/>
        </w:rPr>
      </w:pPr>
      <w:r w:rsidRPr="004129E8">
        <w:rPr>
          <w:b/>
          <w:bCs/>
          <w:i/>
          <w:iCs/>
          <w:sz w:val="28"/>
          <w:szCs w:val="28"/>
          <w:u w:val="single"/>
        </w:rPr>
        <w:t>Задачи трудового права</w:t>
      </w:r>
      <w:r w:rsidRPr="004129E8">
        <w:rPr>
          <w:b/>
          <w:bCs/>
          <w:i/>
          <w:iCs/>
          <w:sz w:val="28"/>
          <w:szCs w:val="28"/>
        </w:rPr>
        <w:t>:</w:t>
      </w:r>
    </w:p>
    <w:p w:rsidR="00036721" w:rsidRPr="00224517" w:rsidRDefault="00036721" w:rsidP="00224517">
      <w:pPr>
        <w:numPr>
          <w:ilvl w:val="0"/>
          <w:numId w:val="1"/>
        </w:numPr>
        <w:tabs>
          <w:tab w:val="left" w:pos="720"/>
        </w:tabs>
        <w:spacing w:line="360" w:lineRule="auto"/>
        <w:ind w:left="0" w:firstLine="709"/>
        <w:jc w:val="both"/>
        <w:rPr>
          <w:sz w:val="28"/>
          <w:szCs w:val="28"/>
        </w:rPr>
      </w:pPr>
      <w:r w:rsidRPr="00224517">
        <w:rPr>
          <w:sz w:val="28"/>
          <w:szCs w:val="28"/>
        </w:rPr>
        <w:t>создание необходимых правовых условий для достижения оптимального согласования интересов сторон трудовых отношений, интересов государства.</w:t>
      </w:r>
    </w:p>
    <w:p w:rsidR="00036721" w:rsidRPr="00224517" w:rsidRDefault="00036721" w:rsidP="00224517">
      <w:pPr>
        <w:numPr>
          <w:ilvl w:val="0"/>
          <w:numId w:val="1"/>
        </w:numPr>
        <w:tabs>
          <w:tab w:val="left" w:pos="720"/>
        </w:tabs>
        <w:spacing w:line="360" w:lineRule="auto"/>
        <w:ind w:left="0" w:firstLine="709"/>
        <w:jc w:val="both"/>
        <w:rPr>
          <w:sz w:val="28"/>
          <w:szCs w:val="28"/>
        </w:rPr>
      </w:pPr>
      <w:r w:rsidRPr="00224517">
        <w:rPr>
          <w:sz w:val="28"/>
          <w:szCs w:val="28"/>
        </w:rPr>
        <w:t>Правовое регулирование трудовых отношений и</w:t>
      </w:r>
      <w:r w:rsidR="00224517">
        <w:rPr>
          <w:sz w:val="28"/>
          <w:szCs w:val="28"/>
        </w:rPr>
        <w:t xml:space="preserve"> </w:t>
      </w:r>
      <w:r w:rsidRPr="00224517">
        <w:rPr>
          <w:sz w:val="28"/>
          <w:szCs w:val="28"/>
        </w:rPr>
        <w:t>иных, непосредственно связанных с ними, отношений.</w:t>
      </w:r>
    </w:p>
    <w:p w:rsidR="00036721" w:rsidRPr="00224517" w:rsidRDefault="00036721" w:rsidP="00224517">
      <w:pPr>
        <w:spacing w:line="360" w:lineRule="auto"/>
        <w:ind w:firstLine="709"/>
        <w:jc w:val="both"/>
        <w:rPr>
          <w:sz w:val="28"/>
          <w:szCs w:val="28"/>
        </w:rPr>
      </w:pPr>
      <w:r w:rsidRPr="004129E8">
        <w:rPr>
          <w:b/>
          <w:bCs/>
          <w:i/>
          <w:iCs/>
          <w:sz w:val="28"/>
          <w:szCs w:val="28"/>
          <w:u w:val="single"/>
        </w:rPr>
        <w:t>Трудовой договор</w:t>
      </w:r>
      <w:r w:rsidR="00B94433" w:rsidRPr="00224517">
        <w:rPr>
          <w:sz w:val="28"/>
          <w:szCs w:val="28"/>
          <w:u w:val="single"/>
        </w:rPr>
        <w:t xml:space="preserve"> </w:t>
      </w:r>
      <w:r w:rsidRPr="00224517">
        <w:rPr>
          <w:sz w:val="28"/>
          <w:szCs w:val="28"/>
          <w:u w:val="single"/>
        </w:rPr>
        <w:t>-</w:t>
      </w:r>
      <w:r w:rsidR="00224517">
        <w:rPr>
          <w:sz w:val="28"/>
          <w:szCs w:val="28"/>
          <w:u w:val="single"/>
        </w:rPr>
        <w:t xml:space="preserve"> </w:t>
      </w:r>
      <w:r w:rsidRPr="00224517">
        <w:rPr>
          <w:sz w:val="28"/>
          <w:szCs w:val="28"/>
        </w:rPr>
        <w:t>это соглашение между работником и работодателем, по которому работник обязуется выполнить работу по определённой специальности, квалификации или должности с подчинением внутреннему трудовому распорядку, а работодатель обязуется выплачивать трудящемуся заработную плату и обеспечивать условия</w:t>
      </w:r>
      <w:r w:rsidR="00224517">
        <w:rPr>
          <w:sz w:val="28"/>
          <w:szCs w:val="28"/>
        </w:rPr>
        <w:t xml:space="preserve"> </w:t>
      </w:r>
      <w:r w:rsidRPr="00224517">
        <w:rPr>
          <w:sz w:val="28"/>
          <w:szCs w:val="28"/>
        </w:rPr>
        <w:t>труда, предусмотренные законодательством о труде, коллективным договором и соглашением сторон.</w:t>
      </w:r>
    </w:p>
    <w:p w:rsidR="00036721" w:rsidRPr="004129E8" w:rsidRDefault="00036721" w:rsidP="00224517">
      <w:pPr>
        <w:spacing w:line="360" w:lineRule="auto"/>
        <w:ind w:firstLine="709"/>
        <w:jc w:val="both"/>
        <w:rPr>
          <w:b/>
          <w:bCs/>
          <w:i/>
          <w:iCs/>
          <w:sz w:val="28"/>
          <w:szCs w:val="28"/>
        </w:rPr>
      </w:pPr>
      <w:r w:rsidRPr="004129E8">
        <w:rPr>
          <w:b/>
          <w:bCs/>
          <w:i/>
          <w:iCs/>
          <w:sz w:val="28"/>
          <w:szCs w:val="28"/>
        </w:rPr>
        <w:t>Порядок заключения трудового договора.</w:t>
      </w:r>
    </w:p>
    <w:p w:rsidR="00036721" w:rsidRPr="00224517" w:rsidRDefault="00036721" w:rsidP="00224517">
      <w:pPr>
        <w:spacing w:line="360" w:lineRule="auto"/>
        <w:ind w:firstLine="709"/>
        <w:jc w:val="both"/>
        <w:rPr>
          <w:sz w:val="28"/>
          <w:szCs w:val="28"/>
        </w:rPr>
      </w:pPr>
      <w:r w:rsidRPr="00224517">
        <w:rPr>
          <w:sz w:val="28"/>
          <w:szCs w:val="28"/>
        </w:rPr>
        <w:t>Согласно ст. 37 Конституции РФ каждый человек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 Трудовой договор з</w:t>
      </w:r>
      <w:r w:rsidR="00D74821" w:rsidRPr="00224517">
        <w:rPr>
          <w:sz w:val="28"/>
          <w:szCs w:val="28"/>
        </w:rPr>
        <w:t>аключается в письменной форме (</w:t>
      </w:r>
      <w:r w:rsidRPr="00224517">
        <w:rPr>
          <w:sz w:val="28"/>
          <w:szCs w:val="28"/>
        </w:rPr>
        <w:t xml:space="preserve">ст. 67 </w:t>
      </w:r>
      <w:r w:rsidR="00D74821" w:rsidRPr="00224517">
        <w:rPr>
          <w:sz w:val="28"/>
          <w:szCs w:val="28"/>
        </w:rPr>
        <w:t>ТК РФ). Заключая его, стороны (</w:t>
      </w:r>
      <w:r w:rsidRPr="00224517">
        <w:rPr>
          <w:sz w:val="28"/>
          <w:szCs w:val="28"/>
        </w:rPr>
        <w:t xml:space="preserve">работодатель и работник) обязаны договориться о необходимых условиях, наличие которых позволяет считать договор заключенным. </w:t>
      </w:r>
    </w:p>
    <w:p w:rsidR="00D74821" w:rsidRPr="00224517" w:rsidRDefault="00036721" w:rsidP="00224517">
      <w:pPr>
        <w:spacing w:line="360" w:lineRule="auto"/>
        <w:ind w:firstLine="709"/>
        <w:jc w:val="both"/>
        <w:rPr>
          <w:sz w:val="28"/>
          <w:szCs w:val="28"/>
        </w:rPr>
      </w:pPr>
      <w:r w:rsidRPr="00224517">
        <w:rPr>
          <w:sz w:val="28"/>
          <w:szCs w:val="28"/>
        </w:rPr>
        <w:t xml:space="preserve">К необходимым условиям закон относит: </w:t>
      </w:r>
    </w:p>
    <w:p w:rsidR="00D74821" w:rsidRPr="00224517" w:rsidRDefault="00D74821" w:rsidP="00224517">
      <w:pPr>
        <w:spacing w:line="360" w:lineRule="auto"/>
        <w:ind w:firstLine="709"/>
        <w:jc w:val="both"/>
        <w:rPr>
          <w:sz w:val="28"/>
          <w:szCs w:val="28"/>
        </w:rPr>
      </w:pPr>
      <w:r w:rsidRPr="00224517">
        <w:rPr>
          <w:sz w:val="28"/>
          <w:szCs w:val="28"/>
        </w:rPr>
        <w:t>1.</w:t>
      </w:r>
      <w:r w:rsidR="00224517">
        <w:rPr>
          <w:sz w:val="28"/>
          <w:szCs w:val="28"/>
        </w:rPr>
        <w:t xml:space="preserve"> </w:t>
      </w:r>
      <w:r w:rsidR="00036721" w:rsidRPr="00224517">
        <w:rPr>
          <w:sz w:val="28"/>
          <w:szCs w:val="28"/>
        </w:rPr>
        <w:t>соглашение сторон об основных условия</w:t>
      </w:r>
      <w:r w:rsidRPr="00224517">
        <w:rPr>
          <w:sz w:val="28"/>
          <w:szCs w:val="28"/>
        </w:rPr>
        <w:t>х</w:t>
      </w:r>
      <w:r w:rsidR="00036721" w:rsidRPr="00224517">
        <w:rPr>
          <w:sz w:val="28"/>
          <w:szCs w:val="28"/>
        </w:rPr>
        <w:t xml:space="preserve"> труда; </w:t>
      </w:r>
    </w:p>
    <w:p w:rsidR="00D74821" w:rsidRPr="00224517" w:rsidRDefault="00D74821" w:rsidP="004129E8">
      <w:pPr>
        <w:spacing w:line="360" w:lineRule="auto"/>
        <w:ind w:firstLine="709"/>
        <w:jc w:val="both"/>
        <w:rPr>
          <w:sz w:val="28"/>
          <w:szCs w:val="28"/>
        </w:rPr>
      </w:pPr>
      <w:r w:rsidRPr="00224517">
        <w:rPr>
          <w:sz w:val="28"/>
          <w:szCs w:val="28"/>
        </w:rPr>
        <w:t>2.</w:t>
      </w:r>
      <w:r w:rsidR="00224517">
        <w:rPr>
          <w:sz w:val="28"/>
          <w:szCs w:val="28"/>
        </w:rPr>
        <w:t xml:space="preserve"> </w:t>
      </w:r>
      <w:r w:rsidR="00036721" w:rsidRPr="00224517">
        <w:rPr>
          <w:sz w:val="28"/>
          <w:szCs w:val="28"/>
        </w:rPr>
        <w:t>об определении трудовой функции работника</w:t>
      </w:r>
      <w:r w:rsidRPr="00224517">
        <w:rPr>
          <w:sz w:val="28"/>
          <w:szCs w:val="28"/>
        </w:rPr>
        <w:t xml:space="preserve"> </w:t>
      </w:r>
      <w:r w:rsidR="00036721" w:rsidRPr="00224517">
        <w:rPr>
          <w:sz w:val="28"/>
          <w:szCs w:val="28"/>
        </w:rPr>
        <w:t>-</w:t>
      </w:r>
      <w:r w:rsidRPr="00224517">
        <w:rPr>
          <w:sz w:val="28"/>
          <w:szCs w:val="28"/>
        </w:rPr>
        <w:t xml:space="preserve"> </w:t>
      </w:r>
      <w:r w:rsidR="00036721" w:rsidRPr="00224517">
        <w:rPr>
          <w:sz w:val="28"/>
          <w:szCs w:val="28"/>
        </w:rPr>
        <w:t>специальности, квалификации,</w:t>
      </w:r>
      <w:r w:rsidR="00224517">
        <w:rPr>
          <w:sz w:val="28"/>
          <w:szCs w:val="28"/>
        </w:rPr>
        <w:t xml:space="preserve"> </w:t>
      </w:r>
      <w:r w:rsidR="00036721" w:rsidRPr="00224517">
        <w:rPr>
          <w:sz w:val="28"/>
          <w:szCs w:val="28"/>
        </w:rPr>
        <w:t>должности;</w:t>
      </w:r>
    </w:p>
    <w:p w:rsidR="00D74821" w:rsidRPr="00224517" w:rsidRDefault="00D74821" w:rsidP="00224517">
      <w:pPr>
        <w:spacing w:line="360" w:lineRule="auto"/>
        <w:ind w:firstLine="709"/>
        <w:jc w:val="both"/>
        <w:rPr>
          <w:sz w:val="28"/>
          <w:szCs w:val="28"/>
        </w:rPr>
      </w:pPr>
      <w:r w:rsidRPr="00224517">
        <w:rPr>
          <w:sz w:val="28"/>
          <w:szCs w:val="28"/>
        </w:rPr>
        <w:t>3.</w:t>
      </w:r>
      <w:r w:rsidR="00224517">
        <w:rPr>
          <w:sz w:val="28"/>
          <w:szCs w:val="28"/>
        </w:rPr>
        <w:t xml:space="preserve"> </w:t>
      </w:r>
      <w:r w:rsidR="00036721" w:rsidRPr="00224517">
        <w:rPr>
          <w:sz w:val="28"/>
          <w:szCs w:val="28"/>
        </w:rPr>
        <w:t xml:space="preserve">о времени начала работы; </w:t>
      </w:r>
    </w:p>
    <w:p w:rsidR="00D74821" w:rsidRPr="00224517" w:rsidRDefault="00D74821" w:rsidP="00224517">
      <w:pPr>
        <w:spacing w:line="360" w:lineRule="auto"/>
        <w:ind w:firstLine="709"/>
        <w:jc w:val="both"/>
        <w:rPr>
          <w:sz w:val="28"/>
          <w:szCs w:val="28"/>
        </w:rPr>
      </w:pPr>
      <w:r w:rsidRPr="00224517">
        <w:rPr>
          <w:sz w:val="28"/>
          <w:szCs w:val="28"/>
        </w:rPr>
        <w:t>4.</w:t>
      </w:r>
      <w:r w:rsidR="00224517">
        <w:rPr>
          <w:sz w:val="28"/>
          <w:szCs w:val="28"/>
        </w:rPr>
        <w:t xml:space="preserve"> </w:t>
      </w:r>
      <w:r w:rsidR="00036721" w:rsidRPr="00224517">
        <w:rPr>
          <w:sz w:val="28"/>
          <w:szCs w:val="28"/>
        </w:rPr>
        <w:t xml:space="preserve">о размере оплаты труда; </w:t>
      </w:r>
    </w:p>
    <w:p w:rsidR="00D74821" w:rsidRPr="00224517" w:rsidRDefault="00D74821" w:rsidP="00224517">
      <w:pPr>
        <w:spacing w:line="360" w:lineRule="auto"/>
        <w:ind w:firstLine="709"/>
        <w:jc w:val="both"/>
        <w:rPr>
          <w:sz w:val="28"/>
          <w:szCs w:val="28"/>
        </w:rPr>
      </w:pPr>
      <w:r w:rsidRPr="00224517">
        <w:rPr>
          <w:sz w:val="28"/>
          <w:szCs w:val="28"/>
        </w:rPr>
        <w:t>5.</w:t>
      </w:r>
      <w:r w:rsidR="00224517">
        <w:rPr>
          <w:sz w:val="28"/>
          <w:szCs w:val="28"/>
        </w:rPr>
        <w:t xml:space="preserve"> </w:t>
      </w:r>
      <w:r w:rsidR="00036721" w:rsidRPr="00224517">
        <w:rPr>
          <w:sz w:val="28"/>
          <w:szCs w:val="28"/>
        </w:rPr>
        <w:t xml:space="preserve">о месте работы; </w:t>
      </w:r>
    </w:p>
    <w:p w:rsidR="00D74821" w:rsidRPr="00224517" w:rsidRDefault="00D74821" w:rsidP="00224517">
      <w:pPr>
        <w:spacing w:line="360" w:lineRule="auto"/>
        <w:ind w:firstLine="709"/>
        <w:jc w:val="both"/>
        <w:rPr>
          <w:sz w:val="28"/>
          <w:szCs w:val="28"/>
        </w:rPr>
      </w:pPr>
      <w:r w:rsidRPr="00224517">
        <w:rPr>
          <w:sz w:val="28"/>
          <w:szCs w:val="28"/>
        </w:rPr>
        <w:t>6.</w:t>
      </w:r>
      <w:r w:rsidR="00224517">
        <w:rPr>
          <w:sz w:val="28"/>
          <w:szCs w:val="28"/>
        </w:rPr>
        <w:t xml:space="preserve"> </w:t>
      </w:r>
      <w:r w:rsidR="00036721" w:rsidRPr="00224517">
        <w:rPr>
          <w:sz w:val="28"/>
          <w:szCs w:val="28"/>
        </w:rPr>
        <w:t xml:space="preserve">о сроке договора. </w:t>
      </w:r>
    </w:p>
    <w:p w:rsidR="00036721" w:rsidRPr="00224517" w:rsidRDefault="00036721" w:rsidP="00224517">
      <w:pPr>
        <w:spacing w:line="360" w:lineRule="auto"/>
        <w:ind w:firstLine="709"/>
        <w:jc w:val="both"/>
        <w:rPr>
          <w:sz w:val="28"/>
          <w:szCs w:val="28"/>
        </w:rPr>
      </w:pPr>
      <w:r w:rsidRPr="00224517">
        <w:rPr>
          <w:sz w:val="28"/>
          <w:szCs w:val="28"/>
        </w:rPr>
        <w:t>Все другие условия договора носят дополнительный характер и могут быть включены в него в зависимости от интересов и согласия сторон.</w:t>
      </w:r>
    </w:p>
    <w:p w:rsidR="00036721" w:rsidRPr="00224517" w:rsidRDefault="00036721" w:rsidP="00224517">
      <w:pPr>
        <w:spacing w:line="360" w:lineRule="auto"/>
        <w:ind w:firstLine="709"/>
        <w:jc w:val="both"/>
        <w:rPr>
          <w:sz w:val="28"/>
          <w:szCs w:val="28"/>
        </w:rPr>
      </w:pPr>
      <w:r w:rsidRPr="00224517">
        <w:rPr>
          <w:sz w:val="28"/>
          <w:szCs w:val="28"/>
        </w:rPr>
        <w:t>Процедура приёма на работу включает предоставление работником документов, подтверждающих его возможности. Это, как правило, паспорт, трудовая книжка, страховое свидетельство, документы воинского учёта, документ об образовании, в отдельных случаях</w:t>
      </w:r>
      <w:r w:rsidR="00D74821" w:rsidRPr="00224517">
        <w:rPr>
          <w:sz w:val="28"/>
          <w:szCs w:val="28"/>
        </w:rPr>
        <w:t xml:space="preserve"> </w:t>
      </w:r>
      <w:r w:rsidRPr="00224517">
        <w:rPr>
          <w:sz w:val="28"/>
          <w:szCs w:val="28"/>
        </w:rPr>
        <w:t>- справка о состоянии здоровья. Другие документы работодатель</w:t>
      </w:r>
      <w:r w:rsidR="00224517">
        <w:rPr>
          <w:sz w:val="28"/>
          <w:szCs w:val="28"/>
        </w:rPr>
        <w:t xml:space="preserve"> </w:t>
      </w:r>
      <w:r w:rsidRPr="00224517">
        <w:rPr>
          <w:sz w:val="28"/>
          <w:szCs w:val="28"/>
        </w:rPr>
        <w:t>не имеет права требовать от работника.</w:t>
      </w:r>
    </w:p>
    <w:p w:rsidR="00036721" w:rsidRPr="00224517" w:rsidRDefault="00036721" w:rsidP="00224517">
      <w:pPr>
        <w:spacing w:line="360" w:lineRule="auto"/>
        <w:ind w:firstLine="709"/>
        <w:jc w:val="both"/>
        <w:rPr>
          <w:sz w:val="28"/>
          <w:szCs w:val="28"/>
        </w:rPr>
      </w:pPr>
      <w:r w:rsidRPr="00224517">
        <w:rPr>
          <w:sz w:val="28"/>
          <w:szCs w:val="28"/>
        </w:rPr>
        <w:t>Приём на работу оформляется пр</w:t>
      </w:r>
      <w:r w:rsidR="00D74821" w:rsidRPr="00224517">
        <w:rPr>
          <w:sz w:val="28"/>
          <w:szCs w:val="28"/>
        </w:rPr>
        <w:t>иказом (</w:t>
      </w:r>
      <w:r w:rsidRPr="00224517">
        <w:rPr>
          <w:sz w:val="28"/>
          <w:szCs w:val="28"/>
        </w:rPr>
        <w:t>распоряжением), который объявляется работнику под расписку. Кроме того, работнику выдаётся экземпляр трудового договора. При приёме на работу может быть достигнуто соглашение об испытательном сроке</w:t>
      </w:r>
      <w:r w:rsidR="00224517">
        <w:rPr>
          <w:sz w:val="28"/>
          <w:szCs w:val="28"/>
        </w:rPr>
        <w:t xml:space="preserve"> </w:t>
      </w:r>
      <w:r w:rsidRPr="00224517">
        <w:rPr>
          <w:sz w:val="28"/>
          <w:szCs w:val="28"/>
        </w:rPr>
        <w:t>с целью проверки соответствия работника поручаемой ему работе. Испытание может быть установлено продолжительностью до трёх месяцев.</w:t>
      </w:r>
    </w:p>
    <w:p w:rsidR="00036721" w:rsidRPr="00224517" w:rsidRDefault="00036721" w:rsidP="00224517">
      <w:pPr>
        <w:spacing w:line="360" w:lineRule="auto"/>
        <w:ind w:firstLine="709"/>
        <w:jc w:val="both"/>
        <w:rPr>
          <w:sz w:val="28"/>
          <w:szCs w:val="28"/>
        </w:rPr>
      </w:pPr>
      <w:r w:rsidRPr="00224517">
        <w:rPr>
          <w:sz w:val="28"/>
          <w:szCs w:val="28"/>
        </w:rPr>
        <w:t xml:space="preserve">Испытательный срок не устанавливается при приёме на работу: лиц, </w:t>
      </w:r>
      <w:r w:rsidR="00A62699" w:rsidRPr="00224517">
        <w:rPr>
          <w:sz w:val="28"/>
          <w:szCs w:val="28"/>
        </w:rPr>
        <w:t xml:space="preserve">не </w:t>
      </w:r>
      <w:r w:rsidRPr="00224517">
        <w:rPr>
          <w:sz w:val="28"/>
          <w:szCs w:val="28"/>
        </w:rPr>
        <w:t>достигших 18 лет; молодых рабочих по окончании профессионально- технического учебного заведения; молодых специалистов по окончании высших и средних специальных учебных заведений; инвалидов Великой Отечественной войны, направленных на работу в счёт забронированных для этого мест. Испытательный срок также не устанавливается при приёме и переводе на работу в другую местность и при переводе на другое предприятие, в учреждение, организацию.</w:t>
      </w:r>
    </w:p>
    <w:p w:rsidR="00036721" w:rsidRPr="00224517" w:rsidRDefault="00036721" w:rsidP="00224517">
      <w:pPr>
        <w:spacing w:line="360" w:lineRule="auto"/>
        <w:ind w:firstLine="709"/>
        <w:jc w:val="both"/>
        <w:rPr>
          <w:sz w:val="28"/>
          <w:szCs w:val="28"/>
        </w:rPr>
      </w:pPr>
      <w:r w:rsidRPr="00224517">
        <w:rPr>
          <w:sz w:val="28"/>
          <w:szCs w:val="28"/>
        </w:rPr>
        <w:t>После заключения договора возникают трудовые правоотношения между работником,</w:t>
      </w:r>
      <w:r w:rsidR="00224517">
        <w:rPr>
          <w:sz w:val="28"/>
          <w:szCs w:val="28"/>
        </w:rPr>
        <w:t xml:space="preserve"> </w:t>
      </w:r>
      <w:r w:rsidRPr="00224517">
        <w:rPr>
          <w:sz w:val="28"/>
          <w:szCs w:val="28"/>
        </w:rPr>
        <w:t>с одной стороны, и работодателем</w:t>
      </w:r>
      <w:r w:rsidR="004A79F7" w:rsidRPr="00224517">
        <w:rPr>
          <w:sz w:val="28"/>
          <w:szCs w:val="28"/>
        </w:rPr>
        <w:t xml:space="preserve"> </w:t>
      </w:r>
      <w:r w:rsidRPr="00224517">
        <w:rPr>
          <w:sz w:val="28"/>
          <w:szCs w:val="28"/>
        </w:rPr>
        <w:t>- с другой стороны, по поводу использования труда работника в условиях общего распорядка работы, а также создания здоровых и безопасных условий труда и вознаграждения за труд на условиях, предусмотренных Конституцией РФ, законодательством о труде и заключённым трудовым договором.</w:t>
      </w:r>
    </w:p>
    <w:p w:rsidR="00104571" w:rsidRPr="004129E8" w:rsidRDefault="00036721" w:rsidP="00224517">
      <w:pPr>
        <w:spacing w:line="360" w:lineRule="auto"/>
        <w:ind w:firstLine="709"/>
        <w:jc w:val="both"/>
        <w:rPr>
          <w:b/>
          <w:bCs/>
          <w:i/>
          <w:iCs/>
          <w:sz w:val="28"/>
          <w:szCs w:val="28"/>
        </w:rPr>
      </w:pPr>
      <w:r w:rsidRPr="004129E8">
        <w:rPr>
          <w:b/>
          <w:bCs/>
          <w:i/>
          <w:iCs/>
          <w:sz w:val="28"/>
          <w:szCs w:val="28"/>
        </w:rPr>
        <w:t>Изменение трудового договора.</w:t>
      </w:r>
    </w:p>
    <w:p w:rsidR="00036721" w:rsidRPr="00224517" w:rsidRDefault="00036721" w:rsidP="00224517">
      <w:pPr>
        <w:spacing w:line="360" w:lineRule="auto"/>
        <w:ind w:firstLine="709"/>
        <w:jc w:val="both"/>
        <w:rPr>
          <w:sz w:val="28"/>
          <w:szCs w:val="28"/>
        </w:rPr>
      </w:pPr>
      <w:r w:rsidRPr="00224517">
        <w:rPr>
          <w:sz w:val="28"/>
          <w:szCs w:val="28"/>
        </w:rPr>
        <w:t>В период работы работника на предприятии могут возникнуть ситуации, когда администрации необходимо перевести работника на другую работу. В этом случае перевод на другую работу осуществляется в соответствии со ст. 72 ТК РФ. Два основных правила соблюдаются при этом как обязательные: во</w:t>
      </w:r>
      <w:r w:rsidR="00DF0C94" w:rsidRPr="00224517">
        <w:rPr>
          <w:sz w:val="28"/>
          <w:szCs w:val="28"/>
        </w:rPr>
        <w:t>-</w:t>
      </w:r>
      <w:r w:rsidRPr="00224517">
        <w:rPr>
          <w:sz w:val="28"/>
          <w:szCs w:val="28"/>
        </w:rPr>
        <w:t>первых, работодатель не вправе требовать от работника выполнения работы, не обу</w:t>
      </w:r>
      <w:r w:rsidR="004A79F7" w:rsidRPr="00224517">
        <w:rPr>
          <w:sz w:val="28"/>
          <w:szCs w:val="28"/>
        </w:rPr>
        <w:t>словленной трудовым договором (</w:t>
      </w:r>
      <w:r w:rsidRPr="00224517">
        <w:rPr>
          <w:sz w:val="28"/>
          <w:szCs w:val="28"/>
        </w:rPr>
        <w:t>контрактом); во-вторых, перевод</w:t>
      </w:r>
      <w:r w:rsidR="00224517">
        <w:rPr>
          <w:sz w:val="28"/>
          <w:szCs w:val="28"/>
        </w:rPr>
        <w:t xml:space="preserve"> </w:t>
      </w:r>
      <w:r w:rsidRPr="00224517">
        <w:rPr>
          <w:sz w:val="28"/>
          <w:szCs w:val="28"/>
        </w:rPr>
        <w:t>допускается только с согласия работника, за исключением случаев, предусмотренных ст. 73 и 74 ТК РФ. Так, в ст.74 ТК РФ</w:t>
      </w:r>
      <w:r w:rsidR="00224517">
        <w:rPr>
          <w:sz w:val="28"/>
          <w:szCs w:val="28"/>
        </w:rPr>
        <w:t xml:space="preserve"> </w:t>
      </w:r>
      <w:r w:rsidRPr="00224517">
        <w:rPr>
          <w:sz w:val="28"/>
          <w:szCs w:val="28"/>
        </w:rPr>
        <w:t>основанием для временного перевода работника на другую работу без его согласия является факт простоя.</w:t>
      </w:r>
    </w:p>
    <w:p w:rsidR="00104571" w:rsidRPr="004129E8" w:rsidRDefault="00104571" w:rsidP="00224517">
      <w:pPr>
        <w:spacing w:line="360" w:lineRule="auto"/>
        <w:ind w:firstLine="709"/>
        <w:jc w:val="both"/>
        <w:rPr>
          <w:b/>
          <w:bCs/>
          <w:i/>
          <w:iCs/>
          <w:sz w:val="28"/>
          <w:szCs w:val="28"/>
        </w:rPr>
      </w:pPr>
      <w:r w:rsidRPr="004129E8">
        <w:rPr>
          <w:b/>
          <w:bCs/>
          <w:i/>
          <w:iCs/>
          <w:sz w:val="28"/>
          <w:szCs w:val="28"/>
        </w:rPr>
        <w:t>Прекращение трудового договора.</w:t>
      </w:r>
    </w:p>
    <w:p w:rsidR="00036721" w:rsidRPr="00224517" w:rsidRDefault="00104571" w:rsidP="00224517">
      <w:pPr>
        <w:spacing w:line="360" w:lineRule="auto"/>
        <w:ind w:firstLine="709"/>
        <w:jc w:val="both"/>
        <w:rPr>
          <w:sz w:val="28"/>
          <w:szCs w:val="28"/>
        </w:rPr>
      </w:pPr>
      <w:r w:rsidRPr="00224517">
        <w:rPr>
          <w:sz w:val="28"/>
          <w:szCs w:val="28"/>
        </w:rPr>
        <w:t xml:space="preserve">Прекращение трудового договора </w:t>
      </w:r>
      <w:r w:rsidR="00036721" w:rsidRPr="00224517">
        <w:rPr>
          <w:sz w:val="28"/>
          <w:szCs w:val="28"/>
        </w:rPr>
        <w:t>может быть осуществлено на основании ст. 77 ТК РФ в следующих случаях:</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По соглашению сторон.</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По истечении срока трудового договора, за исключением случаев, когда трудовые отношения фактически продолжаются</w:t>
      </w:r>
      <w:r w:rsidR="00DF0C94" w:rsidRPr="00224517">
        <w:rPr>
          <w:sz w:val="28"/>
          <w:szCs w:val="28"/>
        </w:rPr>
        <w:t>,</w:t>
      </w:r>
      <w:r w:rsidRPr="00224517">
        <w:rPr>
          <w:sz w:val="28"/>
          <w:szCs w:val="28"/>
        </w:rPr>
        <w:t xml:space="preserve"> и ни одна из стор</w:t>
      </w:r>
      <w:r w:rsidR="00DF0C94" w:rsidRPr="00224517">
        <w:rPr>
          <w:sz w:val="28"/>
          <w:szCs w:val="28"/>
        </w:rPr>
        <w:t>он не потребовала их прекращения</w:t>
      </w:r>
      <w:r w:rsidRPr="00224517">
        <w:rPr>
          <w:sz w:val="28"/>
          <w:szCs w:val="28"/>
        </w:rPr>
        <w:t>;</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По инициативе работника.</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По инициативе работодателя.</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При переводе работника по его просьбе или с его согласия на работу к другому работодателю или при переходе на выборную должность;</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 xml:space="preserve">При отказе работника от продолжения работы в связи со сменой собственника имущества организации, </w:t>
      </w:r>
      <w:r w:rsidR="00104571" w:rsidRPr="00224517">
        <w:rPr>
          <w:sz w:val="28"/>
          <w:szCs w:val="28"/>
        </w:rPr>
        <w:t>изменением подведомственности (</w:t>
      </w:r>
      <w:r w:rsidRPr="00224517">
        <w:rPr>
          <w:sz w:val="28"/>
          <w:szCs w:val="28"/>
        </w:rPr>
        <w:t>подчинённости) организации либо с её реорганизацией.</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При отказе работника от продолжения работы в связи с существенным изменением условий трудового договора.</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При отказе работника от перевода на другую работу</w:t>
      </w:r>
      <w:r w:rsidR="00104571" w:rsidRPr="00224517">
        <w:rPr>
          <w:sz w:val="28"/>
          <w:szCs w:val="28"/>
        </w:rPr>
        <w:t>,</w:t>
      </w:r>
      <w:r w:rsidRPr="00224517">
        <w:rPr>
          <w:sz w:val="28"/>
          <w:szCs w:val="28"/>
        </w:rPr>
        <w:t xml:space="preserve"> по состоянию здоровья на основании медицинского заключения.</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При отказе работника от работы</w:t>
      </w:r>
      <w:r w:rsidR="00104571" w:rsidRPr="00224517">
        <w:rPr>
          <w:sz w:val="28"/>
          <w:szCs w:val="28"/>
        </w:rPr>
        <w:t>,</w:t>
      </w:r>
      <w:r w:rsidRPr="00224517">
        <w:rPr>
          <w:sz w:val="28"/>
          <w:szCs w:val="28"/>
        </w:rPr>
        <w:t xml:space="preserve"> в связи с переездом организации в другую местность.</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При обстоятельствах, не зависящих от воли сторон.</w:t>
      </w:r>
    </w:p>
    <w:p w:rsidR="00036721" w:rsidRPr="00224517" w:rsidRDefault="00036721" w:rsidP="00224517">
      <w:pPr>
        <w:numPr>
          <w:ilvl w:val="0"/>
          <w:numId w:val="7"/>
        </w:numPr>
        <w:tabs>
          <w:tab w:val="left" w:pos="720"/>
        </w:tabs>
        <w:spacing w:line="360" w:lineRule="auto"/>
        <w:ind w:left="0" w:firstLine="709"/>
        <w:jc w:val="both"/>
        <w:rPr>
          <w:sz w:val="28"/>
          <w:szCs w:val="28"/>
        </w:rPr>
      </w:pPr>
      <w:r w:rsidRPr="00224517">
        <w:rPr>
          <w:sz w:val="28"/>
          <w:szCs w:val="28"/>
        </w:rPr>
        <w:t>При нарушении установленных ТК РФ или иным федеральным законом правил заключения трудового договора, если это нарушение исключает возможность продолжения работы.</w:t>
      </w:r>
    </w:p>
    <w:p w:rsidR="00036721" w:rsidRPr="00224517" w:rsidRDefault="00036721" w:rsidP="00224517">
      <w:pPr>
        <w:spacing w:line="360" w:lineRule="auto"/>
        <w:ind w:firstLine="709"/>
        <w:jc w:val="both"/>
        <w:rPr>
          <w:sz w:val="28"/>
          <w:szCs w:val="28"/>
        </w:rPr>
      </w:pPr>
    </w:p>
    <w:p w:rsidR="00036721" w:rsidRPr="0076509C" w:rsidRDefault="0076509C" w:rsidP="0076509C">
      <w:pPr>
        <w:tabs>
          <w:tab w:val="left" w:pos="495"/>
        </w:tabs>
        <w:spacing w:line="360" w:lineRule="auto"/>
        <w:ind w:firstLine="709"/>
        <w:jc w:val="both"/>
        <w:rPr>
          <w:b/>
          <w:bCs/>
          <w:sz w:val="28"/>
          <w:szCs w:val="28"/>
        </w:rPr>
      </w:pPr>
      <w:r>
        <w:rPr>
          <w:sz w:val="28"/>
          <w:szCs w:val="28"/>
        </w:rPr>
        <w:br w:type="page"/>
      </w:r>
      <w:r w:rsidRPr="0076509C">
        <w:rPr>
          <w:b/>
          <w:bCs/>
          <w:sz w:val="28"/>
          <w:szCs w:val="28"/>
        </w:rPr>
        <w:t>ТЕМА 9 КОДЕКС ЗАКОНОВ О ТРУДЕ</w:t>
      </w:r>
    </w:p>
    <w:p w:rsidR="0076509C" w:rsidRPr="0076509C" w:rsidRDefault="0076509C" w:rsidP="0076509C">
      <w:pPr>
        <w:tabs>
          <w:tab w:val="left" w:pos="495"/>
        </w:tabs>
        <w:spacing w:line="360" w:lineRule="auto"/>
        <w:ind w:firstLine="709"/>
        <w:jc w:val="both"/>
        <w:rPr>
          <w:b/>
          <w:bCs/>
          <w:sz w:val="28"/>
          <w:szCs w:val="28"/>
        </w:rPr>
      </w:pPr>
    </w:p>
    <w:p w:rsidR="00036721" w:rsidRPr="00224517" w:rsidRDefault="00036721" w:rsidP="00224517">
      <w:pPr>
        <w:tabs>
          <w:tab w:val="left" w:pos="855"/>
        </w:tabs>
        <w:spacing w:line="360" w:lineRule="auto"/>
        <w:ind w:firstLine="709"/>
        <w:jc w:val="both"/>
        <w:rPr>
          <w:sz w:val="28"/>
          <w:szCs w:val="28"/>
        </w:rPr>
      </w:pPr>
      <w:r w:rsidRPr="00224517">
        <w:rPr>
          <w:sz w:val="28"/>
          <w:szCs w:val="28"/>
        </w:rPr>
        <w:t>Рабочее время</w:t>
      </w:r>
      <w:r w:rsidR="00832467" w:rsidRPr="00224517">
        <w:rPr>
          <w:sz w:val="28"/>
          <w:szCs w:val="28"/>
        </w:rPr>
        <w:t>- это установленное законом (</w:t>
      </w:r>
      <w:r w:rsidRPr="00224517">
        <w:rPr>
          <w:sz w:val="28"/>
          <w:szCs w:val="28"/>
        </w:rPr>
        <w:t>или</w:t>
      </w:r>
      <w:r w:rsidR="00502B45" w:rsidRPr="00224517">
        <w:rPr>
          <w:sz w:val="28"/>
          <w:szCs w:val="28"/>
        </w:rPr>
        <w:t xml:space="preserve"> на его основе) время, в течение</w:t>
      </w:r>
      <w:r w:rsidRPr="00224517">
        <w:rPr>
          <w:sz w:val="28"/>
          <w:szCs w:val="28"/>
        </w:rPr>
        <w:t xml:space="preserve"> которого работник в соответствии с правилами внутреннего трудового распорядка, трудовым договором, должностной инструкцией должен выполнять свои обязанности, трудовые функции.</w:t>
      </w:r>
    </w:p>
    <w:p w:rsidR="00036721" w:rsidRPr="00224517" w:rsidRDefault="00036721" w:rsidP="00224517">
      <w:pPr>
        <w:spacing w:line="360" w:lineRule="auto"/>
        <w:ind w:firstLine="709"/>
        <w:jc w:val="both"/>
        <w:rPr>
          <w:sz w:val="28"/>
          <w:szCs w:val="28"/>
        </w:rPr>
      </w:pPr>
      <w:r w:rsidRPr="00224517">
        <w:rPr>
          <w:sz w:val="28"/>
          <w:szCs w:val="28"/>
        </w:rPr>
        <w:t xml:space="preserve">Существует нормальная продолжительность рабочего времени, а также сокращённое и неполное рабочее время в виде ненормированного и неполного рабочего дня. </w:t>
      </w:r>
      <w:r w:rsidR="005D4993" w:rsidRPr="00224517">
        <w:rPr>
          <w:sz w:val="28"/>
          <w:szCs w:val="28"/>
        </w:rPr>
        <w:t>Трудовое законодательство устанавл</w:t>
      </w:r>
      <w:r w:rsidRPr="00224517">
        <w:rPr>
          <w:sz w:val="28"/>
          <w:szCs w:val="28"/>
        </w:rPr>
        <w:t>ивает две нормы рабочего времени:</w:t>
      </w:r>
      <w:r w:rsidR="00224517">
        <w:rPr>
          <w:sz w:val="28"/>
          <w:szCs w:val="28"/>
        </w:rPr>
        <w:t xml:space="preserve"> </w:t>
      </w:r>
      <w:r w:rsidRPr="00224517">
        <w:rPr>
          <w:sz w:val="28"/>
          <w:szCs w:val="28"/>
        </w:rPr>
        <w:t xml:space="preserve">ежедневную </w:t>
      </w:r>
      <w:r w:rsidR="005D4993" w:rsidRPr="00224517">
        <w:rPr>
          <w:sz w:val="28"/>
          <w:szCs w:val="28"/>
        </w:rPr>
        <w:t>(</w:t>
      </w:r>
      <w:r w:rsidRPr="00224517">
        <w:rPr>
          <w:sz w:val="28"/>
          <w:szCs w:val="28"/>
        </w:rPr>
        <w:t>7- часовой рабочий день) и еженедельную</w:t>
      </w:r>
      <w:r w:rsidR="005D4993" w:rsidRPr="00224517">
        <w:rPr>
          <w:sz w:val="28"/>
          <w:szCs w:val="28"/>
        </w:rPr>
        <w:t xml:space="preserve"> (</w:t>
      </w:r>
      <w:r w:rsidRPr="00224517">
        <w:rPr>
          <w:sz w:val="28"/>
          <w:szCs w:val="28"/>
        </w:rPr>
        <w:t>40- часовая рабочая неделя). На основе еженедельной нормы рабочего времени высчитываются ежемесячная, ежеквартальная, полугодовая, годовая нормы рабочего времени.</w:t>
      </w:r>
    </w:p>
    <w:p w:rsidR="00036721" w:rsidRPr="00224517" w:rsidRDefault="00036721" w:rsidP="00224517">
      <w:pPr>
        <w:spacing w:line="360" w:lineRule="auto"/>
        <w:ind w:firstLine="709"/>
        <w:jc w:val="both"/>
        <w:rPr>
          <w:sz w:val="28"/>
          <w:szCs w:val="28"/>
        </w:rPr>
      </w:pPr>
      <w:r w:rsidRPr="00224517">
        <w:rPr>
          <w:sz w:val="28"/>
          <w:szCs w:val="28"/>
        </w:rPr>
        <w:t xml:space="preserve">Нормальная продолжительность рабочего времени не </w:t>
      </w:r>
      <w:r w:rsidR="005D4993" w:rsidRPr="00224517">
        <w:rPr>
          <w:sz w:val="28"/>
          <w:szCs w:val="28"/>
        </w:rPr>
        <w:t>может превышать 40 ч в неделю (</w:t>
      </w:r>
      <w:r w:rsidRPr="00224517">
        <w:rPr>
          <w:sz w:val="28"/>
          <w:szCs w:val="28"/>
        </w:rPr>
        <w:t>ст. 91 ТК РФ).</w:t>
      </w:r>
    </w:p>
    <w:p w:rsidR="00036721" w:rsidRPr="00224517" w:rsidRDefault="00036721" w:rsidP="00224517">
      <w:pPr>
        <w:spacing w:line="360" w:lineRule="auto"/>
        <w:ind w:firstLine="709"/>
        <w:jc w:val="both"/>
        <w:rPr>
          <w:sz w:val="28"/>
          <w:szCs w:val="28"/>
        </w:rPr>
      </w:pPr>
      <w:r w:rsidRPr="00224517">
        <w:rPr>
          <w:sz w:val="28"/>
          <w:szCs w:val="28"/>
        </w:rPr>
        <w:t>Сокращённая продолжительность рабочего времени устанавливается для с</w:t>
      </w:r>
      <w:r w:rsidR="005D4993" w:rsidRPr="00224517">
        <w:rPr>
          <w:sz w:val="28"/>
          <w:szCs w:val="28"/>
        </w:rPr>
        <w:t>ледующих категорий работающих (</w:t>
      </w:r>
      <w:r w:rsidRPr="00224517">
        <w:rPr>
          <w:sz w:val="28"/>
          <w:szCs w:val="28"/>
        </w:rPr>
        <w:t>ст. 92 ТК РФ):</w:t>
      </w:r>
    </w:p>
    <w:p w:rsidR="005D4993" w:rsidRPr="00224517" w:rsidRDefault="00036721" w:rsidP="00224517">
      <w:pPr>
        <w:numPr>
          <w:ilvl w:val="0"/>
          <w:numId w:val="17"/>
        </w:numPr>
        <w:spacing w:line="360" w:lineRule="auto"/>
        <w:ind w:left="0" w:firstLine="709"/>
        <w:jc w:val="both"/>
        <w:rPr>
          <w:sz w:val="28"/>
          <w:szCs w:val="28"/>
        </w:rPr>
      </w:pPr>
      <w:r w:rsidRPr="00224517">
        <w:rPr>
          <w:sz w:val="28"/>
          <w:szCs w:val="28"/>
        </w:rPr>
        <w:t xml:space="preserve">для работников моложе 18 лет: </w:t>
      </w:r>
    </w:p>
    <w:p w:rsidR="005D4993" w:rsidRPr="00224517" w:rsidRDefault="00036721" w:rsidP="00224517">
      <w:pPr>
        <w:spacing w:line="360" w:lineRule="auto"/>
        <w:ind w:firstLine="709"/>
        <w:jc w:val="both"/>
        <w:rPr>
          <w:sz w:val="28"/>
          <w:szCs w:val="28"/>
        </w:rPr>
      </w:pPr>
      <w:r w:rsidRPr="00224517">
        <w:rPr>
          <w:sz w:val="28"/>
          <w:szCs w:val="28"/>
        </w:rPr>
        <w:t>в возрасте от 16 до 18 лет</w:t>
      </w:r>
      <w:r w:rsidR="005D4993" w:rsidRPr="00224517">
        <w:rPr>
          <w:sz w:val="28"/>
          <w:szCs w:val="28"/>
        </w:rPr>
        <w:t xml:space="preserve"> </w:t>
      </w:r>
      <w:r w:rsidRPr="00224517">
        <w:rPr>
          <w:sz w:val="28"/>
          <w:szCs w:val="28"/>
        </w:rPr>
        <w:t xml:space="preserve">- не более 36 ч в неделю; </w:t>
      </w:r>
    </w:p>
    <w:p w:rsidR="005D4993" w:rsidRPr="00224517" w:rsidRDefault="00036721" w:rsidP="0076509C">
      <w:pPr>
        <w:spacing w:line="360" w:lineRule="auto"/>
        <w:ind w:firstLine="709"/>
        <w:jc w:val="both"/>
        <w:rPr>
          <w:sz w:val="28"/>
          <w:szCs w:val="28"/>
        </w:rPr>
      </w:pPr>
      <w:r w:rsidRPr="00224517">
        <w:rPr>
          <w:sz w:val="28"/>
          <w:szCs w:val="28"/>
        </w:rPr>
        <w:t>в возрасте от 15 до 16 лет, а также для учащихся в возрасте от</w:t>
      </w:r>
      <w:r w:rsidR="00224517">
        <w:rPr>
          <w:sz w:val="28"/>
          <w:szCs w:val="28"/>
        </w:rPr>
        <w:t xml:space="preserve"> </w:t>
      </w:r>
      <w:r w:rsidRPr="00224517">
        <w:rPr>
          <w:sz w:val="28"/>
          <w:szCs w:val="28"/>
        </w:rPr>
        <w:t>14 до 15 лет</w:t>
      </w:r>
      <w:r w:rsidR="00224517">
        <w:rPr>
          <w:sz w:val="28"/>
          <w:szCs w:val="28"/>
        </w:rPr>
        <w:t xml:space="preserve"> </w:t>
      </w:r>
      <w:r w:rsidRPr="00224517">
        <w:rPr>
          <w:sz w:val="28"/>
          <w:szCs w:val="28"/>
        </w:rPr>
        <w:t>в период каникул</w:t>
      </w:r>
      <w:r w:rsidR="005D4993" w:rsidRPr="00224517">
        <w:rPr>
          <w:sz w:val="28"/>
          <w:szCs w:val="28"/>
        </w:rPr>
        <w:t xml:space="preserve"> </w:t>
      </w:r>
      <w:r w:rsidRPr="00224517">
        <w:rPr>
          <w:sz w:val="28"/>
          <w:szCs w:val="28"/>
        </w:rPr>
        <w:t xml:space="preserve">- не более 24 ч в неделю. </w:t>
      </w:r>
    </w:p>
    <w:p w:rsidR="00036721" w:rsidRPr="00224517" w:rsidRDefault="005D4993" w:rsidP="00224517">
      <w:pPr>
        <w:numPr>
          <w:ilvl w:val="0"/>
          <w:numId w:val="17"/>
        </w:numPr>
        <w:spacing w:line="360" w:lineRule="auto"/>
        <w:ind w:left="0" w:firstLine="709"/>
        <w:jc w:val="both"/>
        <w:rPr>
          <w:sz w:val="28"/>
          <w:szCs w:val="28"/>
        </w:rPr>
      </w:pPr>
      <w:r w:rsidRPr="00224517">
        <w:rPr>
          <w:sz w:val="28"/>
          <w:szCs w:val="28"/>
        </w:rPr>
        <w:t>п</w:t>
      </w:r>
      <w:r w:rsidR="00036721" w:rsidRPr="00224517">
        <w:rPr>
          <w:sz w:val="28"/>
          <w:szCs w:val="28"/>
        </w:rPr>
        <w:t>родолжительность рабочего времени учащихся, работающих в течение учебного года в свободное от учёбы время, не может превышать половины норм, перечисленных ранее;</w:t>
      </w:r>
    </w:p>
    <w:p w:rsidR="00036721" w:rsidRPr="00224517" w:rsidRDefault="00036721" w:rsidP="00224517">
      <w:pPr>
        <w:numPr>
          <w:ilvl w:val="0"/>
          <w:numId w:val="17"/>
        </w:numPr>
        <w:spacing w:line="360" w:lineRule="auto"/>
        <w:ind w:left="0" w:firstLine="709"/>
        <w:jc w:val="both"/>
        <w:rPr>
          <w:sz w:val="28"/>
          <w:szCs w:val="28"/>
        </w:rPr>
      </w:pPr>
      <w:r w:rsidRPr="00224517">
        <w:rPr>
          <w:sz w:val="28"/>
          <w:szCs w:val="28"/>
        </w:rPr>
        <w:t>для работников, занятых на работах с вредными условиями труда, не более 36 ч в неделю;</w:t>
      </w:r>
    </w:p>
    <w:p w:rsidR="00036721" w:rsidRPr="00224517" w:rsidRDefault="00036721" w:rsidP="00224517">
      <w:pPr>
        <w:numPr>
          <w:ilvl w:val="0"/>
          <w:numId w:val="17"/>
        </w:numPr>
        <w:spacing w:line="360" w:lineRule="auto"/>
        <w:ind w:left="0" w:firstLine="709"/>
        <w:jc w:val="both"/>
        <w:rPr>
          <w:sz w:val="28"/>
          <w:szCs w:val="28"/>
        </w:rPr>
      </w:pPr>
      <w:r w:rsidRPr="00224517">
        <w:rPr>
          <w:sz w:val="28"/>
          <w:szCs w:val="28"/>
        </w:rPr>
        <w:t>для учителей, врачей и др.</w:t>
      </w:r>
    </w:p>
    <w:p w:rsidR="00036721" w:rsidRPr="00224517" w:rsidRDefault="00036721" w:rsidP="00224517">
      <w:pPr>
        <w:spacing w:line="360" w:lineRule="auto"/>
        <w:ind w:firstLine="709"/>
        <w:jc w:val="both"/>
        <w:rPr>
          <w:sz w:val="28"/>
          <w:szCs w:val="28"/>
        </w:rPr>
      </w:pPr>
      <w:r w:rsidRPr="00224517">
        <w:rPr>
          <w:sz w:val="28"/>
          <w:szCs w:val="28"/>
        </w:rPr>
        <w:t>Неполное рабочее время устанавливается по соглашению между работником и работодателем, по инициативе одной из сторон как при приёме на работу, так и впоследствии.</w:t>
      </w:r>
    </w:p>
    <w:p w:rsidR="00036721" w:rsidRPr="00224517" w:rsidRDefault="00036721" w:rsidP="00224517">
      <w:pPr>
        <w:spacing w:line="360" w:lineRule="auto"/>
        <w:ind w:firstLine="709"/>
        <w:jc w:val="both"/>
        <w:rPr>
          <w:sz w:val="28"/>
          <w:szCs w:val="28"/>
        </w:rPr>
      </w:pPr>
      <w:r w:rsidRPr="00224517">
        <w:rPr>
          <w:sz w:val="28"/>
          <w:szCs w:val="28"/>
        </w:rPr>
        <w:t>Неполное рабочее время может существовать в виде неполного рабочего дня или неполной рабочей недели.</w:t>
      </w:r>
    </w:p>
    <w:p w:rsidR="00036721" w:rsidRPr="00224517" w:rsidRDefault="00036721" w:rsidP="00224517">
      <w:pPr>
        <w:spacing w:line="360" w:lineRule="auto"/>
        <w:ind w:firstLine="709"/>
        <w:jc w:val="both"/>
        <w:rPr>
          <w:sz w:val="28"/>
          <w:szCs w:val="28"/>
        </w:rPr>
      </w:pPr>
      <w:r w:rsidRPr="00224517">
        <w:rPr>
          <w:sz w:val="28"/>
          <w:szCs w:val="28"/>
        </w:rPr>
        <w:t>Работодатель обязан установить неполный рабочий день или неполную рабочую неделю по просьбе беременной</w:t>
      </w:r>
      <w:r w:rsidR="00B94433" w:rsidRPr="00224517">
        <w:rPr>
          <w:sz w:val="28"/>
          <w:szCs w:val="28"/>
        </w:rPr>
        <w:t xml:space="preserve"> женщины, одного из родителей (</w:t>
      </w:r>
      <w:r w:rsidRPr="00224517">
        <w:rPr>
          <w:sz w:val="28"/>
          <w:szCs w:val="28"/>
        </w:rPr>
        <w:t>опекуна, попечителя), имеющего</w:t>
      </w:r>
      <w:r w:rsidR="00B94433" w:rsidRPr="00224517">
        <w:rPr>
          <w:sz w:val="28"/>
          <w:szCs w:val="28"/>
        </w:rPr>
        <w:t xml:space="preserve"> ребёнка в возрасте до 14 лет (</w:t>
      </w:r>
      <w:r w:rsidRPr="00224517">
        <w:rPr>
          <w:sz w:val="28"/>
          <w:szCs w:val="28"/>
        </w:rPr>
        <w:t xml:space="preserve">ребёнка-инвалида в возрасте до 18 лет), в том числе находящегося на его попечении, или лица, осуществляющего уход за больным членом семьи в соответствии с медицинским заключением. Оплата труда в этих случаях производится пропорционально отработанному времени или в зависимости от выработки. </w:t>
      </w:r>
    </w:p>
    <w:p w:rsidR="00036721" w:rsidRPr="00224517" w:rsidRDefault="00036721" w:rsidP="00224517">
      <w:pPr>
        <w:spacing w:line="360" w:lineRule="auto"/>
        <w:ind w:firstLine="709"/>
        <w:jc w:val="both"/>
        <w:rPr>
          <w:sz w:val="28"/>
          <w:szCs w:val="28"/>
        </w:rPr>
      </w:pPr>
      <w:r w:rsidRPr="00224517">
        <w:rPr>
          <w:sz w:val="28"/>
          <w:szCs w:val="28"/>
        </w:rPr>
        <w:t>Режим рабочего времени</w:t>
      </w:r>
      <w:r w:rsidR="005D4993" w:rsidRPr="00224517">
        <w:rPr>
          <w:sz w:val="28"/>
          <w:szCs w:val="28"/>
        </w:rPr>
        <w:t xml:space="preserve"> </w:t>
      </w:r>
      <w:r w:rsidRPr="00224517">
        <w:rPr>
          <w:sz w:val="28"/>
          <w:szCs w:val="28"/>
        </w:rPr>
        <w:t>- это порядок распределения рабочего вр</w:t>
      </w:r>
      <w:r w:rsidR="00B94433" w:rsidRPr="00224517">
        <w:rPr>
          <w:sz w:val="28"/>
          <w:szCs w:val="28"/>
        </w:rPr>
        <w:t>емени и времени отдыха в течение</w:t>
      </w:r>
      <w:r w:rsidRPr="00224517">
        <w:rPr>
          <w:sz w:val="28"/>
          <w:szCs w:val="28"/>
        </w:rPr>
        <w:t xml:space="preserve"> определённого календарного периода: рабочей недели, рабочего дня или рабочей смены.</w:t>
      </w:r>
    </w:p>
    <w:p w:rsidR="00036721" w:rsidRPr="00224517" w:rsidRDefault="00036721" w:rsidP="00224517">
      <w:pPr>
        <w:spacing w:line="360" w:lineRule="auto"/>
        <w:ind w:firstLine="709"/>
        <w:jc w:val="both"/>
        <w:rPr>
          <w:sz w:val="28"/>
          <w:szCs w:val="28"/>
        </w:rPr>
      </w:pPr>
      <w:r w:rsidRPr="00224517">
        <w:rPr>
          <w:sz w:val="28"/>
          <w:szCs w:val="28"/>
        </w:rPr>
        <w:t>Статья 100 ТК РФ устанавливает три вида рабочей недели: пятидневная с двумя выходными днями,</w:t>
      </w:r>
      <w:r w:rsidR="00224517">
        <w:rPr>
          <w:sz w:val="28"/>
          <w:szCs w:val="28"/>
        </w:rPr>
        <w:t xml:space="preserve"> </w:t>
      </w:r>
      <w:r w:rsidRPr="00224517">
        <w:rPr>
          <w:sz w:val="28"/>
          <w:szCs w:val="28"/>
        </w:rPr>
        <w:t>шестидневная с одним выходным днём, рабочая неделя с предоставлением выходных дней по скользящему графику.</w:t>
      </w:r>
    </w:p>
    <w:p w:rsidR="00036721" w:rsidRPr="00224517" w:rsidRDefault="00036721" w:rsidP="00224517">
      <w:pPr>
        <w:spacing w:line="360" w:lineRule="auto"/>
        <w:ind w:firstLine="709"/>
        <w:jc w:val="both"/>
        <w:rPr>
          <w:sz w:val="28"/>
          <w:szCs w:val="28"/>
        </w:rPr>
      </w:pPr>
      <w:r w:rsidRPr="00224517">
        <w:rPr>
          <w:sz w:val="28"/>
          <w:szCs w:val="28"/>
        </w:rPr>
        <w:t>Рабочий день может быть ненормированным. Ненормированный рабочий день обязывает работника в случаи необходимости эпизодически выполнять работу за пределами рабочего дня или более интенсивно. Повышенная нагрузка компенсируется предоставлением допол</w:t>
      </w:r>
      <w:r w:rsidR="001A72C8" w:rsidRPr="00224517">
        <w:rPr>
          <w:sz w:val="28"/>
          <w:szCs w:val="28"/>
        </w:rPr>
        <w:t>нительного времени для отдыха (</w:t>
      </w:r>
      <w:r w:rsidRPr="00224517">
        <w:rPr>
          <w:sz w:val="28"/>
          <w:szCs w:val="28"/>
        </w:rPr>
        <w:t>отпуска) или дополнительной оплатой. Вид компенсации устанавливается по соглашению сторон.</w:t>
      </w:r>
    </w:p>
    <w:p w:rsidR="00036721" w:rsidRPr="00224517" w:rsidRDefault="00036721" w:rsidP="00224517">
      <w:pPr>
        <w:spacing w:line="360" w:lineRule="auto"/>
        <w:ind w:firstLine="709"/>
        <w:jc w:val="both"/>
        <w:rPr>
          <w:sz w:val="28"/>
          <w:szCs w:val="28"/>
        </w:rPr>
      </w:pPr>
      <w:r w:rsidRPr="00224517">
        <w:rPr>
          <w:sz w:val="28"/>
          <w:szCs w:val="28"/>
        </w:rPr>
        <w:t>В случае производственной необходимости в соответствии со ст. 105 ТК РФ рабочий де</w:t>
      </w:r>
      <w:r w:rsidR="001A72C8" w:rsidRPr="00224517">
        <w:rPr>
          <w:sz w:val="28"/>
          <w:szCs w:val="28"/>
        </w:rPr>
        <w:t>нь может быть разделён на части</w:t>
      </w:r>
      <w:r w:rsidRPr="00224517">
        <w:rPr>
          <w:sz w:val="28"/>
          <w:szCs w:val="28"/>
        </w:rPr>
        <w:t xml:space="preserve"> с тем</w:t>
      </w:r>
      <w:r w:rsidR="001A72C8" w:rsidRPr="00224517">
        <w:rPr>
          <w:sz w:val="28"/>
          <w:szCs w:val="28"/>
        </w:rPr>
        <w:t>,</w:t>
      </w:r>
      <w:r w:rsidRPr="00224517">
        <w:rPr>
          <w:sz w:val="28"/>
          <w:szCs w:val="28"/>
        </w:rPr>
        <w:t xml:space="preserve"> чтобы продолжительность рабочего времени не превышала установленной продолжительности ежедневной работы.</w:t>
      </w:r>
    </w:p>
    <w:p w:rsidR="00036721" w:rsidRPr="00224517" w:rsidRDefault="00036721" w:rsidP="00224517">
      <w:pPr>
        <w:spacing w:line="360" w:lineRule="auto"/>
        <w:ind w:firstLine="709"/>
        <w:jc w:val="both"/>
        <w:rPr>
          <w:sz w:val="28"/>
          <w:szCs w:val="28"/>
        </w:rPr>
      </w:pPr>
      <w:r w:rsidRPr="00224517">
        <w:rPr>
          <w:sz w:val="28"/>
          <w:szCs w:val="28"/>
        </w:rPr>
        <w:t>Правовое регулирование времени отдыха.</w:t>
      </w:r>
    </w:p>
    <w:p w:rsidR="001A72C8" w:rsidRPr="00224517" w:rsidRDefault="00036721" w:rsidP="00224517">
      <w:pPr>
        <w:spacing w:line="360" w:lineRule="auto"/>
        <w:ind w:firstLine="709"/>
        <w:jc w:val="both"/>
        <w:rPr>
          <w:sz w:val="28"/>
          <w:szCs w:val="28"/>
        </w:rPr>
      </w:pPr>
      <w:r w:rsidRPr="00224517">
        <w:rPr>
          <w:sz w:val="28"/>
          <w:szCs w:val="28"/>
        </w:rPr>
        <w:t>В соответствии со ст. 37 Конституции РФ каждый имеет право на отдых</w:t>
      </w:r>
      <w:r w:rsidR="001A72C8" w:rsidRPr="00224517">
        <w:rPr>
          <w:sz w:val="28"/>
          <w:szCs w:val="28"/>
        </w:rPr>
        <w:t xml:space="preserve">. </w:t>
      </w:r>
    </w:p>
    <w:p w:rsidR="00036721" w:rsidRPr="00224517" w:rsidRDefault="001A72C8" w:rsidP="00224517">
      <w:pPr>
        <w:spacing w:line="360" w:lineRule="auto"/>
        <w:ind w:firstLine="709"/>
        <w:jc w:val="both"/>
        <w:rPr>
          <w:sz w:val="28"/>
          <w:szCs w:val="28"/>
        </w:rPr>
      </w:pPr>
      <w:r w:rsidRPr="00224517">
        <w:rPr>
          <w:sz w:val="28"/>
          <w:szCs w:val="28"/>
        </w:rPr>
        <w:t>Время отдыха - время, в течение</w:t>
      </w:r>
      <w:r w:rsidR="00036721" w:rsidRPr="00224517">
        <w:rPr>
          <w:sz w:val="28"/>
          <w:szCs w:val="28"/>
        </w:rPr>
        <w:t xml:space="preserve"> которого работники свободны от выполнения своих служебных обязанностей и которое они могут использовать по своему усмотрению.</w:t>
      </w:r>
    </w:p>
    <w:p w:rsidR="00036721" w:rsidRPr="00224517" w:rsidRDefault="00036721" w:rsidP="00224517">
      <w:pPr>
        <w:spacing w:line="360" w:lineRule="auto"/>
        <w:ind w:firstLine="709"/>
        <w:jc w:val="both"/>
        <w:rPr>
          <w:sz w:val="28"/>
          <w:szCs w:val="28"/>
        </w:rPr>
      </w:pPr>
      <w:r w:rsidRPr="00224517">
        <w:rPr>
          <w:sz w:val="28"/>
          <w:szCs w:val="28"/>
        </w:rPr>
        <w:t>Время отдыха предоставляется в те</w:t>
      </w:r>
      <w:r w:rsidR="001A72C8" w:rsidRPr="00224517">
        <w:rPr>
          <w:sz w:val="28"/>
          <w:szCs w:val="28"/>
        </w:rPr>
        <w:t>чение</w:t>
      </w:r>
      <w:r w:rsidRPr="00224517">
        <w:rPr>
          <w:sz w:val="28"/>
          <w:szCs w:val="28"/>
        </w:rPr>
        <w:t xml:space="preserve"> рабочего дня, между рабочими днями, между неделями, в праздничные дни и отпуска. Работнику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p w:rsidR="00036721" w:rsidRPr="00224517" w:rsidRDefault="00036721" w:rsidP="00224517">
      <w:pPr>
        <w:spacing w:line="360" w:lineRule="auto"/>
        <w:ind w:firstLine="709"/>
        <w:jc w:val="both"/>
        <w:rPr>
          <w:sz w:val="28"/>
          <w:szCs w:val="28"/>
        </w:rPr>
      </w:pPr>
      <w:r w:rsidRPr="00224517">
        <w:rPr>
          <w:sz w:val="28"/>
          <w:szCs w:val="28"/>
        </w:rPr>
        <w:t xml:space="preserve">Время отдыха необходимо для восстановления здоровья и физической силы, для умственного развития, дружеского общения, социальной и политической деятельности. </w:t>
      </w:r>
    </w:p>
    <w:p w:rsidR="00036721" w:rsidRPr="00224517" w:rsidRDefault="00036721" w:rsidP="00224517">
      <w:pPr>
        <w:spacing w:line="360" w:lineRule="auto"/>
        <w:ind w:firstLine="709"/>
        <w:jc w:val="both"/>
        <w:rPr>
          <w:sz w:val="28"/>
          <w:szCs w:val="28"/>
        </w:rPr>
      </w:pPr>
    </w:p>
    <w:p w:rsidR="00036721" w:rsidRPr="0076509C" w:rsidRDefault="0076509C" w:rsidP="0076509C">
      <w:pPr>
        <w:spacing w:line="360" w:lineRule="auto"/>
        <w:ind w:firstLine="709"/>
        <w:jc w:val="both"/>
        <w:rPr>
          <w:b/>
          <w:bCs/>
          <w:sz w:val="28"/>
          <w:szCs w:val="28"/>
        </w:rPr>
      </w:pPr>
      <w:r>
        <w:rPr>
          <w:sz w:val="28"/>
          <w:szCs w:val="28"/>
        </w:rPr>
        <w:br w:type="page"/>
      </w:r>
      <w:r w:rsidRPr="0076509C">
        <w:rPr>
          <w:b/>
          <w:bCs/>
          <w:sz w:val="28"/>
          <w:szCs w:val="28"/>
        </w:rPr>
        <w:t xml:space="preserve">ТЕМЕ 10 </w:t>
      </w:r>
      <w:r w:rsidR="00036721" w:rsidRPr="0076509C">
        <w:rPr>
          <w:b/>
          <w:bCs/>
          <w:sz w:val="28"/>
          <w:szCs w:val="28"/>
        </w:rPr>
        <w:t>ЗАРАБОТНАЯ ПЛА</w:t>
      </w:r>
      <w:r w:rsidRPr="0076509C">
        <w:rPr>
          <w:b/>
          <w:bCs/>
          <w:sz w:val="28"/>
          <w:szCs w:val="28"/>
        </w:rPr>
        <w:t>ТА</w:t>
      </w:r>
    </w:p>
    <w:p w:rsidR="002B4239" w:rsidRPr="0076509C" w:rsidRDefault="002B4239" w:rsidP="00224517">
      <w:pPr>
        <w:spacing w:line="360" w:lineRule="auto"/>
        <w:ind w:firstLine="709"/>
        <w:jc w:val="both"/>
        <w:rPr>
          <w:b/>
          <w:bCs/>
          <w:sz w:val="28"/>
          <w:szCs w:val="28"/>
        </w:rPr>
      </w:pPr>
    </w:p>
    <w:p w:rsidR="00036721" w:rsidRPr="00224517" w:rsidRDefault="00036721" w:rsidP="00224517">
      <w:pPr>
        <w:spacing w:line="360" w:lineRule="auto"/>
        <w:ind w:firstLine="709"/>
        <w:jc w:val="both"/>
        <w:rPr>
          <w:sz w:val="28"/>
          <w:szCs w:val="28"/>
        </w:rPr>
      </w:pPr>
      <w:r w:rsidRPr="00224517">
        <w:rPr>
          <w:sz w:val="28"/>
          <w:szCs w:val="28"/>
        </w:rPr>
        <w:t>В соответствии со ст. 37 Конституции РФ каждый человек имеет право на вознаграждение за труд</w:t>
      </w:r>
      <w:r w:rsidR="001A72C8" w:rsidRPr="00224517">
        <w:rPr>
          <w:sz w:val="28"/>
          <w:szCs w:val="28"/>
        </w:rPr>
        <w:t>,</w:t>
      </w:r>
      <w:r w:rsidRPr="00224517">
        <w:rPr>
          <w:sz w:val="28"/>
          <w:szCs w:val="28"/>
        </w:rPr>
        <w:t xml:space="preserve">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w:t>
      </w:r>
    </w:p>
    <w:p w:rsidR="00036721" w:rsidRPr="004129E8" w:rsidRDefault="00851713" w:rsidP="00224517">
      <w:pPr>
        <w:spacing w:line="360" w:lineRule="auto"/>
        <w:ind w:firstLine="709"/>
        <w:jc w:val="both"/>
        <w:rPr>
          <w:b/>
          <w:bCs/>
          <w:i/>
          <w:iCs/>
          <w:sz w:val="28"/>
          <w:szCs w:val="28"/>
        </w:rPr>
      </w:pPr>
      <w:r w:rsidRPr="004129E8">
        <w:rPr>
          <w:b/>
          <w:bCs/>
          <w:i/>
          <w:iCs/>
          <w:sz w:val="28"/>
          <w:szCs w:val="28"/>
        </w:rPr>
        <w:t>Принципы оплаты труда</w:t>
      </w:r>
      <w:r w:rsidR="00036721" w:rsidRPr="004129E8">
        <w:rPr>
          <w:b/>
          <w:bCs/>
          <w:i/>
          <w:iCs/>
          <w:sz w:val="28"/>
          <w:szCs w:val="28"/>
        </w:rPr>
        <w:t>:</w:t>
      </w:r>
    </w:p>
    <w:p w:rsidR="00036721" w:rsidRPr="00224517" w:rsidRDefault="00036721" w:rsidP="00224517">
      <w:pPr>
        <w:numPr>
          <w:ilvl w:val="0"/>
          <w:numId w:val="6"/>
        </w:numPr>
        <w:tabs>
          <w:tab w:val="left" w:pos="720"/>
        </w:tabs>
        <w:spacing w:line="360" w:lineRule="auto"/>
        <w:ind w:left="0" w:firstLine="709"/>
        <w:jc w:val="both"/>
        <w:rPr>
          <w:sz w:val="28"/>
          <w:szCs w:val="28"/>
        </w:rPr>
      </w:pPr>
      <w:r w:rsidRPr="00224517">
        <w:rPr>
          <w:sz w:val="28"/>
          <w:szCs w:val="28"/>
        </w:rPr>
        <w:t>она зависит от личного трудового вклада и качества труда;</w:t>
      </w:r>
    </w:p>
    <w:p w:rsidR="00036721" w:rsidRPr="00224517" w:rsidRDefault="00036721" w:rsidP="00224517">
      <w:pPr>
        <w:numPr>
          <w:ilvl w:val="0"/>
          <w:numId w:val="6"/>
        </w:numPr>
        <w:tabs>
          <w:tab w:val="left" w:pos="720"/>
        </w:tabs>
        <w:spacing w:line="360" w:lineRule="auto"/>
        <w:ind w:left="0" w:firstLine="709"/>
        <w:jc w:val="both"/>
        <w:rPr>
          <w:sz w:val="28"/>
          <w:szCs w:val="28"/>
        </w:rPr>
      </w:pPr>
      <w:r w:rsidRPr="00224517">
        <w:rPr>
          <w:sz w:val="28"/>
          <w:szCs w:val="28"/>
        </w:rPr>
        <w:t>размер оплаты труда не ограничен максимальным размером;</w:t>
      </w:r>
    </w:p>
    <w:p w:rsidR="00036721" w:rsidRPr="00224517" w:rsidRDefault="00851713" w:rsidP="00224517">
      <w:pPr>
        <w:numPr>
          <w:ilvl w:val="0"/>
          <w:numId w:val="6"/>
        </w:numPr>
        <w:tabs>
          <w:tab w:val="left" w:pos="720"/>
        </w:tabs>
        <w:spacing w:line="360" w:lineRule="auto"/>
        <w:ind w:left="0" w:firstLine="709"/>
        <w:jc w:val="both"/>
        <w:rPr>
          <w:sz w:val="28"/>
          <w:szCs w:val="28"/>
        </w:rPr>
      </w:pPr>
      <w:r w:rsidRPr="00224517">
        <w:rPr>
          <w:sz w:val="28"/>
          <w:szCs w:val="28"/>
        </w:rPr>
        <w:t>запрещается понижение размеров</w:t>
      </w:r>
      <w:r w:rsidR="00036721" w:rsidRPr="00224517">
        <w:rPr>
          <w:sz w:val="28"/>
          <w:szCs w:val="28"/>
        </w:rPr>
        <w:t xml:space="preserve"> оплаты труда работника в зависимости от пола, расы, национальности, отношения к религии, принадлежности к общественным объединениям и т.п.;</w:t>
      </w:r>
    </w:p>
    <w:p w:rsidR="00036721" w:rsidRPr="00224517" w:rsidRDefault="00851713" w:rsidP="00224517">
      <w:pPr>
        <w:numPr>
          <w:ilvl w:val="0"/>
          <w:numId w:val="6"/>
        </w:numPr>
        <w:tabs>
          <w:tab w:val="left" w:pos="720"/>
        </w:tabs>
        <w:spacing w:line="360" w:lineRule="auto"/>
        <w:ind w:left="0" w:firstLine="709"/>
        <w:jc w:val="both"/>
        <w:rPr>
          <w:sz w:val="28"/>
          <w:szCs w:val="28"/>
        </w:rPr>
      </w:pPr>
      <w:r w:rsidRPr="00224517">
        <w:rPr>
          <w:sz w:val="28"/>
          <w:szCs w:val="28"/>
        </w:rPr>
        <w:t>предусматривается повышение (</w:t>
      </w:r>
      <w:r w:rsidR="00036721" w:rsidRPr="00224517">
        <w:rPr>
          <w:sz w:val="28"/>
          <w:szCs w:val="28"/>
        </w:rPr>
        <w:t>индексация) оплаты труда в связи с ростом потребительских цен.</w:t>
      </w:r>
    </w:p>
    <w:p w:rsidR="00036721" w:rsidRPr="00224517" w:rsidRDefault="00036721" w:rsidP="00224517">
      <w:pPr>
        <w:spacing w:line="360" w:lineRule="auto"/>
        <w:ind w:firstLine="709"/>
        <w:jc w:val="both"/>
        <w:rPr>
          <w:sz w:val="28"/>
          <w:szCs w:val="28"/>
        </w:rPr>
      </w:pPr>
      <w:r w:rsidRPr="004129E8">
        <w:rPr>
          <w:b/>
          <w:bCs/>
          <w:i/>
          <w:iCs/>
          <w:sz w:val="28"/>
          <w:szCs w:val="28"/>
        </w:rPr>
        <w:t>Система оплаты труда</w:t>
      </w:r>
      <w:r w:rsidR="00851713" w:rsidRPr="00224517">
        <w:rPr>
          <w:sz w:val="28"/>
          <w:szCs w:val="28"/>
        </w:rPr>
        <w:t xml:space="preserve"> </w:t>
      </w:r>
      <w:r w:rsidRPr="00224517">
        <w:rPr>
          <w:sz w:val="28"/>
          <w:szCs w:val="28"/>
        </w:rPr>
        <w:t>- размеры тарифных ставок, окладов, премий и иных поощрительных выплат, а также соотношения их размеров между отдельными категориями персонала. Каждая организация самостоятельно определяет и фиксирует в коллективном договоре или иных локальных нормативных актах эти размеры и соотношения.</w:t>
      </w:r>
    </w:p>
    <w:p w:rsidR="00036721" w:rsidRPr="00224517" w:rsidRDefault="00036721" w:rsidP="00224517">
      <w:pPr>
        <w:spacing w:line="360" w:lineRule="auto"/>
        <w:ind w:firstLine="709"/>
        <w:jc w:val="both"/>
        <w:rPr>
          <w:sz w:val="28"/>
          <w:szCs w:val="28"/>
        </w:rPr>
      </w:pPr>
      <w:r w:rsidRPr="00224517">
        <w:rPr>
          <w:sz w:val="28"/>
          <w:szCs w:val="28"/>
        </w:rPr>
        <w:t xml:space="preserve">Работодатель, оплачивая труд рабочих, может применять тарифную или бестарифную систему. </w:t>
      </w:r>
    </w:p>
    <w:p w:rsidR="00036721" w:rsidRPr="00224517" w:rsidRDefault="00036721" w:rsidP="00224517">
      <w:pPr>
        <w:spacing w:line="360" w:lineRule="auto"/>
        <w:ind w:firstLine="709"/>
        <w:jc w:val="both"/>
        <w:rPr>
          <w:sz w:val="28"/>
          <w:szCs w:val="28"/>
        </w:rPr>
      </w:pPr>
      <w:r w:rsidRPr="004129E8">
        <w:rPr>
          <w:b/>
          <w:bCs/>
          <w:i/>
          <w:iCs/>
          <w:sz w:val="28"/>
          <w:szCs w:val="28"/>
        </w:rPr>
        <w:t>Оплата труда</w:t>
      </w:r>
      <w:r w:rsidR="00851713" w:rsidRPr="00224517">
        <w:rPr>
          <w:sz w:val="28"/>
          <w:szCs w:val="28"/>
        </w:rPr>
        <w:t xml:space="preserve"> </w:t>
      </w:r>
      <w:r w:rsidRPr="00224517">
        <w:rPr>
          <w:sz w:val="28"/>
          <w:szCs w:val="28"/>
        </w:rPr>
        <w:t>-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w:t>
      </w:r>
    </w:p>
    <w:p w:rsidR="00036721" w:rsidRPr="00224517" w:rsidRDefault="00036721" w:rsidP="00224517">
      <w:pPr>
        <w:spacing w:line="360" w:lineRule="auto"/>
        <w:ind w:firstLine="709"/>
        <w:jc w:val="both"/>
        <w:rPr>
          <w:sz w:val="28"/>
          <w:szCs w:val="28"/>
        </w:rPr>
      </w:pPr>
      <w:r w:rsidRPr="00224517">
        <w:rPr>
          <w:sz w:val="28"/>
          <w:szCs w:val="28"/>
        </w:rPr>
        <w:t xml:space="preserve">Выплата заработной платы производится в денежной форме </w:t>
      </w:r>
      <w:r w:rsidR="00851713" w:rsidRPr="00224517">
        <w:rPr>
          <w:sz w:val="28"/>
          <w:szCs w:val="28"/>
        </w:rPr>
        <w:t>в валюте Российской Федерации (</w:t>
      </w:r>
      <w:r w:rsidRPr="00224517">
        <w:rPr>
          <w:sz w:val="28"/>
          <w:szCs w:val="28"/>
        </w:rPr>
        <w:t>в рублях).</w:t>
      </w:r>
    </w:p>
    <w:p w:rsidR="00036721" w:rsidRPr="00224517" w:rsidRDefault="00036721" w:rsidP="00224517">
      <w:pPr>
        <w:spacing w:line="360" w:lineRule="auto"/>
        <w:ind w:firstLine="709"/>
        <w:jc w:val="both"/>
        <w:rPr>
          <w:sz w:val="28"/>
          <w:szCs w:val="28"/>
        </w:rPr>
      </w:pPr>
      <w:r w:rsidRPr="00224517">
        <w:rPr>
          <w:sz w:val="28"/>
          <w:szCs w:val="28"/>
        </w:rPr>
        <w:t xml:space="preserve">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РФ и международным договорам РФ. Доля заработной платы, выплачиваемой в неденежной форме, не может превышать 20 процентов от общей суммы заработной платы. </w:t>
      </w:r>
    </w:p>
    <w:p w:rsidR="00036721" w:rsidRPr="00224517" w:rsidRDefault="00036721" w:rsidP="00224517">
      <w:pPr>
        <w:spacing w:line="360" w:lineRule="auto"/>
        <w:ind w:firstLine="709"/>
        <w:jc w:val="both"/>
        <w:rPr>
          <w:sz w:val="28"/>
          <w:szCs w:val="28"/>
        </w:rPr>
      </w:pPr>
      <w:r w:rsidRPr="00224517">
        <w:rPr>
          <w:sz w:val="28"/>
          <w:szCs w:val="28"/>
        </w:rPr>
        <w:t>Выплата заработной платы в виде спиртных напитков, наркотических, токсических, ядовитых и вредных веществ, оружия, боеприпасов и других предметов, в отношении которых установлены запреты или ограничения на их свободный оборот, не допускается.</w:t>
      </w:r>
    </w:p>
    <w:p w:rsidR="00036721" w:rsidRPr="00224517" w:rsidRDefault="00036721" w:rsidP="00224517">
      <w:pPr>
        <w:spacing w:line="360" w:lineRule="auto"/>
        <w:ind w:firstLine="709"/>
        <w:jc w:val="both"/>
        <w:rPr>
          <w:sz w:val="28"/>
          <w:szCs w:val="28"/>
        </w:rPr>
      </w:pPr>
      <w:r w:rsidRPr="00224517">
        <w:rPr>
          <w:sz w:val="28"/>
          <w:szCs w:val="28"/>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p>
    <w:p w:rsidR="00036721" w:rsidRPr="00224517" w:rsidRDefault="00036721" w:rsidP="00224517">
      <w:pPr>
        <w:spacing w:line="360" w:lineRule="auto"/>
        <w:ind w:firstLine="709"/>
        <w:jc w:val="both"/>
        <w:rPr>
          <w:sz w:val="28"/>
          <w:szCs w:val="28"/>
        </w:rPr>
      </w:pPr>
      <w:r w:rsidRPr="004129E8">
        <w:rPr>
          <w:b/>
          <w:bCs/>
          <w:i/>
          <w:iCs/>
          <w:sz w:val="28"/>
          <w:szCs w:val="28"/>
        </w:rPr>
        <w:t>Системы заработной п</w:t>
      </w:r>
      <w:r w:rsidR="002B4239" w:rsidRPr="004129E8">
        <w:rPr>
          <w:b/>
          <w:bCs/>
          <w:i/>
          <w:iCs/>
          <w:sz w:val="28"/>
          <w:szCs w:val="28"/>
        </w:rPr>
        <w:t>латы</w:t>
      </w:r>
      <w:r w:rsidR="002B4239" w:rsidRPr="00224517">
        <w:rPr>
          <w:sz w:val="28"/>
          <w:szCs w:val="28"/>
        </w:rPr>
        <w:t>, размеры тарифных ставок (</w:t>
      </w:r>
      <w:r w:rsidRPr="00224517">
        <w:rPr>
          <w:sz w:val="28"/>
          <w:szCs w:val="28"/>
        </w:rPr>
        <w:t>окладов), различного вида выплат</w:t>
      </w:r>
      <w:r w:rsidR="00DB6BD9" w:rsidRPr="00224517">
        <w:rPr>
          <w:sz w:val="28"/>
          <w:szCs w:val="28"/>
        </w:rPr>
        <w:t>ы</w:t>
      </w:r>
      <w:r w:rsidRPr="00224517">
        <w:rPr>
          <w:sz w:val="28"/>
          <w:szCs w:val="28"/>
        </w:rPr>
        <w:t xml:space="preserve"> устанавливаются:</w:t>
      </w:r>
    </w:p>
    <w:p w:rsidR="00036721" w:rsidRPr="00224517" w:rsidRDefault="00036721" w:rsidP="00224517">
      <w:pPr>
        <w:spacing w:line="360" w:lineRule="auto"/>
        <w:ind w:firstLine="709"/>
        <w:jc w:val="both"/>
        <w:rPr>
          <w:sz w:val="28"/>
          <w:szCs w:val="28"/>
        </w:rPr>
      </w:pPr>
      <w:r w:rsidRPr="00224517">
        <w:rPr>
          <w:sz w:val="28"/>
          <w:szCs w:val="28"/>
        </w:rPr>
        <w:t>- работникам организаций, финансируемых из бюджета,- соответствующими законами и иными нормативными правовыми актами;</w:t>
      </w:r>
    </w:p>
    <w:p w:rsidR="00036721" w:rsidRPr="00224517" w:rsidRDefault="00036721" w:rsidP="00224517">
      <w:pPr>
        <w:spacing w:line="360" w:lineRule="auto"/>
        <w:ind w:firstLine="709"/>
        <w:jc w:val="both"/>
        <w:rPr>
          <w:sz w:val="28"/>
          <w:szCs w:val="28"/>
        </w:rPr>
      </w:pPr>
      <w:r w:rsidRPr="00224517">
        <w:rPr>
          <w:sz w:val="28"/>
          <w:szCs w:val="28"/>
        </w:rPr>
        <w:t>- работникам организаций</w:t>
      </w:r>
      <w:r w:rsidR="00DB6BD9" w:rsidRPr="00224517">
        <w:rPr>
          <w:sz w:val="28"/>
          <w:szCs w:val="28"/>
        </w:rPr>
        <w:t xml:space="preserve"> со смешанным финансированием (</w:t>
      </w:r>
      <w:r w:rsidRPr="00224517">
        <w:rPr>
          <w:sz w:val="28"/>
          <w:szCs w:val="28"/>
        </w:rPr>
        <w:t>бюджетное финансирование и доходы от п</w:t>
      </w:r>
      <w:r w:rsidR="00DB6BD9" w:rsidRPr="00224517">
        <w:rPr>
          <w:sz w:val="28"/>
          <w:szCs w:val="28"/>
        </w:rPr>
        <w:t>редпринимательской деятельности</w:t>
      </w:r>
      <w:r w:rsidRPr="00224517">
        <w:rPr>
          <w:sz w:val="28"/>
          <w:szCs w:val="28"/>
        </w:rPr>
        <w:t>) – законами, иными нормативными правовыми актами, коллективными договорами, соглашениями, локальными нормативными актами организаций;</w:t>
      </w:r>
    </w:p>
    <w:p w:rsidR="00036721" w:rsidRPr="00224517" w:rsidRDefault="00036721" w:rsidP="00224517">
      <w:pPr>
        <w:spacing w:line="360" w:lineRule="auto"/>
        <w:ind w:firstLine="709"/>
        <w:jc w:val="both"/>
        <w:rPr>
          <w:sz w:val="28"/>
          <w:szCs w:val="28"/>
        </w:rPr>
      </w:pPr>
      <w:r w:rsidRPr="00224517">
        <w:rPr>
          <w:sz w:val="28"/>
          <w:szCs w:val="28"/>
        </w:rPr>
        <w:t>- работникам других организаций</w:t>
      </w:r>
      <w:r w:rsidR="00DB6BD9" w:rsidRPr="00224517">
        <w:rPr>
          <w:sz w:val="28"/>
          <w:szCs w:val="28"/>
        </w:rPr>
        <w:t xml:space="preserve"> </w:t>
      </w:r>
      <w:r w:rsidRPr="00224517">
        <w:rPr>
          <w:sz w:val="28"/>
          <w:szCs w:val="28"/>
        </w:rPr>
        <w:t>- коллективными договорами, соглашениями, локальными нормативными актами организаций, трудовыми договорами.</w:t>
      </w:r>
    </w:p>
    <w:p w:rsidR="00036721" w:rsidRPr="00224517" w:rsidRDefault="00036721" w:rsidP="00224517">
      <w:pPr>
        <w:spacing w:line="360" w:lineRule="auto"/>
        <w:ind w:firstLine="709"/>
        <w:jc w:val="both"/>
        <w:rPr>
          <w:sz w:val="28"/>
          <w:szCs w:val="28"/>
        </w:rPr>
      </w:pPr>
      <w:r w:rsidRPr="00224517">
        <w:rPr>
          <w:sz w:val="28"/>
          <w:szCs w:val="28"/>
        </w:rPr>
        <w:t>Место и сроки выплаты заработной платы в неденежной форме определяются коллективным договором или трудовым договором.</w:t>
      </w:r>
    </w:p>
    <w:p w:rsidR="00036721" w:rsidRPr="00224517" w:rsidRDefault="00036721" w:rsidP="00224517">
      <w:pPr>
        <w:spacing w:line="360" w:lineRule="auto"/>
        <w:ind w:firstLine="709"/>
        <w:jc w:val="both"/>
        <w:rPr>
          <w:sz w:val="28"/>
          <w:szCs w:val="28"/>
        </w:rPr>
      </w:pPr>
      <w:r w:rsidRPr="00224517">
        <w:rPr>
          <w:sz w:val="28"/>
          <w:szCs w:val="28"/>
        </w:rPr>
        <w:t>Заработная плата выплачивается непосредственно работнику, за исключением случаев, когда иной способ выплаты предусматривается законом или трудовым договором.</w:t>
      </w:r>
    </w:p>
    <w:p w:rsidR="008E45D6" w:rsidRDefault="008E45D6" w:rsidP="00224517">
      <w:pPr>
        <w:spacing w:line="360" w:lineRule="auto"/>
        <w:ind w:firstLine="709"/>
        <w:jc w:val="both"/>
        <w:rPr>
          <w:b/>
          <w:bCs/>
          <w:i/>
          <w:iCs/>
          <w:sz w:val="28"/>
          <w:szCs w:val="28"/>
        </w:rPr>
      </w:pPr>
    </w:p>
    <w:p w:rsidR="00036721" w:rsidRPr="004129E8" w:rsidRDefault="008E45D6" w:rsidP="00224517">
      <w:pPr>
        <w:spacing w:line="360" w:lineRule="auto"/>
        <w:ind w:firstLine="709"/>
        <w:jc w:val="both"/>
        <w:rPr>
          <w:b/>
          <w:bCs/>
          <w:i/>
          <w:iCs/>
          <w:sz w:val="28"/>
          <w:szCs w:val="28"/>
        </w:rPr>
      </w:pPr>
      <w:r>
        <w:rPr>
          <w:b/>
          <w:bCs/>
          <w:i/>
          <w:iCs/>
          <w:sz w:val="28"/>
          <w:szCs w:val="28"/>
        </w:rPr>
        <w:br w:type="page"/>
      </w:r>
      <w:r w:rsidR="00036721" w:rsidRPr="004129E8">
        <w:rPr>
          <w:b/>
          <w:bCs/>
          <w:i/>
          <w:iCs/>
          <w:sz w:val="28"/>
          <w:szCs w:val="28"/>
        </w:rPr>
        <w:t>Гарантии и компенсации.</w:t>
      </w:r>
    </w:p>
    <w:p w:rsidR="00036721" w:rsidRPr="00224517" w:rsidRDefault="00036721" w:rsidP="00224517">
      <w:pPr>
        <w:spacing w:line="360" w:lineRule="auto"/>
        <w:ind w:firstLine="709"/>
        <w:jc w:val="both"/>
        <w:rPr>
          <w:sz w:val="28"/>
          <w:szCs w:val="28"/>
        </w:rPr>
      </w:pPr>
      <w:r w:rsidRPr="00224517">
        <w:rPr>
          <w:sz w:val="28"/>
          <w:szCs w:val="28"/>
        </w:rPr>
        <w:t>Гарантии</w:t>
      </w:r>
      <w:r w:rsidR="00851713" w:rsidRPr="00224517">
        <w:rPr>
          <w:sz w:val="28"/>
          <w:szCs w:val="28"/>
        </w:rPr>
        <w:t xml:space="preserve"> </w:t>
      </w:r>
      <w:r w:rsidRPr="00224517">
        <w:rPr>
          <w:sz w:val="28"/>
          <w:szCs w:val="28"/>
        </w:rPr>
        <w:t>-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036721" w:rsidRPr="00224517" w:rsidRDefault="00036721" w:rsidP="00224517">
      <w:pPr>
        <w:spacing w:line="360" w:lineRule="auto"/>
        <w:ind w:firstLine="709"/>
        <w:jc w:val="both"/>
        <w:rPr>
          <w:sz w:val="28"/>
          <w:szCs w:val="28"/>
        </w:rPr>
      </w:pPr>
      <w:r w:rsidRPr="00224517">
        <w:rPr>
          <w:sz w:val="28"/>
          <w:szCs w:val="28"/>
        </w:rPr>
        <w:t>Компенсации</w:t>
      </w:r>
      <w:r w:rsidR="00851713" w:rsidRPr="00224517">
        <w:rPr>
          <w:sz w:val="28"/>
          <w:szCs w:val="28"/>
        </w:rPr>
        <w:t xml:space="preserve"> </w:t>
      </w:r>
      <w:r w:rsidRPr="00224517">
        <w:rPr>
          <w:sz w:val="28"/>
          <w:szCs w:val="28"/>
        </w:rPr>
        <w:t>- денежные выплаты, установленные в целях возмещения работникам затрат, связанных с исполнением ими трудовых или иных предусмотренных федеральным законом обязанностей.</w:t>
      </w:r>
    </w:p>
    <w:p w:rsidR="00036721" w:rsidRPr="00224517" w:rsidRDefault="00036721" w:rsidP="00224517">
      <w:pPr>
        <w:spacing w:line="360" w:lineRule="auto"/>
        <w:ind w:firstLine="709"/>
        <w:jc w:val="both"/>
        <w:rPr>
          <w:sz w:val="28"/>
          <w:szCs w:val="28"/>
        </w:rPr>
      </w:pPr>
      <w:r w:rsidRPr="00224517">
        <w:rPr>
          <w:sz w:val="28"/>
          <w:szCs w:val="28"/>
        </w:rPr>
        <w:t>Помимо общих гарантий и компе</w:t>
      </w:r>
      <w:r w:rsidR="002B4239" w:rsidRPr="00224517">
        <w:rPr>
          <w:sz w:val="28"/>
          <w:szCs w:val="28"/>
        </w:rPr>
        <w:t>нсаций, предусмотренных ТК РФ (</w:t>
      </w:r>
      <w:r w:rsidRPr="00224517">
        <w:rPr>
          <w:sz w:val="28"/>
          <w:szCs w:val="28"/>
        </w:rPr>
        <w:t xml:space="preserve">гарантии при приёме на работу, переводе на другую работу по оплате труда и др.), </w:t>
      </w:r>
      <w:r w:rsidR="00F5556B" w:rsidRPr="00224517">
        <w:rPr>
          <w:sz w:val="28"/>
          <w:szCs w:val="28"/>
          <w:u w:val="single"/>
        </w:rPr>
        <w:t>работн</w:t>
      </w:r>
      <w:r w:rsidRPr="00224517">
        <w:rPr>
          <w:sz w:val="28"/>
          <w:szCs w:val="28"/>
          <w:u w:val="single"/>
        </w:rPr>
        <w:t>икам предоставляются гарантии и компенсации в следующих случаях:</w:t>
      </w:r>
    </w:p>
    <w:p w:rsidR="00036721" w:rsidRPr="00224517" w:rsidRDefault="00493126" w:rsidP="00224517">
      <w:pPr>
        <w:numPr>
          <w:ilvl w:val="0"/>
          <w:numId w:val="5"/>
        </w:numPr>
        <w:tabs>
          <w:tab w:val="left" w:pos="720"/>
        </w:tabs>
        <w:spacing w:line="360" w:lineRule="auto"/>
        <w:ind w:left="0" w:firstLine="709"/>
        <w:jc w:val="both"/>
        <w:rPr>
          <w:sz w:val="28"/>
          <w:szCs w:val="28"/>
        </w:rPr>
      </w:pPr>
      <w:r w:rsidRPr="00224517">
        <w:rPr>
          <w:sz w:val="28"/>
          <w:szCs w:val="28"/>
        </w:rPr>
        <w:t>П</w:t>
      </w:r>
      <w:r w:rsidR="00036721" w:rsidRPr="00224517">
        <w:rPr>
          <w:sz w:val="28"/>
          <w:szCs w:val="28"/>
        </w:rPr>
        <w:t>ри направлении в служебные командировки</w:t>
      </w:r>
      <w:r w:rsidRPr="00224517">
        <w:rPr>
          <w:sz w:val="28"/>
          <w:szCs w:val="28"/>
        </w:rPr>
        <w:t>:</w:t>
      </w:r>
      <w:r w:rsidR="00036721" w:rsidRPr="00224517">
        <w:rPr>
          <w:sz w:val="28"/>
          <w:szCs w:val="28"/>
        </w:rPr>
        <w:t xml:space="preserve"> за работн</w:t>
      </w:r>
      <w:r w:rsidR="002B4239" w:rsidRPr="00224517">
        <w:rPr>
          <w:sz w:val="28"/>
          <w:szCs w:val="28"/>
        </w:rPr>
        <w:t>иком сохраняется место работы (</w:t>
      </w:r>
      <w:r w:rsidR="00036721" w:rsidRPr="00224517">
        <w:rPr>
          <w:sz w:val="28"/>
          <w:szCs w:val="28"/>
        </w:rPr>
        <w:t>должность) и средний заработок,</w:t>
      </w:r>
      <w:r w:rsidRPr="00224517">
        <w:rPr>
          <w:sz w:val="28"/>
          <w:szCs w:val="28"/>
        </w:rPr>
        <w:t xml:space="preserve"> возмещаются расходы по проезду,</w:t>
      </w:r>
      <w:r w:rsidR="00036721" w:rsidRPr="00224517">
        <w:rPr>
          <w:sz w:val="28"/>
          <w:szCs w:val="28"/>
        </w:rPr>
        <w:t xml:space="preserve"> расх</w:t>
      </w:r>
      <w:r w:rsidRPr="00224517">
        <w:rPr>
          <w:sz w:val="28"/>
          <w:szCs w:val="28"/>
        </w:rPr>
        <w:t>оды по найму жилого помещения,</w:t>
      </w:r>
      <w:r w:rsidR="00036721" w:rsidRPr="00224517">
        <w:rPr>
          <w:sz w:val="28"/>
          <w:szCs w:val="28"/>
        </w:rPr>
        <w:t xml:space="preserve"> дополнительные расходы, связанные с проживанием вне</w:t>
      </w:r>
      <w:r w:rsidR="002B4239" w:rsidRPr="00224517">
        <w:rPr>
          <w:sz w:val="28"/>
          <w:szCs w:val="28"/>
        </w:rPr>
        <w:t xml:space="preserve"> места постоянного жительства (</w:t>
      </w:r>
      <w:r w:rsidRPr="00224517">
        <w:rPr>
          <w:sz w:val="28"/>
          <w:szCs w:val="28"/>
        </w:rPr>
        <w:t>суточные),</w:t>
      </w:r>
      <w:r w:rsidR="00036721" w:rsidRPr="00224517">
        <w:rPr>
          <w:sz w:val="28"/>
          <w:szCs w:val="28"/>
        </w:rPr>
        <w:t xml:space="preserve"> иные расходы, произведённые работником с раз</w:t>
      </w:r>
      <w:r w:rsidRPr="00224517">
        <w:rPr>
          <w:sz w:val="28"/>
          <w:szCs w:val="28"/>
        </w:rPr>
        <w:t>решения или ведома работодателя. П</w:t>
      </w:r>
      <w:r w:rsidR="00036721" w:rsidRPr="00224517">
        <w:rPr>
          <w:sz w:val="28"/>
          <w:szCs w:val="28"/>
        </w:rPr>
        <w:t>орядок и размеры возмещения расходов, связанных со служебными командировками, определяются коллективным договором или локальны</w:t>
      </w:r>
      <w:r w:rsidRPr="00224517">
        <w:rPr>
          <w:sz w:val="28"/>
          <w:szCs w:val="28"/>
        </w:rPr>
        <w:t>м нормативным актом организации,</w:t>
      </w:r>
      <w:r w:rsidR="00036721" w:rsidRPr="00224517">
        <w:rPr>
          <w:sz w:val="28"/>
          <w:szCs w:val="28"/>
        </w:rPr>
        <w:t xml:space="preserve"> при этом размеры возмещения не могут быть ниже установленных постановлением Правительства РФ от 2 октября 2002 года № 729 « О размерах возмещения расходов, связанных со служебными командировками на территории РФ, работникам организаций, финансируемых за счёт средств федерального бюджета»; </w:t>
      </w:r>
    </w:p>
    <w:p w:rsidR="00036721" w:rsidRPr="00224517" w:rsidRDefault="00493126" w:rsidP="00224517">
      <w:pPr>
        <w:numPr>
          <w:ilvl w:val="0"/>
          <w:numId w:val="5"/>
        </w:numPr>
        <w:tabs>
          <w:tab w:val="left" w:pos="720"/>
        </w:tabs>
        <w:spacing w:line="360" w:lineRule="auto"/>
        <w:ind w:left="0" w:firstLine="709"/>
        <w:jc w:val="both"/>
        <w:rPr>
          <w:sz w:val="28"/>
          <w:szCs w:val="28"/>
        </w:rPr>
      </w:pPr>
      <w:r w:rsidRPr="00224517">
        <w:rPr>
          <w:sz w:val="28"/>
          <w:szCs w:val="28"/>
        </w:rPr>
        <w:t>П</w:t>
      </w:r>
      <w:r w:rsidR="00036721" w:rsidRPr="00224517">
        <w:rPr>
          <w:sz w:val="28"/>
          <w:szCs w:val="28"/>
        </w:rPr>
        <w:t>ри переезде на работу в другую местность</w:t>
      </w:r>
      <w:r w:rsidRPr="00224517">
        <w:rPr>
          <w:sz w:val="28"/>
          <w:szCs w:val="28"/>
        </w:rPr>
        <w:t>:</w:t>
      </w:r>
      <w:r w:rsidR="00036721" w:rsidRPr="00224517">
        <w:rPr>
          <w:sz w:val="28"/>
          <w:szCs w:val="28"/>
        </w:rPr>
        <w:t xml:space="preserve"> работодат</w:t>
      </w:r>
      <w:r w:rsidR="00851713" w:rsidRPr="00224517">
        <w:rPr>
          <w:sz w:val="28"/>
          <w:szCs w:val="28"/>
        </w:rPr>
        <w:t>ель обязан возместить работнику</w:t>
      </w:r>
      <w:r w:rsidR="00036721" w:rsidRPr="00224517">
        <w:rPr>
          <w:sz w:val="28"/>
          <w:szCs w:val="28"/>
        </w:rPr>
        <w:t xml:space="preserve">: расходы по переезду работника, членов его семьи и по провозу имущества; расходы по обустройству на новом месте жительства. </w:t>
      </w:r>
    </w:p>
    <w:p w:rsidR="00036721" w:rsidRPr="00224517" w:rsidRDefault="00493126" w:rsidP="00224517">
      <w:pPr>
        <w:numPr>
          <w:ilvl w:val="0"/>
          <w:numId w:val="5"/>
        </w:numPr>
        <w:tabs>
          <w:tab w:val="left" w:pos="720"/>
        </w:tabs>
        <w:spacing w:line="360" w:lineRule="auto"/>
        <w:ind w:left="0" w:firstLine="709"/>
        <w:jc w:val="both"/>
        <w:rPr>
          <w:sz w:val="28"/>
          <w:szCs w:val="28"/>
        </w:rPr>
      </w:pPr>
      <w:r w:rsidRPr="00224517">
        <w:rPr>
          <w:sz w:val="28"/>
          <w:szCs w:val="28"/>
        </w:rPr>
        <w:t>П</w:t>
      </w:r>
      <w:r w:rsidR="00036721" w:rsidRPr="00224517">
        <w:rPr>
          <w:sz w:val="28"/>
          <w:szCs w:val="28"/>
        </w:rPr>
        <w:t>ри исполнении государственных или общественных обязанностей;</w:t>
      </w:r>
    </w:p>
    <w:p w:rsidR="00036721" w:rsidRPr="00224517" w:rsidRDefault="00493126" w:rsidP="00224517">
      <w:pPr>
        <w:spacing w:line="360" w:lineRule="auto"/>
        <w:ind w:firstLine="709"/>
        <w:jc w:val="both"/>
        <w:rPr>
          <w:sz w:val="28"/>
          <w:szCs w:val="28"/>
        </w:rPr>
      </w:pPr>
      <w:r w:rsidRPr="00224517">
        <w:rPr>
          <w:sz w:val="28"/>
          <w:szCs w:val="28"/>
        </w:rPr>
        <w:t>4.</w:t>
      </w:r>
      <w:r w:rsidR="00224517">
        <w:rPr>
          <w:sz w:val="28"/>
          <w:szCs w:val="28"/>
        </w:rPr>
        <w:t xml:space="preserve"> </w:t>
      </w:r>
      <w:r w:rsidRPr="00224517">
        <w:rPr>
          <w:sz w:val="28"/>
          <w:szCs w:val="28"/>
        </w:rPr>
        <w:t>П</w:t>
      </w:r>
      <w:r w:rsidR="00036721" w:rsidRPr="00224517">
        <w:rPr>
          <w:sz w:val="28"/>
          <w:szCs w:val="28"/>
        </w:rPr>
        <w:t>ри совмещении работы с обучением</w:t>
      </w:r>
      <w:r w:rsidRPr="00224517">
        <w:rPr>
          <w:sz w:val="28"/>
          <w:szCs w:val="28"/>
        </w:rPr>
        <w:t xml:space="preserve">: </w:t>
      </w:r>
      <w:r w:rsidR="00036721" w:rsidRPr="00224517">
        <w:rPr>
          <w:sz w:val="28"/>
          <w:szCs w:val="28"/>
        </w:rPr>
        <w:t>работникам, успешно обучающимся в имеющих государственную аккредитацию образовательных учреждениях среднего профессионального образования</w:t>
      </w:r>
      <w:r w:rsidR="00957293" w:rsidRPr="00224517">
        <w:rPr>
          <w:sz w:val="28"/>
          <w:szCs w:val="28"/>
        </w:rPr>
        <w:t xml:space="preserve"> (</w:t>
      </w:r>
      <w:r w:rsidR="00036721" w:rsidRPr="00224517">
        <w:rPr>
          <w:sz w:val="28"/>
          <w:szCs w:val="28"/>
        </w:rPr>
        <w:t>независимо от их организационно-правовых форм</w:t>
      </w:r>
      <w:r w:rsidR="00957293" w:rsidRPr="00224517">
        <w:rPr>
          <w:sz w:val="28"/>
          <w:szCs w:val="28"/>
        </w:rPr>
        <w:t>,</w:t>
      </w:r>
      <w:r w:rsidR="00036721" w:rsidRPr="00224517">
        <w:rPr>
          <w:sz w:val="28"/>
          <w:szCs w:val="28"/>
        </w:rPr>
        <w:t xml:space="preserve"> по заочной и очно</w:t>
      </w:r>
      <w:r w:rsidR="00851713" w:rsidRPr="00224517">
        <w:rPr>
          <w:sz w:val="28"/>
          <w:szCs w:val="28"/>
        </w:rPr>
        <w:t xml:space="preserve"> </w:t>
      </w:r>
      <w:r w:rsidR="00036721" w:rsidRPr="00224517">
        <w:rPr>
          <w:sz w:val="28"/>
          <w:szCs w:val="28"/>
        </w:rPr>
        <w:t>-</w:t>
      </w:r>
      <w:r w:rsidR="00851713" w:rsidRPr="00224517">
        <w:rPr>
          <w:sz w:val="28"/>
          <w:szCs w:val="28"/>
        </w:rPr>
        <w:t xml:space="preserve"> </w:t>
      </w:r>
      <w:r w:rsidR="00957293" w:rsidRPr="00224517">
        <w:rPr>
          <w:sz w:val="28"/>
          <w:szCs w:val="28"/>
        </w:rPr>
        <w:t>заочной (вечерней) формам обучения) р</w:t>
      </w:r>
      <w:r w:rsidR="00036721" w:rsidRPr="00224517">
        <w:rPr>
          <w:sz w:val="28"/>
          <w:szCs w:val="28"/>
        </w:rPr>
        <w:t>аботодатель предоставляет дополнительные отпуска с сохранением среднего зар</w:t>
      </w:r>
      <w:r w:rsidR="00957293" w:rsidRPr="00224517">
        <w:rPr>
          <w:sz w:val="28"/>
          <w:szCs w:val="28"/>
        </w:rPr>
        <w:t>аботка в целях:</w:t>
      </w:r>
      <w:r w:rsidR="00036721" w:rsidRPr="00224517">
        <w:rPr>
          <w:sz w:val="28"/>
          <w:szCs w:val="28"/>
        </w:rPr>
        <w:t xml:space="preserve"> прохождения промежуточной аттестации на первом и втором курсах соответственно – по 30 календарных дней, на каждом из последующих курсов соответственно – по 40 календарных дней; подготовки и защиты выпускной квалификационной работы и сдачи итоговых экзаменов</w:t>
      </w:r>
      <w:r w:rsidR="00851713" w:rsidRPr="00224517">
        <w:rPr>
          <w:sz w:val="28"/>
          <w:szCs w:val="28"/>
        </w:rPr>
        <w:t xml:space="preserve"> </w:t>
      </w:r>
      <w:r w:rsidR="00036721" w:rsidRPr="00224517">
        <w:rPr>
          <w:sz w:val="28"/>
          <w:szCs w:val="28"/>
        </w:rPr>
        <w:t>- два месяца; сдачи итоговых государственных экзаменов</w:t>
      </w:r>
      <w:r w:rsidR="002B4239" w:rsidRPr="00224517">
        <w:rPr>
          <w:sz w:val="28"/>
          <w:szCs w:val="28"/>
        </w:rPr>
        <w:t xml:space="preserve"> </w:t>
      </w:r>
      <w:r w:rsidR="00036721" w:rsidRPr="00224517">
        <w:rPr>
          <w:sz w:val="28"/>
          <w:szCs w:val="28"/>
        </w:rPr>
        <w:t>- один месяц.</w:t>
      </w:r>
    </w:p>
    <w:p w:rsidR="00036721" w:rsidRPr="004129E8" w:rsidRDefault="00036721" w:rsidP="00224517">
      <w:pPr>
        <w:spacing w:line="360" w:lineRule="auto"/>
        <w:ind w:firstLine="709"/>
        <w:jc w:val="both"/>
        <w:rPr>
          <w:color w:val="FFFFFF"/>
          <w:sz w:val="28"/>
          <w:szCs w:val="28"/>
        </w:rPr>
      </w:pPr>
      <w:bookmarkStart w:id="0" w:name="_GoBack"/>
      <w:bookmarkEnd w:id="0"/>
    </w:p>
    <w:sectPr w:rsidR="00036721" w:rsidRPr="004129E8" w:rsidSect="00224517">
      <w:headerReference w:type="default" r:id="rId7"/>
      <w:footnotePr>
        <w:pos w:val="beneathText"/>
      </w:footnotePr>
      <w:pgSz w:w="11905" w:h="16837"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49D" w:rsidRDefault="0015249D">
      <w:r>
        <w:separator/>
      </w:r>
    </w:p>
  </w:endnote>
  <w:endnote w:type="continuationSeparator" w:id="0">
    <w:p w:rsidR="0015249D" w:rsidRDefault="0015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49D" w:rsidRDefault="0015249D">
      <w:r>
        <w:separator/>
      </w:r>
    </w:p>
  </w:footnote>
  <w:footnote w:type="continuationSeparator" w:id="0">
    <w:p w:rsidR="0015249D" w:rsidRDefault="001524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9E8" w:rsidRPr="004129E8" w:rsidRDefault="004129E8" w:rsidP="004129E8">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1440"/>
        </w:tabs>
        <w:ind w:left="1440" w:hanging="360"/>
      </w:pPr>
      <w:rPr>
        <w:rFonts w:cs="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cs="Times New Roman"/>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cs="Times New Roman"/>
      </w:r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rPr>
        <w:rFonts w:cs="Times New Roman"/>
      </w:r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cs="Times New Roman"/>
      </w:r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rPr>
        <w:rFonts w:cs="Times New Roman"/>
      </w:rPr>
    </w:lvl>
  </w:abstractNum>
  <w:abstractNum w:abstractNumId="9">
    <w:nsid w:val="0000000A"/>
    <w:multiLevelType w:val="multilevel"/>
    <w:tmpl w:val="0000000A"/>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0">
    <w:nsid w:val="0C845E7F"/>
    <w:multiLevelType w:val="hybridMultilevel"/>
    <w:tmpl w:val="142AF2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F3743F7"/>
    <w:multiLevelType w:val="hybridMultilevel"/>
    <w:tmpl w:val="B8F05E9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CCF47DA"/>
    <w:multiLevelType w:val="hybridMultilevel"/>
    <w:tmpl w:val="7C6A7D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D317013"/>
    <w:multiLevelType w:val="hybridMultilevel"/>
    <w:tmpl w:val="EF96FEE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01E3DA5"/>
    <w:multiLevelType w:val="hybridMultilevel"/>
    <w:tmpl w:val="6BCAB74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78C3F49"/>
    <w:multiLevelType w:val="hybridMultilevel"/>
    <w:tmpl w:val="D538463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48482FD8"/>
    <w:multiLevelType w:val="hybridMultilevel"/>
    <w:tmpl w:val="7B80715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nsid w:val="4CB878A7"/>
    <w:multiLevelType w:val="hybridMultilevel"/>
    <w:tmpl w:val="D526B2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50593CD1"/>
    <w:multiLevelType w:val="hybridMultilevel"/>
    <w:tmpl w:val="DE4248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71E5CB2"/>
    <w:multiLevelType w:val="hybridMultilevel"/>
    <w:tmpl w:val="DC7E586C"/>
    <w:lvl w:ilvl="0" w:tplc="0419000F">
      <w:start w:val="1"/>
      <w:numFmt w:val="decimal"/>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34C1927"/>
    <w:multiLevelType w:val="hybridMultilevel"/>
    <w:tmpl w:val="4ABA3D5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1">
    <w:nsid w:val="6399409F"/>
    <w:multiLevelType w:val="hybridMultilevel"/>
    <w:tmpl w:val="A790B3F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63F624D3"/>
    <w:multiLevelType w:val="hybridMultilevel"/>
    <w:tmpl w:val="FE22FA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6B4E4D98"/>
    <w:multiLevelType w:val="hybridMultilevel"/>
    <w:tmpl w:val="EA7C5724"/>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4">
    <w:nsid w:val="6E520961"/>
    <w:multiLevelType w:val="hybridMultilevel"/>
    <w:tmpl w:val="FCFE344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7"/>
  </w:num>
  <w:num w:numId="14">
    <w:abstractNumId w:val="21"/>
  </w:num>
  <w:num w:numId="15">
    <w:abstractNumId w:val="22"/>
  </w:num>
  <w:num w:numId="16">
    <w:abstractNumId w:val="20"/>
  </w:num>
  <w:num w:numId="17">
    <w:abstractNumId w:val="16"/>
  </w:num>
  <w:num w:numId="18">
    <w:abstractNumId w:val="15"/>
  </w:num>
  <w:num w:numId="19">
    <w:abstractNumId w:val="11"/>
  </w:num>
  <w:num w:numId="20">
    <w:abstractNumId w:val="14"/>
  </w:num>
  <w:num w:numId="21">
    <w:abstractNumId w:val="10"/>
  </w:num>
  <w:num w:numId="22">
    <w:abstractNumId w:val="18"/>
  </w:num>
  <w:num w:numId="23">
    <w:abstractNumId w:val="19"/>
  </w:num>
  <w:num w:numId="24">
    <w:abstractNumId w:val="24"/>
  </w:num>
  <w:num w:numId="25">
    <w:abstractNumId w:val="1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pos w:val="beneathText"/>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71E"/>
    <w:rsid w:val="00036721"/>
    <w:rsid w:val="0009479B"/>
    <w:rsid w:val="000B4A20"/>
    <w:rsid w:val="000D59D3"/>
    <w:rsid w:val="00104571"/>
    <w:rsid w:val="00135152"/>
    <w:rsid w:val="0013527D"/>
    <w:rsid w:val="00141ED1"/>
    <w:rsid w:val="0015249D"/>
    <w:rsid w:val="00156030"/>
    <w:rsid w:val="001711E1"/>
    <w:rsid w:val="001A72C8"/>
    <w:rsid w:val="001D4E34"/>
    <w:rsid w:val="001E5233"/>
    <w:rsid w:val="00222D9F"/>
    <w:rsid w:val="00224517"/>
    <w:rsid w:val="00260F3C"/>
    <w:rsid w:val="0028070B"/>
    <w:rsid w:val="002820A6"/>
    <w:rsid w:val="002B4239"/>
    <w:rsid w:val="002C07CA"/>
    <w:rsid w:val="00320F18"/>
    <w:rsid w:val="00337F12"/>
    <w:rsid w:val="00340496"/>
    <w:rsid w:val="00364984"/>
    <w:rsid w:val="003706D6"/>
    <w:rsid w:val="003B612A"/>
    <w:rsid w:val="003D2B57"/>
    <w:rsid w:val="003F3EC5"/>
    <w:rsid w:val="00411670"/>
    <w:rsid w:val="004129E8"/>
    <w:rsid w:val="0043607A"/>
    <w:rsid w:val="00493126"/>
    <w:rsid w:val="004A79F7"/>
    <w:rsid w:val="004B21E2"/>
    <w:rsid w:val="004C4E0B"/>
    <w:rsid w:val="004E046D"/>
    <w:rsid w:val="004E3115"/>
    <w:rsid w:val="00502B45"/>
    <w:rsid w:val="00530743"/>
    <w:rsid w:val="00562032"/>
    <w:rsid w:val="005C7017"/>
    <w:rsid w:val="005D4993"/>
    <w:rsid w:val="00650442"/>
    <w:rsid w:val="00667219"/>
    <w:rsid w:val="00681081"/>
    <w:rsid w:val="006E40C6"/>
    <w:rsid w:val="006E5974"/>
    <w:rsid w:val="007430AA"/>
    <w:rsid w:val="0076509C"/>
    <w:rsid w:val="00787444"/>
    <w:rsid w:val="007948D2"/>
    <w:rsid w:val="007A04B3"/>
    <w:rsid w:val="007B5D48"/>
    <w:rsid w:val="007D3A63"/>
    <w:rsid w:val="007E6900"/>
    <w:rsid w:val="007E7076"/>
    <w:rsid w:val="00800216"/>
    <w:rsid w:val="008158E6"/>
    <w:rsid w:val="00827DE1"/>
    <w:rsid w:val="00832467"/>
    <w:rsid w:val="008515B8"/>
    <w:rsid w:val="00851713"/>
    <w:rsid w:val="00853A54"/>
    <w:rsid w:val="00853DB2"/>
    <w:rsid w:val="00860F54"/>
    <w:rsid w:val="008A3306"/>
    <w:rsid w:val="008C5871"/>
    <w:rsid w:val="008E45D6"/>
    <w:rsid w:val="00907B90"/>
    <w:rsid w:val="009326F0"/>
    <w:rsid w:val="009344CA"/>
    <w:rsid w:val="009371C2"/>
    <w:rsid w:val="00951081"/>
    <w:rsid w:val="00957293"/>
    <w:rsid w:val="00957A39"/>
    <w:rsid w:val="00967E8A"/>
    <w:rsid w:val="009A7798"/>
    <w:rsid w:val="009B0F29"/>
    <w:rsid w:val="009B410A"/>
    <w:rsid w:val="009C5763"/>
    <w:rsid w:val="009D4838"/>
    <w:rsid w:val="009E432C"/>
    <w:rsid w:val="00A340E1"/>
    <w:rsid w:val="00A41794"/>
    <w:rsid w:val="00A4438E"/>
    <w:rsid w:val="00A62699"/>
    <w:rsid w:val="00AA217B"/>
    <w:rsid w:val="00AB4BAB"/>
    <w:rsid w:val="00AC04DA"/>
    <w:rsid w:val="00B03D25"/>
    <w:rsid w:val="00B34A77"/>
    <w:rsid w:val="00B55442"/>
    <w:rsid w:val="00B94433"/>
    <w:rsid w:val="00BB7DBB"/>
    <w:rsid w:val="00BF0E7F"/>
    <w:rsid w:val="00C11963"/>
    <w:rsid w:val="00C15636"/>
    <w:rsid w:val="00C30594"/>
    <w:rsid w:val="00C5206D"/>
    <w:rsid w:val="00C8171E"/>
    <w:rsid w:val="00C82558"/>
    <w:rsid w:val="00C85090"/>
    <w:rsid w:val="00C86A49"/>
    <w:rsid w:val="00C92585"/>
    <w:rsid w:val="00CB3347"/>
    <w:rsid w:val="00D04ADF"/>
    <w:rsid w:val="00D503E0"/>
    <w:rsid w:val="00D74821"/>
    <w:rsid w:val="00D920AC"/>
    <w:rsid w:val="00DB6BD9"/>
    <w:rsid w:val="00DC786D"/>
    <w:rsid w:val="00DE7085"/>
    <w:rsid w:val="00DF0C94"/>
    <w:rsid w:val="00E0342B"/>
    <w:rsid w:val="00E17D2F"/>
    <w:rsid w:val="00E332DC"/>
    <w:rsid w:val="00E33D7E"/>
    <w:rsid w:val="00E520B7"/>
    <w:rsid w:val="00E73C31"/>
    <w:rsid w:val="00E73FB6"/>
    <w:rsid w:val="00E93625"/>
    <w:rsid w:val="00EB1E8A"/>
    <w:rsid w:val="00ED21E1"/>
    <w:rsid w:val="00EF02C8"/>
    <w:rsid w:val="00F5556B"/>
    <w:rsid w:val="00F70A29"/>
    <w:rsid w:val="00F8236E"/>
    <w:rsid w:val="00FA50C3"/>
    <w:rsid w:val="00FB3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490811-4F36-432C-A317-C81EA379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1">
    <w:name w:val="Основной шрифт абзаца1"/>
    <w:uiPriority w:val="99"/>
  </w:style>
  <w:style w:type="character" w:customStyle="1" w:styleId="2">
    <w:name w:val="Знак Знак2"/>
    <w:uiPriority w:val="99"/>
    <w:rPr>
      <w:rFonts w:cs="Times New Roman"/>
      <w:sz w:val="24"/>
      <w:szCs w:val="24"/>
    </w:rPr>
  </w:style>
  <w:style w:type="character" w:customStyle="1" w:styleId="10">
    <w:name w:val="Знак Знак1"/>
    <w:uiPriority w:val="99"/>
    <w:rPr>
      <w:rFonts w:cs="Times New Roman"/>
      <w:sz w:val="24"/>
      <w:szCs w:val="24"/>
    </w:rPr>
  </w:style>
  <w:style w:type="character" w:customStyle="1" w:styleId="a3">
    <w:name w:val="Знак Знак"/>
    <w:uiPriority w:val="99"/>
    <w:rPr>
      <w:rFonts w:ascii="Tahoma" w:hAnsi="Tahoma" w:cs="Tahoma"/>
      <w:sz w:val="16"/>
      <w:szCs w:val="16"/>
    </w:rPr>
  </w:style>
  <w:style w:type="paragraph" w:customStyle="1" w:styleId="a4">
    <w:name w:val="Заголовок"/>
    <w:basedOn w:val="a"/>
    <w:next w:val="a5"/>
    <w:uiPriority w:val="99"/>
    <w:pPr>
      <w:keepNext/>
      <w:spacing w:before="240" w:after="120"/>
    </w:pPr>
    <w:rPr>
      <w:rFonts w:ascii="Arial" w:eastAsia="MS Mincho" w:hAnsi="Arial" w:cs="Arial"/>
      <w:sz w:val="28"/>
      <w:szCs w:val="28"/>
    </w:rPr>
  </w:style>
  <w:style w:type="paragraph" w:styleId="a5">
    <w:name w:val="Body Text"/>
    <w:basedOn w:val="a"/>
    <w:link w:val="a6"/>
    <w:uiPriority w:val="99"/>
    <w:pPr>
      <w:spacing w:after="120"/>
    </w:pPr>
  </w:style>
  <w:style w:type="character" w:customStyle="1" w:styleId="a6">
    <w:name w:val="Основний текст Знак"/>
    <w:link w:val="a5"/>
    <w:uiPriority w:val="99"/>
    <w:semiHidden/>
    <w:locked/>
    <w:rPr>
      <w:rFonts w:cs="Times New Roman"/>
      <w:sz w:val="24"/>
      <w:szCs w:val="24"/>
      <w:lang w:val="x-none" w:eastAsia="ar-SA" w:bidi="ar-SA"/>
    </w:rPr>
  </w:style>
  <w:style w:type="paragraph" w:styleId="a7">
    <w:name w:val="List"/>
    <w:basedOn w:val="a5"/>
    <w:uiPriority w:val="99"/>
    <w:rPr>
      <w:rFonts w:ascii="Arial" w:hAnsi="Arial" w:cs="Arial"/>
    </w:rPr>
  </w:style>
  <w:style w:type="paragraph" w:customStyle="1" w:styleId="11">
    <w:name w:val="Название1"/>
    <w:basedOn w:val="a"/>
    <w:uiPriority w:val="99"/>
    <w:pPr>
      <w:suppressLineNumbers/>
      <w:spacing w:before="120" w:after="120"/>
    </w:pPr>
    <w:rPr>
      <w:rFonts w:ascii="Arial" w:hAnsi="Arial" w:cs="Arial"/>
      <w:i/>
      <w:iCs/>
      <w:sz w:val="20"/>
      <w:szCs w:val="20"/>
    </w:rPr>
  </w:style>
  <w:style w:type="paragraph" w:customStyle="1" w:styleId="12">
    <w:name w:val="Указатель1"/>
    <w:basedOn w:val="a"/>
    <w:uiPriority w:val="99"/>
    <w:pPr>
      <w:suppressLineNumbers/>
    </w:pPr>
    <w:rPr>
      <w:rFonts w:ascii="Arial" w:hAnsi="Arial" w:cs="Arial"/>
    </w:rPr>
  </w:style>
  <w:style w:type="paragraph" w:styleId="a8">
    <w:name w:val="header"/>
    <w:basedOn w:val="a"/>
    <w:link w:val="a9"/>
    <w:uiPriority w:val="99"/>
    <w:pPr>
      <w:tabs>
        <w:tab w:val="center" w:pos="4677"/>
        <w:tab w:val="right" w:pos="9355"/>
      </w:tabs>
    </w:pPr>
  </w:style>
  <w:style w:type="character" w:customStyle="1" w:styleId="a9">
    <w:name w:val="Верхній колонтитул Знак"/>
    <w:link w:val="a8"/>
    <w:uiPriority w:val="99"/>
    <w:semiHidden/>
    <w:locked/>
    <w:rPr>
      <w:rFonts w:cs="Times New Roman"/>
      <w:sz w:val="24"/>
      <w:szCs w:val="24"/>
      <w:lang w:val="x-none" w:eastAsia="ar-SA" w:bidi="ar-SA"/>
    </w:rPr>
  </w:style>
  <w:style w:type="paragraph" w:styleId="aa">
    <w:name w:val="footer"/>
    <w:basedOn w:val="a"/>
    <w:link w:val="ab"/>
    <w:uiPriority w:val="99"/>
    <w:pPr>
      <w:tabs>
        <w:tab w:val="center" w:pos="4677"/>
        <w:tab w:val="right" w:pos="9355"/>
      </w:tabs>
    </w:pPr>
  </w:style>
  <w:style w:type="character" w:customStyle="1" w:styleId="ab">
    <w:name w:val="Нижній колонтитул Знак"/>
    <w:link w:val="aa"/>
    <w:uiPriority w:val="99"/>
    <w:semiHidden/>
    <w:locked/>
    <w:rPr>
      <w:rFonts w:cs="Times New Roman"/>
      <w:sz w:val="24"/>
      <w:szCs w:val="24"/>
      <w:lang w:val="x-none" w:eastAsia="ar-SA" w:bidi="ar-SA"/>
    </w:rPr>
  </w:style>
  <w:style w:type="paragraph" w:customStyle="1" w:styleId="13">
    <w:name w:val="Схема документа1"/>
    <w:basedOn w:val="a"/>
    <w:uiPriority w:val="99"/>
    <w:rPr>
      <w:rFonts w:ascii="Tahoma" w:hAnsi="Tahoma" w:cs="Tahoma"/>
      <w:sz w:val="16"/>
      <w:szCs w:val="16"/>
    </w:rPr>
  </w:style>
  <w:style w:type="paragraph" w:customStyle="1" w:styleId="ac">
    <w:name w:val="Содержимое врезки"/>
    <w:basedOn w:val="a5"/>
    <w:uiPriority w:val="99"/>
  </w:style>
  <w:style w:type="paragraph" w:customStyle="1" w:styleId="ad">
    <w:name w:val="Содержимое таблицы"/>
    <w:basedOn w:val="a"/>
    <w:uiPriority w:val="99"/>
    <w:pPr>
      <w:suppressLineNumbers/>
    </w:pPr>
  </w:style>
  <w:style w:type="paragraph" w:customStyle="1" w:styleId="ae">
    <w:name w:val="Заголовок таблицы"/>
    <w:basedOn w:val="ad"/>
    <w:uiPriority w:val="99"/>
    <w:pPr>
      <w:jc w:val="center"/>
    </w:pPr>
    <w:rPr>
      <w:b/>
      <w:bCs/>
    </w:rPr>
  </w:style>
  <w:style w:type="table" w:styleId="af">
    <w:name w:val="Table Grid"/>
    <w:basedOn w:val="a1"/>
    <w:uiPriority w:val="99"/>
    <w:rsid w:val="006E40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uiPriority w:val="99"/>
    <w:semiHidden/>
    <w:rsid w:val="004129E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5797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9201</Words>
  <Characters>52450</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Основы теории государства и права</vt:lpstr>
    </vt:vector>
  </TitlesOfParts>
  <Company>:)</Company>
  <LinksUpToDate>false</LinksUpToDate>
  <CharactersWithSpaces>61528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Основы теории государства и права</dc:title>
  <dc:subject/>
  <dc:creator>Ричард</dc:creator>
  <cp:keywords/>
  <dc:description/>
  <cp:lastModifiedBy>Irina</cp:lastModifiedBy>
  <cp:revision>2</cp:revision>
  <dcterms:created xsi:type="dcterms:W3CDTF">2014-08-12T13:58:00Z</dcterms:created>
  <dcterms:modified xsi:type="dcterms:W3CDTF">2014-08-12T13:58:00Z</dcterms:modified>
</cp:coreProperties>
</file>