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5C" w:rsidRPr="00963C12" w:rsidRDefault="00EB085C" w:rsidP="00963C12">
      <w:pPr>
        <w:pStyle w:val="afb"/>
      </w:pPr>
      <w:r w:rsidRPr="00963C12">
        <w:t>ФЕДЕРАЛЬНОЕ</w:t>
      </w:r>
      <w:r w:rsidR="00963C12" w:rsidRPr="00963C12">
        <w:t xml:space="preserve"> </w:t>
      </w:r>
      <w:r w:rsidRPr="00963C12">
        <w:t>АГЕНСТВО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ОБРАЗОВАНИЮ</w:t>
      </w:r>
    </w:p>
    <w:p w:rsidR="00E058F3" w:rsidRDefault="00EB085C" w:rsidP="00963C12">
      <w:pPr>
        <w:pStyle w:val="afb"/>
      </w:pPr>
      <w:r w:rsidRPr="00963C12">
        <w:t>Государственное</w:t>
      </w:r>
      <w:r w:rsidR="00963C12" w:rsidRPr="00963C12">
        <w:t xml:space="preserve"> </w:t>
      </w:r>
      <w:r w:rsidRPr="00963C12">
        <w:t>образовательное</w:t>
      </w:r>
      <w:r w:rsidR="00963C12" w:rsidRPr="00963C12">
        <w:t xml:space="preserve"> </w:t>
      </w:r>
      <w:r w:rsidRPr="00963C12">
        <w:t>учреждение</w:t>
      </w:r>
      <w:r w:rsidR="00963C12" w:rsidRPr="00963C12">
        <w:t xml:space="preserve"> </w:t>
      </w:r>
    </w:p>
    <w:p w:rsidR="00EB085C" w:rsidRPr="00963C12" w:rsidRDefault="00E058F3" w:rsidP="00963C12">
      <w:pPr>
        <w:pStyle w:val="afb"/>
      </w:pPr>
      <w:r>
        <w:t>В</w:t>
      </w:r>
      <w:r w:rsidR="00EB085C" w:rsidRPr="00963C12">
        <w:t>ысшего</w:t>
      </w:r>
      <w:r w:rsidR="00963C12" w:rsidRPr="00963C12">
        <w:t xml:space="preserve"> </w:t>
      </w:r>
      <w:r w:rsidR="00EB085C" w:rsidRPr="00963C12">
        <w:t>профессионального</w:t>
      </w:r>
      <w:r w:rsidR="00963C12" w:rsidRPr="00963C12">
        <w:t xml:space="preserve"> </w:t>
      </w:r>
      <w:r w:rsidR="00EB085C" w:rsidRPr="00963C12">
        <w:t>образования</w:t>
      </w:r>
    </w:p>
    <w:p w:rsidR="00963C12" w:rsidRPr="00963C12" w:rsidRDefault="00963C12" w:rsidP="00963C12">
      <w:pPr>
        <w:pStyle w:val="afb"/>
        <w:rPr>
          <w:bCs/>
        </w:rPr>
      </w:pPr>
      <w:r>
        <w:rPr>
          <w:bCs/>
        </w:rPr>
        <w:t>"</w:t>
      </w:r>
      <w:r w:rsidR="00EB085C" w:rsidRPr="00963C12">
        <w:rPr>
          <w:bCs/>
        </w:rPr>
        <w:t>ЮЖНО-УРАЛЬСКИЙ</w:t>
      </w:r>
      <w:r w:rsidRPr="00963C12">
        <w:rPr>
          <w:bCs/>
        </w:rPr>
        <w:t xml:space="preserve"> </w:t>
      </w:r>
      <w:r w:rsidR="00EB085C" w:rsidRPr="00963C12">
        <w:rPr>
          <w:bCs/>
        </w:rPr>
        <w:t>ГОСУДАРСТВЕННЫЙ</w:t>
      </w:r>
      <w:r w:rsidRPr="00963C12">
        <w:rPr>
          <w:bCs/>
        </w:rPr>
        <w:t xml:space="preserve"> </w:t>
      </w:r>
      <w:r w:rsidR="00EB085C" w:rsidRPr="00963C12">
        <w:rPr>
          <w:bCs/>
        </w:rPr>
        <w:t>УНИВЕРСИТЕТ</w:t>
      </w:r>
      <w:r>
        <w:rPr>
          <w:bCs/>
        </w:rPr>
        <w:t>"</w:t>
      </w:r>
    </w:p>
    <w:p w:rsidR="00963C12" w:rsidRPr="00963C12" w:rsidRDefault="00EB085C" w:rsidP="00963C12">
      <w:pPr>
        <w:pStyle w:val="afb"/>
        <w:rPr>
          <w:bCs/>
        </w:rPr>
      </w:pPr>
      <w:r w:rsidRPr="00963C12">
        <w:rPr>
          <w:bCs/>
        </w:rPr>
        <w:t>Факультет</w:t>
      </w:r>
      <w:r w:rsidR="00963C12">
        <w:rPr>
          <w:bCs/>
        </w:rPr>
        <w:t xml:space="preserve"> "</w:t>
      </w:r>
      <w:r w:rsidRPr="00963C12">
        <w:rPr>
          <w:bCs/>
        </w:rPr>
        <w:t>Автотракторный</w:t>
      </w:r>
      <w:r w:rsidR="00963C12">
        <w:rPr>
          <w:bCs/>
        </w:rPr>
        <w:t>"</w:t>
      </w:r>
    </w:p>
    <w:p w:rsidR="00963C12" w:rsidRPr="00963C12" w:rsidRDefault="00EB085C" w:rsidP="00963C12">
      <w:pPr>
        <w:pStyle w:val="afb"/>
        <w:rPr>
          <w:bCs/>
        </w:rPr>
      </w:pPr>
      <w:r w:rsidRPr="00963C12">
        <w:rPr>
          <w:bCs/>
        </w:rPr>
        <w:t>Кафедра</w:t>
      </w:r>
      <w:r w:rsidR="00963C12">
        <w:rPr>
          <w:bCs/>
        </w:rPr>
        <w:t xml:space="preserve"> "</w:t>
      </w:r>
      <w:r w:rsidRPr="00963C12">
        <w:rPr>
          <w:bCs/>
        </w:rPr>
        <w:t>Эксплуатации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автомобильного</w:t>
      </w:r>
      <w:r w:rsidR="00963C12" w:rsidRPr="00963C12">
        <w:rPr>
          <w:bCs/>
        </w:rPr>
        <w:t xml:space="preserve"> </w:t>
      </w:r>
      <w:r w:rsidRPr="00963C12">
        <w:rPr>
          <w:bCs/>
        </w:rPr>
        <w:t>транспорта</w:t>
      </w:r>
      <w:r w:rsidR="00963C12">
        <w:rPr>
          <w:bCs/>
        </w:rPr>
        <w:t>"</w:t>
      </w:r>
    </w:p>
    <w:p w:rsidR="00963C12" w:rsidRDefault="00EB085C" w:rsidP="00963C12">
      <w:pPr>
        <w:pStyle w:val="afb"/>
        <w:rPr>
          <w:bCs/>
        </w:rPr>
      </w:pPr>
      <w:r w:rsidRPr="00963C12">
        <w:rPr>
          <w:bCs/>
        </w:rPr>
        <w:t>Специальность</w:t>
      </w:r>
      <w:r w:rsidR="00963C12">
        <w:rPr>
          <w:bCs/>
        </w:rPr>
        <w:t xml:space="preserve"> "</w:t>
      </w:r>
      <w:r w:rsidRPr="00963C12">
        <w:rPr>
          <w:bCs/>
        </w:rPr>
        <w:t>Организация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безопасность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движения</w:t>
      </w:r>
      <w:r w:rsidR="00963C12">
        <w:rPr>
          <w:bCs/>
        </w:rPr>
        <w:t>"</w:t>
      </w:r>
    </w:p>
    <w:p w:rsidR="00963C12" w:rsidRDefault="00963C12" w:rsidP="00963C12">
      <w:pPr>
        <w:pStyle w:val="afb"/>
        <w:rPr>
          <w:bCs/>
        </w:rPr>
      </w:pPr>
    </w:p>
    <w:p w:rsidR="00E058F3" w:rsidRDefault="00E058F3" w:rsidP="00963C12">
      <w:pPr>
        <w:pStyle w:val="afb"/>
        <w:rPr>
          <w:bCs/>
        </w:rPr>
      </w:pPr>
    </w:p>
    <w:p w:rsidR="00E058F3" w:rsidRDefault="00E058F3" w:rsidP="00963C12">
      <w:pPr>
        <w:pStyle w:val="afb"/>
        <w:rPr>
          <w:bCs/>
        </w:rPr>
      </w:pPr>
    </w:p>
    <w:p w:rsidR="00E058F3" w:rsidRDefault="00E058F3" w:rsidP="00963C12">
      <w:pPr>
        <w:pStyle w:val="afb"/>
        <w:rPr>
          <w:bCs/>
        </w:rPr>
      </w:pPr>
    </w:p>
    <w:p w:rsidR="00E058F3" w:rsidRDefault="00E058F3" w:rsidP="00963C12">
      <w:pPr>
        <w:pStyle w:val="afb"/>
        <w:rPr>
          <w:bCs/>
        </w:rPr>
      </w:pPr>
    </w:p>
    <w:p w:rsidR="00E058F3" w:rsidRPr="00963C12" w:rsidRDefault="00E058F3" w:rsidP="00963C12">
      <w:pPr>
        <w:pStyle w:val="afb"/>
        <w:rPr>
          <w:bCs/>
        </w:rPr>
      </w:pPr>
    </w:p>
    <w:p w:rsidR="00963C12" w:rsidRDefault="00E058F3" w:rsidP="00963C12">
      <w:pPr>
        <w:pStyle w:val="afb"/>
      </w:pPr>
      <w:r>
        <w:t>Реферат</w:t>
      </w:r>
    </w:p>
    <w:p w:rsidR="00963C12" w:rsidRPr="00963C12" w:rsidRDefault="00963C12" w:rsidP="00963C12">
      <w:pPr>
        <w:pStyle w:val="afb"/>
      </w:pPr>
      <w:r w:rsidRPr="00963C12">
        <w:t>Тема работы</w:t>
      </w:r>
      <w:r>
        <w:t>:</w:t>
      </w:r>
    </w:p>
    <w:p w:rsidR="00963C12" w:rsidRPr="00963C12" w:rsidRDefault="00963C12" w:rsidP="00963C12">
      <w:pPr>
        <w:pStyle w:val="afb"/>
      </w:pPr>
      <w:r w:rsidRPr="00963C12">
        <w:t>Выполнение автотехнической экспертизы дорожно-транспортного</w:t>
      </w:r>
    </w:p>
    <w:p w:rsidR="00963C12" w:rsidRDefault="00963C12" w:rsidP="00963C12">
      <w:pPr>
        <w:pStyle w:val="afb"/>
      </w:pPr>
      <w:r w:rsidRPr="00963C12">
        <w:t xml:space="preserve">проишествия при заданных условиях </w:t>
      </w:r>
    </w:p>
    <w:p w:rsidR="00963C12" w:rsidRDefault="00963C12" w:rsidP="00963C12">
      <w:pPr>
        <w:pStyle w:val="afb"/>
      </w:pPr>
      <w:r w:rsidRPr="00963C12">
        <w:t>Дисциплина</w:t>
      </w:r>
      <w:r>
        <w:t>:</w:t>
      </w:r>
    </w:p>
    <w:p w:rsidR="00963C12" w:rsidRPr="00963C12" w:rsidRDefault="00963C12" w:rsidP="00963C12">
      <w:pPr>
        <w:pStyle w:val="afb"/>
      </w:pPr>
      <w:r w:rsidRPr="00963C12">
        <w:t>Экспертиза дорожно-транспортных проишествий</w:t>
      </w:r>
    </w:p>
    <w:p w:rsidR="00963C12" w:rsidRDefault="00963C12" w:rsidP="00963C12">
      <w:pPr>
        <w:pStyle w:val="afb"/>
      </w:pPr>
    </w:p>
    <w:p w:rsidR="00963C12" w:rsidRPr="00963C12" w:rsidRDefault="00963C12" w:rsidP="00963C12">
      <w:pPr>
        <w:pStyle w:val="afb"/>
      </w:pPr>
    </w:p>
    <w:p w:rsidR="00963C12" w:rsidRPr="00963C12" w:rsidRDefault="00EB085C" w:rsidP="00963C12">
      <w:pPr>
        <w:pStyle w:val="afb"/>
        <w:jc w:val="left"/>
      </w:pPr>
      <w:r w:rsidRPr="00963C12">
        <w:t>Латыпова</w:t>
      </w:r>
      <w:r w:rsidR="00963C12" w:rsidRPr="00963C12">
        <w:t xml:space="preserve"> </w:t>
      </w:r>
      <w:r w:rsidRPr="00963C12">
        <w:t>Эмиля</w:t>
      </w:r>
      <w:r w:rsidR="00963C12" w:rsidRPr="00963C12">
        <w:t xml:space="preserve"> </w:t>
      </w:r>
      <w:r w:rsidRPr="00963C12">
        <w:t>Ринатовича</w:t>
      </w:r>
    </w:p>
    <w:p w:rsidR="00963C12" w:rsidRDefault="00EB085C" w:rsidP="00963C12">
      <w:pPr>
        <w:pStyle w:val="afb"/>
        <w:jc w:val="both"/>
      </w:pPr>
      <w:r w:rsidRPr="00963C12">
        <w:t>Группа</w:t>
      </w:r>
      <w:r w:rsidR="00963C12" w:rsidRPr="00963C12">
        <w:t xml:space="preserve"> </w:t>
      </w:r>
      <w:r w:rsidRPr="00963C12">
        <w:t>АТ-563</w:t>
      </w:r>
    </w:p>
    <w:p w:rsidR="00E058F3" w:rsidRDefault="00E058F3" w:rsidP="00963C12">
      <w:pPr>
        <w:pStyle w:val="afb"/>
        <w:jc w:val="both"/>
      </w:pPr>
    </w:p>
    <w:p w:rsidR="00E058F3" w:rsidRDefault="00E058F3" w:rsidP="00963C12">
      <w:pPr>
        <w:pStyle w:val="afb"/>
        <w:jc w:val="both"/>
      </w:pPr>
    </w:p>
    <w:p w:rsidR="00E058F3" w:rsidRDefault="00E058F3" w:rsidP="00963C12">
      <w:pPr>
        <w:pStyle w:val="afb"/>
        <w:jc w:val="both"/>
      </w:pPr>
    </w:p>
    <w:p w:rsidR="00E058F3" w:rsidRDefault="00E058F3" w:rsidP="00963C12">
      <w:pPr>
        <w:pStyle w:val="afb"/>
        <w:jc w:val="both"/>
      </w:pPr>
    </w:p>
    <w:p w:rsidR="00E058F3" w:rsidRDefault="00E058F3" w:rsidP="00963C12">
      <w:pPr>
        <w:pStyle w:val="afb"/>
        <w:jc w:val="both"/>
      </w:pPr>
    </w:p>
    <w:p w:rsidR="00E058F3" w:rsidRPr="00963C12" w:rsidRDefault="00E058F3" w:rsidP="00E058F3">
      <w:pPr>
        <w:pStyle w:val="afb"/>
      </w:pPr>
      <w:r w:rsidRPr="00963C12">
        <w:t xml:space="preserve">Челябинск </w:t>
      </w:r>
      <w:smartTag w:uri="urn:schemas-microsoft-com:office:smarttags" w:element="metricconverter">
        <w:smartTagPr>
          <w:attr w:name="ProductID" w:val="2010 г"/>
        </w:smartTagPr>
        <w:r w:rsidRPr="00963C12">
          <w:t>2010 г</w:t>
        </w:r>
      </w:smartTag>
      <w:r>
        <w:t>.</w:t>
      </w:r>
    </w:p>
    <w:p w:rsidR="00EB085C" w:rsidRDefault="00963C12" w:rsidP="00963C12">
      <w:pPr>
        <w:pStyle w:val="af4"/>
      </w:pPr>
      <w:r>
        <w:br w:type="page"/>
      </w:r>
      <w:r w:rsidR="00EB085C" w:rsidRPr="00963C12">
        <w:t>Перечень</w:t>
      </w:r>
      <w:r w:rsidRPr="00963C12">
        <w:t xml:space="preserve"> вопросов </w:t>
      </w:r>
      <w:r w:rsidR="00EB085C" w:rsidRPr="00963C12">
        <w:t>подлежащих</w:t>
      </w:r>
      <w:r w:rsidRPr="00963C12">
        <w:t xml:space="preserve"> </w:t>
      </w:r>
      <w:r w:rsidR="00EB085C" w:rsidRPr="00963C12">
        <w:t>разработке</w:t>
      </w:r>
    </w:p>
    <w:p w:rsidR="00963C12" w:rsidRPr="00963C12" w:rsidRDefault="00963C12" w:rsidP="00963C12">
      <w:pPr>
        <w:rPr>
          <w:lang w:eastAsia="en-US"/>
        </w:rPr>
      </w:pPr>
    </w:p>
    <w:p w:rsid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1</w:t>
      </w:r>
      <w:r w:rsidR="00963C12" w:rsidRPr="00963C12">
        <w:rPr>
          <w:bCs/>
        </w:rPr>
        <w:t xml:space="preserve">. </w:t>
      </w:r>
      <w:r w:rsidRPr="00963C12">
        <w:rPr>
          <w:bCs/>
        </w:rPr>
        <w:t>С</w:t>
      </w:r>
      <w:r w:rsidR="00963C12" w:rsidRPr="00963C12">
        <w:rPr>
          <w:bCs/>
        </w:rPr>
        <w:t xml:space="preserve"> </w:t>
      </w:r>
      <w:r w:rsidRPr="00963C12">
        <w:rPr>
          <w:bCs/>
        </w:rPr>
        <w:t>какой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скоростью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двигался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ВАЗ-2114</w:t>
      </w:r>
      <w:r w:rsidR="00963C12" w:rsidRPr="00963C12">
        <w:rPr>
          <w:bCs/>
        </w:rPr>
        <w:t xml:space="preserve">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 xml:space="preserve"> </w:t>
      </w:r>
      <w:r w:rsidRPr="00963C12">
        <w:rPr>
          <w:bCs/>
        </w:rPr>
        <w:t>перед</w:t>
      </w:r>
      <w:r w:rsidR="00963C12" w:rsidRPr="00963C12">
        <w:rPr>
          <w:bCs/>
        </w:rPr>
        <w:t xml:space="preserve"> </w:t>
      </w:r>
      <w:r w:rsidRPr="00963C12">
        <w:rPr>
          <w:bCs/>
        </w:rPr>
        <w:t>началом</w:t>
      </w:r>
      <w:r w:rsidR="00963C12" w:rsidRPr="00963C12">
        <w:rPr>
          <w:bCs/>
        </w:rPr>
        <w:t xml:space="preserve"> </w:t>
      </w:r>
      <w:r w:rsidRPr="00963C12">
        <w:rPr>
          <w:bCs/>
        </w:rPr>
        <w:t>торможения</w:t>
      </w:r>
      <w:r w:rsidR="00963C12" w:rsidRPr="00963C12">
        <w:rPr>
          <w:bCs/>
        </w:rPr>
        <w:t xml:space="preserve">? </w:t>
      </w:r>
    </w:p>
    <w:p w:rsid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2</w:t>
      </w:r>
      <w:r w:rsidR="00963C12" w:rsidRPr="00963C12">
        <w:rPr>
          <w:bCs/>
        </w:rPr>
        <w:t xml:space="preserve">. </w:t>
      </w:r>
      <w:r w:rsidRPr="00963C12">
        <w:rPr>
          <w:bCs/>
        </w:rPr>
        <w:t>На</w:t>
      </w:r>
      <w:r w:rsidR="00963C12" w:rsidRPr="00963C12">
        <w:rPr>
          <w:bCs/>
        </w:rPr>
        <w:t xml:space="preserve"> </w:t>
      </w:r>
      <w:r w:rsidRPr="00963C12">
        <w:rPr>
          <w:bCs/>
        </w:rPr>
        <w:t>каком</w:t>
      </w:r>
      <w:r w:rsidR="00963C12" w:rsidRPr="00963C12">
        <w:rPr>
          <w:bCs/>
        </w:rPr>
        <w:t xml:space="preserve"> </w:t>
      </w:r>
      <w:r w:rsidRPr="00963C12">
        <w:rPr>
          <w:bCs/>
        </w:rPr>
        <w:t>расстоянии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от</w:t>
      </w:r>
      <w:r w:rsidR="00963C12" w:rsidRPr="00963C12">
        <w:rPr>
          <w:bCs/>
        </w:rPr>
        <w:t xml:space="preserve"> </w:t>
      </w:r>
      <w:r w:rsidRPr="00963C12">
        <w:rPr>
          <w:bCs/>
        </w:rPr>
        <w:t>места</w:t>
      </w:r>
      <w:r w:rsidR="00963C12" w:rsidRPr="00963C12">
        <w:rPr>
          <w:bCs/>
        </w:rPr>
        <w:t xml:space="preserve"> </w:t>
      </w:r>
      <w:r w:rsidRPr="00963C12">
        <w:rPr>
          <w:bCs/>
        </w:rPr>
        <w:t>наезда</w:t>
      </w:r>
      <w:r w:rsidR="00963C12" w:rsidRPr="00963C12">
        <w:rPr>
          <w:bCs/>
        </w:rPr>
        <w:t xml:space="preserve"> </w:t>
      </w:r>
      <w:r w:rsidRPr="00963C12">
        <w:rPr>
          <w:bCs/>
        </w:rPr>
        <w:t>на</w:t>
      </w:r>
      <w:r w:rsidR="00963C12" w:rsidRPr="00963C12">
        <w:rPr>
          <w:bCs/>
        </w:rPr>
        <w:t xml:space="preserve"> </w:t>
      </w:r>
      <w:r w:rsidRPr="00963C12">
        <w:rPr>
          <w:bCs/>
        </w:rPr>
        <w:t>пешехода</w:t>
      </w:r>
      <w:r w:rsidR="00963C12" w:rsidRPr="00963C12">
        <w:rPr>
          <w:bCs/>
        </w:rPr>
        <w:t xml:space="preserve"> </w:t>
      </w:r>
      <w:r w:rsidRPr="00963C12">
        <w:rPr>
          <w:bCs/>
        </w:rPr>
        <w:t>располагался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ВАЗ-2114</w:t>
      </w:r>
      <w:r w:rsidR="00963C12" w:rsidRPr="00963C12">
        <w:rPr>
          <w:bCs/>
        </w:rPr>
        <w:t xml:space="preserve">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 xml:space="preserve"> </w:t>
      </w:r>
      <w:r w:rsidRPr="00963C12">
        <w:rPr>
          <w:bCs/>
        </w:rPr>
        <w:t>в</w:t>
      </w:r>
      <w:r w:rsidR="00963C12" w:rsidRPr="00963C12">
        <w:rPr>
          <w:bCs/>
        </w:rPr>
        <w:t xml:space="preserve"> </w:t>
      </w:r>
      <w:r w:rsidRPr="00963C12">
        <w:rPr>
          <w:bCs/>
        </w:rPr>
        <w:t>момент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возникновения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опасности</w:t>
      </w:r>
      <w:r w:rsidR="00963C12" w:rsidRPr="00963C12">
        <w:rPr>
          <w:bCs/>
        </w:rPr>
        <w:t xml:space="preserve">? </w:t>
      </w:r>
    </w:p>
    <w:p w:rsid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3</w:t>
      </w:r>
      <w:r w:rsidR="00963C12" w:rsidRPr="00963C12">
        <w:rPr>
          <w:bCs/>
        </w:rPr>
        <w:t xml:space="preserve">. </w:t>
      </w:r>
      <w:r w:rsidRPr="00963C12">
        <w:rPr>
          <w:bCs/>
        </w:rPr>
        <w:t>Каков</w:t>
      </w:r>
      <w:r w:rsidR="00963C12" w:rsidRPr="00963C12">
        <w:rPr>
          <w:bCs/>
        </w:rPr>
        <w:t xml:space="preserve"> </w:t>
      </w:r>
      <w:r w:rsidRPr="00963C12">
        <w:rPr>
          <w:bCs/>
        </w:rPr>
        <w:t>остановочный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путь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ВАЗ-2114</w:t>
      </w:r>
      <w:r w:rsidR="00963C12" w:rsidRPr="00963C12">
        <w:rPr>
          <w:bCs/>
        </w:rPr>
        <w:t xml:space="preserve">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 xml:space="preserve"> </w:t>
      </w:r>
      <w:r w:rsidRPr="00963C12">
        <w:rPr>
          <w:bCs/>
        </w:rPr>
        <w:t>в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сложившейся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дорожно-транспортной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ситуации</w:t>
      </w:r>
      <w:r w:rsidR="00963C12" w:rsidRPr="00963C12">
        <w:rPr>
          <w:bCs/>
        </w:rPr>
        <w:t xml:space="preserve">? </w:t>
      </w:r>
    </w:p>
    <w:p w:rsid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4</w:t>
      </w:r>
      <w:r w:rsidR="00963C12" w:rsidRPr="00963C12">
        <w:rPr>
          <w:bCs/>
        </w:rPr>
        <w:t xml:space="preserve">. </w:t>
      </w:r>
      <w:r w:rsidRPr="00963C12">
        <w:rPr>
          <w:bCs/>
        </w:rPr>
        <w:t>Распол</w:t>
      </w:r>
      <w:r w:rsidR="00E058F3">
        <w:rPr>
          <w:bCs/>
        </w:rPr>
        <w:t>а</w:t>
      </w:r>
      <w:r w:rsidRPr="00963C12">
        <w:rPr>
          <w:bCs/>
        </w:rPr>
        <w:t>гал</w:t>
      </w:r>
      <w:r w:rsidR="00963C12" w:rsidRPr="00963C12">
        <w:rPr>
          <w:bCs/>
        </w:rPr>
        <w:t xml:space="preserve"> </w:t>
      </w:r>
      <w:r w:rsidRPr="00963C12">
        <w:rPr>
          <w:bCs/>
        </w:rPr>
        <w:t>ли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водитель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ВАЗ-</w:t>
      </w:r>
      <w:r w:rsidR="00963C12">
        <w:rPr>
          <w:bCs/>
        </w:rPr>
        <w:t>"</w:t>
      </w:r>
      <w:r w:rsidRPr="00963C12">
        <w:rPr>
          <w:bCs/>
        </w:rPr>
        <w:t>2114</w:t>
      </w:r>
      <w:r w:rsidR="00963C12">
        <w:rPr>
          <w:bCs/>
        </w:rPr>
        <w:t xml:space="preserve">"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 xml:space="preserve"> </w:t>
      </w:r>
      <w:r w:rsidRPr="00963C12">
        <w:rPr>
          <w:bCs/>
        </w:rPr>
        <w:t>технической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возможностью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предотвратить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наезд</w:t>
      </w:r>
      <w:r w:rsidR="00963C12" w:rsidRPr="00963C12">
        <w:rPr>
          <w:bCs/>
        </w:rPr>
        <w:t xml:space="preserve"> </w:t>
      </w:r>
      <w:r w:rsidRPr="00963C12">
        <w:rPr>
          <w:bCs/>
        </w:rPr>
        <w:t>на</w:t>
      </w:r>
      <w:r w:rsidR="00963C12" w:rsidRPr="00963C12">
        <w:rPr>
          <w:bCs/>
        </w:rPr>
        <w:t xml:space="preserve"> </w:t>
      </w:r>
      <w:r w:rsidRPr="00963C12">
        <w:rPr>
          <w:bCs/>
        </w:rPr>
        <w:t>пешехода</w:t>
      </w:r>
      <w:r w:rsidR="00963C12" w:rsidRPr="00963C12">
        <w:rPr>
          <w:bCs/>
        </w:rPr>
        <w:t xml:space="preserve">? </w:t>
      </w:r>
    </w:p>
    <w:p w:rsid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5</w:t>
      </w:r>
      <w:r w:rsidR="00963C12" w:rsidRPr="00963C12">
        <w:rPr>
          <w:bCs/>
        </w:rPr>
        <w:t xml:space="preserve">. </w:t>
      </w:r>
      <w:r w:rsidRPr="00963C12">
        <w:rPr>
          <w:bCs/>
        </w:rPr>
        <w:t>Требованиями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каких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пунктов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Пра</w:t>
      </w:r>
      <w:r w:rsidR="00E058F3">
        <w:rPr>
          <w:bCs/>
        </w:rPr>
        <w:t>в</w:t>
      </w:r>
      <w:r w:rsidRPr="00963C12">
        <w:rPr>
          <w:bCs/>
        </w:rPr>
        <w:t>ил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дорожного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движения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должны</w:t>
      </w:r>
      <w:r w:rsidR="00963C12" w:rsidRPr="00963C12">
        <w:rPr>
          <w:bCs/>
        </w:rPr>
        <w:t xml:space="preserve"> </w:t>
      </w:r>
      <w:r w:rsidRPr="00963C12">
        <w:rPr>
          <w:bCs/>
        </w:rPr>
        <w:t>были</w:t>
      </w:r>
      <w:r w:rsidR="00963C12" w:rsidRPr="00963C12">
        <w:rPr>
          <w:bCs/>
        </w:rPr>
        <w:t xml:space="preserve"> </w:t>
      </w:r>
      <w:r w:rsidRPr="00963C12">
        <w:rPr>
          <w:bCs/>
        </w:rPr>
        <w:t>руководствоваться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в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сложившейся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дорожно-транспортной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ситуации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водитель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ВА№-2114</w:t>
      </w:r>
      <w:r w:rsidR="00963C12" w:rsidRPr="00963C12">
        <w:rPr>
          <w:bCs/>
        </w:rPr>
        <w:t xml:space="preserve">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 xml:space="preserve"> </w:t>
      </w:r>
      <w:r w:rsidRPr="00963C12">
        <w:rPr>
          <w:bCs/>
        </w:rPr>
        <w:t>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пешеход</w:t>
      </w:r>
      <w:r w:rsidR="00963C12" w:rsidRPr="00963C12">
        <w:rPr>
          <w:bCs/>
        </w:rPr>
        <w:t xml:space="preserve"> </w:t>
      </w:r>
      <w:r w:rsidRPr="00963C12">
        <w:rPr>
          <w:bCs/>
        </w:rPr>
        <w:t>с</w:t>
      </w:r>
      <w:r w:rsidR="00963C12" w:rsidRPr="00963C12">
        <w:rPr>
          <w:bCs/>
        </w:rPr>
        <w:t xml:space="preserve"> </w:t>
      </w:r>
      <w:r w:rsidRPr="00963C12">
        <w:rPr>
          <w:bCs/>
        </w:rPr>
        <w:t>целью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предупреждения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ДТП</w:t>
      </w:r>
      <w:r w:rsidR="00963C12" w:rsidRPr="00963C12">
        <w:rPr>
          <w:bCs/>
        </w:rPr>
        <w:t xml:space="preserve">? </w:t>
      </w:r>
    </w:p>
    <w:p w:rsidR="00963C12" w:rsidRPr="00963C12" w:rsidRDefault="00EB085C" w:rsidP="00963C12">
      <w:pPr>
        <w:tabs>
          <w:tab w:val="left" w:pos="726"/>
        </w:tabs>
        <w:rPr>
          <w:bCs/>
        </w:rPr>
      </w:pPr>
      <w:r w:rsidRPr="00963C12">
        <w:rPr>
          <w:bCs/>
        </w:rPr>
        <w:t>6</w:t>
      </w:r>
      <w:r w:rsidR="00963C12" w:rsidRPr="00963C12">
        <w:rPr>
          <w:bCs/>
        </w:rPr>
        <w:t xml:space="preserve">. </w:t>
      </w:r>
      <w:r w:rsidRPr="00963C12">
        <w:rPr>
          <w:bCs/>
        </w:rPr>
        <w:t>Своевременно</w:t>
      </w:r>
      <w:r w:rsidR="00963C12" w:rsidRPr="00963C12">
        <w:rPr>
          <w:bCs/>
        </w:rPr>
        <w:t xml:space="preserve"> </w:t>
      </w:r>
      <w:r w:rsidRPr="00963C12">
        <w:rPr>
          <w:bCs/>
        </w:rPr>
        <w:t>ли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принял</w:t>
      </w:r>
      <w:r w:rsidR="00963C12" w:rsidRPr="00963C12">
        <w:rPr>
          <w:bCs/>
        </w:rPr>
        <w:t xml:space="preserve"> </w:t>
      </w:r>
      <w:r w:rsidRPr="00963C12">
        <w:rPr>
          <w:bCs/>
        </w:rPr>
        <w:t>меры</w:t>
      </w:r>
      <w:r w:rsidR="00963C12" w:rsidRPr="00963C12">
        <w:rPr>
          <w:bCs/>
        </w:rPr>
        <w:t xml:space="preserve"> </w:t>
      </w:r>
      <w:r w:rsidRPr="00963C12">
        <w:rPr>
          <w:bCs/>
        </w:rPr>
        <w:t>к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снижению</w:t>
      </w:r>
      <w:r w:rsidR="00963C12" w:rsidRPr="00963C12">
        <w:rPr>
          <w:bCs/>
        </w:rPr>
        <w:t xml:space="preserve"> </w:t>
      </w:r>
      <w:r w:rsidRPr="00963C12">
        <w:rPr>
          <w:bCs/>
        </w:rPr>
        <w:t>скорости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водитель</w:t>
      </w:r>
      <w:r w:rsidR="00963C12" w:rsidRPr="00963C12">
        <w:rPr>
          <w:bCs/>
        </w:rPr>
        <w:t xml:space="preserve"> </w:t>
      </w:r>
      <w:r w:rsidRPr="00963C12">
        <w:rPr>
          <w:bCs/>
        </w:rPr>
        <w:t>автомобиля</w:t>
      </w:r>
      <w:r w:rsidR="00963C12" w:rsidRPr="00963C12">
        <w:rPr>
          <w:bCs/>
        </w:rPr>
        <w:t xml:space="preserve"> </w:t>
      </w:r>
      <w:r w:rsidRPr="00963C12">
        <w:rPr>
          <w:bCs/>
        </w:rPr>
        <w:t>ВАЗ-2114</w:t>
      </w:r>
      <w:r w:rsidR="00963C12" w:rsidRPr="00963C12">
        <w:rPr>
          <w:bCs/>
        </w:rPr>
        <w:t xml:space="preserve"> </w:t>
      </w:r>
      <w:r w:rsidRPr="00963C12">
        <w:rPr>
          <w:bCs/>
        </w:rPr>
        <w:t>гос</w:t>
      </w:r>
      <w:r w:rsidR="00963C12" w:rsidRPr="00963C12">
        <w:rPr>
          <w:bCs/>
        </w:rPr>
        <w:t xml:space="preserve">. </w:t>
      </w:r>
      <w:r w:rsidRPr="00963C12">
        <w:rPr>
          <w:bCs/>
        </w:rPr>
        <w:t>№</w:t>
      </w:r>
      <w:r w:rsidR="00963C12" w:rsidRPr="00963C12">
        <w:rPr>
          <w:bCs/>
        </w:rPr>
        <w:t xml:space="preserve"> </w:t>
      </w:r>
      <w:r w:rsidRPr="00963C12">
        <w:rPr>
          <w:bCs/>
        </w:rPr>
        <w:t>М</w:t>
      </w:r>
      <w:r w:rsidR="00963C12" w:rsidRPr="00963C12">
        <w:rPr>
          <w:bCs/>
        </w:rPr>
        <w:t xml:space="preserve"> </w:t>
      </w:r>
      <w:r w:rsidRPr="00963C12">
        <w:rPr>
          <w:bCs/>
        </w:rPr>
        <w:t>693</w:t>
      </w:r>
      <w:r w:rsidR="00963C12" w:rsidRPr="00963C12">
        <w:rPr>
          <w:bCs/>
        </w:rPr>
        <w:t xml:space="preserve"> </w:t>
      </w:r>
      <w:r w:rsidRPr="00963C12">
        <w:rPr>
          <w:bCs/>
        </w:rPr>
        <w:t>НТ</w:t>
      </w:r>
      <w:r w:rsidR="00963C12" w:rsidRPr="00963C12">
        <w:rPr>
          <w:bCs/>
        </w:rPr>
        <w:t xml:space="preserve"> </w:t>
      </w:r>
      <w:r w:rsidRPr="00963C12">
        <w:rPr>
          <w:bCs/>
        </w:rPr>
        <w:t>45</w:t>
      </w:r>
      <w:r w:rsidR="00963C12" w:rsidRPr="00963C12">
        <w:rPr>
          <w:bCs/>
        </w:rPr>
        <w:t>?</w:t>
      </w:r>
    </w:p>
    <w:p w:rsidR="00963C12" w:rsidRPr="00963C12" w:rsidRDefault="00963C12" w:rsidP="00963C12">
      <w:pPr>
        <w:tabs>
          <w:tab w:val="left" w:pos="726"/>
        </w:tabs>
        <w:rPr>
          <w:bCs/>
        </w:rPr>
      </w:pPr>
    </w:p>
    <w:p w:rsidR="00963C12" w:rsidRDefault="00963C12" w:rsidP="00963C12">
      <w:pPr>
        <w:pStyle w:val="af4"/>
      </w:pPr>
      <w:r>
        <w:br w:type="page"/>
      </w:r>
      <w:r w:rsidRPr="00963C12">
        <w:t>Аннотация</w:t>
      </w:r>
    </w:p>
    <w:p w:rsidR="00963C12" w:rsidRPr="00963C12" w:rsidRDefault="00963C12" w:rsidP="00963C12">
      <w:pPr>
        <w:pStyle w:val="af4"/>
        <w:rPr>
          <w:color w:val="000000"/>
        </w:rPr>
      </w:pP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Экспертиза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происшествий</w:t>
      </w:r>
      <w:r w:rsidR="00963C12">
        <w:t xml:space="preserve">. - </w:t>
      </w:r>
      <w:smartTag w:uri="urn:schemas-microsoft-com:office:smarttags" w:element="metricconverter">
        <w:smartTagPr>
          <w:attr w:name="ProductID" w:val="2010 г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  <w:r w:rsidR="00963C12">
        <w:t>,</w:t>
      </w:r>
      <w:r w:rsidR="00E058F3">
        <w:t xml:space="preserve"> ___</w:t>
      </w:r>
      <w:r w:rsidR="00963C12">
        <w:t xml:space="preserve"> </w:t>
      </w:r>
      <w:r w:rsidRPr="00963C12">
        <w:t>с</w:t>
      </w:r>
      <w:r w:rsidR="00963C12" w:rsidRPr="00963C12">
        <w:t xml:space="preserve">. </w:t>
      </w:r>
      <w:r w:rsidRPr="00963C12">
        <w:t>библиогр</w:t>
      </w:r>
      <w:r w:rsidR="00963C12" w:rsidRPr="00963C12">
        <w:t xml:space="preserve">. </w:t>
      </w:r>
      <w:r w:rsidRPr="00963C12">
        <w:t>список</w:t>
      </w:r>
      <w:r w:rsidR="00963C12" w:rsidRPr="00963C12">
        <w:t xml:space="preserve"> - </w:t>
      </w:r>
      <w:r w:rsidRPr="00963C12">
        <w:t>2</w:t>
      </w:r>
      <w:r w:rsidR="00963C12" w:rsidRPr="00963C12">
        <w:t xml:space="preserve"> </w:t>
      </w:r>
      <w:r w:rsidRPr="00963C12">
        <w:t>наим</w:t>
      </w:r>
      <w:r w:rsidR="00963C12">
        <w:t>.1</w:t>
      </w:r>
      <w:r w:rsidR="00963C12" w:rsidRPr="00963C12">
        <w:t xml:space="preserve"> </w:t>
      </w:r>
      <w:r w:rsidRPr="00963C12">
        <w:t>лист</w:t>
      </w:r>
      <w:r w:rsidR="00963C12" w:rsidRPr="00963C12">
        <w:t xml:space="preserve"> </w:t>
      </w:r>
      <w:r w:rsidRPr="00963C12">
        <w:t>чертежей</w:t>
      </w:r>
      <w:r w:rsidR="00963C12" w:rsidRPr="00963C12">
        <w:t xml:space="preserve"> </w:t>
      </w:r>
      <w:r w:rsidRPr="00963C12">
        <w:t>ф</w:t>
      </w:r>
      <w:r w:rsidR="00963C12" w:rsidRPr="00963C12">
        <w:t xml:space="preserve">. </w:t>
      </w:r>
      <w:r w:rsidRPr="00963C12">
        <w:t>А3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Целью</w:t>
      </w:r>
      <w:r w:rsidR="00963C12" w:rsidRPr="00963C12">
        <w:t xml:space="preserve"> </w:t>
      </w:r>
      <w:r w:rsidRPr="00963C12">
        <w:t>работы</w:t>
      </w:r>
      <w:r w:rsidR="00963C12" w:rsidRPr="00963C12">
        <w:t xml:space="preserve"> </w:t>
      </w:r>
      <w:r w:rsidRPr="00963C12">
        <w:t>является</w:t>
      </w:r>
      <w:r w:rsidR="00963C12" w:rsidRPr="00963C12">
        <w:t xml:space="preserve"> </w:t>
      </w:r>
      <w:r w:rsidRPr="00963C12">
        <w:t>закрепление</w:t>
      </w:r>
      <w:r w:rsidR="00963C12" w:rsidRPr="00963C12">
        <w:t xml:space="preserve"> </w:t>
      </w:r>
      <w:r w:rsidRPr="00963C12">
        <w:t>знаний,</w:t>
      </w:r>
      <w:r w:rsidR="00963C12" w:rsidRPr="00963C12">
        <w:t xml:space="preserve"> </w:t>
      </w:r>
      <w:r w:rsidRPr="00963C12">
        <w:t>полученных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лекционных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практических</w:t>
      </w:r>
      <w:r w:rsidR="00963C12" w:rsidRPr="00963C12">
        <w:t xml:space="preserve"> </w:t>
      </w:r>
      <w:r w:rsidRPr="00963C12">
        <w:t>занятиях,</w:t>
      </w:r>
      <w:r w:rsidR="00963C12" w:rsidRPr="00963C12">
        <w:t xml:space="preserve"> </w:t>
      </w:r>
      <w:r w:rsidRPr="00963C12">
        <w:t>применительно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одному</w:t>
      </w:r>
      <w:r w:rsidR="00963C12" w:rsidRPr="00963C12">
        <w:t xml:space="preserve"> </w:t>
      </w:r>
      <w:r w:rsidRPr="00963C12">
        <w:t>из</w:t>
      </w:r>
      <w:r w:rsidR="00963C12" w:rsidRPr="00963C12">
        <w:t xml:space="preserve"> </w:t>
      </w:r>
      <w:r w:rsidRPr="00963C12">
        <w:t>направлений</w:t>
      </w:r>
      <w:r w:rsidR="00963C12" w:rsidRPr="00963C12">
        <w:t xml:space="preserve"> </w:t>
      </w:r>
      <w:r w:rsidRPr="00963C12">
        <w:t>получения</w:t>
      </w:r>
      <w:r w:rsidR="00963C12" w:rsidRPr="00963C12">
        <w:t xml:space="preserve"> </w:t>
      </w:r>
      <w:r w:rsidRPr="00963C12">
        <w:t>знаний</w:t>
      </w:r>
      <w:r w:rsidR="00963C12" w:rsidRPr="00963C12">
        <w:t xml:space="preserve"> - </w:t>
      </w:r>
      <w:r w:rsidRPr="00963C12">
        <w:t>безопасность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движения,</w:t>
      </w:r>
      <w:r w:rsidR="00963C12" w:rsidRPr="00963C12">
        <w:t xml:space="preserve"> </w:t>
      </w:r>
      <w:r w:rsidRPr="00963C12">
        <w:t>для</w:t>
      </w:r>
      <w:r w:rsidR="00963C12" w:rsidRPr="00963C12">
        <w:t xml:space="preserve"> </w:t>
      </w:r>
      <w:r w:rsidRPr="00963C12">
        <w:t>решения</w:t>
      </w:r>
      <w:r w:rsidR="00963C12" w:rsidRPr="00963C12">
        <w:t xml:space="preserve"> </w:t>
      </w:r>
      <w:r w:rsidRPr="00963C12">
        <w:t>конкретных</w:t>
      </w:r>
      <w:r w:rsidR="00963C12" w:rsidRPr="00963C12">
        <w:t xml:space="preserve"> </w:t>
      </w:r>
      <w:r w:rsidRPr="00963C12">
        <w:t>задач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дисциплине</w:t>
      </w:r>
      <w:r w:rsidR="00963C12">
        <w:t xml:space="preserve"> "</w:t>
      </w:r>
      <w:r w:rsidRPr="00963C12">
        <w:t>Экспертиза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происшествий</w:t>
      </w:r>
      <w:r w:rsidR="00963C12">
        <w:t>"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Результатом</w:t>
      </w:r>
      <w:r w:rsidR="00963C12" w:rsidRPr="00963C12">
        <w:t xml:space="preserve"> </w:t>
      </w:r>
      <w:r w:rsidRPr="00963C12">
        <w:t>работы</w:t>
      </w:r>
      <w:r w:rsidR="00963C12" w:rsidRPr="00963C12">
        <w:t xml:space="preserve"> </w:t>
      </w:r>
      <w:r w:rsidRPr="00963C12">
        <w:t>должно</w:t>
      </w:r>
      <w:r w:rsidR="00963C12" w:rsidRPr="00963C12">
        <w:t xml:space="preserve"> </w:t>
      </w:r>
      <w:r w:rsidRPr="00963C12">
        <w:t>стать</w:t>
      </w:r>
      <w:r w:rsidR="00963C12" w:rsidRPr="00963C12">
        <w:t xml:space="preserve"> </w:t>
      </w:r>
      <w:r w:rsidRPr="00963C12">
        <w:t>выполнение</w:t>
      </w:r>
      <w:r w:rsidR="00963C12" w:rsidRPr="00963C12">
        <w:t xml:space="preserve"> </w:t>
      </w:r>
      <w:r w:rsidRPr="00963C12">
        <w:t>автотехнической</w:t>
      </w:r>
      <w:r w:rsidR="00963C12" w:rsidRPr="00963C12">
        <w:t xml:space="preserve"> </w:t>
      </w:r>
      <w:r w:rsidRPr="00963C12">
        <w:t>экспертизы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при</w:t>
      </w:r>
      <w:r w:rsidR="00963C12" w:rsidRPr="00963C12">
        <w:t xml:space="preserve"> </w:t>
      </w:r>
      <w:r w:rsidRPr="00963C12">
        <w:t>заданных</w:t>
      </w:r>
      <w:r w:rsidR="00963C12" w:rsidRPr="00963C12">
        <w:t xml:space="preserve"> </w:t>
      </w:r>
      <w:r w:rsidRPr="00963C12">
        <w:t>условиях</w:t>
      </w:r>
      <w:r w:rsidR="00963C12" w:rsidRPr="00963C12">
        <w:t>.</w:t>
      </w:r>
    </w:p>
    <w:p w:rsidR="00EB085C" w:rsidRDefault="00EB085C" w:rsidP="00963C12">
      <w:pPr>
        <w:pStyle w:val="1"/>
      </w:pPr>
      <w:r w:rsidRPr="00963C12">
        <w:rPr>
          <w:color w:val="000000"/>
        </w:rPr>
        <w:br w:type="page"/>
      </w:r>
      <w:r w:rsidR="00963C12" w:rsidRPr="00963C12">
        <w:t>Введение</w:t>
      </w:r>
    </w:p>
    <w:p w:rsidR="00963C12" w:rsidRPr="00963C12" w:rsidRDefault="00963C12" w:rsidP="00963C12">
      <w:pPr>
        <w:rPr>
          <w:lang w:eastAsia="en-US"/>
        </w:rPr>
      </w:pP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Развитие</w:t>
      </w:r>
      <w:r w:rsidR="00963C12" w:rsidRPr="00963C12">
        <w:t xml:space="preserve"> </w:t>
      </w:r>
      <w:r w:rsidRPr="00963C12">
        <w:t>автомобильного</w:t>
      </w:r>
      <w:r w:rsidR="00963C12" w:rsidRPr="00963C12">
        <w:t xml:space="preserve"> </w:t>
      </w:r>
      <w:r w:rsidRPr="00963C12">
        <w:t>транспорта</w:t>
      </w:r>
      <w:r w:rsidR="00963C12" w:rsidRPr="00963C12">
        <w:t xml:space="preserve"> </w:t>
      </w:r>
      <w:r w:rsidRPr="00963C12">
        <w:t>вызывает</w:t>
      </w:r>
      <w:r w:rsidR="00963C12" w:rsidRPr="00963C12">
        <w:t xml:space="preserve"> </w:t>
      </w:r>
      <w:r w:rsidRPr="00963C12">
        <w:t>необходимость</w:t>
      </w:r>
      <w:r w:rsidR="00963C12" w:rsidRPr="00963C12">
        <w:t xml:space="preserve"> </w:t>
      </w:r>
      <w:r w:rsidRPr="00963C12">
        <w:t>решения</w:t>
      </w:r>
      <w:r w:rsidR="00963C12" w:rsidRPr="00963C12">
        <w:t xml:space="preserve"> </w:t>
      </w:r>
      <w:r w:rsidRPr="00963C12">
        <w:t>многих</w:t>
      </w:r>
      <w:r w:rsidR="00963C12" w:rsidRPr="00963C12">
        <w:t xml:space="preserve"> </w:t>
      </w:r>
      <w:r w:rsidRPr="00963C12">
        <w:t>проблем,</w:t>
      </w:r>
      <w:r w:rsidR="00963C12" w:rsidRPr="00963C12">
        <w:t xml:space="preserve"> </w:t>
      </w:r>
      <w:r w:rsidRPr="00963C12">
        <w:t>среди</w:t>
      </w:r>
      <w:r w:rsidR="00963C12" w:rsidRPr="00963C12">
        <w:t xml:space="preserve"> </w:t>
      </w:r>
      <w:r w:rsidRPr="00963C12">
        <w:t>которых</w:t>
      </w:r>
      <w:r w:rsidR="00963C12" w:rsidRPr="00963C12">
        <w:t xml:space="preserve"> </w:t>
      </w:r>
      <w:r w:rsidRPr="00963C12">
        <w:t>наиболее</w:t>
      </w:r>
      <w:r w:rsidR="00963C12" w:rsidRPr="00963C12">
        <w:t xml:space="preserve"> </w:t>
      </w:r>
      <w:r w:rsidRPr="00963C12">
        <w:t>важной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актуальной</w:t>
      </w:r>
      <w:r w:rsidR="00963C12" w:rsidRPr="00963C12">
        <w:t xml:space="preserve"> </w:t>
      </w:r>
      <w:r w:rsidRPr="00963C12">
        <w:t>является</w:t>
      </w:r>
      <w:r w:rsidR="00963C12" w:rsidRPr="00963C12">
        <w:t xml:space="preserve"> </w:t>
      </w:r>
      <w:r w:rsidRPr="00963C12">
        <w:t>проблема</w:t>
      </w:r>
      <w:r w:rsidR="00963C12" w:rsidRPr="00963C12">
        <w:t xml:space="preserve"> </w:t>
      </w:r>
      <w:r w:rsidRPr="00963C12">
        <w:t>обеспечения</w:t>
      </w:r>
      <w:r w:rsidR="00963C12" w:rsidRPr="00963C12">
        <w:t xml:space="preserve"> </w:t>
      </w:r>
      <w:r w:rsidRPr="00963C12">
        <w:t>безопасности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Основными</w:t>
      </w:r>
      <w:r w:rsidR="00963C12" w:rsidRPr="00963C12">
        <w:t xml:space="preserve"> </w:t>
      </w:r>
      <w:r w:rsidRPr="00963C12">
        <w:t>видами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происшествий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России</w:t>
      </w:r>
      <w:r w:rsidR="00963C12" w:rsidRPr="00963C12">
        <w:t xml:space="preserve"> </w:t>
      </w:r>
      <w:r w:rsidRPr="00963C12">
        <w:t>являются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пешехода,</w:t>
      </w:r>
      <w:r w:rsidR="00963C12" w:rsidRPr="00963C12">
        <w:t xml:space="preserve"> </w:t>
      </w:r>
      <w:r w:rsidRPr="00963C12">
        <w:t>столкновение,</w:t>
      </w:r>
      <w:r w:rsidR="00963C12" w:rsidRPr="00963C12">
        <w:t xml:space="preserve"> </w:t>
      </w:r>
      <w:r w:rsidRPr="00963C12">
        <w:t>опрокидывание,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препятствие,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стоящее</w:t>
      </w:r>
      <w:r w:rsidR="00963C12" w:rsidRPr="00963C12">
        <w:t xml:space="preserve"> </w:t>
      </w:r>
      <w:r w:rsidRPr="00963C12">
        <w:t>транспортное</w:t>
      </w:r>
      <w:r w:rsidR="00963C12" w:rsidRPr="00963C12">
        <w:t xml:space="preserve"> </w:t>
      </w:r>
      <w:r w:rsidRPr="00963C12">
        <w:t>средство</w:t>
      </w:r>
      <w:r w:rsidR="00963C12" w:rsidRPr="00963C12">
        <w:t xml:space="preserve">. </w:t>
      </w:r>
      <w:r w:rsidRPr="00963C12">
        <w:t>Свыше</w:t>
      </w:r>
      <w:r w:rsidR="00963C12" w:rsidRPr="00963C12">
        <w:t xml:space="preserve"> </w:t>
      </w:r>
      <w:r w:rsidRPr="00963C12">
        <w:t>трех</w:t>
      </w:r>
      <w:r w:rsidR="00963C12" w:rsidRPr="00963C12">
        <w:t xml:space="preserve"> </w:t>
      </w:r>
      <w:r w:rsidRPr="00963C12">
        <w:t>четвертей</w:t>
      </w:r>
      <w:r w:rsidR="00963C12" w:rsidRPr="00963C12">
        <w:t xml:space="preserve"> </w:t>
      </w:r>
      <w:r w:rsidRPr="00963C12">
        <w:t>всех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происшествий</w:t>
      </w:r>
      <w:r w:rsidR="00963C12" w:rsidRPr="00963C12">
        <w:t xml:space="preserve"> </w:t>
      </w:r>
      <w:r w:rsidRPr="00963C12">
        <w:t>связаны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нарушениями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водителями</w:t>
      </w:r>
      <w:r w:rsidR="00963C12" w:rsidRPr="00963C12">
        <w:t xml:space="preserve"> </w:t>
      </w:r>
      <w:r w:rsidRPr="00963C12">
        <w:t>транспортных</w:t>
      </w:r>
      <w:r w:rsidR="00963C12" w:rsidRPr="00963C12">
        <w:t xml:space="preserve"> </w:t>
      </w:r>
      <w:r w:rsidRPr="00963C12">
        <w:t>средств</w:t>
      </w:r>
      <w:r w:rsidR="00963C12" w:rsidRPr="00963C12">
        <w:t xml:space="preserve">. </w:t>
      </w:r>
      <w:r w:rsidRPr="00963C12">
        <w:t>Около</w:t>
      </w:r>
      <w:r w:rsidR="00963C12" w:rsidRPr="00963C12">
        <w:t xml:space="preserve"> </w:t>
      </w:r>
      <w:r w:rsidRPr="00963C12">
        <w:t>трети</w:t>
      </w:r>
      <w:r w:rsidR="00963C12" w:rsidRPr="00963C12">
        <w:t xml:space="preserve"> </w:t>
      </w:r>
      <w:r w:rsidRPr="00963C12">
        <w:t>всех</w:t>
      </w:r>
      <w:r w:rsidR="00963C12" w:rsidRPr="00963C12">
        <w:t xml:space="preserve"> </w:t>
      </w:r>
      <w:r w:rsidRPr="00963C12">
        <w:t>происшествий</w:t>
      </w:r>
      <w:r w:rsidR="00963C12" w:rsidRPr="00963C12">
        <w:t xml:space="preserve"> </w:t>
      </w:r>
      <w:r w:rsidRPr="00963C12">
        <w:t>связаны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неправильным</w:t>
      </w:r>
      <w:r w:rsidR="00963C12" w:rsidRPr="00963C12">
        <w:t xml:space="preserve"> </w:t>
      </w:r>
      <w:r w:rsidRPr="00963C12">
        <w:t>выбором</w:t>
      </w:r>
      <w:r w:rsidR="00963C12" w:rsidRPr="00963C12">
        <w:t xml:space="preserve"> </w:t>
      </w:r>
      <w:r w:rsidRPr="00963C12">
        <w:t>скорости</w:t>
      </w:r>
      <w:r w:rsidR="00963C12" w:rsidRPr="00963C12">
        <w:t xml:space="preserve"> </w:t>
      </w:r>
      <w:r w:rsidRPr="00963C12">
        <w:t>движения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Наиболее</w:t>
      </w:r>
      <w:r w:rsidR="00963C12" w:rsidRPr="00963C12">
        <w:t xml:space="preserve"> </w:t>
      </w:r>
      <w:r w:rsidRPr="00963C12">
        <w:t>многочисленной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самой</w:t>
      </w:r>
      <w:r w:rsidR="00963C12" w:rsidRPr="00963C12">
        <w:t xml:space="preserve"> </w:t>
      </w:r>
      <w:r w:rsidRPr="00963C12">
        <w:t>уязвимой</w:t>
      </w:r>
      <w:r w:rsidR="00963C12" w:rsidRPr="00963C12">
        <w:t xml:space="preserve"> </w:t>
      </w:r>
      <w:r w:rsidRPr="00963C12">
        <w:t>группой</w:t>
      </w:r>
      <w:r w:rsidR="00963C12" w:rsidRPr="00963C12">
        <w:t xml:space="preserve"> </w:t>
      </w:r>
      <w:r w:rsidRPr="00963C12">
        <w:t>участников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являются</w:t>
      </w:r>
      <w:r w:rsidR="00963C12" w:rsidRPr="00963C12">
        <w:t xml:space="preserve"> </w:t>
      </w:r>
      <w:r w:rsidRPr="00963C12">
        <w:t>пешеходы</w:t>
      </w:r>
      <w:r w:rsidR="00963C12" w:rsidRPr="00963C12">
        <w:t xml:space="preserve">. </w:t>
      </w:r>
      <w:r w:rsidRPr="00963C12">
        <w:t>За</w:t>
      </w:r>
      <w:r w:rsidR="00963C12" w:rsidRPr="00963C12">
        <w:t xml:space="preserve"> </w:t>
      </w:r>
      <w:r w:rsidRPr="00963C12">
        <w:t>последние</w:t>
      </w:r>
      <w:r w:rsidR="00963C12" w:rsidRPr="00963C12">
        <w:t xml:space="preserve"> </w:t>
      </w:r>
      <w:r w:rsidRPr="00963C12">
        <w:t>8</w:t>
      </w:r>
      <w:r w:rsidR="00963C12" w:rsidRPr="00963C12">
        <w:t xml:space="preserve"> </w:t>
      </w:r>
      <w:r w:rsidRPr="00963C12">
        <w:t>лет</w:t>
      </w:r>
      <w:r w:rsidR="00963C12" w:rsidRPr="00963C12">
        <w:t xml:space="preserve"> </w:t>
      </w:r>
      <w:r w:rsidRPr="00963C12">
        <w:t>численность</w:t>
      </w:r>
      <w:r w:rsidR="00963C12" w:rsidRPr="00963C12">
        <w:t xml:space="preserve"> </w:t>
      </w:r>
      <w:r w:rsidRPr="00963C12">
        <w:t>пешеходов,</w:t>
      </w:r>
      <w:r w:rsidR="00963C12" w:rsidRPr="00963C12">
        <w:t xml:space="preserve"> </w:t>
      </w:r>
      <w:r w:rsidRPr="00963C12">
        <w:t>погибших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происшествиях,</w:t>
      </w:r>
      <w:r w:rsidR="00963C12" w:rsidRPr="00963C12">
        <w:t xml:space="preserve"> </w:t>
      </w:r>
      <w:r w:rsidRPr="00963C12">
        <w:t>увеличилась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30</w:t>
      </w:r>
      <w:r w:rsidR="00963C12" w:rsidRPr="00963C12">
        <w:t xml:space="preserve"> </w:t>
      </w:r>
      <w:r w:rsidRPr="00963C12">
        <w:t>%</w:t>
      </w:r>
      <w:r w:rsidR="00963C12" w:rsidRPr="00963C12">
        <w:t xml:space="preserve">. </w:t>
      </w:r>
      <w:r w:rsidRPr="00963C12">
        <w:t>Всего</w:t>
      </w:r>
      <w:r w:rsidR="00963C12" w:rsidRPr="00963C12">
        <w:t xml:space="preserve"> </w:t>
      </w:r>
      <w:r w:rsidRPr="00963C12">
        <w:t>за</w:t>
      </w:r>
      <w:r w:rsidR="00963C12" w:rsidRPr="00963C12">
        <w:t xml:space="preserve"> </w:t>
      </w:r>
      <w:r w:rsidRPr="00963C12">
        <w:t>этот</w:t>
      </w:r>
      <w:r w:rsidR="00963C12" w:rsidRPr="00963C12">
        <w:t xml:space="preserve"> </w:t>
      </w:r>
      <w:r w:rsidRPr="00963C12">
        <w:t>период</w:t>
      </w:r>
      <w:r w:rsidR="00963C12" w:rsidRPr="00963C12">
        <w:t xml:space="preserve"> </w:t>
      </w:r>
      <w:r w:rsidRPr="00963C12">
        <w:t>погибло</w:t>
      </w:r>
      <w:r w:rsidR="00963C12" w:rsidRPr="00963C12">
        <w:t xml:space="preserve"> </w:t>
      </w:r>
      <w:r w:rsidRPr="00963C12">
        <w:t>свыше</w:t>
      </w:r>
      <w:r w:rsidR="00963C12" w:rsidRPr="00963C12">
        <w:t xml:space="preserve"> </w:t>
      </w:r>
      <w:r w:rsidRPr="00963C12">
        <w:t>100</w:t>
      </w:r>
      <w:r w:rsidR="00963C12" w:rsidRPr="00963C12">
        <w:t xml:space="preserve"> </w:t>
      </w:r>
      <w:r w:rsidRPr="00963C12">
        <w:t>тыс</w:t>
      </w:r>
      <w:r w:rsidR="00963C12" w:rsidRPr="00963C12">
        <w:t xml:space="preserve">. </w:t>
      </w:r>
      <w:r w:rsidRPr="00963C12">
        <w:t>и</w:t>
      </w:r>
      <w:r w:rsidR="00963C12" w:rsidRPr="00963C12">
        <w:t xml:space="preserve"> </w:t>
      </w:r>
      <w:r w:rsidRPr="00963C12">
        <w:t>ранено</w:t>
      </w:r>
      <w:r w:rsidR="00963C12" w:rsidRPr="00963C12">
        <w:t xml:space="preserve"> </w:t>
      </w:r>
      <w:r w:rsidRPr="00963C12">
        <w:t>свыше</w:t>
      </w:r>
      <w:r w:rsidR="00963C12" w:rsidRPr="00963C12">
        <w:t xml:space="preserve"> </w:t>
      </w:r>
      <w:r w:rsidRPr="00963C12">
        <w:t>500</w:t>
      </w:r>
      <w:r w:rsidR="00963C12" w:rsidRPr="00963C12">
        <w:t xml:space="preserve"> </w:t>
      </w:r>
      <w:r w:rsidRPr="00963C12">
        <w:t>тыс</w:t>
      </w:r>
      <w:r w:rsidR="00963C12" w:rsidRPr="00963C12">
        <w:t xml:space="preserve">. </w:t>
      </w:r>
      <w:r w:rsidRPr="00963C12">
        <w:t>пешеходов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Крайне</w:t>
      </w:r>
      <w:r w:rsidR="00963C12" w:rsidRPr="00963C12">
        <w:t xml:space="preserve"> </w:t>
      </w:r>
      <w:r w:rsidRPr="00963C12">
        <w:t>низкая</w:t>
      </w:r>
      <w:r w:rsidR="00963C12" w:rsidRPr="00963C12">
        <w:t xml:space="preserve"> </w:t>
      </w:r>
      <w:r w:rsidRPr="00963C12">
        <w:t>дорожно-транспортная</w:t>
      </w:r>
      <w:r w:rsidR="00963C12" w:rsidRPr="00963C12">
        <w:t xml:space="preserve"> </w:t>
      </w:r>
      <w:r w:rsidRPr="00963C12">
        <w:t>дисциплина</w:t>
      </w:r>
      <w:r w:rsidR="00963C12" w:rsidRPr="00963C12">
        <w:t xml:space="preserve"> </w:t>
      </w:r>
      <w:r w:rsidRPr="00963C12">
        <w:t>участников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является</w:t>
      </w:r>
      <w:r w:rsidR="00963C12" w:rsidRPr="00963C12">
        <w:t xml:space="preserve"> </w:t>
      </w:r>
      <w:r w:rsidRPr="00963C12">
        <w:t>одним</w:t>
      </w:r>
      <w:r w:rsidR="00963C12" w:rsidRPr="00963C12">
        <w:t xml:space="preserve"> </w:t>
      </w:r>
      <w:r w:rsidRPr="00963C12">
        <w:t>из</w:t>
      </w:r>
      <w:r w:rsidR="00963C12" w:rsidRPr="00963C12">
        <w:t xml:space="preserve"> </w:t>
      </w:r>
      <w:r w:rsidRPr="00963C12">
        <w:t>наиболее</w:t>
      </w:r>
      <w:r w:rsidR="00963C12" w:rsidRPr="00963C12">
        <w:t xml:space="preserve"> </w:t>
      </w:r>
      <w:r w:rsidRPr="00963C12">
        <w:t>существенных</w:t>
      </w:r>
      <w:r w:rsidR="00963C12" w:rsidRPr="00963C12">
        <w:t xml:space="preserve"> </w:t>
      </w:r>
      <w:r w:rsidRPr="00963C12">
        <w:t>факторов,</w:t>
      </w:r>
      <w:r w:rsidR="00963C12" w:rsidRPr="00963C12">
        <w:t xml:space="preserve"> </w:t>
      </w:r>
      <w:r w:rsidRPr="00963C12">
        <w:t>влияющих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состояние</w:t>
      </w:r>
      <w:r w:rsidR="00963C12" w:rsidRPr="00963C12">
        <w:t xml:space="preserve"> </w:t>
      </w:r>
      <w:r w:rsidRPr="00963C12">
        <w:t>аварийности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России</w:t>
      </w:r>
      <w:r w:rsidR="00963C12" w:rsidRPr="00963C12">
        <w:t>.</w:t>
      </w:r>
    </w:p>
    <w:p w:rsidR="00963C12" w:rsidRPr="00963C12" w:rsidRDefault="00E058F3" w:rsidP="00963C12">
      <w:pPr>
        <w:tabs>
          <w:tab w:val="left" w:pos="726"/>
        </w:tabs>
        <w:autoSpaceDE w:val="0"/>
      </w:pPr>
      <w:r>
        <w:t>Р</w:t>
      </w:r>
      <w:r w:rsidR="00EB085C" w:rsidRPr="00963C12">
        <w:t>абота</w:t>
      </w:r>
      <w:r w:rsidR="00963C12" w:rsidRPr="00963C12">
        <w:t xml:space="preserve"> </w:t>
      </w:r>
      <w:r w:rsidR="00EB085C" w:rsidRPr="00963C12">
        <w:t>направлена</w:t>
      </w:r>
      <w:r w:rsidR="00963C12" w:rsidRPr="00963C12">
        <w:t xml:space="preserve"> </w:t>
      </w:r>
      <w:r w:rsidR="00EB085C" w:rsidRPr="00963C12">
        <w:t>на</w:t>
      </w:r>
      <w:r w:rsidR="00963C12" w:rsidRPr="00963C12">
        <w:t xml:space="preserve"> </w:t>
      </w:r>
      <w:r w:rsidR="00EB085C" w:rsidRPr="00963C12">
        <w:t>закрепление</w:t>
      </w:r>
      <w:r w:rsidR="00963C12" w:rsidRPr="00963C12">
        <w:t xml:space="preserve"> </w:t>
      </w:r>
      <w:r w:rsidR="00EB085C" w:rsidRPr="00963C12">
        <w:t>студентами</w:t>
      </w:r>
      <w:r w:rsidR="00963C12" w:rsidRPr="00963C12">
        <w:t xml:space="preserve"> </w:t>
      </w:r>
      <w:r w:rsidR="00EB085C" w:rsidRPr="00963C12">
        <w:t>знаний</w:t>
      </w:r>
      <w:r w:rsidR="00963C12" w:rsidRPr="00963C12">
        <w:t xml:space="preserve"> </w:t>
      </w:r>
      <w:r w:rsidR="00EB085C" w:rsidRPr="00963C12">
        <w:t>по</w:t>
      </w:r>
      <w:r w:rsidR="00963C12" w:rsidRPr="00963C12">
        <w:t xml:space="preserve"> </w:t>
      </w:r>
      <w:r w:rsidR="00EB085C" w:rsidRPr="00963C12">
        <w:t>дисциплине</w:t>
      </w:r>
      <w:r w:rsidR="00963C12">
        <w:t xml:space="preserve"> "</w:t>
      </w:r>
      <w:r w:rsidR="00EB085C" w:rsidRPr="00963C12">
        <w:t>Экспертиза</w:t>
      </w:r>
      <w:r w:rsidR="00963C12" w:rsidRPr="00963C12">
        <w:t xml:space="preserve"> </w:t>
      </w:r>
      <w:r w:rsidR="00EB085C" w:rsidRPr="00963C12">
        <w:t>дорожно-транспортных</w:t>
      </w:r>
      <w:r w:rsidR="00963C12" w:rsidRPr="00963C12">
        <w:t xml:space="preserve"> </w:t>
      </w:r>
      <w:r w:rsidR="00EB085C" w:rsidRPr="00963C12">
        <w:t>происшествий</w:t>
      </w:r>
      <w:r w:rsidR="00963C12">
        <w:t>"</w:t>
      </w:r>
      <w:r w:rsidR="00963C12" w:rsidRPr="00963C12">
        <w:t xml:space="preserve">. </w:t>
      </w:r>
      <w:r w:rsidR="00EB085C" w:rsidRPr="00963C12">
        <w:t>В</w:t>
      </w:r>
      <w:r w:rsidR="00963C12" w:rsidRPr="00963C12">
        <w:t xml:space="preserve"> </w:t>
      </w:r>
      <w:r w:rsidR="00EB085C" w:rsidRPr="00963C12">
        <w:t>ходе</w:t>
      </w:r>
      <w:r w:rsidR="00963C12" w:rsidRPr="00963C12">
        <w:t xml:space="preserve"> </w:t>
      </w:r>
      <w:r w:rsidR="00EB085C" w:rsidRPr="00963C12">
        <w:t>выполнения</w:t>
      </w:r>
      <w:r w:rsidR="00963C12" w:rsidRPr="00963C12">
        <w:t xml:space="preserve"> </w:t>
      </w:r>
      <w:r w:rsidR="00EB085C" w:rsidRPr="00963C12">
        <w:t>работы</w:t>
      </w:r>
      <w:r w:rsidR="00963C12" w:rsidRPr="00963C12">
        <w:t xml:space="preserve"> </w:t>
      </w:r>
      <w:r w:rsidR="00EB085C" w:rsidRPr="00963C12">
        <w:t>студенты</w:t>
      </w:r>
      <w:r w:rsidR="00963C12" w:rsidRPr="00963C12">
        <w:t xml:space="preserve"> </w:t>
      </w:r>
      <w:r w:rsidR="00EB085C" w:rsidRPr="00963C12">
        <w:t>закрепляют</w:t>
      </w:r>
      <w:r w:rsidR="00963C12" w:rsidRPr="00963C12">
        <w:t xml:space="preserve"> </w:t>
      </w:r>
      <w:r w:rsidR="00EB085C" w:rsidRPr="00963C12">
        <w:t>знания,</w:t>
      </w:r>
      <w:r w:rsidR="00963C12" w:rsidRPr="00963C12">
        <w:t xml:space="preserve"> </w:t>
      </w:r>
      <w:r w:rsidR="00EB085C" w:rsidRPr="00963C12">
        <w:t>полученные</w:t>
      </w:r>
      <w:r w:rsidR="00963C12" w:rsidRPr="00963C12">
        <w:t xml:space="preserve"> </w:t>
      </w:r>
      <w:r w:rsidR="00EB085C" w:rsidRPr="00963C12">
        <w:t>на</w:t>
      </w:r>
      <w:r w:rsidR="00963C12" w:rsidRPr="00963C12">
        <w:t xml:space="preserve"> </w:t>
      </w:r>
      <w:r w:rsidR="00EB085C" w:rsidRPr="00963C12">
        <w:t>лекционных</w:t>
      </w:r>
      <w:r w:rsidR="00963C12" w:rsidRPr="00963C12">
        <w:t xml:space="preserve"> </w:t>
      </w:r>
      <w:r w:rsidR="00EB085C" w:rsidRPr="00963C12">
        <w:t>и</w:t>
      </w:r>
      <w:r w:rsidR="00963C12" w:rsidRPr="00963C12">
        <w:t xml:space="preserve"> </w:t>
      </w:r>
      <w:r w:rsidR="00EB085C" w:rsidRPr="00963C12">
        <w:t>практических</w:t>
      </w:r>
      <w:r w:rsidR="00963C12" w:rsidRPr="00963C12">
        <w:t xml:space="preserve"> </w:t>
      </w:r>
      <w:r w:rsidR="00EB085C" w:rsidRPr="00963C12">
        <w:t>занятиях,</w:t>
      </w:r>
      <w:r w:rsidR="00963C12" w:rsidRPr="00963C12">
        <w:t xml:space="preserve"> </w:t>
      </w:r>
      <w:r w:rsidR="00EB085C" w:rsidRPr="00963C12">
        <w:t>применительно</w:t>
      </w:r>
      <w:r w:rsidR="00963C12" w:rsidRPr="00963C12">
        <w:t xml:space="preserve"> </w:t>
      </w:r>
      <w:r w:rsidR="00EB085C" w:rsidRPr="00963C12">
        <w:t>к</w:t>
      </w:r>
      <w:r w:rsidR="00963C12" w:rsidRPr="00963C12">
        <w:t xml:space="preserve"> </w:t>
      </w:r>
      <w:r w:rsidR="00EB085C" w:rsidRPr="00963C12">
        <w:t>одному</w:t>
      </w:r>
      <w:r w:rsidR="00963C12" w:rsidRPr="00963C12">
        <w:t xml:space="preserve"> </w:t>
      </w:r>
      <w:r w:rsidR="00EB085C" w:rsidRPr="00963C12">
        <w:t>из</w:t>
      </w:r>
      <w:r w:rsidR="00963C12" w:rsidRPr="00963C12">
        <w:t xml:space="preserve"> </w:t>
      </w:r>
      <w:r w:rsidR="00EB085C" w:rsidRPr="00963C12">
        <w:t>конкретных</w:t>
      </w:r>
      <w:r w:rsidR="00963C12" w:rsidRPr="00963C12">
        <w:t xml:space="preserve"> </w:t>
      </w:r>
      <w:r w:rsidR="00EB085C" w:rsidRPr="00963C12">
        <w:t>направлений</w:t>
      </w:r>
      <w:r w:rsidR="00963C12" w:rsidRPr="00963C12">
        <w:t xml:space="preserve"> </w:t>
      </w:r>
      <w:r w:rsidR="00EB085C" w:rsidRPr="00963C12">
        <w:t>получения</w:t>
      </w:r>
      <w:r w:rsidR="00963C12" w:rsidRPr="00963C12">
        <w:t xml:space="preserve"> </w:t>
      </w:r>
      <w:r w:rsidR="00EB085C" w:rsidRPr="00963C12">
        <w:t>знаний</w:t>
      </w:r>
      <w:r w:rsidR="00963C12" w:rsidRPr="00963C12">
        <w:t xml:space="preserve"> - </w:t>
      </w:r>
      <w:r w:rsidR="00EB085C" w:rsidRPr="00963C12">
        <w:t>безопасность</w:t>
      </w:r>
      <w:r w:rsidR="00963C12" w:rsidRPr="00963C12">
        <w:t xml:space="preserve"> </w:t>
      </w:r>
      <w:r w:rsidR="00EB085C" w:rsidRPr="00963C12">
        <w:t>дорожного</w:t>
      </w:r>
      <w:r w:rsidR="00963C12" w:rsidRPr="00963C12">
        <w:t xml:space="preserve"> </w:t>
      </w:r>
      <w:r w:rsidR="00EB085C" w:rsidRPr="00963C12">
        <w:t>движения</w:t>
      </w:r>
      <w:r w:rsidR="00963C12" w:rsidRPr="00963C12">
        <w:t>.</w:t>
      </w:r>
    </w:p>
    <w:p w:rsidR="00963C12" w:rsidRDefault="00EB085C" w:rsidP="00E058F3">
      <w:pPr>
        <w:pStyle w:val="1"/>
      </w:pPr>
      <w:r w:rsidRPr="00963C12">
        <w:br w:type="page"/>
      </w:r>
      <w:r w:rsidR="00E058F3">
        <w:t>К</w:t>
      </w:r>
      <w:r w:rsidR="00E058F3" w:rsidRPr="00963C12">
        <w:t>раткие обстоятельства дела</w:t>
      </w:r>
    </w:p>
    <w:p w:rsidR="00E058F3" w:rsidRPr="00E058F3" w:rsidRDefault="00E058F3" w:rsidP="00E058F3">
      <w:pPr>
        <w:rPr>
          <w:lang w:eastAsia="en-US"/>
        </w:rPr>
      </w:pPr>
    </w:p>
    <w:p w:rsidR="00963C12" w:rsidRPr="00963C12" w:rsidRDefault="00963C12" w:rsidP="00963C12">
      <w:pPr>
        <w:tabs>
          <w:tab w:val="left" w:pos="726"/>
        </w:tabs>
        <w:autoSpaceDE w:val="0"/>
      </w:pPr>
      <w:r>
        <w:t>"</w:t>
      </w:r>
      <w:r w:rsidR="00EB085C" w:rsidRPr="00963C12">
        <w:t>22</w:t>
      </w:r>
      <w:r>
        <w:t xml:space="preserve">" </w:t>
      </w:r>
      <w:r w:rsidR="00EB085C" w:rsidRPr="00963C12">
        <w:t>сентября</w:t>
      </w:r>
      <w:r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="00EB085C" w:rsidRPr="00963C12">
          <w:t>2010</w:t>
        </w:r>
        <w:r w:rsidRPr="00963C12">
          <w:t xml:space="preserve"> </w:t>
        </w:r>
        <w:r w:rsidR="00EB085C" w:rsidRPr="00963C12">
          <w:t>г</w:t>
        </w:r>
      </w:smartTag>
      <w:r w:rsidRPr="00963C12">
        <w:t xml:space="preserve">. </w:t>
      </w:r>
      <w:r w:rsidR="00EB085C" w:rsidRPr="00963C12">
        <w:t>около</w:t>
      </w:r>
      <w:r>
        <w:t xml:space="preserve"> "</w:t>
      </w:r>
      <w:r w:rsidR="00EB085C" w:rsidRPr="00963C12">
        <w:t>14</w:t>
      </w:r>
      <w:r>
        <w:t xml:space="preserve">" </w:t>
      </w:r>
      <w:r w:rsidR="00EB085C" w:rsidRPr="00963C12">
        <w:t>час</w:t>
      </w:r>
      <w:r>
        <w:t xml:space="preserve"> "</w:t>
      </w:r>
      <w:r w:rsidR="00EB085C" w:rsidRPr="00963C12">
        <w:t>25</w:t>
      </w:r>
      <w:r>
        <w:t xml:space="preserve">" </w:t>
      </w:r>
      <w:r w:rsidR="00EB085C" w:rsidRPr="00963C12">
        <w:t>минут</w:t>
      </w:r>
      <w:r w:rsidRPr="00963C12">
        <w:t xml:space="preserve"> </w:t>
      </w:r>
      <w:r w:rsidR="00EB085C" w:rsidRPr="00963C12">
        <w:t>напротив</w:t>
      </w:r>
      <w:r w:rsidRPr="00963C12">
        <w:t xml:space="preserve"> </w:t>
      </w:r>
      <w:r w:rsidR="00EB085C" w:rsidRPr="00963C12">
        <w:t>дома</w:t>
      </w:r>
      <w:r w:rsidRPr="00963C12">
        <w:t xml:space="preserve"> </w:t>
      </w:r>
      <w:r w:rsidR="00EB085C" w:rsidRPr="00963C12">
        <w:t>№</w:t>
      </w:r>
      <w:r>
        <w:t xml:space="preserve"> "</w:t>
      </w:r>
      <w:r w:rsidR="00EB085C" w:rsidRPr="00963C12">
        <w:t>12</w:t>
      </w:r>
      <w:r>
        <w:t xml:space="preserve">" </w:t>
      </w:r>
      <w:r w:rsidR="00EB085C" w:rsidRPr="00963C12">
        <w:t>по</w:t>
      </w:r>
      <w:r w:rsidRPr="00963C12">
        <w:t xml:space="preserve"> </w:t>
      </w:r>
      <w:r w:rsidR="00EB085C" w:rsidRPr="00963C12">
        <w:t>ул</w:t>
      </w:r>
      <w:r w:rsidRPr="00963C12">
        <w:t xml:space="preserve">. </w:t>
      </w:r>
      <w:r w:rsidR="00EB085C" w:rsidRPr="00963C12">
        <w:t>Красного</w:t>
      </w:r>
      <w:r w:rsidRPr="00963C12">
        <w:t xml:space="preserve"> </w:t>
      </w:r>
      <w:r w:rsidR="00EB085C" w:rsidRPr="00963C12">
        <w:t>Урала</w:t>
      </w:r>
      <w:r w:rsidRPr="00963C12">
        <w:t xml:space="preserve"> </w:t>
      </w:r>
      <w:r w:rsidR="00EB085C" w:rsidRPr="00963C12">
        <w:t>в</w:t>
      </w:r>
      <w:r w:rsidRPr="00963C12">
        <w:t xml:space="preserve"> </w:t>
      </w:r>
      <w:r w:rsidR="00EB085C" w:rsidRPr="00963C12">
        <w:t>г</w:t>
      </w:r>
      <w:r w:rsidRPr="00963C12">
        <w:t xml:space="preserve">. </w:t>
      </w:r>
      <w:r w:rsidR="00EB085C" w:rsidRPr="00963C12">
        <w:t>Челябинске,</w:t>
      </w:r>
      <w:r w:rsidRPr="00963C12">
        <w:t xml:space="preserve"> </w:t>
      </w:r>
      <w:r w:rsidR="00EB085C" w:rsidRPr="00963C12">
        <w:t>при</w:t>
      </w:r>
      <w:r w:rsidRPr="00963C12">
        <w:t xml:space="preserve"> </w:t>
      </w:r>
      <w:r w:rsidR="00EB085C" w:rsidRPr="00963C12">
        <w:t>движении</w:t>
      </w:r>
      <w:r w:rsidRPr="00963C12">
        <w:t xml:space="preserve"> </w:t>
      </w:r>
      <w:r w:rsidR="00EB085C" w:rsidRPr="00963C12">
        <w:t>от</w:t>
      </w:r>
      <w:r w:rsidRPr="00963C12">
        <w:t xml:space="preserve"> </w:t>
      </w:r>
      <w:r w:rsidR="00EB085C" w:rsidRPr="00963C12">
        <w:t>пр</w:t>
      </w:r>
      <w:r w:rsidRPr="00963C12">
        <w:t xml:space="preserve">. </w:t>
      </w:r>
      <w:r w:rsidR="00EB085C" w:rsidRPr="00963C12">
        <w:t>Победы</w:t>
      </w:r>
      <w:r w:rsidRPr="00963C12">
        <w:t xml:space="preserve"> </w:t>
      </w:r>
      <w:r w:rsidR="00EB085C" w:rsidRPr="00963C12">
        <w:t>к</w:t>
      </w:r>
      <w:r w:rsidRPr="00963C12">
        <w:t xml:space="preserve"> </w:t>
      </w:r>
      <w:r w:rsidR="00EB085C" w:rsidRPr="00963C12">
        <w:t>Комсомольскому</w:t>
      </w:r>
      <w:r w:rsidRPr="00963C12">
        <w:t xml:space="preserve"> </w:t>
      </w:r>
      <w:r w:rsidR="00EB085C" w:rsidRPr="00963C12">
        <w:t>пр</w:t>
      </w:r>
      <w:r w:rsidRPr="00963C12">
        <w:t xml:space="preserve">. </w:t>
      </w:r>
      <w:r w:rsidR="00EB085C" w:rsidRPr="00963C12">
        <w:t>водитель</w:t>
      </w:r>
      <w:r w:rsidRPr="00963C12">
        <w:t xml:space="preserve"> </w:t>
      </w:r>
      <w:r w:rsidR="00EB085C" w:rsidRPr="00963C12">
        <w:t>автомобиля</w:t>
      </w:r>
      <w:r w:rsidRPr="00963C12">
        <w:t xml:space="preserve"> </w:t>
      </w:r>
      <w:r w:rsidR="00EB085C" w:rsidRPr="00963C12">
        <w:t>ВАЗ</w:t>
      </w:r>
      <w:r w:rsidRPr="00963C12">
        <w:t xml:space="preserve"> - </w:t>
      </w:r>
      <w:r w:rsidR="00EB085C" w:rsidRPr="00963C12">
        <w:t>2114</w:t>
      </w:r>
      <w:r w:rsidRPr="00963C12">
        <w:t xml:space="preserve"> </w:t>
      </w:r>
      <w:r w:rsidR="00EB085C" w:rsidRPr="00963C12">
        <w:t>гос</w:t>
      </w:r>
      <w:r w:rsidRPr="00963C12">
        <w:t xml:space="preserve">. </w:t>
      </w:r>
      <w:r w:rsidR="00EB085C" w:rsidRPr="00963C12">
        <w:t>№</w:t>
      </w:r>
      <w:r w:rsidRPr="00963C12">
        <w:t xml:space="preserve"> </w:t>
      </w:r>
      <w:r w:rsidR="00EB085C" w:rsidRPr="00963C12">
        <w:t>М</w:t>
      </w:r>
      <w:r w:rsidRPr="00963C12">
        <w:t xml:space="preserve"> </w:t>
      </w:r>
      <w:r w:rsidR="00EB085C" w:rsidRPr="00963C12">
        <w:t>693</w:t>
      </w:r>
      <w:r w:rsidRPr="00963C12">
        <w:t xml:space="preserve"> </w:t>
      </w:r>
      <w:r w:rsidR="00EB085C" w:rsidRPr="00963C12">
        <w:t>НТ</w:t>
      </w:r>
      <w:r w:rsidRPr="00963C12">
        <w:t xml:space="preserve"> </w:t>
      </w:r>
      <w:r w:rsidR="00EB085C" w:rsidRPr="00963C12">
        <w:t>45</w:t>
      </w:r>
      <w:r w:rsidRPr="00963C12">
        <w:t xml:space="preserve"> </w:t>
      </w:r>
      <w:r w:rsidR="00EB085C" w:rsidRPr="00963C12">
        <w:t>произвел</w:t>
      </w:r>
      <w:r w:rsidRPr="00963C12">
        <w:t xml:space="preserve"> </w:t>
      </w:r>
      <w:r w:rsidR="00EB085C" w:rsidRPr="00963C12">
        <w:t>наезд</w:t>
      </w:r>
      <w:r w:rsidRPr="00963C12">
        <w:t xml:space="preserve"> </w:t>
      </w:r>
      <w:r w:rsidR="00EB085C" w:rsidRPr="00963C12">
        <w:t>на</w:t>
      </w:r>
      <w:r w:rsidRPr="00963C12">
        <w:t xml:space="preserve"> </w:t>
      </w:r>
      <w:r w:rsidR="00EB085C" w:rsidRPr="00963C12">
        <w:t>пешехода</w:t>
      </w:r>
      <w:r w:rsidRPr="00963C12">
        <w:t xml:space="preserve"> </w:t>
      </w:r>
      <w:r w:rsidR="00EB085C" w:rsidRPr="00963C12">
        <w:t>Биельтан</w:t>
      </w:r>
      <w:r w:rsidRPr="00963C12">
        <w:t xml:space="preserve"> </w:t>
      </w:r>
      <w:r w:rsidR="00EB085C" w:rsidRPr="00963C12">
        <w:t>К</w:t>
      </w:r>
      <w:r>
        <w:t xml:space="preserve">.Э., </w:t>
      </w:r>
      <w:r w:rsidR="00EB085C" w:rsidRPr="00963C12">
        <w:t>двигавшуюся</w:t>
      </w:r>
      <w:r w:rsidRPr="00963C12">
        <w:t xml:space="preserve"> </w:t>
      </w:r>
      <w:r w:rsidR="00EB085C" w:rsidRPr="00963C12">
        <w:t>в</w:t>
      </w:r>
      <w:r w:rsidRPr="00963C12">
        <w:t xml:space="preserve"> </w:t>
      </w:r>
      <w:r w:rsidR="00EB085C" w:rsidRPr="00963C12">
        <w:t>поперечном</w:t>
      </w:r>
      <w:r w:rsidRPr="00963C12">
        <w:t xml:space="preserve"> </w:t>
      </w:r>
      <w:r w:rsidR="00EB085C" w:rsidRPr="00963C12">
        <w:t>автомобилю</w:t>
      </w:r>
      <w:r w:rsidRPr="00963C12">
        <w:t xml:space="preserve"> </w:t>
      </w:r>
      <w:r w:rsidR="00EB085C" w:rsidRPr="00963C12">
        <w:t>направлении</w:t>
      </w:r>
      <w:r w:rsidRPr="00963C12">
        <w:t xml:space="preserve"> </w:t>
      </w:r>
      <w:r w:rsidR="00EB085C" w:rsidRPr="00963C12">
        <w:t>справа</w:t>
      </w:r>
      <w:r w:rsidRPr="00963C12">
        <w:t xml:space="preserve"> </w:t>
      </w:r>
      <w:r w:rsidR="00EB085C" w:rsidRPr="00963C12">
        <w:t>налево</w:t>
      </w:r>
      <w:r w:rsidRPr="00963C12">
        <w:t xml:space="preserve"> </w:t>
      </w:r>
      <w:r w:rsidR="00EB085C" w:rsidRPr="00963C12">
        <w:t>по</w:t>
      </w:r>
      <w:r w:rsidRPr="00963C12">
        <w:t xml:space="preserve"> </w:t>
      </w:r>
      <w:r w:rsidR="00EB085C" w:rsidRPr="00963C12">
        <w:t>ходу</w:t>
      </w:r>
      <w:r w:rsidRPr="00963C12">
        <w:t xml:space="preserve"> </w:t>
      </w:r>
      <w:r w:rsidR="00EB085C" w:rsidRPr="00963C12">
        <w:t>движения</w:t>
      </w:r>
      <w:r w:rsidRPr="00963C12">
        <w:t xml:space="preserve"> </w:t>
      </w:r>
      <w:r w:rsidR="00EB085C" w:rsidRPr="00963C12">
        <w:t>транспортного</w:t>
      </w:r>
      <w:r w:rsidRPr="00963C12">
        <w:t xml:space="preserve"> </w:t>
      </w:r>
      <w:r w:rsidR="00EB085C" w:rsidRPr="00963C12">
        <w:t>средства</w:t>
      </w:r>
      <w:r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ПЕРЕД</w:t>
      </w:r>
      <w:r w:rsidR="00963C12" w:rsidRPr="00963C12">
        <w:t xml:space="preserve"> </w:t>
      </w:r>
      <w:r w:rsidRPr="00963C12">
        <w:t>ЭКСПЕРТОМ</w:t>
      </w:r>
      <w:r w:rsidR="00963C12" w:rsidRPr="00963C12">
        <w:t xml:space="preserve"> </w:t>
      </w:r>
      <w:r w:rsidRPr="00963C12">
        <w:t>ПОСТАВЛЕНЫ</w:t>
      </w:r>
      <w:r w:rsidR="00963C12" w:rsidRPr="00963C12">
        <w:t xml:space="preserve"> </w:t>
      </w:r>
      <w:r w:rsidRPr="00963C12">
        <w:t>ВОПРОСЫ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1</w:t>
      </w:r>
      <w:r w:rsidR="00963C12" w:rsidRPr="00963C12">
        <w:t xml:space="preserve">. </w:t>
      </w:r>
      <w:r w:rsidRPr="00963C12">
        <w:t>С</w:t>
      </w:r>
      <w:r w:rsidR="00963C12" w:rsidRPr="00963C12">
        <w:t xml:space="preserve"> </w:t>
      </w:r>
      <w:r w:rsidRPr="00963C12">
        <w:t>какой</w:t>
      </w:r>
      <w:r w:rsidR="00963C12" w:rsidRPr="00963C12">
        <w:t xml:space="preserve"> </w:t>
      </w:r>
      <w:r w:rsidRPr="00963C12">
        <w:t>скоростью</w:t>
      </w:r>
      <w:r w:rsidR="00963C12" w:rsidRPr="00963C12">
        <w:t xml:space="preserve"> </w:t>
      </w:r>
      <w:r w:rsidRPr="00963C12">
        <w:t>двигался</w:t>
      </w:r>
      <w:r w:rsidR="00963C12" w:rsidRPr="00963C12">
        <w:t xml:space="preserve">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перед</w:t>
      </w:r>
      <w:r w:rsidR="00963C12" w:rsidRPr="00963C12">
        <w:t xml:space="preserve"> </w:t>
      </w:r>
      <w:r w:rsidRPr="00963C12">
        <w:t>началом</w:t>
      </w:r>
      <w:r w:rsidR="00963C12" w:rsidRPr="00963C12">
        <w:t xml:space="preserve"> </w:t>
      </w:r>
      <w:r w:rsidRPr="00963C12">
        <w:t>торможения</w:t>
      </w:r>
      <w:r w:rsidR="00963C12" w:rsidRPr="00963C12">
        <w:t>?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2</w:t>
      </w:r>
      <w:r w:rsidR="00963C12" w:rsidRPr="00963C12">
        <w:t xml:space="preserve">. </w:t>
      </w:r>
      <w:r w:rsidRPr="00963C12">
        <w:t>На</w:t>
      </w:r>
      <w:r w:rsidR="00963C12" w:rsidRPr="00963C12">
        <w:t xml:space="preserve"> </w:t>
      </w:r>
      <w:r w:rsidRPr="00963C12">
        <w:t>каком</w:t>
      </w:r>
      <w:r w:rsidR="00963C12" w:rsidRPr="00963C12">
        <w:t xml:space="preserve"> </w:t>
      </w:r>
      <w:r w:rsidRPr="00963C12">
        <w:t>расстоянии</w:t>
      </w:r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располагался</w:t>
      </w:r>
      <w:r w:rsidR="00963C12" w:rsidRPr="00963C12">
        <w:t xml:space="preserve">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>?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3</w:t>
      </w:r>
      <w:r w:rsidR="00963C12" w:rsidRPr="00963C12">
        <w:t xml:space="preserve">. </w:t>
      </w:r>
      <w:r w:rsidRPr="00963C12">
        <w:t>Каков</w:t>
      </w:r>
      <w:r w:rsidR="00963C12" w:rsidRPr="00963C12">
        <w:t xml:space="preserve"> </w:t>
      </w:r>
      <w:r w:rsidRPr="00963C12">
        <w:t>остановочный</w:t>
      </w:r>
      <w:r w:rsidR="00963C12" w:rsidRPr="00963C12">
        <w:t xml:space="preserve"> </w:t>
      </w:r>
      <w:r w:rsidRPr="00963C12">
        <w:t>путь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>?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4</w:t>
      </w:r>
      <w:r w:rsidR="00963C12" w:rsidRPr="00963C12">
        <w:t xml:space="preserve">. </w:t>
      </w:r>
      <w:r w:rsidRPr="00963C12">
        <w:t>Располагал</w:t>
      </w:r>
      <w:r w:rsidR="00963C12" w:rsidRPr="00963C12">
        <w:t xml:space="preserve"> </w:t>
      </w:r>
      <w:r w:rsidRPr="00963C12">
        <w:t>ли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технической</w:t>
      </w:r>
      <w:r w:rsidR="00963C12" w:rsidRPr="00963C12">
        <w:t xml:space="preserve"> </w:t>
      </w:r>
      <w:r w:rsidRPr="00963C12">
        <w:t>возможностью</w:t>
      </w:r>
      <w:r w:rsidR="00963C12" w:rsidRPr="00963C12">
        <w:t xml:space="preserve"> </w:t>
      </w:r>
      <w:r w:rsidRPr="00963C12">
        <w:t>предотвратить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применением</w:t>
      </w:r>
      <w:r w:rsidR="00963C12" w:rsidRPr="00963C12">
        <w:t xml:space="preserve"> </w:t>
      </w:r>
      <w:r w:rsidRPr="00963C12">
        <w:t>экстренного</w:t>
      </w:r>
      <w:r w:rsidR="00963C12" w:rsidRPr="00963C12">
        <w:t xml:space="preserve"> </w:t>
      </w:r>
      <w:r w:rsidRPr="00963C12">
        <w:t>торможения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>?</w:t>
      </w:r>
    </w:p>
    <w:p w:rsidR="00963C12" w:rsidRPr="00963C12" w:rsidRDefault="00EB085C" w:rsidP="00963C12">
      <w:pPr>
        <w:numPr>
          <w:ilvl w:val="1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963C12">
        <w:t>Требованиями</w:t>
      </w:r>
      <w:r w:rsidR="00963C12" w:rsidRPr="00963C12">
        <w:t xml:space="preserve"> </w:t>
      </w:r>
      <w:r w:rsidRPr="00963C12">
        <w:t>каких</w:t>
      </w:r>
      <w:r w:rsidR="00963C12" w:rsidRPr="00963C12">
        <w:t xml:space="preserve"> </w:t>
      </w:r>
      <w:r w:rsidRPr="00963C12">
        <w:t>пунктов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должны</w:t>
      </w:r>
      <w:r w:rsidR="00963C12" w:rsidRPr="00963C12">
        <w:t xml:space="preserve"> </w:t>
      </w:r>
      <w:r w:rsidRPr="00963C12">
        <w:t>были</w:t>
      </w:r>
      <w:r w:rsidR="00963C12" w:rsidRPr="00963C12">
        <w:t xml:space="preserve"> </w:t>
      </w:r>
      <w:r w:rsidRPr="00963C12">
        <w:t>руководствоваться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пешеход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целью</w:t>
      </w:r>
      <w:r w:rsidR="00963C12" w:rsidRPr="00963C12">
        <w:t xml:space="preserve"> </w:t>
      </w:r>
      <w:r w:rsidRPr="00963C12">
        <w:t>предупреждения</w:t>
      </w:r>
      <w:r w:rsidR="00963C12" w:rsidRPr="00963C12">
        <w:t xml:space="preserve"> </w:t>
      </w:r>
      <w:r w:rsidRPr="00963C12">
        <w:t>ДТП</w:t>
      </w:r>
      <w:r w:rsidR="00963C12" w:rsidRPr="00963C12">
        <w:t>?</w:t>
      </w:r>
    </w:p>
    <w:p w:rsidR="00963C12" w:rsidRPr="00963C12" w:rsidRDefault="00EB085C" w:rsidP="00963C12">
      <w:pPr>
        <w:numPr>
          <w:ilvl w:val="1"/>
          <w:numId w:val="0"/>
        </w:numPr>
        <w:tabs>
          <w:tab w:val="left" w:pos="726"/>
        </w:tabs>
        <w:ind w:firstLine="709"/>
      </w:pPr>
      <w:r w:rsidRPr="00963C12">
        <w:t>Своевременность</w:t>
      </w:r>
      <w:r w:rsidR="00963C12" w:rsidRPr="00963C12">
        <w:t xml:space="preserve"> </w:t>
      </w:r>
      <w:r w:rsidRPr="00963C12">
        <w:t>принятия</w:t>
      </w:r>
      <w:r w:rsidR="00963C12" w:rsidRPr="00963C12">
        <w:t xml:space="preserve"> </w:t>
      </w:r>
      <w:r w:rsidRPr="00963C12">
        <w:t>водителем</w:t>
      </w:r>
      <w:r w:rsidR="00963C12" w:rsidRPr="00963C12">
        <w:t xml:space="preserve"> </w:t>
      </w:r>
      <w:r w:rsidRPr="00963C12">
        <w:t>мер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снижению</w:t>
      </w:r>
      <w:r w:rsidR="00963C12" w:rsidRPr="00963C12">
        <w:t xml:space="preserve"> </w:t>
      </w:r>
      <w:r w:rsidRPr="00963C12">
        <w:t>скорости</w:t>
      </w:r>
      <w:r w:rsidR="00963C12" w:rsidRPr="00963C12">
        <w:t xml:space="preserve"> </w:t>
      </w:r>
      <w:r w:rsidRPr="00963C12">
        <w:t>при</w:t>
      </w:r>
      <w:r w:rsidR="00963C12" w:rsidRPr="00963C12">
        <w:t xml:space="preserve"> </w:t>
      </w:r>
      <w:r w:rsidRPr="00963C12">
        <w:t>возникновении</w:t>
      </w:r>
      <w:r w:rsidR="00963C12" w:rsidRPr="00963C12">
        <w:t xml:space="preserve"> </w:t>
      </w:r>
      <w:r w:rsidRPr="00963C12">
        <w:t>опасности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Для</w:t>
      </w:r>
      <w:r w:rsidR="00963C12" w:rsidRPr="00963C12">
        <w:t xml:space="preserve"> </w:t>
      </w:r>
      <w:r w:rsidRPr="00963C12">
        <w:t>разрешения</w:t>
      </w:r>
      <w:r w:rsidR="00963C12" w:rsidRPr="00963C12">
        <w:t xml:space="preserve"> </w:t>
      </w:r>
      <w:r w:rsidRPr="00963C12">
        <w:t>поставленных</w:t>
      </w:r>
      <w:r w:rsidR="00963C12" w:rsidRPr="00963C12">
        <w:t xml:space="preserve"> </w:t>
      </w:r>
      <w:r w:rsidRPr="00963C12">
        <w:t>вопросов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распоряжение</w:t>
      </w:r>
      <w:r w:rsidR="00963C12" w:rsidRPr="00963C12">
        <w:t xml:space="preserve"> </w:t>
      </w:r>
      <w:r w:rsidRPr="00963C12">
        <w:t>эксперта</w:t>
      </w:r>
      <w:r w:rsidR="00963C12" w:rsidRPr="00963C12">
        <w:t xml:space="preserve"> </w:t>
      </w:r>
      <w:r w:rsidRPr="00963C12">
        <w:t>предоставлены</w:t>
      </w:r>
      <w:r w:rsidR="00963C12" w:rsidRPr="00963C12">
        <w:t xml:space="preserve"> </w:t>
      </w:r>
      <w:r w:rsidRPr="00963C12">
        <w:t>следующие</w:t>
      </w:r>
      <w:r w:rsidR="00963C12" w:rsidRPr="00963C12">
        <w:t xml:space="preserve"> </w:t>
      </w:r>
      <w:r w:rsidRPr="00963C12">
        <w:t>материалы</w:t>
      </w:r>
      <w:r w:rsidR="00963C12" w:rsidRPr="00963C12">
        <w:t>:</w:t>
      </w:r>
    </w:p>
    <w:p w:rsidR="00963C12" w:rsidRPr="00963C12" w:rsidRDefault="00EB085C" w:rsidP="00E058F3">
      <w:r w:rsidRPr="00963C12">
        <w:t>Копия</w:t>
      </w:r>
      <w:r w:rsidR="00963C12" w:rsidRPr="00963C12">
        <w:t xml:space="preserve"> </w:t>
      </w:r>
      <w:r w:rsidRPr="00963C12">
        <w:t>справки</w:t>
      </w:r>
      <w:r w:rsidR="00963C12" w:rsidRPr="00963C12">
        <w:t xml:space="preserve"> </w:t>
      </w:r>
      <w:r w:rsidRPr="00963C12">
        <w:t>о</w:t>
      </w:r>
      <w:r w:rsidR="00963C12" w:rsidRPr="00963C12">
        <w:t xml:space="preserve"> </w:t>
      </w:r>
      <w:r w:rsidRPr="00963C12">
        <w:t>дорожно-транспортном</w:t>
      </w:r>
      <w:r w:rsidR="00963C12" w:rsidRPr="00963C12">
        <w:t xml:space="preserve"> </w:t>
      </w:r>
      <w:r w:rsidRPr="00963C12">
        <w:t>происшествии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r w:rsidRPr="00963C12">
        <w:t>2010г</w:t>
      </w:r>
      <w:r w:rsidR="00963C12" w:rsidRPr="00963C12">
        <w:t>.</w:t>
      </w:r>
    </w:p>
    <w:p w:rsidR="00963C12" w:rsidRPr="00963C12" w:rsidRDefault="00EB085C" w:rsidP="00E058F3">
      <w:r w:rsidRPr="00963C12">
        <w:t>Копия</w:t>
      </w:r>
      <w:r w:rsidR="00963C12" w:rsidRPr="00963C12">
        <w:t xml:space="preserve"> </w:t>
      </w:r>
      <w:r w:rsidRPr="00963C12">
        <w:t>протокола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Копия</w:t>
      </w:r>
      <w:r w:rsidR="00963C12" w:rsidRPr="00963C12">
        <w:t xml:space="preserve"> </w:t>
      </w:r>
      <w:r w:rsidRPr="00963C12">
        <w:t>схемы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</w:p>
    <w:p w:rsidR="00963C12" w:rsidRPr="00963C12" w:rsidRDefault="00EB085C" w:rsidP="00E058F3">
      <w:r w:rsidRPr="00963C12">
        <w:t>Копия</w:t>
      </w:r>
      <w:r w:rsidR="00963C12" w:rsidRPr="00963C12">
        <w:t xml:space="preserve"> </w:t>
      </w:r>
      <w:r w:rsidRPr="00963C12">
        <w:t>протокола</w:t>
      </w:r>
      <w:r w:rsidR="00963C12" w:rsidRPr="00963C12">
        <w:t xml:space="preserve"> </w:t>
      </w:r>
      <w:r w:rsidRPr="00963C12">
        <w:t>следственного</w:t>
      </w:r>
      <w:r w:rsidR="00963C12" w:rsidRPr="00963C12">
        <w:t xml:space="preserve"> </w:t>
      </w:r>
      <w:r w:rsidRPr="00963C12">
        <w:t>эксперимента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</w:p>
    <w:p w:rsidR="00963C12" w:rsidRPr="00963C12" w:rsidRDefault="00EB085C" w:rsidP="00E058F3">
      <w:r w:rsidRPr="00963C12">
        <w:t>Копия</w:t>
      </w:r>
      <w:r w:rsidR="00963C12" w:rsidRPr="00963C12">
        <w:t xml:space="preserve"> </w:t>
      </w:r>
      <w:r w:rsidRPr="00963C12">
        <w:t>протокола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 w:rsidRPr="00963C12">
        <w:t xml:space="preserve"> </w:t>
      </w:r>
      <w:r w:rsidRPr="00963C12">
        <w:t>гос</w:t>
      </w:r>
      <w:r w:rsidR="00963C12" w:rsidRPr="00963C12">
        <w:t xml:space="preserve">. </w:t>
      </w:r>
      <w:r w:rsidRPr="00963C12">
        <w:t>№</w:t>
      </w:r>
      <w:r w:rsidR="00963C12" w:rsidRPr="00963C12">
        <w:t xml:space="preserve"> </w:t>
      </w:r>
      <w:r w:rsidRPr="00963C12">
        <w:t>М</w:t>
      </w:r>
      <w:r w:rsidR="00963C12" w:rsidRPr="00963C12">
        <w:t xml:space="preserve"> </w:t>
      </w:r>
      <w:r w:rsidRPr="00963C12">
        <w:t>693</w:t>
      </w:r>
      <w:r w:rsidR="00963C12" w:rsidRPr="00963C12">
        <w:t xml:space="preserve"> </w:t>
      </w:r>
      <w:r w:rsidRPr="00963C12">
        <w:t>НТ</w:t>
      </w:r>
      <w:r w:rsidR="00963C12" w:rsidRPr="00963C12">
        <w:t xml:space="preserve"> </w:t>
      </w:r>
      <w:r w:rsidRPr="00963C12">
        <w:t>45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</w:p>
    <w:p w:rsidR="00963C12" w:rsidRPr="00963C12" w:rsidRDefault="00EB085C" w:rsidP="00E058F3">
      <w:r w:rsidRPr="00963C12">
        <w:t>ИСХОДНЫЕ</w:t>
      </w:r>
      <w:r w:rsidR="00963C12" w:rsidRPr="00963C12">
        <w:t xml:space="preserve"> </w:t>
      </w:r>
      <w:r w:rsidRPr="00963C12">
        <w:t>ДАННЫЕ</w:t>
      </w:r>
    </w:p>
    <w:p w:rsidR="00963C12" w:rsidRPr="00963C12" w:rsidRDefault="00EB085C" w:rsidP="00E058F3">
      <w:r w:rsidRPr="00963C12">
        <w:t>Место</w:t>
      </w:r>
      <w:r w:rsidR="00963C12" w:rsidRPr="00963C12">
        <w:t xml:space="preserve"> </w:t>
      </w:r>
      <w:r w:rsidRPr="00963C12">
        <w:t>ДТП</w:t>
      </w:r>
      <w:r w:rsidR="00963C12" w:rsidRPr="00963C12">
        <w:t xml:space="preserve">: </w:t>
      </w:r>
      <w:r w:rsidRPr="00963C12">
        <w:t>ул</w:t>
      </w:r>
      <w:r w:rsidR="00963C12" w:rsidRPr="00963C12">
        <w:t xml:space="preserve">. </w:t>
      </w:r>
      <w:r w:rsidRPr="00963C12">
        <w:t>Красного</w:t>
      </w:r>
      <w:r w:rsidR="00963C12" w:rsidRPr="00963C12">
        <w:t xml:space="preserve"> </w:t>
      </w:r>
      <w:r w:rsidRPr="00963C12">
        <w:t>Урала,</w:t>
      </w:r>
      <w:r w:rsidR="00963C12" w:rsidRPr="00963C12">
        <w:t xml:space="preserve"> </w:t>
      </w:r>
      <w:r w:rsidRPr="00963C12">
        <w:t>напротив</w:t>
      </w:r>
      <w:r w:rsidR="00963C12" w:rsidRPr="00963C12">
        <w:t xml:space="preserve"> </w:t>
      </w:r>
      <w:r w:rsidRPr="00963C12">
        <w:t>дома</w:t>
      </w:r>
      <w:r w:rsidR="00963C12" w:rsidRPr="00963C12">
        <w:t xml:space="preserve"> </w:t>
      </w:r>
      <w:r w:rsidRPr="00963C12">
        <w:t>№</w:t>
      </w:r>
      <w:r w:rsidR="00963C12" w:rsidRPr="00963C12">
        <w:t xml:space="preserve"> </w:t>
      </w:r>
      <w:r w:rsidRPr="00963C12">
        <w:t>12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г</w:t>
      </w:r>
      <w:r w:rsidR="00963C12" w:rsidRPr="00963C12">
        <w:t xml:space="preserve">. </w:t>
      </w:r>
      <w:r w:rsidRPr="00963C12">
        <w:t>Челябинске</w:t>
      </w:r>
      <w:r w:rsidR="00963C12" w:rsidRPr="00963C12">
        <w:t>.</w:t>
      </w:r>
    </w:p>
    <w:p w:rsidR="00963C12" w:rsidRPr="00963C12" w:rsidRDefault="00EB085C" w:rsidP="00E058F3">
      <w:r w:rsidRPr="00963C12">
        <w:t>Профиль</w:t>
      </w:r>
      <w:r w:rsidR="00963C12" w:rsidRPr="00963C12">
        <w:t xml:space="preserve"> </w:t>
      </w:r>
      <w:r w:rsidRPr="00963C12">
        <w:t>участка</w:t>
      </w:r>
      <w:r w:rsidR="00963C12" w:rsidRPr="00963C12">
        <w:t xml:space="preserve"> </w:t>
      </w:r>
      <w:r w:rsidRPr="00963C12">
        <w:t>дороги</w:t>
      </w:r>
      <w:r w:rsidR="00963C12" w:rsidRPr="00963C12">
        <w:t xml:space="preserve">: </w:t>
      </w:r>
      <w:r w:rsidRPr="00963C12">
        <w:t>горизонтальный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Тип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покрытия</w:t>
      </w:r>
      <w:r w:rsidR="00963C12" w:rsidRPr="00963C12">
        <w:t xml:space="preserve">: </w:t>
      </w:r>
      <w:r w:rsidRPr="00963C12">
        <w:t>асфальт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Состояние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покрытия</w:t>
      </w:r>
      <w:r w:rsidR="00963C12" w:rsidRPr="00963C12">
        <w:t xml:space="preserve">: </w:t>
      </w:r>
      <w:r w:rsidRPr="00963C12">
        <w:t>мокрый</w:t>
      </w:r>
      <w:r w:rsidR="00963C12" w:rsidRPr="00963C12">
        <w:t xml:space="preserve"> </w:t>
      </w:r>
      <w:r w:rsidRPr="00963C12">
        <w:t>асфальт</w:t>
      </w:r>
      <w:r w:rsidR="00963C12" w:rsidRPr="00963C12">
        <w:t>.</w:t>
      </w:r>
    </w:p>
    <w:p w:rsidR="00963C12" w:rsidRPr="00963C12" w:rsidRDefault="00EB085C" w:rsidP="00E058F3">
      <w:r w:rsidRPr="00963C12">
        <w:t>Ширина</w:t>
      </w:r>
      <w:r w:rsidR="00963C12" w:rsidRPr="00963C12">
        <w:t xml:space="preserve"> </w:t>
      </w:r>
      <w:r w:rsidRPr="00963C12">
        <w:t>проезжей</w:t>
      </w:r>
      <w:r w:rsidR="00963C12" w:rsidRPr="00963C12">
        <w:t xml:space="preserve"> </w:t>
      </w:r>
      <w:r w:rsidRPr="00963C12">
        <w:t>части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7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 xml:space="preserve">. </w:t>
      </w:r>
      <w:r w:rsidRPr="00963C12">
        <w:t>Горизонтальная</w:t>
      </w:r>
      <w:r w:rsidR="00963C12" w:rsidRPr="00963C12">
        <w:t xml:space="preserve"> </w:t>
      </w:r>
      <w:r w:rsidRPr="00963C12">
        <w:t>разметка</w:t>
      </w:r>
      <w:r w:rsidR="00963C12" w:rsidRPr="00963C12">
        <w:t xml:space="preserve"> </w:t>
      </w:r>
      <w:r w:rsidRPr="00963C12">
        <w:t>отсутствует</w:t>
      </w:r>
      <w:r w:rsidR="00963C12" w:rsidRPr="00963C12">
        <w:t>.</w:t>
      </w:r>
    </w:p>
    <w:p w:rsidR="00963C12" w:rsidRPr="00963C12" w:rsidRDefault="00EB085C" w:rsidP="00E058F3">
      <w:r w:rsidRPr="00963C12">
        <w:t>Транспортное</w:t>
      </w:r>
      <w:r w:rsidR="00963C12" w:rsidRPr="00963C12">
        <w:t xml:space="preserve"> </w:t>
      </w:r>
      <w:r w:rsidRPr="00963C12">
        <w:t>средство</w:t>
      </w:r>
      <w:r w:rsidR="00963C12" w:rsidRPr="00963C12">
        <w:t xml:space="preserve">: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- </w:t>
      </w:r>
      <w:r w:rsidRPr="00963C12">
        <w:t>2114</w:t>
      </w:r>
      <w:r w:rsidR="00963C12">
        <w:t xml:space="preserve"> (</w:t>
      </w:r>
      <w:r w:rsidRPr="00963C12">
        <w:t>далее</w:t>
      </w:r>
      <w:r w:rsidR="00963C12" w:rsidRPr="00963C12">
        <w:t xml:space="preserve">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), </w:t>
      </w:r>
      <w:r w:rsidRPr="00963C12">
        <w:t>технически</w:t>
      </w:r>
      <w:r w:rsidR="00963C12" w:rsidRPr="00963C12">
        <w:t xml:space="preserve"> </w:t>
      </w:r>
      <w:r w:rsidRPr="00963C12">
        <w:t>исправен,</w:t>
      </w:r>
      <w:r w:rsidR="00963C12" w:rsidRPr="00963C12">
        <w:t xml:space="preserve"> </w:t>
      </w:r>
      <w:r w:rsidRPr="00963C12">
        <w:t>загрузка</w:t>
      </w:r>
      <w:r w:rsidR="00963C12" w:rsidRPr="00963C12">
        <w:t xml:space="preserve"> - </w:t>
      </w:r>
      <w:r w:rsidRPr="00963C12">
        <w:t>100</w:t>
      </w:r>
      <w:r w:rsidR="00963C12" w:rsidRPr="00963C12">
        <w:t xml:space="preserve"> </w:t>
      </w:r>
      <w:r w:rsidRPr="00963C12">
        <w:t>%</w:t>
      </w:r>
      <w:r w:rsidR="00963C12" w:rsidRPr="00963C12">
        <w:t>;</w:t>
      </w:r>
    </w:p>
    <w:p w:rsidR="00963C12" w:rsidRPr="00963C12" w:rsidRDefault="00EB085C" w:rsidP="00E058F3">
      <w:r w:rsidRPr="00963C12">
        <w:t>Расположение</w:t>
      </w:r>
      <w:r w:rsidR="00963C12" w:rsidRPr="00963C12">
        <w:t xml:space="preserve"> </w:t>
      </w:r>
      <w:r w:rsidRPr="00963C12">
        <w:t>транспортного</w:t>
      </w:r>
      <w:r w:rsidR="00963C12" w:rsidRPr="00963C12">
        <w:t xml:space="preserve"> </w:t>
      </w:r>
      <w:r w:rsidRPr="00963C12">
        <w:t>средства</w:t>
      </w:r>
      <w:r w:rsidR="00963C12" w:rsidRPr="00963C12">
        <w:t xml:space="preserve"> </w:t>
      </w:r>
      <w:r w:rsidRPr="00963C12">
        <w:t>после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остановки</w:t>
      </w:r>
      <w:r w:rsidR="00963C12" w:rsidRPr="00963C12">
        <w:t xml:space="preserve"> </w:t>
      </w:r>
      <w:r w:rsidRPr="00963C12">
        <w:t>зафиксировано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схеме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</w:t>
      </w:r>
      <w:r w:rsidR="00963C12" w:rsidRPr="00963C12">
        <w:t xml:space="preserve"> - </w:t>
      </w:r>
      <w:r w:rsidRPr="00963C12">
        <w:t>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</w:t>
      </w:r>
    </w:p>
    <w:p w:rsidR="00963C12" w:rsidRPr="00963C12" w:rsidRDefault="00EB085C" w:rsidP="00E058F3">
      <w:r w:rsidRPr="00963C12">
        <w:t>После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остановки</w:t>
      </w:r>
      <w:r w:rsidR="00963C12" w:rsidRPr="00963C12">
        <w:t xml:space="preserve">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располагался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расстоянии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</w:t>
        </w:r>
        <w:r w:rsidR="00963C12">
          <w:t xml:space="preserve">,20 </w:t>
        </w:r>
        <w:r w:rsidRPr="00963C12">
          <w:t>м</w:t>
        </w:r>
      </w:smartTag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правого</w:t>
      </w:r>
      <w:r w:rsidR="00963C12" w:rsidRPr="00963C12">
        <w:t xml:space="preserve"> </w:t>
      </w:r>
      <w:r w:rsidRPr="00963C12">
        <w:t>края</w:t>
      </w:r>
      <w:r w:rsidR="00963C12" w:rsidRPr="00963C12">
        <w:t xml:space="preserve"> </w:t>
      </w:r>
      <w:r w:rsidRPr="00963C12">
        <w:t>проезжей</w:t>
      </w:r>
      <w:r w:rsidR="00963C12" w:rsidRPr="00963C12">
        <w:t xml:space="preserve"> </w:t>
      </w:r>
      <w:r w:rsidRPr="00963C12">
        <w:t>части</w:t>
      </w:r>
      <w:r w:rsidR="00963C12" w:rsidRPr="00963C12">
        <w:t xml:space="preserve"> </w:t>
      </w:r>
      <w:r w:rsidRPr="00963C12">
        <w:t>до</w:t>
      </w:r>
      <w:r w:rsidR="00963C12" w:rsidRPr="00963C12">
        <w:t xml:space="preserve"> </w:t>
      </w:r>
      <w:r w:rsidRPr="00963C12">
        <w:t>переднего</w:t>
      </w:r>
      <w:r w:rsidR="00963C12" w:rsidRPr="00963C12">
        <w:t xml:space="preserve"> </w:t>
      </w:r>
      <w:r w:rsidRPr="00963C12">
        <w:t>правого</w:t>
      </w:r>
      <w:r w:rsidR="00963C12" w:rsidRPr="00963C12">
        <w:t xml:space="preserve"> </w:t>
      </w:r>
      <w:r w:rsidRPr="00963C12">
        <w:t>колеса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1,9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 xml:space="preserve"> </w:t>
      </w:r>
      <w:r w:rsidRPr="00963C12">
        <w:t>до</w:t>
      </w:r>
      <w:r w:rsidR="00963C12" w:rsidRPr="00963C12">
        <w:t xml:space="preserve"> </w:t>
      </w:r>
      <w:r w:rsidRPr="00963C12">
        <w:t>правого</w:t>
      </w:r>
      <w:r w:rsidR="00963C12" w:rsidRPr="00963C12">
        <w:t xml:space="preserve"> </w:t>
      </w:r>
      <w:r w:rsidRPr="00963C12">
        <w:t>заднего</w:t>
      </w:r>
      <w:r w:rsidR="00963C12" w:rsidRPr="00963C12">
        <w:t xml:space="preserve"> </w:t>
      </w:r>
      <w:r w:rsidRPr="00963C12">
        <w:t>колеса</w:t>
      </w:r>
      <w:r w:rsidR="00963C12">
        <w:t xml:space="preserve"> (</w:t>
      </w:r>
      <w:r w:rsidRPr="00963C12">
        <w:t>из</w:t>
      </w:r>
      <w:r w:rsidR="00963C12" w:rsidRPr="00963C12">
        <w:t xml:space="preserve"> </w:t>
      </w:r>
      <w:r w:rsidRPr="00963C12">
        <w:t>схемы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.).</w:t>
      </w:r>
    </w:p>
    <w:p w:rsidR="00963C12" w:rsidRDefault="00EB085C" w:rsidP="00963C12">
      <w:pPr>
        <w:tabs>
          <w:tab w:val="left" w:pos="726"/>
        </w:tabs>
      </w:pP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автомобилем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совершен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процессе</w:t>
      </w:r>
      <w:r w:rsidR="00963C12" w:rsidRPr="00963C12">
        <w:t xml:space="preserve"> </w:t>
      </w:r>
      <w:r w:rsidRPr="00963C12">
        <w:t>торможения</w:t>
      </w:r>
      <w:r w:rsidR="00963C12" w:rsidRPr="00963C12">
        <w:t>.</w:t>
      </w:r>
    </w:p>
    <w:p w:rsidR="00963C12" w:rsidRPr="00963C12" w:rsidRDefault="00EB085C" w:rsidP="00E058F3">
      <w:r w:rsidRPr="00E058F3">
        <w:t>После</w:t>
      </w:r>
      <w:r w:rsidR="00963C12" w:rsidRPr="00E058F3">
        <w:t xml:space="preserve"> </w:t>
      </w:r>
      <w:r w:rsidRPr="00E058F3">
        <w:t>места</w:t>
      </w:r>
      <w:r w:rsidR="00963C12" w:rsidRPr="00E058F3">
        <w:t xml:space="preserve"> </w:t>
      </w:r>
      <w:r w:rsidRPr="00E058F3">
        <w:t>наезда</w:t>
      </w:r>
      <w:r w:rsidR="00963C12" w:rsidRPr="00E058F3">
        <w:t xml:space="preserve"> </w:t>
      </w:r>
      <w:r w:rsidRPr="00E058F3">
        <w:t>автомобиль</w:t>
      </w:r>
      <w:r w:rsidR="00963C12" w:rsidRPr="00E058F3">
        <w:t xml:space="preserve"> </w:t>
      </w:r>
      <w:r w:rsidRPr="00E058F3">
        <w:t>ВАЗ,</w:t>
      </w:r>
      <w:r w:rsidR="00963C12" w:rsidRPr="00E058F3">
        <w:t xml:space="preserve"> </w:t>
      </w:r>
      <w:r w:rsidRPr="00E058F3">
        <w:t>перемещаясь</w:t>
      </w:r>
      <w:r w:rsidR="00963C12" w:rsidRPr="00E058F3">
        <w:t xml:space="preserve"> </w:t>
      </w:r>
      <w:r w:rsidRPr="00E058F3">
        <w:t>в</w:t>
      </w:r>
      <w:r w:rsidR="00963C12" w:rsidRPr="00E058F3">
        <w:t xml:space="preserve"> </w:t>
      </w:r>
      <w:r w:rsidRPr="00E058F3">
        <w:t>заторможенном</w:t>
      </w:r>
      <w:r w:rsidR="00963C12" w:rsidRPr="00E058F3">
        <w:t xml:space="preserve"> </w:t>
      </w:r>
      <w:r w:rsidRPr="00E058F3">
        <w:t>состоянии,</w:t>
      </w:r>
      <w:r w:rsidR="00963C12" w:rsidRPr="00E058F3">
        <w:t xml:space="preserve"> </w:t>
      </w:r>
      <w:r w:rsidRPr="00E058F3">
        <w:t>продвинулся</w:t>
      </w:r>
      <w:r w:rsidR="00963C12" w:rsidRPr="00E058F3">
        <w:t xml:space="preserve"> </w:t>
      </w:r>
      <w:r w:rsidRPr="00E058F3">
        <w:t>до</w:t>
      </w:r>
      <w:r w:rsidR="00963C12" w:rsidRPr="00E058F3">
        <w:t xml:space="preserve"> </w:t>
      </w:r>
      <w:r w:rsidRPr="00E058F3">
        <w:t>места</w:t>
      </w:r>
      <w:r w:rsidR="00963C12" w:rsidRPr="00E058F3">
        <w:t xml:space="preserve"> </w:t>
      </w:r>
      <w:r w:rsidRPr="00E058F3">
        <w:t>остановки</w:t>
      </w:r>
      <w:r w:rsidR="00963C12" w:rsidRPr="00E058F3">
        <w:t xml:space="preserve"> </w:t>
      </w:r>
      <w:r w:rsidRPr="00E058F3">
        <w:t>на</w:t>
      </w:r>
      <w:r w:rsidR="00963C12" w:rsidRPr="00E058F3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E058F3">
          <w:t>18</w:t>
        </w:r>
        <w:r w:rsidR="00963C12" w:rsidRPr="00E058F3">
          <w:t xml:space="preserve"> </w:t>
        </w:r>
        <w:r w:rsidRPr="00E058F3">
          <w:t>м</w:t>
        </w:r>
      </w:smartTag>
      <w:r w:rsidR="00963C12" w:rsidRPr="00E058F3">
        <w:t xml:space="preserve"> (</w:t>
      </w:r>
      <w:r w:rsidRPr="00E058F3">
        <w:t>из</w:t>
      </w:r>
      <w:r w:rsidR="00963C12" w:rsidRPr="00E058F3">
        <w:t xml:space="preserve"> </w:t>
      </w:r>
      <w:r w:rsidRPr="00E058F3">
        <w:t>схемы</w:t>
      </w:r>
      <w:r w:rsidR="00963C12" w:rsidRPr="00E058F3">
        <w:t xml:space="preserve"> </w:t>
      </w:r>
      <w:r w:rsidRPr="00E058F3">
        <w:t>к</w:t>
      </w:r>
      <w:r w:rsidR="00963C12" w:rsidRPr="00E058F3">
        <w:t xml:space="preserve"> </w:t>
      </w:r>
      <w:r w:rsidRPr="00E058F3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.).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Длина</w:t>
      </w:r>
      <w:r w:rsidR="00963C12" w:rsidRPr="00963C12">
        <w:t xml:space="preserve"> </w:t>
      </w:r>
      <w:r w:rsidRPr="00963C12">
        <w:t>следа</w:t>
      </w:r>
      <w:r w:rsidR="00963C12" w:rsidRPr="00963C12">
        <w:t xml:space="preserve"> </w:t>
      </w:r>
      <w:r w:rsidRPr="00963C12">
        <w:t>блокировки</w:t>
      </w:r>
      <w:r w:rsidR="00963C12" w:rsidRPr="00963C12">
        <w:t xml:space="preserve"> </w:t>
      </w:r>
      <w:r w:rsidRPr="00963C12">
        <w:t>Sю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24-м</w:t>
      </w:r>
      <w:r w:rsidR="00963C12">
        <w:t xml:space="preserve"> (</w:t>
      </w:r>
      <w:r w:rsidRPr="00963C12">
        <w:t>из</w:t>
      </w:r>
      <w:r w:rsidR="00963C12" w:rsidRPr="00963C12">
        <w:t xml:space="preserve"> </w:t>
      </w:r>
      <w:r w:rsidRPr="00963C12">
        <w:t>схемы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.).</w:t>
      </w:r>
    </w:p>
    <w:p w:rsidR="00963C12" w:rsidRDefault="00EB085C" w:rsidP="00963C12">
      <w:pPr>
        <w:tabs>
          <w:tab w:val="left" w:pos="726"/>
        </w:tabs>
        <w:autoSpaceDE w:val="0"/>
      </w:pPr>
      <w:r w:rsidRPr="00963C12">
        <w:t>Начало</w:t>
      </w:r>
      <w:r w:rsidR="00963C12" w:rsidRPr="00963C12">
        <w:t xml:space="preserve"> </w:t>
      </w:r>
      <w:r w:rsidRPr="00963C12">
        <w:t>следа</w:t>
      </w:r>
      <w:r w:rsidR="00963C12" w:rsidRPr="00963C12">
        <w:t xml:space="preserve"> </w:t>
      </w:r>
      <w:r w:rsidRPr="00963C12">
        <w:t>блокировки</w:t>
      </w:r>
      <w:r w:rsidR="00963C12" w:rsidRPr="00963C12">
        <w:t xml:space="preserve"> </w:t>
      </w:r>
      <w:r w:rsidRPr="00963C12">
        <w:t>колес</w:t>
      </w:r>
      <w:r w:rsidR="00963C12" w:rsidRPr="00963C12">
        <w:t xml:space="preserve"> </w:t>
      </w:r>
      <w:r w:rsidRPr="00963C12">
        <w:t>расположено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расстоянии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0,4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правого</w:t>
      </w:r>
      <w:r w:rsidR="00963C12" w:rsidRPr="00963C12">
        <w:t xml:space="preserve"> </w:t>
      </w:r>
      <w:r w:rsidRPr="00963C12">
        <w:t>края</w:t>
      </w:r>
      <w:r w:rsidR="00963C12" w:rsidRPr="00963C12">
        <w:t xml:space="preserve"> </w:t>
      </w:r>
      <w:r w:rsidRPr="00963C12">
        <w:t>проезжей</w:t>
      </w:r>
      <w:r w:rsidR="00963C12" w:rsidRPr="00963C12">
        <w:t xml:space="preserve"> </w:t>
      </w:r>
      <w:r w:rsidRPr="00963C12">
        <w:t>части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ходу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автомобиля</w:t>
      </w:r>
      <w:r w:rsidR="00963C12">
        <w:t xml:space="preserve"> (</w:t>
      </w:r>
      <w:r w:rsidRPr="00963C12">
        <w:t>из</w:t>
      </w:r>
      <w:r w:rsidR="00963C12" w:rsidRPr="00963C12">
        <w:t xml:space="preserve"> </w:t>
      </w:r>
      <w:r w:rsidRPr="00963C12">
        <w:t>схемы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протоколу</w:t>
      </w:r>
      <w:r w:rsidR="00963C12" w:rsidRPr="00963C12">
        <w:t xml:space="preserve"> </w:t>
      </w:r>
      <w:r w:rsidRPr="00963C12">
        <w:t>осмотра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2010</w:t>
        </w:r>
        <w:r w:rsidR="00963C12" w:rsidRPr="00963C12">
          <w:t xml:space="preserve"> </w:t>
        </w:r>
        <w:r w:rsidRPr="00963C12">
          <w:t>г</w:t>
        </w:r>
      </w:smartTag>
      <w:r w:rsidR="00963C12" w:rsidRPr="00963C12">
        <w:t>.).</w:t>
      </w:r>
    </w:p>
    <w:p w:rsidR="00963C12" w:rsidRDefault="00963C12" w:rsidP="00963C12">
      <w:pPr>
        <w:tabs>
          <w:tab w:val="left" w:pos="726"/>
        </w:tabs>
      </w:pP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Таблица</w:t>
      </w:r>
      <w:r w:rsidR="00963C12" w:rsidRPr="00963C12">
        <w:t xml:space="preserve"> </w:t>
      </w:r>
      <w:r w:rsidRPr="00963C12">
        <w:t>1</w:t>
      </w:r>
      <w:r w:rsidR="00963C12" w:rsidRPr="00963C12">
        <w:t xml:space="preserve"> - </w:t>
      </w:r>
      <w:r w:rsidRPr="00963C12">
        <w:t>Вариант</w:t>
      </w:r>
      <w:r w:rsidR="00963C12" w:rsidRPr="00963C12">
        <w:t xml:space="preserve"> </w:t>
      </w:r>
      <w:r w:rsidRPr="00963C12">
        <w:t>дорожно-транспортного</w:t>
      </w:r>
      <w:r w:rsidR="00963C12" w:rsidRPr="00963C12">
        <w:t xml:space="preserve"> </w:t>
      </w:r>
      <w:r w:rsidRPr="00963C12">
        <w:t>происшествия</w:t>
      </w: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6"/>
        <w:gridCol w:w="1882"/>
      </w:tblGrid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№</w:t>
            </w:r>
            <w:r w:rsidR="00963C12" w:rsidRPr="00963C12">
              <w:t xml:space="preserve"> </w:t>
            </w:r>
            <w:r w:rsidRPr="00963C12">
              <w:t>варианта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16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Направление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пешехода</w:t>
            </w:r>
            <w:r w:rsidR="00963C12" w:rsidRPr="0092056F">
              <w:rPr>
                <w:szCs w:val="18"/>
              </w:rPr>
              <w:t xml:space="preserve"> (</w:t>
            </w:r>
            <w:r w:rsidRPr="0092056F">
              <w:rPr>
                <w:szCs w:val="18"/>
              </w:rPr>
              <w:t>по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ходу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ТС</w:t>
            </w:r>
            <w:r w:rsidR="00963C12" w:rsidRPr="0092056F">
              <w:rPr>
                <w:szCs w:val="18"/>
              </w:rPr>
              <w:t xml:space="preserve">) 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Наличие</w:t>
            </w:r>
            <w:r w:rsidR="00963C12" w:rsidRPr="0092056F">
              <w:rPr>
                <w:szCs w:val="18"/>
              </w:rPr>
              <w:t xml:space="preserve"> (</w:t>
            </w:r>
            <w:r w:rsidRPr="0092056F">
              <w:rPr>
                <w:szCs w:val="18"/>
              </w:rPr>
              <w:t>отсутствие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нерегулируемого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пешеходного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перехода</w:t>
            </w:r>
            <w:r w:rsidR="00963C12" w:rsidRPr="0092056F">
              <w:rPr>
                <w:szCs w:val="18"/>
              </w:rPr>
              <w:t xml:space="preserve">) 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-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Количество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полос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для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в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данном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направлении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1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Тип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ТС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л/а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Загрузка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ТС</w:t>
            </w:r>
          </w:p>
        </w:tc>
        <w:tc>
          <w:tcPr>
            <w:tcW w:w="1882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lang w:val="en-US"/>
              </w:rPr>
            </w:pPr>
            <w:r w:rsidRPr="00963C12">
              <w:t>100</w:t>
            </w:r>
            <w:r w:rsidRPr="0092056F">
              <w:rPr>
                <w:lang w:val="en-US"/>
              </w:rPr>
              <w:t>%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Состояние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покрытия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ПЧ,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коэффициент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сцепления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0</w:t>
            </w:r>
            <w:r w:rsidR="00963C12">
              <w:t>.4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Пол,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возраст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пешехода,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темп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его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Ж,15</w:t>
            </w:r>
            <w:r w:rsidR="00963C12">
              <w:t>, б</w:t>
            </w:r>
            <w:r w:rsidR="00963C12" w:rsidRPr="00963C12">
              <w:t xml:space="preserve">. </w:t>
            </w:r>
            <w:r w:rsidRPr="00963C12">
              <w:t>ш</w:t>
            </w:r>
            <w:r w:rsidR="00963C12" w:rsidRPr="00963C12">
              <w:t xml:space="preserve">. 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Скорость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ТС,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км/ч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Н</w:t>
            </w:r>
            <w:r w:rsidR="00963C12" w:rsidRPr="00963C12">
              <w:t xml:space="preserve">. </w:t>
            </w:r>
            <w:r w:rsidRPr="00963C12">
              <w:t>з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Полоса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движения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ТС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1</w:t>
            </w:r>
          </w:p>
        </w:tc>
      </w:tr>
      <w:tr w:rsidR="00EB085C" w:rsidRPr="00963C12" w:rsidTr="0092056F">
        <w:trPr>
          <w:jc w:val="center"/>
        </w:trPr>
        <w:tc>
          <w:tcPr>
            <w:tcW w:w="7176" w:type="dxa"/>
            <w:shd w:val="clear" w:color="auto" w:fill="auto"/>
          </w:tcPr>
          <w:p w:rsidR="00EB085C" w:rsidRPr="0092056F" w:rsidRDefault="00EB085C" w:rsidP="00963C12">
            <w:pPr>
              <w:pStyle w:val="af6"/>
              <w:rPr>
                <w:szCs w:val="18"/>
              </w:rPr>
            </w:pPr>
            <w:r w:rsidRPr="0092056F">
              <w:rPr>
                <w:szCs w:val="18"/>
              </w:rPr>
              <w:t>Наличие</w:t>
            </w:r>
            <w:r w:rsidR="00963C12" w:rsidRPr="0092056F">
              <w:rPr>
                <w:szCs w:val="18"/>
              </w:rPr>
              <w:t xml:space="preserve"> (</w:t>
            </w:r>
            <w:r w:rsidRPr="0092056F">
              <w:rPr>
                <w:szCs w:val="18"/>
              </w:rPr>
              <w:t>отсутствие</w:t>
            </w:r>
            <w:r w:rsidR="00963C12" w:rsidRPr="0092056F">
              <w:rPr>
                <w:szCs w:val="18"/>
              </w:rPr>
              <w:t xml:space="preserve">) </w:t>
            </w:r>
            <w:r w:rsidRPr="0092056F">
              <w:rPr>
                <w:szCs w:val="18"/>
              </w:rPr>
              <w:t>объектов,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ограничивающих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обзорность,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контрастность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одежды</w:t>
            </w:r>
            <w:r w:rsidR="00963C12" w:rsidRPr="0092056F">
              <w:rPr>
                <w:szCs w:val="18"/>
              </w:rPr>
              <w:t xml:space="preserve"> </w:t>
            </w:r>
            <w:r w:rsidRPr="0092056F">
              <w:rPr>
                <w:szCs w:val="18"/>
              </w:rPr>
              <w:t>пешехода</w:t>
            </w:r>
          </w:p>
        </w:tc>
        <w:tc>
          <w:tcPr>
            <w:tcW w:w="1882" w:type="dxa"/>
            <w:shd w:val="clear" w:color="auto" w:fill="auto"/>
          </w:tcPr>
          <w:p w:rsidR="00EB085C" w:rsidRPr="00963C12" w:rsidRDefault="00EB085C" w:rsidP="00963C12">
            <w:pPr>
              <w:pStyle w:val="af6"/>
            </w:pPr>
            <w:r w:rsidRPr="00963C12">
              <w:t>-</w:t>
            </w:r>
          </w:p>
        </w:tc>
      </w:tr>
    </w:tbl>
    <w:p w:rsidR="00963C12" w:rsidRPr="00963C12" w:rsidRDefault="00963C12" w:rsidP="00963C12">
      <w:pPr>
        <w:tabs>
          <w:tab w:val="left" w:pos="726"/>
        </w:tabs>
        <w:autoSpaceDE w:val="0"/>
      </w:pPr>
    </w:p>
    <w:p w:rsidR="00963C12" w:rsidRPr="00963C12" w:rsidRDefault="00EB085C" w:rsidP="00963C12">
      <w:pPr>
        <w:tabs>
          <w:tab w:val="left" w:pos="726"/>
        </w:tabs>
      </w:pPr>
      <w:r w:rsidRPr="00963C12">
        <w:t>Условные</w:t>
      </w:r>
      <w:r w:rsidR="00963C12" w:rsidRPr="00963C12">
        <w:t xml:space="preserve"> </w:t>
      </w:r>
      <w:r w:rsidRPr="00963C12">
        <w:t>обозначения</w:t>
      </w:r>
      <w:r w:rsidR="00963C12" w:rsidRPr="00963C12">
        <w:t>: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справа</w:t>
      </w:r>
      <w:r w:rsidR="00963C12" w:rsidRPr="00963C12">
        <w:t xml:space="preserve"> </w:t>
      </w:r>
      <w:r w:rsidRPr="00963C12">
        <w:t>налево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л/а</w:t>
      </w:r>
      <w:r w:rsidR="00963C12" w:rsidRPr="00963C12">
        <w:t xml:space="preserve"> - </w:t>
      </w:r>
      <w:r w:rsidRPr="00963C12">
        <w:t>легковой</w:t>
      </w:r>
      <w:r w:rsidR="00963C12" w:rsidRPr="00963C12">
        <w:t xml:space="preserve"> </w:t>
      </w:r>
      <w:r w:rsidRPr="00963C12">
        <w:t>автомобиль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Ж</w:t>
      </w:r>
      <w:r w:rsidR="00963C12" w:rsidRPr="00963C12">
        <w:t xml:space="preserve"> - </w:t>
      </w:r>
      <w:r w:rsidRPr="00963C12">
        <w:t>женщина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б</w:t>
      </w:r>
      <w:r w:rsidR="00963C12" w:rsidRPr="00963C12">
        <w:t xml:space="preserve">. </w:t>
      </w:r>
      <w:r w:rsidRPr="00963C12">
        <w:t>ш</w:t>
      </w:r>
      <w:r w:rsidR="00963C12">
        <w:t xml:space="preserve">. - </w:t>
      </w:r>
      <w:r w:rsidRPr="00963C12">
        <w:t>быстрый</w:t>
      </w:r>
      <w:r w:rsidR="00963C12" w:rsidRPr="00963C12">
        <w:t xml:space="preserve"> </w:t>
      </w:r>
      <w:r w:rsidRPr="00963C12">
        <w:t>шаг</w:t>
      </w:r>
      <w:r w:rsidR="00963C12" w:rsidRPr="00963C12">
        <w:t>.</w:t>
      </w:r>
    </w:p>
    <w:p w:rsidR="00963C12" w:rsidRDefault="00EB085C" w:rsidP="00963C12">
      <w:pPr>
        <w:tabs>
          <w:tab w:val="left" w:pos="726"/>
        </w:tabs>
        <w:autoSpaceDE w:val="0"/>
      </w:pPr>
      <w:r w:rsidRPr="00963C12">
        <w:t>/п</w:t>
      </w:r>
      <w:r w:rsidR="00963C12" w:rsidRPr="00963C12">
        <w:t xml:space="preserve"> - </w:t>
      </w:r>
      <w:r w:rsidRPr="00963C12">
        <w:t>следы</w:t>
      </w:r>
      <w:r w:rsidR="00963C12" w:rsidRPr="00963C12">
        <w:t xml:space="preserve"> </w:t>
      </w:r>
      <w:r w:rsidRPr="00963C12">
        <w:t>торможения</w:t>
      </w:r>
      <w:r w:rsidR="00963C12" w:rsidRPr="00963C12">
        <w:t xml:space="preserve"> </w:t>
      </w:r>
      <w:r w:rsidRPr="00963C12">
        <w:t>оставлены</w:t>
      </w:r>
      <w:r w:rsidR="00963C12" w:rsidRPr="00963C12">
        <w:t xml:space="preserve"> </w:t>
      </w:r>
      <w:r w:rsidRPr="00963C12">
        <w:t>колесами</w:t>
      </w:r>
      <w:r w:rsidR="00963C12" w:rsidRPr="00963C12">
        <w:t xml:space="preserve"> </w:t>
      </w:r>
      <w:r w:rsidRPr="00963C12">
        <w:t>передней</w:t>
      </w:r>
      <w:r w:rsidR="00963C12" w:rsidRPr="00963C12">
        <w:t xml:space="preserve"> </w:t>
      </w:r>
      <w:r w:rsidRPr="00963C12">
        <w:t>оси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Примечание</w:t>
      </w:r>
      <w:r w:rsidR="00963C12" w:rsidRPr="00963C12">
        <w:t xml:space="preserve">: </w:t>
      </w:r>
      <w:r w:rsidRPr="00963C12">
        <w:t>При</w:t>
      </w:r>
      <w:r w:rsidR="00963C12" w:rsidRPr="00963C12">
        <w:t xml:space="preserve"> </w:t>
      </w:r>
      <w:r w:rsidRPr="00963C12">
        <w:t>определении</w:t>
      </w:r>
      <w:r w:rsidR="00963C12" w:rsidRPr="00963C12">
        <w:t xml:space="preserve"> </w:t>
      </w:r>
      <w:r w:rsidRPr="00963C12">
        <w:t>исходных</w:t>
      </w:r>
      <w:r w:rsidR="00963C12" w:rsidRPr="00963C12">
        <w:t xml:space="preserve"> </w:t>
      </w:r>
      <w:r w:rsidRPr="00963C12">
        <w:t>данных</w:t>
      </w:r>
      <w:r w:rsidR="00963C12" w:rsidRPr="00963C12">
        <w:t xml:space="preserve"> </w:t>
      </w:r>
      <w:r w:rsidRPr="00963C12">
        <w:t>использованы</w:t>
      </w:r>
      <w:r w:rsidR="00963C12" w:rsidRPr="00963C12">
        <w:t xml:space="preserve"> </w:t>
      </w:r>
      <w:r w:rsidRPr="00963C12">
        <w:t>предоставленные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распоряжение</w:t>
      </w:r>
      <w:r w:rsidR="00963C12" w:rsidRPr="00963C12">
        <w:t xml:space="preserve"> </w:t>
      </w:r>
      <w:r w:rsidRPr="00963C12">
        <w:t>эксперта</w:t>
      </w:r>
      <w:r w:rsidR="00963C12" w:rsidRPr="00963C12">
        <w:t xml:space="preserve"> </w:t>
      </w:r>
      <w:r w:rsidRPr="00963C12">
        <w:t>материалы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следующая</w:t>
      </w:r>
      <w:r w:rsidR="00963C12" w:rsidRPr="00963C12">
        <w:t xml:space="preserve"> </w:t>
      </w:r>
      <w:r w:rsidRPr="00963C12">
        <w:t>справочно-нормативная</w:t>
      </w:r>
      <w:r w:rsidR="00963C12" w:rsidRPr="00963C12">
        <w:t xml:space="preserve"> </w:t>
      </w:r>
      <w:r w:rsidRPr="00963C12">
        <w:t>литература</w:t>
      </w:r>
      <w:r w:rsidR="00963C12" w:rsidRPr="00963C12">
        <w:t>: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Городокин,</w:t>
      </w:r>
      <w:r w:rsidR="00963C12" w:rsidRPr="00963C12">
        <w:t xml:space="preserve"> </w:t>
      </w:r>
      <w:r w:rsidRPr="00963C12">
        <w:t>В</w:t>
      </w:r>
      <w:r w:rsidR="00963C12">
        <w:t xml:space="preserve">.А. </w:t>
      </w:r>
      <w:r w:rsidRPr="00963C12">
        <w:t>Экспертиза</w:t>
      </w:r>
      <w:r w:rsidR="00963C12" w:rsidRPr="00963C12">
        <w:t xml:space="preserve"> </w:t>
      </w:r>
      <w:r w:rsidRPr="00963C12">
        <w:t>дорожно-транспортных</w:t>
      </w:r>
      <w:r w:rsidR="00963C12" w:rsidRPr="00963C12">
        <w:t xml:space="preserve"> </w:t>
      </w:r>
      <w:r w:rsidRPr="00963C12">
        <w:t>происшествий</w:t>
      </w:r>
      <w:r w:rsidR="00963C12" w:rsidRPr="00963C12">
        <w:t xml:space="preserve">: </w:t>
      </w:r>
      <w:r w:rsidRPr="00963C12">
        <w:t>учебное</w:t>
      </w:r>
      <w:r w:rsidR="00963C12" w:rsidRPr="00963C12">
        <w:t xml:space="preserve"> </w:t>
      </w:r>
      <w:r w:rsidRPr="00963C12">
        <w:t>пособие</w:t>
      </w:r>
      <w:r w:rsidR="00963C12" w:rsidRPr="00963C12">
        <w:t xml:space="preserve"> </w:t>
      </w:r>
      <w:r w:rsidRPr="00963C12">
        <w:t>/</w:t>
      </w:r>
      <w:r w:rsidR="00963C12" w:rsidRPr="00963C12">
        <w:t xml:space="preserve"> </w:t>
      </w:r>
      <w:r w:rsidRPr="00963C12">
        <w:t>В</w:t>
      </w:r>
      <w:r w:rsidR="00963C12">
        <w:t xml:space="preserve">.А. </w:t>
      </w:r>
      <w:r w:rsidRPr="00963C12">
        <w:t>Городокин</w:t>
      </w:r>
      <w:r w:rsidR="00963C12">
        <w:t xml:space="preserve">. - </w:t>
      </w:r>
      <w:r w:rsidRPr="00963C12">
        <w:t>Челябинск</w:t>
      </w:r>
      <w:r w:rsidR="00963C12" w:rsidRPr="00963C12">
        <w:t xml:space="preserve">: </w:t>
      </w:r>
      <w:r w:rsidRPr="00963C12">
        <w:t>Издательство</w:t>
      </w:r>
      <w:r w:rsidR="00963C12" w:rsidRPr="00963C12">
        <w:t xml:space="preserve"> </w:t>
      </w:r>
      <w:r w:rsidRPr="00963C12">
        <w:t>ЮУрГУ,</w:t>
      </w:r>
      <w:r w:rsidR="00963C12" w:rsidRPr="00963C12">
        <w:t xml:space="preserve"> </w:t>
      </w:r>
      <w:r w:rsidRPr="00963C12">
        <w:t>2006</w:t>
      </w:r>
      <w:r w:rsidR="00963C12">
        <w:t xml:space="preserve">. - </w:t>
      </w:r>
      <w:r w:rsidRPr="00963C12">
        <w:t>27с</w:t>
      </w:r>
      <w:r w:rsidR="00963C12" w:rsidRPr="00963C12">
        <w:t>.</w:t>
      </w:r>
    </w:p>
    <w:p w:rsidR="00963C12" w:rsidRDefault="00EB085C" w:rsidP="00E058F3">
      <w:r w:rsidRPr="00963C12">
        <w:t>Правила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Российской</w:t>
      </w:r>
      <w:r w:rsidR="00963C12" w:rsidRPr="00963C12">
        <w:t xml:space="preserve"> </w:t>
      </w:r>
      <w:r w:rsidRPr="00963C12">
        <w:t>Федерации</w:t>
      </w:r>
      <w:r w:rsidR="00963C12">
        <w:t xml:space="preserve">. - </w:t>
      </w:r>
      <w:r w:rsidRPr="00963C12">
        <w:t>М</w:t>
      </w:r>
      <w:r w:rsidR="00963C12" w:rsidRPr="00963C12">
        <w:t xml:space="preserve">.: </w:t>
      </w:r>
      <w:r w:rsidRPr="00963C12">
        <w:t>ООО</w:t>
      </w:r>
      <w:r w:rsidR="00963C12">
        <w:t xml:space="preserve"> "</w:t>
      </w:r>
      <w:r w:rsidRPr="00963C12">
        <w:t>ИДТР</w:t>
      </w:r>
      <w:r w:rsidR="00963C12">
        <w:t>"</w:t>
      </w:r>
      <w:r w:rsidRPr="00963C12">
        <w:t>,</w:t>
      </w:r>
      <w:r w:rsidR="00963C12" w:rsidRPr="00963C12">
        <w:t xml:space="preserve"> </w:t>
      </w:r>
      <w:r w:rsidRPr="00963C12">
        <w:t>2010</w:t>
      </w:r>
      <w:r w:rsidR="00963C12">
        <w:t xml:space="preserve">. - </w:t>
      </w:r>
      <w:r w:rsidRPr="00963C12">
        <w:t>48</w:t>
      </w:r>
      <w:r w:rsidR="00963C12" w:rsidRPr="00963C12">
        <w:t xml:space="preserve"> </w:t>
      </w:r>
      <w:r w:rsidRPr="00963C12">
        <w:t>с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bookmarkStart w:id="0" w:name=""/>
      <w:bookmarkEnd w:id="0"/>
      <w:r w:rsidRPr="00963C12">
        <w:t>Характер</w:t>
      </w:r>
      <w:r w:rsidR="00963C12" w:rsidRPr="00963C12">
        <w:t xml:space="preserve"> </w:t>
      </w:r>
      <w:r w:rsidRPr="00963C12">
        <w:t>поведения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: </w:t>
      </w:r>
      <w:r w:rsidRPr="00963C12">
        <w:t>вне</w:t>
      </w:r>
      <w:r w:rsidR="00963C12" w:rsidRPr="00963C12">
        <w:t xml:space="preserve"> </w:t>
      </w:r>
      <w:r w:rsidRPr="00963C12">
        <w:t>пешеходного</w:t>
      </w:r>
      <w:r w:rsidR="00963C12" w:rsidRPr="00963C12">
        <w:t xml:space="preserve"> </w:t>
      </w:r>
      <w:r w:rsidRPr="00963C12">
        <w:t>перехода,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светлое</w:t>
      </w:r>
      <w:r w:rsidR="00963C12" w:rsidRPr="00963C12">
        <w:t xml:space="preserve"> </w:t>
      </w:r>
      <w:r w:rsidRPr="00963C12">
        <w:t>время</w:t>
      </w:r>
      <w:r w:rsidR="00963C12" w:rsidRPr="00963C12">
        <w:t xml:space="preserve"> </w:t>
      </w:r>
      <w:r w:rsidRPr="00963C12">
        <w:t>суток,</w:t>
      </w:r>
      <w:r w:rsidR="00963C12" w:rsidRPr="00963C12">
        <w:t xml:space="preserve"> </w:t>
      </w:r>
      <w:r w:rsidRPr="00963C12">
        <w:t>пешеход</w:t>
      </w:r>
      <w:r w:rsidR="00963C12" w:rsidRPr="00963C12">
        <w:t xml:space="preserve"> </w:t>
      </w:r>
      <w:r w:rsidRPr="00963C12">
        <w:t>пересекал</w:t>
      </w:r>
      <w:r w:rsidR="00963C12" w:rsidRPr="00963C12">
        <w:t xml:space="preserve"> </w:t>
      </w:r>
      <w:r w:rsidRPr="00963C12">
        <w:t>проезжую</w:t>
      </w:r>
      <w:r w:rsidR="00963C12" w:rsidRPr="00963C12">
        <w:t xml:space="preserve"> </w:t>
      </w:r>
      <w:r w:rsidRPr="00963C12">
        <w:t>часть</w:t>
      </w:r>
      <w:r w:rsidR="00963C12" w:rsidRPr="00963C12">
        <w:t xml:space="preserve"> </w:t>
      </w:r>
      <w:r w:rsidRPr="00963C12">
        <w:t>справа</w:t>
      </w:r>
      <w:r w:rsidR="00963C12" w:rsidRPr="00963C12">
        <w:t xml:space="preserve"> </w:t>
      </w:r>
      <w:r w:rsidRPr="00963C12">
        <w:t>налево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ходу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транспортного</w:t>
      </w:r>
      <w:r w:rsidR="00963C12" w:rsidRPr="00963C12">
        <w:t xml:space="preserve"> </w:t>
      </w:r>
      <w:r w:rsidRPr="00963C12">
        <w:t>средства,</w:t>
      </w:r>
      <w:r w:rsidR="00963C12" w:rsidRPr="00963C12">
        <w:t xml:space="preserve"> </w:t>
      </w:r>
      <w:r w:rsidRPr="00963C12">
        <w:t>преодолев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момента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>
        <w:t xml:space="preserve"> (</w:t>
      </w:r>
      <w:r w:rsidRPr="00963C12">
        <w:rPr>
          <w:lang w:val="en-US"/>
        </w:rPr>
        <w:t>Sn</w:t>
      </w:r>
      <w:r w:rsidR="00963C12" w:rsidRPr="00963C12">
        <w:t xml:space="preserve">) </w:t>
      </w:r>
      <w:smartTag w:uri="urn:schemas-microsoft-com:office:smarttags" w:element="metricconverter">
        <w:smartTagPr>
          <w:attr w:name="ProductID" w:val="38 м"/>
        </w:smartTagPr>
        <w:r w:rsidRPr="00963C12">
          <w:t>1,75</w:t>
        </w:r>
        <w:r w:rsidR="00963C12" w:rsidRPr="00963C12">
          <w:t xml:space="preserve"> </w:t>
        </w:r>
        <w:r w:rsidRPr="00963C12">
          <w:t>м</w:t>
        </w:r>
      </w:smartTag>
      <w:r w:rsidRPr="00963C12">
        <w:t>,</w:t>
      </w:r>
      <w:r w:rsidR="00963C12" w:rsidRPr="00963C12">
        <w:t xml:space="preserve"> </w:t>
      </w:r>
      <w:r w:rsidRPr="00963C12">
        <w:t>со</w:t>
      </w:r>
      <w:r w:rsidR="00963C12" w:rsidRPr="00963C12">
        <w:t xml:space="preserve"> </w:t>
      </w:r>
      <w:r w:rsidRPr="00963C12">
        <w:t>скоростью</w:t>
      </w:r>
      <w:r w:rsidR="00963C12">
        <w:t xml:space="preserve"> (</w:t>
      </w:r>
      <w:r w:rsidRPr="00963C12">
        <w:rPr>
          <w:lang w:val="en-US"/>
        </w:rPr>
        <w:t>Vn</w:t>
      </w:r>
      <w:r w:rsidR="00963C12" w:rsidRPr="00963C12">
        <w:t xml:space="preserve">) </w:t>
      </w:r>
      <w:r w:rsidRPr="00963C12">
        <w:t>1,77</w:t>
      </w:r>
      <w:r w:rsidR="00963C12" w:rsidRPr="00963C12">
        <w:t xml:space="preserve"> </w:t>
      </w:r>
      <w:r w:rsidRPr="00963C12">
        <w:t>м/с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1</w:t>
      </w:r>
      <w:r w:rsidR="00963C12" w:rsidRPr="00963C12">
        <w:t xml:space="preserve"> </w:t>
      </w:r>
      <w:r w:rsidRPr="00963C12">
        <w:rPr>
          <w:lang w:val="en-US"/>
        </w:rPr>
        <w:t>c</w:t>
      </w:r>
      <w:r w:rsidR="00963C12" w:rsidRPr="00963C12">
        <w:t xml:space="preserve"> - </w:t>
      </w:r>
      <w:r w:rsidRPr="00963C12">
        <w:t>время</w:t>
      </w:r>
      <w:r w:rsidR="00963C12" w:rsidRPr="00963C12">
        <w:t xml:space="preserve"> </w:t>
      </w:r>
      <w:r w:rsidRPr="00963C12">
        <w:t>реакции</w:t>
      </w:r>
      <w:r w:rsidR="00963C12" w:rsidRPr="00963C12">
        <w:t xml:space="preserve"> </w:t>
      </w:r>
      <w:r w:rsidRPr="00963C12">
        <w:t>водителя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0</w:t>
      </w:r>
      <w:r w:rsidR="00963C12">
        <w:t>.1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- </w:t>
      </w:r>
      <w:r w:rsidRPr="00963C12">
        <w:t>время</w:t>
      </w:r>
      <w:r w:rsidR="00963C12" w:rsidRPr="00963C12">
        <w:t xml:space="preserve"> </w:t>
      </w:r>
      <w:r w:rsidRPr="00963C12">
        <w:t>запаздывания</w:t>
      </w:r>
      <w:r w:rsidR="00963C12" w:rsidRPr="00963C12">
        <w:t xml:space="preserve"> </w:t>
      </w:r>
      <w:r w:rsidRPr="00963C12">
        <w:t>срабатывания</w:t>
      </w:r>
      <w:r w:rsidR="00963C12" w:rsidRPr="00963C12">
        <w:t xml:space="preserve"> </w:t>
      </w:r>
      <w:r w:rsidRPr="00963C12">
        <w:t>тормозного</w:t>
      </w:r>
      <w:r w:rsidR="00963C12" w:rsidRPr="00963C12">
        <w:t xml:space="preserve"> </w:t>
      </w:r>
      <w:r w:rsidRPr="00963C12">
        <w:t>привода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0,2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- </w:t>
      </w:r>
      <w:r w:rsidRPr="00963C12">
        <w:t>время</w:t>
      </w:r>
      <w:r w:rsidR="00963C12" w:rsidRPr="00963C12">
        <w:t xml:space="preserve"> </w:t>
      </w:r>
      <w:r w:rsidRPr="00963C12">
        <w:t>нарастания</w:t>
      </w:r>
      <w:r w:rsidR="00963C12" w:rsidRPr="00963C12">
        <w:t xml:space="preserve"> </w:t>
      </w:r>
      <w:r w:rsidRPr="00963C12">
        <w:t>замедления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3,9</w:t>
      </w:r>
      <w:r w:rsidR="00963C12" w:rsidRPr="00963C12">
        <w:t xml:space="preserve"> </w:t>
      </w:r>
      <w:r w:rsidRPr="00963C12">
        <w:t>м/с</w:t>
      </w:r>
      <w:r w:rsidR="00963C12" w:rsidRPr="00963C12">
        <w:t xml:space="preserve"> - </w:t>
      </w:r>
      <w:r w:rsidRPr="00963C12">
        <w:t>замедление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данных</w:t>
      </w:r>
      <w:r w:rsidR="00963C12" w:rsidRPr="00963C12">
        <w:t xml:space="preserve"> </w:t>
      </w:r>
      <w:r w:rsidRPr="00963C12">
        <w:t>дорожных</w:t>
      </w:r>
      <w:r w:rsidR="00963C12" w:rsidRPr="00963C12">
        <w:t xml:space="preserve"> </w:t>
      </w:r>
      <w:r w:rsidRPr="00963C12">
        <w:t>условиях</w:t>
      </w:r>
      <w:r w:rsidR="00963C12" w:rsidRPr="00963C12">
        <w:t>.</w:t>
      </w:r>
    </w:p>
    <w:p w:rsidR="00EB085C" w:rsidRPr="00963C12" w:rsidRDefault="00EB085C" w:rsidP="00963C12">
      <w:pPr>
        <w:tabs>
          <w:tab w:val="left" w:pos="726"/>
        </w:tabs>
      </w:pPr>
      <w:r w:rsidRPr="00963C12">
        <w:rPr>
          <w:lang w:val="en-US"/>
        </w:rPr>
        <w:t>L</w:t>
      </w:r>
      <w:r w:rsidR="00963C12" w:rsidRPr="00963C12">
        <w:t xml:space="preserve"> </w:t>
      </w:r>
      <w:r w:rsidRPr="00963C12">
        <w:t>=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2460</w:t>
        </w:r>
        <w:r w:rsidR="00963C12" w:rsidRPr="00963C12">
          <w:t xml:space="preserve"> </w:t>
        </w:r>
        <w:r w:rsidRPr="00963C12">
          <w:t>мм</w:t>
        </w:r>
      </w:smartTag>
      <w:r w:rsidR="00963C12" w:rsidRPr="00963C12">
        <w:t xml:space="preserve"> - </w:t>
      </w:r>
      <w:r w:rsidRPr="00963C12">
        <w:t>база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ВАЗ-2114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При</w:t>
      </w:r>
      <w:r w:rsidR="00963C12" w:rsidRPr="00963C12">
        <w:t xml:space="preserve"> </w:t>
      </w:r>
      <w:r w:rsidRPr="00963C12">
        <w:t>контакте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пешеходом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автомобиле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установлены</w:t>
      </w:r>
      <w:r w:rsidR="00963C12" w:rsidRPr="00963C12">
        <w:t xml:space="preserve"> </w:t>
      </w:r>
      <w:r w:rsidRPr="00963C12">
        <w:t>следующие</w:t>
      </w:r>
      <w:r w:rsidR="00963C12" w:rsidRPr="00963C12">
        <w:t xml:space="preserve"> </w:t>
      </w:r>
      <w:r w:rsidRPr="00963C12">
        <w:t>повреждения</w:t>
      </w:r>
      <w:r w:rsidR="00963C12" w:rsidRPr="00963C12">
        <w:t xml:space="preserve">:, </w:t>
      </w:r>
      <w:r w:rsidRPr="00963C12">
        <w:t>вмятина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капоте</w:t>
      </w:r>
      <w:r w:rsidR="00963C12" w:rsidRPr="00963C12">
        <w:t xml:space="preserve"> </w:t>
      </w:r>
      <w:r w:rsidRPr="00963C12">
        <w:t>со</w:t>
      </w:r>
      <w:r w:rsidR="00963C12" w:rsidRPr="00963C12">
        <w:t xml:space="preserve"> </w:t>
      </w:r>
      <w:r w:rsidRPr="00963C12">
        <w:t>средней</w:t>
      </w:r>
      <w:r w:rsidR="00963C12" w:rsidRPr="00963C12">
        <w:t xml:space="preserve"> </w:t>
      </w:r>
      <w:r w:rsidRPr="00963C12">
        <w:t>глубиной</w:t>
      </w:r>
      <w:r w:rsidR="00963C12" w:rsidRPr="00963C12">
        <w:t xml:space="preserve"> </w:t>
      </w:r>
      <w:r w:rsidRPr="00963C12">
        <w:t>деформации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расстоянии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0,6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правой</w:t>
      </w:r>
      <w:r w:rsidR="00963C12" w:rsidRPr="00963C12">
        <w:t xml:space="preserve"> </w:t>
      </w:r>
      <w:r w:rsidRPr="00963C12">
        <w:t>боковой</w:t>
      </w:r>
      <w:r w:rsidR="00963C12" w:rsidRPr="00963C12">
        <w:t xml:space="preserve"> </w:t>
      </w:r>
      <w:r w:rsidRPr="00963C12">
        <w:t>поверхности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>
        <w:t xml:space="preserve"> (</w:t>
      </w:r>
      <w:r w:rsidRPr="00963C12">
        <w:t>из</w:t>
      </w:r>
      <w:r w:rsidR="00963C12" w:rsidRPr="00963C12">
        <w:t xml:space="preserve"> </w:t>
      </w:r>
      <w:r w:rsidRPr="00963C12">
        <w:t>справки</w:t>
      </w:r>
      <w:r w:rsidR="00963C12" w:rsidRPr="00963C12">
        <w:t xml:space="preserve"> </w:t>
      </w:r>
      <w:r w:rsidRPr="00963C12">
        <w:t>о</w:t>
      </w:r>
      <w:r w:rsidR="00963C12" w:rsidRPr="00963C12">
        <w:t xml:space="preserve"> </w:t>
      </w:r>
      <w:r w:rsidRPr="00963C12">
        <w:t>дорожно-транспортном</w:t>
      </w:r>
      <w:r w:rsidR="00963C12" w:rsidRPr="00963C12">
        <w:t xml:space="preserve"> </w:t>
      </w:r>
      <w:r w:rsidRPr="00963C12">
        <w:t>происшествии</w:t>
      </w:r>
      <w:r w:rsidR="00963C12" w:rsidRPr="00963C12">
        <w:t xml:space="preserve"> </w:t>
      </w:r>
      <w:r w:rsidRPr="00963C12">
        <w:t>от</w:t>
      </w:r>
      <w:r w:rsidR="00963C12">
        <w:t xml:space="preserve"> "</w:t>
      </w:r>
      <w:r w:rsidRPr="00963C12">
        <w:t>22</w:t>
      </w:r>
      <w:r w:rsidR="00963C12">
        <w:t xml:space="preserve">" </w:t>
      </w:r>
      <w:r w:rsidRPr="00963C12">
        <w:t>сентября</w:t>
      </w:r>
      <w:r w:rsidR="00963C12" w:rsidRPr="00963C12">
        <w:t xml:space="preserve"> </w:t>
      </w:r>
      <w:r w:rsidRPr="00963C12">
        <w:t>2010г</w:t>
      </w:r>
      <w:r w:rsidR="00963C12" w:rsidRPr="00963C12">
        <w:t>.).</w:t>
      </w:r>
    </w:p>
    <w:p w:rsidR="00963C12" w:rsidRPr="00963C12" w:rsidRDefault="00EB085C" w:rsidP="00963C12">
      <w:pPr>
        <w:tabs>
          <w:tab w:val="left" w:pos="726"/>
        </w:tabs>
        <w:rPr>
          <w:iCs/>
          <w:snapToGrid w:val="0"/>
        </w:rPr>
      </w:pPr>
      <w:r w:rsidRPr="00963C12">
        <w:rPr>
          <w:iCs/>
          <w:snapToGrid w:val="0"/>
          <w:lang w:val="en-US"/>
        </w:rPr>
        <w:t>S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=</w:t>
      </w:r>
      <w:r w:rsidR="00963C12" w:rsidRPr="00963C12">
        <w:rPr>
          <w:iCs/>
          <w:snapToGrid w:val="0"/>
        </w:rPr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rPr>
            <w:iCs/>
            <w:snapToGrid w:val="0"/>
          </w:rPr>
          <w:t>18</w:t>
        </w:r>
        <w:r w:rsidR="00963C12" w:rsidRPr="00963C12">
          <w:rPr>
            <w:iCs/>
            <w:snapToGrid w:val="0"/>
          </w:rPr>
          <w:t xml:space="preserve"> </w:t>
        </w:r>
        <w:r w:rsidRPr="00963C12">
          <w:rPr>
            <w:iCs/>
            <w:snapToGrid w:val="0"/>
          </w:rPr>
          <w:t>м</w:t>
        </w:r>
      </w:smartTag>
      <w:r w:rsidR="00963C12" w:rsidRPr="00963C12">
        <w:rPr>
          <w:iCs/>
          <w:snapToGrid w:val="0"/>
        </w:rPr>
        <w:t xml:space="preserve"> - </w:t>
      </w:r>
      <w:r w:rsidRPr="00963C12">
        <w:rPr>
          <w:iCs/>
          <w:snapToGrid w:val="0"/>
        </w:rPr>
        <w:t>расстояние,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которое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переместился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автомобиль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ВАЗ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заторможенном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состоянии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после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места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наезда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остановки</w:t>
      </w:r>
      <w:r w:rsidR="00963C12">
        <w:rPr>
          <w:iCs/>
          <w:snapToGrid w:val="0"/>
        </w:rPr>
        <w:t xml:space="preserve"> (</w:t>
      </w:r>
      <w:r w:rsidRPr="00963C12">
        <w:rPr>
          <w:iCs/>
          <w:snapToGrid w:val="0"/>
        </w:rPr>
        <w:t>из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схемы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протоколу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осмотра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места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дорожно-транспортного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происшествия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от</w:t>
      </w:r>
      <w:r w:rsidR="00963C12">
        <w:rPr>
          <w:iCs/>
          <w:snapToGrid w:val="0"/>
        </w:rPr>
        <w:t xml:space="preserve"> "</w:t>
      </w:r>
      <w:r w:rsidRPr="00963C12">
        <w:rPr>
          <w:iCs/>
          <w:snapToGrid w:val="0"/>
        </w:rPr>
        <w:t>22</w:t>
      </w:r>
      <w:r w:rsidR="00963C12">
        <w:rPr>
          <w:iCs/>
          <w:snapToGrid w:val="0"/>
        </w:rPr>
        <w:t xml:space="preserve">" </w:t>
      </w:r>
      <w:r w:rsidRPr="00963C12">
        <w:rPr>
          <w:iCs/>
          <w:snapToGrid w:val="0"/>
        </w:rPr>
        <w:t>сентября</w:t>
      </w:r>
      <w:r w:rsidR="00963C12" w:rsidRPr="00963C12">
        <w:rPr>
          <w:iCs/>
          <w:snapToGrid w:val="0"/>
        </w:rPr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rPr>
            <w:iCs/>
            <w:snapToGrid w:val="0"/>
          </w:rPr>
          <w:t>2010</w:t>
        </w:r>
        <w:r w:rsidR="00963C12" w:rsidRPr="00963C12">
          <w:rPr>
            <w:iCs/>
            <w:snapToGrid w:val="0"/>
          </w:rPr>
          <w:t xml:space="preserve"> </w:t>
        </w:r>
        <w:r w:rsidRPr="00963C12">
          <w:rPr>
            <w:iCs/>
            <w:snapToGrid w:val="0"/>
          </w:rPr>
          <w:t>г</w:t>
        </w:r>
      </w:smartTag>
      <w:r w:rsidR="00963C12" w:rsidRPr="00963C12">
        <w:rPr>
          <w:iCs/>
          <w:snapToGrid w:val="0"/>
        </w:rPr>
        <w:t>.).</w:t>
      </w:r>
    </w:p>
    <w:p w:rsidR="00EB085C" w:rsidRPr="00963C12" w:rsidRDefault="00EB085C" w:rsidP="00963C12">
      <w:pPr>
        <w:tabs>
          <w:tab w:val="left" w:pos="726"/>
        </w:tabs>
        <w:autoSpaceDE w:val="0"/>
        <w:rPr>
          <w:iCs/>
          <w:snapToGrid w:val="0"/>
        </w:rPr>
      </w:pPr>
      <w:r w:rsidRPr="00963C12">
        <w:rPr>
          <w:iCs/>
          <w:snapToGrid w:val="0"/>
        </w:rPr>
        <w:t>Вопрос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№</w:t>
      </w:r>
      <w:r w:rsidR="00E058F3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1</w:t>
      </w:r>
      <w:r w:rsidR="00E058F3">
        <w:rPr>
          <w:iCs/>
          <w:snapToGrid w:val="0"/>
        </w:rPr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Скорость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перед</w:t>
      </w:r>
      <w:r w:rsidR="00963C12" w:rsidRPr="00963C12">
        <w:t xml:space="preserve"> </w:t>
      </w:r>
      <w:r w:rsidRPr="00963C12">
        <w:t>началом</w:t>
      </w:r>
      <w:r w:rsidR="00963C12" w:rsidRPr="00963C12">
        <w:t xml:space="preserve"> </w:t>
      </w:r>
      <w:r w:rsidRPr="00963C12">
        <w:t>торможения,</w:t>
      </w:r>
      <w:r w:rsidR="00963C12" w:rsidRPr="00963C12">
        <w:t xml:space="preserve"> </w:t>
      </w:r>
      <w:r w:rsidRPr="00963C12">
        <w:t>определяется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приводимой</w:t>
      </w:r>
      <w:r w:rsidR="00963C12" w:rsidRPr="00963C12">
        <w:t xml:space="preserve"> </w:t>
      </w:r>
      <w:r w:rsidRPr="00963C12">
        <w:t>ниже</w:t>
      </w:r>
      <w:r w:rsidR="00963C12" w:rsidRPr="00963C12">
        <w:t xml:space="preserve"> </w:t>
      </w:r>
      <w:r w:rsidRPr="00963C12">
        <w:t>формуле,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составляла</w:t>
      </w:r>
      <w:r w:rsidR="00963C12" w:rsidRPr="00963C12">
        <w:t xml:space="preserve"> </w:t>
      </w:r>
      <w:r w:rsidRPr="00963C12">
        <w:t>около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51</w:t>
        </w:r>
        <w:r w:rsidR="00963C12" w:rsidRPr="00963C12">
          <w:t xml:space="preserve"> </w:t>
        </w:r>
        <w:r w:rsidRPr="00963C12">
          <w:t>км/ч</w:t>
        </w:r>
      </w:smartTag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Расположение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относительно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 xml:space="preserve"> </w:t>
      </w:r>
      <w:r w:rsidRPr="00963C12">
        <w:rPr>
          <w:lang w:val="en-US"/>
        </w:rPr>
        <w:t>Sa</w:t>
      </w:r>
      <w:r w:rsidR="00963C12" w:rsidRPr="00963C12">
        <w:t xml:space="preserve"> </w:t>
      </w:r>
      <w:r w:rsidRPr="00963C12">
        <w:t>определяется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приведенной</w:t>
      </w:r>
      <w:r w:rsidR="00963C12" w:rsidRPr="00963C12">
        <w:t xml:space="preserve"> </w:t>
      </w:r>
      <w:r w:rsidRPr="00963C12">
        <w:t>ниже</w:t>
      </w:r>
      <w:r w:rsidR="00963C12" w:rsidRPr="00963C12">
        <w:t xml:space="preserve"> </w:t>
      </w:r>
      <w:r w:rsidRPr="00963C12">
        <w:t>формуле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выхода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проезжую</w:t>
      </w:r>
      <w:r w:rsidR="00963C12" w:rsidRPr="00963C12">
        <w:t xml:space="preserve"> </w:t>
      </w:r>
      <w:r w:rsidRPr="00963C12">
        <w:t>часть</w:t>
      </w:r>
      <w:r w:rsidR="00963C12" w:rsidRPr="00963C12">
        <w:t xml:space="preserve"> </w:t>
      </w:r>
      <w:r w:rsidRPr="00963C12">
        <w:t>составляла</w:t>
      </w:r>
      <w:r w:rsidR="00963C12" w:rsidRPr="00963C12">
        <w:t xml:space="preserve"> </w:t>
      </w:r>
      <w:r w:rsidRPr="00963C12">
        <w:t>около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14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>.</w:t>
      </w:r>
    </w:p>
    <w:p w:rsidR="00963C12" w:rsidRDefault="00EB085C" w:rsidP="00963C12">
      <w:pPr>
        <w:tabs>
          <w:tab w:val="left" w:pos="726"/>
        </w:tabs>
        <w:rPr>
          <w:iCs/>
          <w:snapToGrid w:val="0"/>
        </w:rPr>
      </w:pPr>
      <w:r w:rsidRPr="00963C12">
        <w:rPr>
          <w:iCs/>
          <w:snapToGrid w:val="0"/>
        </w:rPr>
        <w:t>Остановочный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путь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автомобиля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ВАЗ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сложившейся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дорожно-транспортной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ситуации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определяется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приводимой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ниже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формуле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составлял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около</w:t>
      </w:r>
      <w:r w:rsidR="00963C12" w:rsidRPr="00963C12">
        <w:rPr>
          <w:iCs/>
          <w:snapToGrid w:val="0"/>
        </w:rPr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rPr>
            <w:iCs/>
            <w:snapToGrid w:val="0"/>
          </w:rPr>
          <w:t>42</w:t>
        </w:r>
        <w:r w:rsidR="00963C12" w:rsidRPr="00963C12">
          <w:rPr>
            <w:iCs/>
            <w:snapToGrid w:val="0"/>
          </w:rPr>
          <w:t xml:space="preserve"> </w:t>
        </w:r>
        <w:r w:rsidRPr="00963C12">
          <w:rPr>
            <w:iCs/>
            <w:snapToGrid w:val="0"/>
          </w:rPr>
          <w:t>м</w:t>
        </w:r>
      </w:smartTag>
      <w:r w:rsidR="00963C12" w:rsidRPr="00963C12">
        <w:rPr>
          <w:iCs/>
          <w:snapToGrid w:val="0"/>
        </w:rPr>
        <w:t>.</w:t>
      </w:r>
    </w:p>
    <w:p w:rsidR="00E058F3" w:rsidRPr="00E058F3" w:rsidRDefault="00E058F3" w:rsidP="00E058F3">
      <w:pPr>
        <w:pStyle w:val="af3"/>
        <w:rPr>
          <w:snapToGrid w:val="0"/>
        </w:rPr>
      </w:pPr>
      <w:r w:rsidRPr="00E058F3">
        <w:rPr>
          <w:snapToGrid w:val="0"/>
        </w:rPr>
        <w:t>дорожное транспортное происшествие экспертиза</w:t>
      </w:r>
    </w:p>
    <w:p w:rsidR="00963C12" w:rsidRPr="00963C12" w:rsidRDefault="00EB085C" w:rsidP="00963C12">
      <w:pPr>
        <w:shd w:val="clear" w:color="auto" w:fill="FFFFFF"/>
        <w:tabs>
          <w:tab w:val="left" w:pos="726"/>
        </w:tabs>
      </w:pPr>
      <w:r w:rsidRPr="00963C12">
        <w:t>Для</w:t>
      </w:r>
      <w:r w:rsidR="00963C12" w:rsidRPr="00963C12">
        <w:t xml:space="preserve"> </w:t>
      </w:r>
      <w:r w:rsidRPr="00963C12">
        <w:t>решения</w:t>
      </w:r>
      <w:r w:rsidR="00963C12" w:rsidRPr="00963C12">
        <w:t xml:space="preserve"> </w:t>
      </w:r>
      <w:r w:rsidRPr="00963C12">
        <w:t>вопроса</w:t>
      </w:r>
      <w:r w:rsidR="00963C12" w:rsidRPr="00963C12">
        <w:t xml:space="preserve"> </w:t>
      </w:r>
      <w:r w:rsidRPr="00963C12">
        <w:t>о</w:t>
      </w:r>
      <w:r w:rsidR="00963C12" w:rsidRPr="00963C12">
        <w:t xml:space="preserve"> </w:t>
      </w:r>
      <w:r w:rsidRPr="00963C12">
        <w:t>наличии</w:t>
      </w:r>
      <w:r w:rsidR="00963C12" w:rsidRPr="00963C12">
        <w:t xml:space="preserve"> </w:t>
      </w:r>
      <w:r w:rsidRPr="00963C12">
        <w:t>или</w:t>
      </w:r>
      <w:r w:rsidR="00963C12" w:rsidRPr="00963C12">
        <w:t xml:space="preserve"> </w:t>
      </w:r>
      <w:r w:rsidRPr="00963C12">
        <w:t>отсутствии</w:t>
      </w:r>
      <w:r w:rsidR="00963C12" w:rsidRPr="00963C12">
        <w:t xml:space="preserve"> </w:t>
      </w:r>
      <w:r w:rsidRPr="00963C12">
        <w:t>у</w:t>
      </w:r>
      <w:r w:rsidR="00963C12" w:rsidRPr="00963C12">
        <w:t xml:space="preserve"> </w:t>
      </w:r>
      <w:r w:rsidRPr="00963C12">
        <w:t>водителя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технической</w:t>
      </w:r>
      <w:r w:rsidR="00963C12" w:rsidRPr="00963C12">
        <w:t xml:space="preserve"> </w:t>
      </w:r>
      <w:r w:rsidRPr="00963C12">
        <w:t>возможности</w:t>
      </w:r>
      <w:r w:rsidR="00963C12" w:rsidRPr="00963C12">
        <w:t xml:space="preserve"> </w:t>
      </w:r>
      <w:r w:rsidRPr="00963C12">
        <w:t>предотвратить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пешехода,</w:t>
      </w:r>
      <w:r w:rsidR="00963C12" w:rsidRPr="00963C12">
        <w:t xml:space="preserve"> </w:t>
      </w:r>
      <w:r w:rsidRPr="00963C12">
        <w:t>следует</w:t>
      </w:r>
      <w:r w:rsidR="00963C12" w:rsidRPr="00963C12">
        <w:t xml:space="preserve"> </w:t>
      </w:r>
      <w:r w:rsidRPr="00963C12">
        <w:t>сравнить</w:t>
      </w:r>
      <w:r w:rsidR="00963C12" w:rsidRPr="00963C12">
        <w:t xml:space="preserve"> </w:t>
      </w:r>
      <w:r w:rsidRPr="00963C12">
        <w:t>между</w:t>
      </w:r>
      <w:r w:rsidR="00963C12" w:rsidRPr="00963C12">
        <w:t xml:space="preserve"> </w:t>
      </w:r>
      <w:r w:rsidRPr="00963C12">
        <w:t>собой</w:t>
      </w:r>
      <w:r w:rsidR="00963C12" w:rsidRPr="00963C12">
        <w:t xml:space="preserve"> </w:t>
      </w:r>
      <w:r w:rsidRPr="00963C12">
        <w:t>величину</w:t>
      </w:r>
      <w:r w:rsidR="00963C12" w:rsidRPr="00963C12">
        <w:t xml:space="preserve"> </w:t>
      </w:r>
      <w:r w:rsidRPr="00963C12">
        <w:t>остановочного</w:t>
      </w:r>
      <w:r w:rsidR="00963C12" w:rsidRPr="00963C12">
        <w:t xml:space="preserve"> </w:t>
      </w:r>
      <w:r w:rsidRPr="00963C12">
        <w:t>пути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>
        <w:t xml:space="preserve"> (</w:t>
      </w:r>
      <w:r w:rsidRPr="00963C12">
        <w:rPr>
          <w:lang w:val="en-US"/>
        </w:rPr>
        <w:t>So</w:t>
      </w:r>
      <w:r w:rsidR="00963C12" w:rsidRPr="00963C12">
        <w:t xml:space="preserve">), </w:t>
      </w:r>
      <w:r w:rsidRPr="00963C12">
        <w:t>составляющую</w:t>
      </w:r>
      <w:r w:rsidR="00963C12" w:rsidRPr="00963C12">
        <w:t xml:space="preserve"> </w:t>
      </w:r>
      <w:r w:rsidRPr="00963C12">
        <w:t>около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42</w:t>
        </w:r>
        <w:r w:rsidR="00963C12" w:rsidRPr="00963C12">
          <w:t xml:space="preserve"> </w:t>
        </w:r>
        <w:r w:rsidRPr="00963C12">
          <w:t>м</w:t>
        </w:r>
      </w:smartTag>
      <w:r w:rsidRPr="00963C12">
        <w:t>,</w:t>
      </w:r>
      <w:r w:rsidR="00963C12" w:rsidRPr="00963C12">
        <w:t xml:space="preserve"> </w:t>
      </w:r>
      <w:r w:rsidRPr="00963C12">
        <w:t>с</w:t>
      </w:r>
      <w:r w:rsidR="00963C12" w:rsidRPr="00963C12">
        <w:t xml:space="preserve"> </w:t>
      </w:r>
      <w:r w:rsidRPr="00963C12">
        <w:t>дальностью</w:t>
      </w:r>
      <w:r w:rsidR="00963C12" w:rsidRPr="00963C12">
        <w:t xml:space="preserve"> </w:t>
      </w:r>
      <w:r w:rsidRPr="00963C12">
        <w:t>расположения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 xml:space="preserve"> </w:t>
      </w:r>
      <w:r w:rsidRPr="00963C12">
        <w:t>для</w:t>
      </w:r>
      <w:r w:rsidR="00963C12" w:rsidRPr="00963C12">
        <w:t xml:space="preserve"> </w:t>
      </w:r>
      <w:r w:rsidRPr="00963C12">
        <w:t>движения</w:t>
      </w:r>
      <w:r w:rsidR="00963C12">
        <w:t xml:space="preserve"> (</w:t>
      </w:r>
      <w:r w:rsidRPr="00963C12">
        <w:rPr>
          <w:lang w:val="en-US"/>
        </w:rPr>
        <w:t>Sa</w:t>
      </w:r>
      <w:r w:rsidR="00963C12" w:rsidRPr="00963C12">
        <w:t xml:space="preserve">), </w:t>
      </w:r>
      <w:r w:rsidRPr="00963C12">
        <w:t>составляющего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14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Учитывая</w:t>
      </w:r>
      <w:r w:rsidR="00963C12" w:rsidRPr="00963C12">
        <w:t xml:space="preserve"> </w:t>
      </w:r>
      <w:r w:rsidRPr="00963C12">
        <w:t>тот</w:t>
      </w:r>
      <w:r w:rsidR="00963C12" w:rsidRPr="00963C12">
        <w:t xml:space="preserve"> </w:t>
      </w:r>
      <w:r w:rsidRPr="00963C12">
        <w:t>факт,</w:t>
      </w:r>
      <w:r w:rsidR="00963C12" w:rsidRPr="00963C12">
        <w:t xml:space="preserve"> </w:t>
      </w:r>
      <w:r w:rsidRPr="00963C12">
        <w:t>что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 xml:space="preserve"> </w:t>
      </w:r>
      <w:r w:rsidRPr="00963C12">
        <w:t>автомобиль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располагался</w:t>
      </w:r>
      <w:r w:rsidR="00963C12" w:rsidRPr="00963C12">
        <w:t xml:space="preserve"> </w:t>
      </w:r>
      <w:r w:rsidRPr="00963C12">
        <w:t>от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расстоянии</w:t>
      </w:r>
      <w:r w:rsidR="00963C12" w:rsidRPr="00963C12">
        <w:t xml:space="preserve"> </w:t>
      </w:r>
      <w:r w:rsidRPr="00963C12">
        <w:t>менее</w:t>
      </w:r>
      <w:r w:rsidR="00963C12" w:rsidRPr="00963C12">
        <w:t xml:space="preserve"> </w:t>
      </w:r>
      <w:r w:rsidRPr="00963C12">
        <w:t>величины</w:t>
      </w:r>
      <w:r w:rsidR="00963C12" w:rsidRPr="00963C12">
        <w:t xml:space="preserve"> </w:t>
      </w:r>
      <w:r w:rsidRPr="00963C12">
        <w:t>остановочного</w:t>
      </w:r>
      <w:r w:rsidR="00963C12" w:rsidRPr="00963C12">
        <w:t xml:space="preserve"> </w:t>
      </w:r>
      <w:r w:rsidRPr="00963C12">
        <w:t>пути</w:t>
      </w:r>
      <w:r w:rsidR="00963C12" w:rsidRPr="00963C12">
        <w:t xml:space="preserve"> </w:t>
      </w:r>
      <w:r w:rsidRPr="00963C12">
        <w:t>транспортного</w:t>
      </w:r>
      <w:r w:rsidR="00963C12" w:rsidRPr="00963C12">
        <w:t xml:space="preserve"> </w:t>
      </w:r>
      <w:r w:rsidRPr="00963C12">
        <w:t>средства,</w:t>
      </w:r>
      <w:r w:rsidR="00963C12" w:rsidRPr="00963C12">
        <w:t xml:space="preserve"> </w:t>
      </w:r>
      <w:r w:rsidRPr="00963C12">
        <w:t>можно</w:t>
      </w:r>
      <w:r w:rsidR="00963C12" w:rsidRPr="00963C12">
        <w:t xml:space="preserve"> </w:t>
      </w:r>
      <w:r w:rsidRPr="00963C12">
        <w:t>сделать</w:t>
      </w:r>
      <w:r w:rsidR="00963C12" w:rsidRPr="00963C12">
        <w:t xml:space="preserve"> </w:t>
      </w:r>
      <w:r w:rsidRPr="00963C12">
        <w:t>вывод</w:t>
      </w:r>
      <w:r w:rsidR="00963C12" w:rsidRPr="00963C12">
        <w:t xml:space="preserve"> </w:t>
      </w:r>
      <w:r w:rsidRPr="00963C12">
        <w:t>о</w:t>
      </w:r>
      <w:r w:rsidR="00963C12" w:rsidRPr="00963C12">
        <w:t xml:space="preserve"> </w:t>
      </w:r>
      <w:r w:rsidRPr="00963C12">
        <w:t>том,</w:t>
      </w:r>
      <w:r w:rsidR="00963C12" w:rsidRPr="00963C12">
        <w:t xml:space="preserve"> </w:t>
      </w:r>
      <w:r w:rsidRPr="00963C12">
        <w:t>что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не</w:t>
      </w:r>
      <w:r w:rsidR="00963C12" w:rsidRPr="00963C12">
        <w:t xml:space="preserve"> </w:t>
      </w:r>
      <w:r w:rsidRPr="00963C12">
        <w:t>располагал</w:t>
      </w:r>
      <w:r w:rsidR="00963C12" w:rsidRPr="00963C12">
        <w:t xml:space="preserve"> </w:t>
      </w:r>
      <w:r w:rsidRPr="00963C12">
        <w:t>технической</w:t>
      </w:r>
      <w:r w:rsidR="00963C12" w:rsidRPr="00963C12">
        <w:t xml:space="preserve"> </w:t>
      </w:r>
      <w:r w:rsidRPr="00963C12">
        <w:t>возможностью</w:t>
      </w:r>
      <w:r w:rsidR="00963C12" w:rsidRPr="00963C12">
        <w:t xml:space="preserve"> </w:t>
      </w:r>
      <w:r w:rsidRPr="00963C12">
        <w:t>предотвратить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пешехода,</w:t>
      </w:r>
      <w:r w:rsidR="00963C12" w:rsidRPr="00963C12">
        <w:t xml:space="preserve"> </w:t>
      </w:r>
      <w:r w:rsidRPr="00963C12">
        <w:t>применив</w:t>
      </w:r>
      <w:r w:rsidR="00963C12" w:rsidRPr="00963C12">
        <w:t xml:space="preserve"> </w:t>
      </w:r>
      <w:r w:rsidRPr="00963C12">
        <w:t>экстренное</w:t>
      </w:r>
      <w:r w:rsidR="00963C12" w:rsidRPr="00963C12">
        <w:t xml:space="preserve"> </w:t>
      </w:r>
      <w:r w:rsidRPr="00963C12">
        <w:t>торможение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rPr>
          <w:iCs/>
          <w:snapToGrid w:val="0"/>
        </w:rPr>
      </w:pP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указанной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дорожно-транспортной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ситуации,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учитывая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тот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факт,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что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выход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вынуждал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водителя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автомобиля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применять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экстренное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торможение,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можно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сделать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вывод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том,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что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должен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был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руководствоваться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следующими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требованиями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Правил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</w:t>
      </w:r>
      <w:r w:rsidR="00963C12" w:rsidRPr="00963C12">
        <w:rPr>
          <w:iCs/>
          <w:snapToGrid w:val="0"/>
        </w:rPr>
        <w:t>:</w:t>
      </w:r>
    </w:p>
    <w:p w:rsidR="00963C12" w:rsidRPr="00963C12" w:rsidRDefault="00EB085C" w:rsidP="00963C12">
      <w:pPr>
        <w:tabs>
          <w:tab w:val="left" w:pos="726"/>
        </w:tabs>
        <w:rPr>
          <w:iCs/>
          <w:snapToGrid w:val="0"/>
        </w:rPr>
      </w:pPr>
      <w:r w:rsidRPr="00963C12">
        <w:rPr>
          <w:iCs/>
          <w:snapToGrid w:val="0"/>
        </w:rPr>
        <w:t>п</w:t>
      </w:r>
      <w:r w:rsidR="00963C12">
        <w:rPr>
          <w:iCs/>
          <w:snapToGrid w:val="0"/>
        </w:rPr>
        <w:t>.4.3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ч</w:t>
      </w:r>
      <w:r w:rsidR="00963C12">
        <w:rPr>
          <w:iCs/>
          <w:snapToGrid w:val="0"/>
        </w:rPr>
        <w:t>.1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Правил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согласно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которым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пешеходы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должны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пересекать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проезжую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часть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пешеходным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переходам,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их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отсутствии</w:t>
      </w:r>
      <w:r w:rsidR="00963C12" w:rsidRPr="00963C12">
        <w:rPr>
          <w:iCs/>
          <w:snapToGrid w:val="0"/>
        </w:rPr>
        <w:t xml:space="preserve"> - </w:t>
      </w:r>
      <w:r w:rsidRPr="00963C12">
        <w:rPr>
          <w:iCs/>
          <w:snapToGrid w:val="0"/>
        </w:rPr>
        <w:t>на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перекрестках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линии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тротуаров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или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обочин</w:t>
      </w:r>
      <w:r w:rsidR="00963C12" w:rsidRPr="00963C12">
        <w:rPr>
          <w:iCs/>
          <w:snapToGrid w:val="0"/>
        </w:rPr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п</w:t>
      </w:r>
      <w:r w:rsidR="00963C12">
        <w:t>.4.5</w:t>
      </w:r>
      <w:r w:rsidR="00963C12" w:rsidRPr="00963C12">
        <w:t xml:space="preserve"> </w:t>
      </w:r>
      <w:r w:rsidRPr="00963C12">
        <w:t>Правил,</w:t>
      </w:r>
      <w:r w:rsidR="00963C12" w:rsidRPr="00963C12">
        <w:t xml:space="preserve"> </w:t>
      </w:r>
      <w:r w:rsidRPr="00963C12">
        <w:t>согласно</w:t>
      </w:r>
      <w:r w:rsidR="00963C12" w:rsidRPr="00963C12">
        <w:t xml:space="preserve"> </w:t>
      </w:r>
      <w:r w:rsidRPr="00963C12">
        <w:t>которым</w:t>
      </w:r>
      <w:r w:rsidR="00963C12" w:rsidRPr="00963C12">
        <w:t xml:space="preserve"> </w:t>
      </w:r>
      <w:r w:rsidRPr="00963C12">
        <w:t>при</w:t>
      </w:r>
      <w:r w:rsidR="00963C12" w:rsidRPr="00963C12">
        <w:t xml:space="preserve"> </w:t>
      </w:r>
      <w:r w:rsidRPr="00963C12">
        <w:t>пересечении</w:t>
      </w:r>
      <w:r w:rsidR="00963C12" w:rsidRPr="00963C12">
        <w:t xml:space="preserve"> </w:t>
      </w:r>
      <w:r w:rsidRPr="00963C12">
        <w:t>проезжей</w:t>
      </w:r>
      <w:r w:rsidR="00963C12" w:rsidRPr="00963C12">
        <w:t xml:space="preserve"> </w:t>
      </w:r>
      <w:r w:rsidRPr="00963C12">
        <w:t>части</w:t>
      </w:r>
      <w:r w:rsidR="00963C12" w:rsidRPr="00963C12">
        <w:t xml:space="preserve"> </w:t>
      </w:r>
      <w:r w:rsidRPr="00963C12">
        <w:t>вне</w:t>
      </w:r>
      <w:r w:rsidR="00963C12" w:rsidRPr="00963C12">
        <w:t xml:space="preserve"> </w:t>
      </w:r>
      <w:r w:rsidRPr="00963C12">
        <w:t>пешеходного</w:t>
      </w:r>
      <w:r w:rsidR="00963C12" w:rsidRPr="00963C12">
        <w:t xml:space="preserve"> </w:t>
      </w:r>
      <w:r w:rsidRPr="00963C12">
        <w:t>перехода</w:t>
      </w:r>
      <w:r w:rsidR="00963C12" w:rsidRPr="00963C12">
        <w:t xml:space="preserve"> </w:t>
      </w:r>
      <w:r w:rsidRPr="00963C12">
        <w:t>пешеходы</w:t>
      </w:r>
      <w:r w:rsidR="00963C12" w:rsidRPr="00963C12">
        <w:t xml:space="preserve"> </w:t>
      </w:r>
      <w:r w:rsidRPr="00963C12">
        <w:t>не</w:t>
      </w:r>
      <w:r w:rsidR="00963C12" w:rsidRPr="00963C12">
        <w:t xml:space="preserve"> </w:t>
      </w:r>
      <w:r w:rsidRPr="00963C12">
        <w:t>должны</w:t>
      </w:r>
      <w:r w:rsidR="00963C12" w:rsidRPr="00963C12">
        <w:t xml:space="preserve"> </w:t>
      </w:r>
      <w:r w:rsidRPr="00963C12">
        <w:t>создавать</w:t>
      </w:r>
      <w:r w:rsidR="00963C12" w:rsidRPr="00963C12">
        <w:t xml:space="preserve"> </w:t>
      </w:r>
      <w:r w:rsidRPr="00963C12">
        <w:t>помех</w:t>
      </w:r>
      <w:r w:rsidR="00963C12" w:rsidRPr="00963C12">
        <w:t xml:space="preserve"> </w:t>
      </w:r>
      <w:r w:rsidRPr="00963C12">
        <w:t>для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транспортных</w:t>
      </w:r>
      <w:r w:rsidR="00963C12" w:rsidRPr="00963C12">
        <w:t xml:space="preserve"> </w:t>
      </w:r>
      <w:r w:rsidRPr="00963C12">
        <w:t>средств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</w:pPr>
      <w:r w:rsidRPr="00963C12">
        <w:t>Соответственно,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ситуации,</w:t>
      </w:r>
      <w:r w:rsidR="00963C12" w:rsidRPr="00963C12">
        <w:t xml:space="preserve"> </w:t>
      </w:r>
      <w:r w:rsidRPr="00963C12">
        <w:t>следует</w:t>
      </w:r>
      <w:r w:rsidR="00963C12" w:rsidRPr="00963C12">
        <w:t xml:space="preserve"> </w:t>
      </w:r>
      <w:r w:rsidRPr="00963C12">
        <w:t>сделать</w:t>
      </w:r>
      <w:r w:rsidR="00963C12" w:rsidRPr="00963C12">
        <w:t xml:space="preserve"> </w:t>
      </w:r>
      <w:r w:rsidRPr="00963C12">
        <w:t>вывод</w:t>
      </w:r>
      <w:r w:rsidR="00963C12" w:rsidRPr="00963C12">
        <w:t xml:space="preserve"> </w:t>
      </w:r>
      <w:r w:rsidRPr="00963C12">
        <w:t>о</w:t>
      </w:r>
      <w:r w:rsidR="00963C12" w:rsidRPr="00963C12">
        <w:t xml:space="preserve"> </w:t>
      </w:r>
      <w:r w:rsidRPr="00963C12">
        <w:t>том,</w:t>
      </w:r>
      <w:r w:rsidR="00963C12" w:rsidRPr="00963C12">
        <w:t xml:space="preserve"> </w:t>
      </w:r>
      <w:r w:rsidRPr="00963C12">
        <w:t>что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должен</w:t>
      </w:r>
      <w:r w:rsidR="00963C12" w:rsidRPr="00963C12">
        <w:t xml:space="preserve"> </w:t>
      </w:r>
      <w:r w:rsidRPr="00963C12">
        <w:t>был</w:t>
      </w:r>
      <w:r w:rsidR="00963C12" w:rsidRPr="00963C12">
        <w:t xml:space="preserve"> </w:t>
      </w:r>
      <w:r w:rsidRPr="00963C12">
        <w:t>руководствоваться</w:t>
      </w:r>
      <w:r w:rsidR="00963C12" w:rsidRPr="00963C12">
        <w:t xml:space="preserve"> </w:t>
      </w:r>
      <w:r w:rsidRPr="00963C12">
        <w:t>следующими</w:t>
      </w:r>
      <w:r w:rsidR="00963C12" w:rsidRPr="00963C12">
        <w:t xml:space="preserve"> </w:t>
      </w:r>
      <w:r w:rsidRPr="00963C12">
        <w:t>требованиями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>:</w:t>
      </w:r>
      <w:r w:rsidR="00963C12">
        <w:t xml:space="preserve"> </w:t>
      </w:r>
      <w:r w:rsidRPr="00963C12">
        <w:t>п</w:t>
      </w:r>
      <w:r w:rsidR="00963C12">
        <w:t>.1</w:t>
      </w:r>
      <w:r w:rsidRPr="00963C12">
        <w:t>0</w:t>
      </w:r>
      <w:r w:rsidR="00963C12">
        <w:t>.1</w:t>
      </w:r>
      <w:r w:rsidR="00963C12" w:rsidRPr="00963C12">
        <w:t xml:space="preserve"> </w:t>
      </w:r>
      <w:r w:rsidRPr="00963C12">
        <w:t>ч</w:t>
      </w:r>
      <w:r w:rsidR="00963C12">
        <w:t>.2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согласно</w:t>
      </w:r>
      <w:r w:rsidR="00963C12" w:rsidRPr="00963C12">
        <w:t xml:space="preserve"> </w:t>
      </w:r>
      <w:r w:rsidRPr="00963C12">
        <w:t>которым</w:t>
      </w:r>
      <w:r w:rsidR="00963C12" w:rsidRPr="00963C12">
        <w:t xml:space="preserve"> </w:t>
      </w:r>
      <w:r w:rsidRPr="00963C12">
        <w:t>при</w:t>
      </w:r>
      <w:r w:rsidR="00963C12" w:rsidRPr="00963C12">
        <w:t xml:space="preserve"> </w:t>
      </w:r>
      <w:r w:rsidRPr="00963C12">
        <w:t>возникновении</w:t>
      </w:r>
      <w:r w:rsidR="00963C12" w:rsidRPr="00963C12">
        <w:t xml:space="preserve"> </w:t>
      </w:r>
      <w:r w:rsidRPr="00963C12">
        <w:t>опасности</w:t>
      </w:r>
      <w:r w:rsidR="00963C12" w:rsidRPr="00963C12">
        <w:t xml:space="preserve"> </w:t>
      </w:r>
      <w:r w:rsidRPr="00963C12">
        <w:t>для</w:t>
      </w:r>
      <w:r w:rsidR="00963C12" w:rsidRPr="00963C12">
        <w:t xml:space="preserve"> </w:t>
      </w:r>
      <w:r w:rsidRPr="00963C12">
        <w:t>движения,</w:t>
      </w:r>
      <w:r w:rsidR="00963C12" w:rsidRPr="00963C12">
        <w:t xml:space="preserve"> </w:t>
      </w:r>
      <w:r w:rsidRPr="00963C12">
        <w:t>которую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состоянии</w:t>
      </w:r>
      <w:r w:rsidR="00963C12" w:rsidRPr="00963C12">
        <w:t xml:space="preserve"> </w:t>
      </w:r>
      <w:r w:rsidRPr="00963C12">
        <w:t>обнаружить,</w:t>
      </w:r>
      <w:r w:rsidR="00963C12" w:rsidRPr="00963C12">
        <w:t xml:space="preserve"> </w:t>
      </w:r>
      <w:r w:rsidRPr="00963C12">
        <w:t>он</w:t>
      </w:r>
      <w:r w:rsidR="00963C12" w:rsidRPr="00963C12">
        <w:t xml:space="preserve"> </w:t>
      </w:r>
      <w:r w:rsidRPr="00963C12">
        <w:t>должен</w:t>
      </w:r>
      <w:r w:rsidR="00963C12" w:rsidRPr="00963C12">
        <w:t xml:space="preserve"> </w:t>
      </w:r>
      <w:r w:rsidRPr="00963C12">
        <w:t>принять</w:t>
      </w:r>
      <w:r w:rsidR="00963C12" w:rsidRPr="00963C12">
        <w:t xml:space="preserve"> </w:t>
      </w:r>
      <w:r w:rsidRPr="00963C12">
        <w:t>меры</w:t>
      </w:r>
      <w:r w:rsidR="00963C12" w:rsidRPr="00963C12">
        <w:t xml:space="preserve"> </w:t>
      </w:r>
      <w:r w:rsidRPr="00963C12">
        <w:t>к</w:t>
      </w:r>
      <w:r w:rsidR="00963C12" w:rsidRPr="00963C12">
        <w:t xml:space="preserve"> </w:t>
      </w:r>
      <w:r w:rsidRPr="00963C12">
        <w:t>снижению</w:t>
      </w:r>
      <w:r w:rsidR="00963C12" w:rsidRPr="00963C12">
        <w:t xml:space="preserve"> </w:t>
      </w:r>
      <w:r w:rsidRPr="00963C12">
        <w:t>скорости</w:t>
      </w:r>
      <w:r w:rsidR="00963C12" w:rsidRPr="00963C12">
        <w:t xml:space="preserve"> </w:t>
      </w:r>
      <w:r w:rsidRPr="00963C12">
        <w:t>вплоть</w:t>
      </w:r>
      <w:r w:rsidR="00963C12" w:rsidRPr="00963C12">
        <w:t xml:space="preserve"> </w:t>
      </w:r>
      <w:r w:rsidRPr="00963C12">
        <w:t>до</w:t>
      </w:r>
      <w:r w:rsidR="00963C12" w:rsidRPr="00963C12">
        <w:t xml:space="preserve"> </w:t>
      </w:r>
      <w:r w:rsidRPr="00963C12">
        <w:t>остановки</w:t>
      </w:r>
      <w:r w:rsidR="00963C12" w:rsidRPr="00963C12">
        <w:t xml:space="preserve"> </w:t>
      </w:r>
      <w:r w:rsidRPr="00963C12">
        <w:t>транспортного</w:t>
      </w:r>
      <w:r w:rsidR="00963C12" w:rsidRPr="00963C12">
        <w:t xml:space="preserve"> </w:t>
      </w:r>
      <w:r w:rsidRPr="00963C12">
        <w:t>средства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rPr>
          <w:iCs/>
          <w:snapToGrid w:val="0"/>
        </w:rPr>
      </w:pPr>
      <w:r w:rsidRPr="00963C12">
        <w:rPr>
          <w:iCs/>
          <w:snapToGrid w:val="0"/>
        </w:rPr>
        <w:t>Однако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даже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руководствуясь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требованиями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Правил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он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располагал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технической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возможностью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предотвратить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наезд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пешехода,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применив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экстренное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торможение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момент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возникновения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опасности</w:t>
      </w:r>
    </w:p>
    <w:p w:rsidR="00EB085C" w:rsidRDefault="00963C12" w:rsidP="00963C12">
      <w:pPr>
        <w:pStyle w:val="1"/>
      </w:pPr>
      <w:r>
        <w:br w:type="page"/>
      </w:r>
      <w:r w:rsidRPr="00963C12">
        <w:t>Выводы</w:t>
      </w:r>
    </w:p>
    <w:p w:rsidR="00963C12" w:rsidRPr="00963C12" w:rsidRDefault="00963C12" w:rsidP="00963C12">
      <w:pPr>
        <w:rPr>
          <w:lang w:eastAsia="en-US"/>
        </w:rPr>
      </w:pP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По</w:t>
      </w:r>
      <w:r w:rsidR="00963C12" w:rsidRPr="00963C12">
        <w:t xml:space="preserve"> </w:t>
      </w:r>
      <w:r w:rsidRPr="00963C12">
        <w:t>результатам</w:t>
      </w:r>
      <w:r w:rsidR="00963C12" w:rsidRPr="00963C12">
        <w:t xml:space="preserve"> </w:t>
      </w:r>
      <w:r w:rsidRPr="00963C12">
        <w:t>проведенного</w:t>
      </w:r>
      <w:r w:rsidR="00963C12" w:rsidRPr="00963C12">
        <w:t xml:space="preserve"> </w:t>
      </w:r>
      <w:r w:rsidRPr="00963C12">
        <w:t>исследования</w:t>
      </w:r>
      <w:r w:rsidR="00963C12" w:rsidRPr="00963C12">
        <w:t xml:space="preserve"> </w:t>
      </w:r>
      <w:r w:rsidRPr="00963C12">
        <w:t>необходимо</w:t>
      </w:r>
      <w:r w:rsidR="00963C12" w:rsidRPr="00963C12">
        <w:t xml:space="preserve"> </w:t>
      </w:r>
      <w:r w:rsidRPr="00963C12">
        <w:t>сделать</w:t>
      </w:r>
      <w:r w:rsidR="00963C12" w:rsidRPr="00963C12">
        <w:t xml:space="preserve"> </w:t>
      </w:r>
      <w:r w:rsidRPr="00963C12">
        <w:t>следующие</w:t>
      </w:r>
      <w:r w:rsidR="00963C12" w:rsidRPr="00963C12">
        <w:t xml:space="preserve"> </w:t>
      </w:r>
      <w:r w:rsidRPr="00963C12">
        <w:t>выводы</w:t>
      </w:r>
      <w:r w:rsidR="00963C12" w:rsidRPr="00963C12">
        <w:t>: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Вопрос</w:t>
      </w:r>
      <w:r w:rsidR="00963C12" w:rsidRPr="00963C12">
        <w:t xml:space="preserve"> </w:t>
      </w:r>
      <w:r w:rsidRPr="00963C12">
        <w:t>№</w:t>
      </w:r>
      <w:r w:rsidR="00E058F3">
        <w:t xml:space="preserve"> </w:t>
      </w:r>
      <w:r w:rsidRPr="00963C12">
        <w:t>1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Скорость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перед</w:t>
      </w:r>
      <w:r w:rsidR="00963C12" w:rsidRPr="00963C12">
        <w:t xml:space="preserve"> </w:t>
      </w:r>
      <w:r w:rsidRPr="00963C12">
        <w:t>началом</w:t>
      </w:r>
      <w:r w:rsidR="00963C12" w:rsidRPr="00963C12">
        <w:t xml:space="preserve"> </w:t>
      </w:r>
      <w:r w:rsidRPr="00963C12">
        <w:t>торможения</w:t>
      </w:r>
      <w:r w:rsidR="00963C12" w:rsidRPr="00963C12">
        <w:t xml:space="preserve"> </w:t>
      </w:r>
      <w:r w:rsidRPr="00963C12">
        <w:t>составляла</w:t>
      </w:r>
      <w:r w:rsidR="00963C12" w:rsidRPr="00963C12">
        <w:t xml:space="preserve"> </w:t>
      </w:r>
      <w:r w:rsidRPr="00963C12">
        <w:t>около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51</w:t>
        </w:r>
        <w:r w:rsidR="00963C12" w:rsidRPr="00963C12">
          <w:t xml:space="preserve"> </w:t>
        </w:r>
        <w:r w:rsidRPr="00963C12">
          <w:t>км/ч</w:t>
        </w:r>
      </w:smartTag>
      <w:r w:rsidR="00963C12" w:rsidRPr="00963C12">
        <w:t>.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Вопрос</w:t>
      </w:r>
      <w:r w:rsidR="00963C12" w:rsidRPr="00963C12">
        <w:t xml:space="preserve"> </w:t>
      </w:r>
      <w:r w:rsidRPr="00963C12">
        <w:t>№</w:t>
      </w:r>
      <w:r w:rsidR="00E058F3">
        <w:t xml:space="preserve"> </w:t>
      </w:r>
      <w:r w:rsidRPr="00963C12">
        <w:t>2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Расположение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относительно</w:t>
      </w:r>
      <w:r w:rsidR="00963C12" w:rsidRPr="00963C12">
        <w:t xml:space="preserve"> </w:t>
      </w:r>
      <w:r w:rsidRPr="00963C12">
        <w:t>места</w:t>
      </w:r>
      <w:r w:rsidR="00963C12" w:rsidRPr="00963C12">
        <w:t xml:space="preserve"> </w:t>
      </w:r>
      <w:r w:rsidRPr="00963C12">
        <w:t>наезда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 xml:space="preserve"> </w:t>
      </w:r>
      <w:r w:rsidRPr="00963C12">
        <w:t>Sa</w:t>
      </w:r>
      <w:r w:rsidR="00963C12" w:rsidRPr="00963C12">
        <w:t xml:space="preserve"> </w:t>
      </w:r>
      <w:r w:rsidRPr="00963C12">
        <w:t>определяется</w:t>
      </w:r>
      <w:r w:rsidR="00963C12" w:rsidRPr="00963C12">
        <w:t xml:space="preserve"> </w:t>
      </w:r>
      <w:r w:rsidRPr="00963C12">
        <w:t>по</w:t>
      </w:r>
      <w:r w:rsidR="00963C12" w:rsidRPr="00963C12">
        <w:t xml:space="preserve"> </w:t>
      </w:r>
      <w:r w:rsidRPr="00963C12">
        <w:t>формуле</w:t>
      </w:r>
      <w:r w:rsidR="00963C12" w:rsidRPr="00963C12">
        <w:t xml:space="preserve"> </w:t>
      </w:r>
      <w:r w:rsidRPr="00963C12">
        <w:t>и</w:t>
      </w:r>
      <w:r w:rsidR="00963C12" w:rsidRPr="00963C12">
        <w:t xml:space="preserve"> </w:t>
      </w:r>
      <w:r w:rsidRPr="00963C12">
        <w:t>равно</w:t>
      </w:r>
      <w:r w:rsidR="00963C12" w:rsidRPr="00963C12">
        <w:t xml:space="preserve"> </w:t>
      </w:r>
      <w:r w:rsidRPr="00963C12">
        <w:t>14м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Вопрос</w:t>
      </w:r>
      <w:r w:rsidR="00963C12" w:rsidRPr="00963C12">
        <w:t xml:space="preserve"> </w:t>
      </w:r>
      <w:r w:rsidRPr="00963C12">
        <w:t>№</w:t>
      </w:r>
      <w:r w:rsidR="00E058F3">
        <w:t xml:space="preserve"> </w:t>
      </w:r>
      <w:r w:rsidRPr="00963C12">
        <w:t>3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Остановочный</w:t>
      </w:r>
      <w:r w:rsidR="00963C12" w:rsidRPr="00963C12">
        <w:t xml:space="preserve"> </w:t>
      </w:r>
      <w:r w:rsidRPr="00963C12">
        <w:t>путь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составлял</w:t>
      </w:r>
      <w:r w:rsidR="00963C12" w:rsidRPr="00963C12">
        <w:t xml:space="preserve"> </w:t>
      </w:r>
      <w:r w:rsidRPr="00963C12">
        <w:t>около</w:t>
      </w:r>
      <w:r w:rsidR="00963C12" w:rsidRPr="00963C12">
        <w:t xml:space="preserve"> </w:t>
      </w:r>
      <w:smartTag w:uri="urn:schemas-microsoft-com:office:smarttags" w:element="metricconverter">
        <w:smartTagPr>
          <w:attr w:name="ProductID" w:val="38 м"/>
        </w:smartTagPr>
        <w:r w:rsidRPr="00963C12">
          <w:t>38</w:t>
        </w:r>
        <w:r w:rsidR="00963C12" w:rsidRPr="00963C12">
          <w:t xml:space="preserve"> </w:t>
        </w:r>
        <w:r w:rsidRPr="00963C12">
          <w:t>м</w:t>
        </w:r>
      </w:smartTag>
      <w:r w:rsidR="00963C12" w:rsidRPr="00963C12">
        <w:t>.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Вопрос</w:t>
      </w:r>
      <w:r w:rsidR="00963C12" w:rsidRPr="00963C12">
        <w:t xml:space="preserve"> </w:t>
      </w:r>
      <w:r w:rsidRPr="00963C12">
        <w:t>№</w:t>
      </w:r>
      <w:r w:rsidR="00E058F3">
        <w:t xml:space="preserve"> </w:t>
      </w:r>
      <w:r w:rsidRPr="00963C12">
        <w:t>4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водитель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не</w:t>
      </w:r>
      <w:r w:rsidR="00963C12" w:rsidRPr="00963C12">
        <w:t xml:space="preserve"> </w:t>
      </w:r>
      <w:r w:rsidRPr="00963C12">
        <w:t>располагал</w:t>
      </w:r>
      <w:r w:rsidR="00963C12" w:rsidRPr="00963C12">
        <w:t xml:space="preserve"> </w:t>
      </w:r>
      <w:r w:rsidRPr="00963C12">
        <w:t>технической</w:t>
      </w:r>
      <w:r w:rsidR="00963C12" w:rsidRPr="00963C12">
        <w:t xml:space="preserve"> </w:t>
      </w:r>
      <w:r w:rsidRPr="00963C12">
        <w:t>возможностью</w:t>
      </w:r>
      <w:r w:rsidR="00963C12" w:rsidRPr="00963C12">
        <w:t xml:space="preserve"> </w:t>
      </w:r>
      <w:r w:rsidRPr="00963C12">
        <w:t>предотвратить</w:t>
      </w:r>
      <w:r w:rsidR="00963C12" w:rsidRPr="00963C12">
        <w:t xml:space="preserve"> </w:t>
      </w:r>
      <w:r w:rsidRPr="00963C12">
        <w:t>наезд</w:t>
      </w:r>
      <w:r w:rsidR="00963C12" w:rsidRPr="00963C12">
        <w:t xml:space="preserve"> </w:t>
      </w:r>
      <w:r w:rsidRPr="00963C12">
        <w:t>на</w:t>
      </w:r>
      <w:r w:rsidR="00963C12" w:rsidRPr="00963C12">
        <w:t xml:space="preserve"> </w:t>
      </w:r>
      <w:r w:rsidRPr="00963C12">
        <w:t>пешехода,</w:t>
      </w:r>
      <w:r w:rsidR="00963C12" w:rsidRPr="00963C12">
        <w:t xml:space="preserve"> </w:t>
      </w:r>
      <w:r w:rsidRPr="00963C12">
        <w:t>применив</w:t>
      </w:r>
      <w:r w:rsidR="00963C12" w:rsidRPr="00963C12">
        <w:t xml:space="preserve"> </w:t>
      </w:r>
      <w:r w:rsidRPr="00963C12">
        <w:t>экстренное</w:t>
      </w:r>
      <w:r w:rsidR="00963C12" w:rsidRPr="00963C12">
        <w:t xml:space="preserve"> </w:t>
      </w:r>
      <w:r w:rsidRPr="00963C12">
        <w:t>торможение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момент</w:t>
      </w:r>
      <w:r w:rsidR="00963C12" w:rsidRPr="00963C12">
        <w:t xml:space="preserve"> </w:t>
      </w:r>
      <w:r w:rsidRPr="00963C12">
        <w:t>возникновения</w:t>
      </w:r>
      <w:r w:rsidR="00963C12" w:rsidRPr="00963C12">
        <w:t xml:space="preserve"> </w:t>
      </w:r>
      <w:r w:rsidRPr="00963C12">
        <w:t>опасности</w:t>
      </w:r>
      <w:r w:rsidR="00963C12" w:rsidRPr="00963C12">
        <w:t>.</w:t>
      </w:r>
    </w:p>
    <w:p w:rsidR="00EB085C" w:rsidRPr="00963C12" w:rsidRDefault="00EB085C" w:rsidP="00963C12">
      <w:pPr>
        <w:tabs>
          <w:tab w:val="left" w:pos="726"/>
        </w:tabs>
        <w:autoSpaceDE w:val="0"/>
      </w:pPr>
      <w:r w:rsidRPr="00963C12">
        <w:t>Вопрос</w:t>
      </w:r>
      <w:r w:rsidR="00963C12" w:rsidRPr="00963C12">
        <w:t xml:space="preserve"> </w:t>
      </w:r>
      <w:r w:rsidRPr="00963C12">
        <w:t>№</w:t>
      </w:r>
      <w:r w:rsidR="00E058F3">
        <w:t xml:space="preserve"> </w:t>
      </w:r>
      <w:r w:rsidRPr="00963C12">
        <w:t>5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действиях</w:t>
      </w:r>
      <w:r w:rsidR="00963C12" w:rsidRPr="00963C12">
        <w:t xml:space="preserve"> </w:t>
      </w:r>
      <w:r w:rsidRPr="00963C12">
        <w:t>пешехода</w:t>
      </w:r>
      <w:r w:rsidR="00963C12" w:rsidRPr="00963C12">
        <w:t xml:space="preserve"> </w:t>
      </w:r>
      <w:r w:rsidRPr="00963C12">
        <w:t>усматривается</w:t>
      </w:r>
      <w:r w:rsidR="00963C12" w:rsidRPr="00963C12">
        <w:t xml:space="preserve"> </w:t>
      </w:r>
      <w:r w:rsidRPr="00963C12">
        <w:t>несоответствие</w:t>
      </w:r>
      <w:r w:rsidR="00963C12" w:rsidRPr="00963C12">
        <w:t xml:space="preserve"> </w:t>
      </w:r>
      <w:r w:rsidRPr="00963C12">
        <w:t>требованиям</w:t>
      </w:r>
      <w:r w:rsidR="00963C12" w:rsidRPr="00963C12">
        <w:t xml:space="preserve"> </w:t>
      </w:r>
      <w:r w:rsidRPr="00963C12">
        <w:t>п</w:t>
      </w:r>
      <w:r w:rsidR="00963C12">
        <w:t>.4.3</w:t>
      </w:r>
      <w:r w:rsidR="00963C12" w:rsidRPr="00963C12">
        <w:t xml:space="preserve"> </w:t>
      </w:r>
      <w:r w:rsidRPr="00963C12">
        <w:t>ч</w:t>
      </w:r>
      <w:r w:rsidR="00963C12">
        <w:t>.1</w:t>
      </w:r>
      <w:r w:rsidRPr="00963C12">
        <w:t>,</w:t>
      </w:r>
      <w:r w:rsidR="00963C12" w:rsidRPr="00963C12">
        <w:t xml:space="preserve"> </w:t>
      </w:r>
      <w:r w:rsidRPr="00963C12">
        <w:t>п</w:t>
      </w:r>
      <w:r w:rsidR="00963C12">
        <w:t>.4.5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</w:pPr>
      <w:r w:rsidRPr="00963C12">
        <w:t>Соответственно,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сложившейся</w:t>
      </w:r>
      <w:r w:rsidR="00963C12" w:rsidRPr="00963C12">
        <w:t xml:space="preserve"> </w:t>
      </w:r>
      <w:r w:rsidRPr="00963C12">
        <w:t>дорожно-транспортной</w:t>
      </w:r>
      <w:r w:rsidR="00963C12" w:rsidRPr="00963C12">
        <w:t xml:space="preserve"> </w:t>
      </w:r>
      <w:r w:rsidRPr="00963C12">
        <w:t>ситуации</w:t>
      </w:r>
      <w:r w:rsidR="00963C12" w:rsidRPr="00963C12">
        <w:t xml:space="preserve"> </w:t>
      </w:r>
      <w:r w:rsidRPr="00963C12">
        <w:t>в</w:t>
      </w:r>
      <w:r w:rsidR="00963C12" w:rsidRPr="00963C12">
        <w:t xml:space="preserve"> </w:t>
      </w:r>
      <w:r w:rsidRPr="00963C12">
        <w:t>действиях</w:t>
      </w:r>
      <w:r w:rsidR="00963C12" w:rsidRPr="00963C12">
        <w:t xml:space="preserve"> </w:t>
      </w:r>
      <w:r w:rsidRPr="00963C12">
        <w:t>водителя</w:t>
      </w:r>
      <w:r w:rsidR="00963C12" w:rsidRPr="00963C12">
        <w:t xml:space="preserve"> </w:t>
      </w:r>
      <w:r w:rsidRPr="00963C12">
        <w:t>автомобиля</w:t>
      </w:r>
      <w:r w:rsidR="00963C12" w:rsidRPr="00963C12">
        <w:t xml:space="preserve"> </w:t>
      </w:r>
      <w:r w:rsidRPr="00963C12">
        <w:t>ВАЗ</w:t>
      </w:r>
      <w:r w:rsidR="00963C12" w:rsidRPr="00963C12">
        <w:t xml:space="preserve"> </w:t>
      </w:r>
      <w:r w:rsidRPr="00963C12">
        <w:t>несоответствий</w:t>
      </w:r>
      <w:r w:rsidR="00963C12" w:rsidRPr="00963C12">
        <w:t xml:space="preserve"> </w:t>
      </w:r>
      <w:r w:rsidRPr="00963C12">
        <w:t>требованиям</w:t>
      </w:r>
      <w:r w:rsidR="00963C12" w:rsidRPr="00963C12">
        <w:t xml:space="preserve"> </w:t>
      </w:r>
      <w:r w:rsidRPr="00963C12">
        <w:t>правил</w:t>
      </w:r>
      <w:r w:rsidR="00963C12" w:rsidRPr="00963C12">
        <w:t xml:space="preserve"> </w:t>
      </w:r>
      <w:r w:rsidRPr="00963C12">
        <w:t>дорожного</w:t>
      </w:r>
      <w:r w:rsidR="00963C12" w:rsidRPr="00963C12">
        <w:t xml:space="preserve"> </w:t>
      </w:r>
      <w:r w:rsidRPr="00963C12">
        <w:t>движения</w:t>
      </w:r>
      <w:r w:rsidR="00963C12" w:rsidRPr="00963C12">
        <w:t xml:space="preserve"> </w:t>
      </w:r>
      <w:r w:rsidRPr="00963C12">
        <w:t>не</w:t>
      </w:r>
      <w:r w:rsidR="00963C12" w:rsidRPr="00963C12">
        <w:t xml:space="preserve"> </w:t>
      </w:r>
      <w:r w:rsidRPr="00963C12">
        <w:t>усматривается</w:t>
      </w:r>
      <w:r w:rsidR="00963C12" w:rsidRPr="00963C12">
        <w:t>.</w:t>
      </w:r>
    </w:p>
    <w:p w:rsidR="00963C12" w:rsidRPr="00963C12" w:rsidRDefault="00EB085C" w:rsidP="00963C12">
      <w:pPr>
        <w:tabs>
          <w:tab w:val="left" w:pos="726"/>
        </w:tabs>
        <w:autoSpaceDE w:val="0"/>
        <w:rPr>
          <w:iCs/>
          <w:snapToGrid w:val="0"/>
        </w:rPr>
      </w:pP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данной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курсовой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работе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закреплялись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знания,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полученные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лекционных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практических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занятиях,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применительно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одному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из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направлений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получения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знаний</w:t>
      </w:r>
      <w:r w:rsidR="00963C12" w:rsidRPr="00963C12">
        <w:rPr>
          <w:iCs/>
          <w:snapToGrid w:val="0"/>
        </w:rPr>
        <w:t xml:space="preserve"> - </w:t>
      </w:r>
      <w:r w:rsidRPr="00963C12">
        <w:rPr>
          <w:iCs/>
          <w:snapToGrid w:val="0"/>
        </w:rPr>
        <w:t>безопасность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решения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конкретных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задач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дисциплине</w:t>
      </w:r>
      <w:r w:rsidR="00963C12">
        <w:rPr>
          <w:iCs/>
          <w:snapToGrid w:val="0"/>
        </w:rPr>
        <w:t xml:space="preserve"> "</w:t>
      </w:r>
      <w:r w:rsidRPr="00963C12">
        <w:rPr>
          <w:iCs/>
          <w:snapToGrid w:val="0"/>
        </w:rPr>
        <w:t>Экспертиза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дорожно-транспортных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происшествий</w:t>
      </w:r>
      <w:r w:rsidR="00963C12">
        <w:rPr>
          <w:iCs/>
          <w:snapToGrid w:val="0"/>
        </w:rPr>
        <w:t>"</w:t>
      </w:r>
      <w:r w:rsidR="00963C12" w:rsidRPr="00963C12">
        <w:rPr>
          <w:iCs/>
          <w:snapToGrid w:val="0"/>
        </w:rPr>
        <w:t>.</w:t>
      </w:r>
    </w:p>
    <w:p w:rsidR="00963C12" w:rsidRPr="00963C12" w:rsidRDefault="00EB085C" w:rsidP="00963C12">
      <w:pPr>
        <w:tabs>
          <w:tab w:val="left" w:pos="726"/>
        </w:tabs>
        <w:autoSpaceDE w:val="0"/>
        <w:rPr>
          <w:iCs/>
          <w:snapToGrid w:val="0"/>
        </w:rPr>
      </w:pP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данной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</w:t>
      </w:r>
      <w:r w:rsidR="00E058F3">
        <w:rPr>
          <w:iCs/>
          <w:snapToGrid w:val="0"/>
        </w:rPr>
        <w:t>-</w:t>
      </w:r>
      <w:r w:rsidRPr="00963C12">
        <w:rPr>
          <w:iCs/>
          <w:snapToGrid w:val="0"/>
        </w:rPr>
        <w:t>транспортной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ситуации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действиях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пешехода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усматривается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соответствие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требованиям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</w:t>
      </w:r>
      <w:r w:rsidR="00963C12">
        <w:rPr>
          <w:iCs/>
          <w:snapToGrid w:val="0"/>
        </w:rPr>
        <w:t>.4.3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ч</w:t>
      </w:r>
      <w:r w:rsidR="00963C12">
        <w:rPr>
          <w:iCs/>
          <w:snapToGrid w:val="0"/>
        </w:rPr>
        <w:t>.1</w:t>
      </w:r>
      <w:r w:rsidRPr="00963C12">
        <w:rPr>
          <w:iCs/>
          <w:snapToGrid w:val="0"/>
        </w:rPr>
        <w:t>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</w:t>
      </w:r>
      <w:r w:rsidR="00963C12">
        <w:rPr>
          <w:iCs/>
          <w:snapToGrid w:val="0"/>
        </w:rPr>
        <w:t>.4.5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Правил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</w:t>
      </w:r>
      <w:r w:rsidR="00963C12" w:rsidRPr="00963C12">
        <w:rPr>
          <w:iCs/>
          <w:snapToGrid w:val="0"/>
        </w:rPr>
        <w:t xml:space="preserve">. </w:t>
      </w:r>
      <w:r w:rsidRPr="00963C12">
        <w:rPr>
          <w:iCs/>
          <w:snapToGrid w:val="0"/>
        </w:rPr>
        <w:t>Соответственно,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сложившейся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дорожно-транспортной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ситуации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действиях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водителя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автомобиля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ВАЗ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несоответствий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требованиям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правил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дорожного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движения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не</w:t>
      </w:r>
      <w:r w:rsidR="00963C12" w:rsidRPr="00963C12">
        <w:rPr>
          <w:iCs/>
          <w:snapToGrid w:val="0"/>
        </w:rPr>
        <w:t xml:space="preserve"> </w:t>
      </w:r>
      <w:r w:rsidRPr="00963C12">
        <w:rPr>
          <w:iCs/>
          <w:snapToGrid w:val="0"/>
        </w:rPr>
        <w:t>усматривается</w:t>
      </w:r>
      <w:r w:rsidR="00963C12" w:rsidRPr="00963C12">
        <w:rPr>
          <w:iCs/>
          <w:snapToGrid w:val="0"/>
        </w:rPr>
        <w:t>.</w:t>
      </w:r>
    </w:p>
    <w:p w:rsidR="00963C12" w:rsidRDefault="00EB085C" w:rsidP="00963C12">
      <w:pPr>
        <w:pStyle w:val="1"/>
        <w:rPr>
          <w:snapToGrid w:val="0"/>
        </w:rPr>
      </w:pPr>
      <w:r w:rsidRPr="00963C12">
        <w:rPr>
          <w:snapToGrid w:val="0"/>
        </w:rPr>
        <w:br w:type="page"/>
        <w:t>Список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литературы</w:t>
      </w:r>
    </w:p>
    <w:p w:rsidR="00963C12" w:rsidRPr="00963C12" w:rsidRDefault="00963C12" w:rsidP="00963C12">
      <w:pPr>
        <w:rPr>
          <w:lang w:eastAsia="en-US"/>
        </w:rPr>
      </w:pPr>
    </w:p>
    <w:p w:rsidR="00963C12" w:rsidRPr="00963C12" w:rsidRDefault="00EB085C" w:rsidP="00963C12">
      <w:pPr>
        <w:pStyle w:val="ab"/>
        <w:rPr>
          <w:snapToGrid w:val="0"/>
        </w:rPr>
      </w:pPr>
      <w:r w:rsidRPr="00963C12">
        <w:rPr>
          <w:snapToGrid w:val="0"/>
        </w:rPr>
        <w:t>1</w:t>
      </w:r>
      <w:r w:rsidR="00963C12">
        <w:rPr>
          <w:snapToGrid w:val="0"/>
        </w:rPr>
        <w:t>.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Городокин,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В</w:t>
      </w:r>
      <w:r w:rsidR="00963C12">
        <w:rPr>
          <w:snapToGrid w:val="0"/>
        </w:rPr>
        <w:t xml:space="preserve">.А. </w:t>
      </w:r>
      <w:r w:rsidRPr="00963C12">
        <w:rPr>
          <w:snapToGrid w:val="0"/>
        </w:rPr>
        <w:t>Экспертиза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дорожно-транспортных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происшествий</w:t>
      </w:r>
      <w:r w:rsidR="00963C12" w:rsidRPr="00963C12">
        <w:rPr>
          <w:snapToGrid w:val="0"/>
        </w:rPr>
        <w:t xml:space="preserve">: </w:t>
      </w:r>
      <w:r w:rsidRPr="00963C12">
        <w:rPr>
          <w:snapToGrid w:val="0"/>
        </w:rPr>
        <w:t>учебное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пособие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/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В</w:t>
      </w:r>
      <w:r w:rsidR="00963C12">
        <w:rPr>
          <w:snapToGrid w:val="0"/>
        </w:rPr>
        <w:t xml:space="preserve">.А. </w:t>
      </w:r>
      <w:r w:rsidRPr="00963C12">
        <w:rPr>
          <w:snapToGrid w:val="0"/>
        </w:rPr>
        <w:t>Городокин</w:t>
      </w:r>
      <w:r w:rsidR="00963C12">
        <w:rPr>
          <w:snapToGrid w:val="0"/>
        </w:rPr>
        <w:t xml:space="preserve">. - </w:t>
      </w:r>
      <w:r w:rsidRPr="00963C12">
        <w:rPr>
          <w:snapToGrid w:val="0"/>
        </w:rPr>
        <w:t>Челябинск</w:t>
      </w:r>
      <w:r w:rsidR="00963C12" w:rsidRPr="00963C12">
        <w:rPr>
          <w:snapToGrid w:val="0"/>
        </w:rPr>
        <w:t xml:space="preserve">: </w:t>
      </w:r>
      <w:r w:rsidRPr="00963C12">
        <w:rPr>
          <w:snapToGrid w:val="0"/>
        </w:rPr>
        <w:t>Издательство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ЮУрГУ,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2006</w:t>
      </w:r>
      <w:r w:rsidR="00963C12">
        <w:rPr>
          <w:snapToGrid w:val="0"/>
        </w:rPr>
        <w:t xml:space="preserve">. - </w:t>
      </w:r>
      <w:r w:rsidRPr="00963C12">
        <w:rPr>
          <w:snapToGrid w:val="0"/>
        </w:rPr>
        <w:t>27с</w:t>
      </w:r>
      <w:r w:rsidR="00963C12" w:rsidRPr="00963C12">
        <w:rPr>
          <w:snapToGrid w:val="0"/>
        </w:rPr>
        <w:t>.</w:t>
      </w:r>
    </w:p>
    <w:p w:rsidR="00963C12" w:rsidRDefault="00EB085C" w:rsidP="00963C12">
      <w:pPr>
        <w:pStyle w:val="ab"/>
        <w:rPr>
          <w:snapToGrid w:val="0"/>
        </w:rPr>
      </w:pPr>
      <w:r w:rsidRPr="00963C12">
        <w:rPr>
          <w:snapToGrid w:val="0"/>
        </w:rPr>
        <w:t>2</w:t>
      </w:r>
      <w:r w:rsidR="00963C12">
        <w:rPr>
          <w:snapToGrid w:val="0"/>
        </w:rPr>
        <w:t>.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Правила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дорожного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движения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Российской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Федерации</w:t>
      </w:r>
      <w:r w:rsidR="00963C12">
        <w:rPr>
          <w:snapToGrid w:val="0"/>
        </w:rPr>
        <w:t xml:space="preserve">. - </w:t>
      </w:r>
      <w:r w:rsidRPr="00963C12">
        <w:rPr>
          <w:snapToGrid w:val="0"/>
        </w:rPr>
        <w:t>М</w:t>
      </w:r>
      <w:r w:rsidR="00963C12" w:rsidRPr="00963C12">
        <w:rPr>
          <w:snapToGrid w:val="0"/>
        </w:rPr>
        <w:t xml:space="preserve">.: </w:t>
      </w:r>
      <w:r w:rsidRPr="00963C12">
        <w:rPr>
          <w:snapToGrid w:val="0"/>
        </w:rPr>
        <w:t>ООО</w:t>
      </w:r>
      <w:r w:rsidR="00963C12">
        <w:rPr>
          <w:snapToGrid w:val="0"/>
        </w:rPr>
        <w:t xml:space="preserve"> "</w:t>
      </w:r>
      <w:r w:rsidRPr="00963C12">
        <w:rPr>
          <w:snapToGrid w:val="0"/>
        </w:rPr>
        <w:t>ИДТР</w:t>
      </w:r>
      <w:r w:rsidR="00963C12">
        <w:rPr>
          <w:snapToGrid w:val="0"/>
        </w:rPr>
        <w:t>"</w:t>
      </w:r>
      <w:r w:rsidRPr="00963C12">
        <w:rPr>
          <w:snapToGrid w:val="0"/>
        </w:rPr>
        <w:t>,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2010</w:t>
      </w:r>
      <w:r w:rsidR="00963C12">
        <w:rPr>
          <w:snapToGrid w:val="0"/>
        </w:rPr>
        <w:t xml:space="preserve">. - </w:t>
      </w:r>
      <w:r w:rsidRPr="00963C12">
        <w:rPr>
          <w:snapToGrid w:val="0"/>
        </w:rPr>
        <w:t>48</w:t>
      </w:r>
      <w:r w:rsidR="00963C12" w:rsidRPr="00963C12">
        <w:rPr>
          <w:snapToGrid w:val="0"/>
        </w:rPr>
        <w:t xml:space="preserve"> </w:t>
      </w:r>
      <w:r w:rsidRPr="00963C12">
        <w:rPr>
          <w:snapToGrid w:val="0"/>
        </w:rPr>
        <w:t>с</w:t>
      </w:r>
      <w:r w:rsidR="00963C12" w:rsidRPr="00963C12">
        <w:rPr>
          <w:snapToGrid w:val="0"/>
        </w:rPr>
        <w:t>.</w:t>
      </w:r>
    </w:p>
    <w:p w:rsidR="00E058F3" w:rsidRPr="00E058F3" w:rsidRDefault="00E058F3" w:rsidP="00E058F3">
      <w:pPr>
        <w:pStyle w:val="af3"/>
      </w:pPr>
      <w:bookmarkStart w:id="1" w:name="_GoBack"/>
      <w:bookmarkEnd w:id="1"/>
    </w:p>
    <w:sectPr w:rsidR="00E058F3" w:rsidRPr="00E058F3" w:rsidSect="00963C12">
      <w:headerReference w:type="firs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56F" w:rsidRDefault="0092056F">
      <w:r>
        <w:separator/>
      </w:r>
    </w:p>
  </w:endnote>
  <w:endnote w:type="continuationSeparator" w:id="0">
    <w:p w:rsidR="0092056F" w:rsidRDefault="0092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56F" w:rsidRDefault="0092056F">
      <w:r>
        <w:separator/>
      </w:r>
    </w:p>
  </w:footnote>
  <w:footnote w:type="continuationSeparator" w:id="0">
    <w:p w:rsidR="0092056F" w:rsidRDefault="00920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C12" w:rsidRDefault="00963C12" w:rsidP="00963C1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360" w:hanging="360"/>
      </w:pPr>
      <w:rPr>
        <w:rFonts w:ascii="OpenSymbol" w:hAnsi="OpenSymbol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OpenSymbol" w:hAnsi="OpenSymbol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OpenSymbol" w:hAnsi="OpenSymbol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OpenSymbol" w:hAnsi="OpenSymbol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OpenSymbol" w:hAnsi="OpenSymbol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OpenSymbol" w:hAnsi="OpenSymbol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OpenSymbol" w:hAnsi="OpenSymbol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OpenSymbol" w:hAnsi="OpenSymbol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OpenSymbol" w:hAnsi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RTF_Num 2"/>
    <w:lvl w:ilvl="0">
      <w:start w:val="1"/>
      <w:numFmt w:val="bullet"/>
      <w:lvlText w:val="●"/>
      <w:lvlJc w:val="left"/>
      <w:pPr>
        <w:ind w:left="-524" w:hanging="360"/>
      </w:pPr>
      <w:rPr>
        <w:rFonts w:ascii="StarSymbol" w:hAnsi="StarSymbol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1B2A56"/>
    <w:multiLevelType w:val="hybridMultilevel"/>
    <w:tmpl w:val="A4783B1A"/>
    <w:lvl w:ilvl="0" w:tplc="2C82F250">
      <w:start w:val="1"/>
      <w:numFmt w:val="decimal"/>
      <w:lvlText w:val="%1."/>
      <w:lvlJc w:val="left"/>
      <w:pPr>
        <w:ind w:left="174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5">
    <w:nsid w:val="63673ADF"/>
    <w:multiLevelType w:val="hybridMultilevel"/>
    <w:tmpl w:val="652CB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3702"/>
    <w:rsid w:val="00021935"/>
    <w:rsid w:val="00024C93"/>
    <w:rsid w:val="00041126"/>
    <w:rsid w:val="0004387F"/>
    <w:rsid w:val="00061057"/>
    <w:rsid w:val="000F07F5"/>
    <w:rsid w:val="000F1DF5"/>
    <w:rsid w:val="001015BE"/>
    <w:rsid w:val="00121B90"/>
    <w:rsid w:val="00137195"/>
    <w:rsid w:val="00177F70"/>
    <w:rsid w:val="001A3A53"/>
    <w:rsid w:val="00242470"/>
    <w:rsid w:val="002512B1"/>
    <w:rsid w:val="00260FFC"/>
    <w:rsid w:val="002612F8"/>
    <w:rsid w:val="00286F5A"/>
    <w:rsid w:val="00295861"/>
    <w:rsid w:val="002D3916"/>
    <w:rsid w:val="002E576A"/>
    <w:rsid w:val="003309B1"/>
    <w:rsid w:val="00330D2E"/>
    <w:rsid w:val="00351998"/>
    <w:rsid w:val="003555D5"/>
    <w:rsid w:val="003559F1"/>
    <w:rsid w:val="003B7B23"/>
    <w:rsid w:val="003C4BCF"/>
    <w:rsid w:val="003D072F"/>
    <w:rsid w:val="003D3C30"/>
    <w:rsid w:val="003D5567"/>
    <w:rsid w:val="003D5F8B"/>
    <w:rsid w:val="003F502B"/>
    <w:rsid w:val="004601E9"/>
    <w:rsid w:val="00461A64"/>
    <w:rsid w:val="004736B5"/>
    <w:rsid w:val="00477D8B"/>
    <w:rsid w:val="004A7910"/>
    <w:rsid w:val="004E2879"/>
    <w:rsid w:val="00506B35"/>
    <w:rsid w:val="00567525"/>
    <w:rsid w:val="00585205"/>
    <w:rsid w:val="005E1E2A"/>
    <w:rsid w:val="00607EDF"/>
    <w:rsid w:val="00631872"/>
    <w:rsid w:val="00674833"/>
    <w:rsid w:val="00683AD8"/>
    <w:rsid w:val="00693593"/>
    <w:rsid w:val="006C0D96"/>
    <w:rsid w:val="006C430A"/>
    <w:rsid w:val="006D03DD"/>
    <w:rsid w:val="00706392"/>
    <w:rsid w:val="00707872"/>
    <w:rsid w:val="00710612"/>
    <w:rsid w:val="00712ED0"/>
    <w:rsid w:val="00751FDE"/>
    <w:rsid w:val="00793311"/>
    <w:rsid w:val="007A4275"/>
    <w:rsid w:val="007C3D17"/>
    <w:rsid w:val="007E1B62"/>
    <w:rsid w:val="007E6C06"/>
    <w:rsid w:val="007F16EB"/>
    <w:rsid w:val="00861B2F"/>
    <w:rsid w:val="008D73CC"/>
    <w:rsid w:val="008E074B"/>
    <w:rsid w:val="008F73C8"/>
    <w:rsid w:val="0090537C"/>
    <w:rsid w:val="0092056F"/>
    <w:rsid w:val="00931587"/>
    <w:rsid w:val="00933377"/>
    <w:rsid w:val="00963C12"/>
    <w:rsid w:val="009667C2"/>
    <w:rsid w:val="00977350"/>
    <w:rsid w:val="00977513"/>
    <w:rsid w:val="00977756"/>
    <w:rsid w:val="0098130A"/>
    <w:rsid w:val="009A34B5"/>
    <w:rsid w:val="009A4750"/>
    <w:rsid w:val="00A32DF4"/>
    <w:rsid w:val="00A43878"/>
    <w:rsid w:val="00A445D6"/>
    <w:rsid w:val="00A779D4"/>
    <w:rsid w:val="00A8025E"/>
    <w:rsid w:val="00AC5335"/>
    <w:rsid w:val="00AD1E11"/>
    <w:rsid w:val="00AE08E6"/>
    <w:rsid w:val="00B50419"/>
    <w:rsid w:val="00B74BE2"/>
    <w:rsid w:val="00B900AE"/>
    <w:rsid w:val="00B94790"/>
    <w:rsid w:val="00BA3324"/>
    <w:rsid w:val="00BC42C1"/>
    <w:rsid w:val="00BC4547"/>
    <w:rsid w:val="00BC67AD"/>
    <w:rsid w:val="00C053BB"/>
    <w:rsid w:val="00C1016E"/>
    <w:rsid w:val="00C46BB0"/>
    <w:rsid w:val="00C527E9"/>
    <w:rsid w:val="00C57C89"/>
    <w:rsid w:val="00C63BE8"/>
    <w:rsid w:val="00CA22C9"/>
    <w:rsid w:val="00CD0CD1"/>
    <w:rsid w:val="00D10E4D"/>
    <w:rsid w:val="00D20E8D"/>
    <w:rsid w:val="00D33EB7"/>
    <w:rsid w:val="00D433C6"/>
    <w:rsid w:val="00D66DE2"/>
    <w:rsid w:val="00DA1613"/>
    <w:rsid w:val="00DE2A66"/>
    <w:rsid w:val="00E03702"/>
    <w:rsid w:val="00E058F3"/>
    <w:rsid w:val="00E11E79"/>
    <w:rsid w:val="00E1260D"/>
    <w:rsid w:val="00E205AE"/>
    <w:rsid w:val="00E215B0"/>
    <w:rsid w:val="00E37AE3"/>
    <w:rsid w:val="00E45593"/>
    <w:rsid w:val="00E7469D"/>
    <w:rsid w:val="00E96E06"/>
    <w:rsid w:val="00E97062"/>
    <w:rsid w:val="00EB085C"/>
    <w:rsid w:val="00EE336B"/>
    <w:rsid w:val="00F11AB7"/>
    <w:rsid w:val="00F264E8"/>
    <w:rsid w:val="00F51F96"/>
    <w:rsid w:val="00F6689A"/>
    <w:rsid w:val="00F67DAC"/>
    <w:rsid w:val="00F746FA"/>
    <w:rsid w:val="00F77025"/>
    <w:rsid w:val="00F82868"/>
    <w:rsid w:val="00F874A8"/>
    <w:rsid w:val="00FC370D"/>
    <w:rsid w:val="00FF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BA0841-B394-4372-8482-172B7DA7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63C1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963C1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963C1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963C1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963C1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963C1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963C1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963C1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963C1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963C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F26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next w:val="a6"/>
    <w:link w:val="a7"/>
    <w:autoRedefine/>
    <w:uiPriority w:val="99"/>
    <w:rsid w:val="00963C1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963C12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963C12"/>
  </w:style>
  <w:style w:type="character" w:customStyle="1" w:styleId="a9">
    <w:name w:val="Основни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ій колонтитул Знак"/>
    <w:link w:val="a5"/>
    <w:uiPriority w:val="99"/>
    <w:semiHidden/>
    <w:locked/>
    <w:rsid w:val="00963C1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963C1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63C12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963C12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963C12"/>
    <w:rPr>
      <w:b/>
      <w:bCs/>
      <w:sz w:val="20"/>
      <w:szCs w:val="20"/>
    </w:rPr>
  </w:style>
  <w:style w:type="character" w:styleId="ad">
    <w:name w:val="page number"/>
    <w:uiPriority w:val="99"/>
    <w:rsid w:val="00963C12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963C12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963C12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963C1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963C1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963C1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963C12"/>
    <w:rPr>
      <w:color w:val="FFFFFF"/>
    </w:rPr>
  </w:style>
  <w:style w:type="paragraph" w:customStyle="1" w:styleId="af4">
    <w:name w:val="содержание"/>
    <w:uiPriority w:val="99"/>
    <w:rsid w:val="00963C1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63C1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963C12"/>
    <w:pPr>
      <w:jc w:val="center"/>
    </w:pPr>
  </w:style>
  <w:style w:type="paragraph" w:customStyle="1" w:styleId="af6">
    <w:name w:val="ТАБЛИЦА"/>
    <w:next w:val="a0"/>
    <w:autoRedefine/>
    <w:uiPriority w:val="99"/>
    <w:rsid w:val="00963C12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963C12"/>
    <w:rPr>
      <w:sz w:val="20"/>
      <w:szCs w:val="20"/>
    </w:rPr>
  </w:style>
  <w:style w:type="character" w:customStyle="1" w:styleId="af8">
    <w:name w:val="Текст кінцевої ви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963C12"/>
    <w:rPr>
      <w:color w:val="auto"/>
      <w:sz w:val="20"/>
      <w:szCs w:val="20"/>
    </w:rPr>
  </w:style>
  <w:style w:type="character" w:customStyle="1" w:styleId="afa">
    <w:name w:val="Текст виноски Знак"/>
    <w:link w:val="af9"/>
    <w:uiPriority w:val="99"/>
    <w:locked/>
    <w:rsid w:val="00963C12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963C12"/>
    <w:pPr>
      <w:spacing w:line="360" w:lineRule="auto"/>
      <w:jc w:val="center"/>
    </w:pPr>
    <w:rPr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963C12"/>
    <w:pPr>
      <w:tabs>
        <w:tab w:val="center" w:pos="4677"/>
        <w:tab w:val="right" w:pos="9355"/>
      </w:tabs>
    </w:pPr>
  </w:style>
  <w:style w:type="character" w:customStyle="1" w:styleId="afd">
    <w:name w:val="Нижній колонтитул Знак"/>
    <w:link w:val="afc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Inc.</Company>
  <LinksUpToDate>false</LinksUpToDate>
  <CharactersWithSpaces>12868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Ольга</dc:creator>
  <cp:keywords/>
  <dc:description/>
  <cp:lastModifiedBy>Irina</cp:lastModifiedBy>
  <cp:revision>2</cp:revision>
  <cp:lastPrinted>2009-10-08T14:33:00Z</cp:lastPrinted>
  <dcterms:created xsi:type="dcterms:W3CDTF">2014-09-12T12:40:00Z</dcterms:created>
  <dcterms:modified xsi:type="dcterms:W3CDTF">2014-09-12T12:40:00Z</dcterms:modified>
</cp:coreProperties>
</file>