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D64" w:rsidRDefault="00E40F5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Известные люди </w:t>
      </w:r>
      <w:r>
        <w:rPr>
          <w:b/>
          <w:bCs/>
        </w:rPr>
        <w:br/>
        <w:t>1.1 Политики</w:t>
      </w:r>
      <w:r>
        <w:rPr>
          <w:b/>
          <w:bCs/>
        </w:rPr>
        <w:br/>
        <w:t>1.2 Спорт</w:t>
      </w:r>
      <w:r>
        <w:rPr>
          <w:b/>
          <w:bCs/>
        </w:rPr>
        <w:br/>
        <w:t>1.3 Другие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Важнейшие события </w:t>
      </w:r>
      <w:r>
        <w:rPr>
          <w:b/>
          <w:bCs/>
        </w:rPr>
        <w:br/>
        <w:t>2.1 В мире</w:t>
      </w:r>
      <w:r>
        <w:rPr>
          <w:b/>
          <w:bCs/>
        </w:rPr>
        <w:br/>
        <w:t>2.2 В России</w:t>
      </w:r>
      <w:r>
        <w:rPr>
          <w:b/>
          <w:bCs/>
        </w:rPr>
        <w:br/>
      </w:r>
      <w:r>
        <w:br/>
      </w:r>
      <w:r>
        <w:rPr>
          <w:b/>
          <w:bCs/>
        </w:rPr>
        <w:t>3 Скончались</w:t>
      </w:r>
      <w:r>
        <w:br/>
      </w:r>
      <w:r>
        <w:br/>
      </w:r>
    </w:p>
    <w:p w:rsidR="00C33D64" w:rsidRDefault="00E40F5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33D64" w:rsidRDefault="00E40F51">
      <w:pPr>
        <w:pStyle w:val="a3"/>
      </w:pPr>
      <w:r>
        <w:t>1990-е годы — X десятилетие XX века н. э., включает года с 1991 по 2000.</w:t>
      </w:r>
    </w:p>
    <w:p w:rsidR="00C33D64" w:rsidRDefault="00E40F51">
      <w:pPr>
        <w:pStyle w:val="21"/>
        <w:pageBreakBefore/>
        <w:numPr>
          <w:ilvl w:val="0"/>
          <w:numId w:val="0"/>
        </w:numPr>
      </w:pPr>
      <w:r>
        <w:t xml:space="preserve">1. Известные люди </w:t>
      </w:r>
    </w:p>
    <w:p w:rsidR="00C33D64" w:rsidRDefault="00E40F51">
      <w:pPr>
        <w:pStyle w:val="31"/>
        <w:numPr>
          <w:ilvl w:val="0"/>
          <w:numId w:val="0"/>
        </w:numPr>
      </w:pPr>
      <w:r>
        <w:t>1.1. Политики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Владислав Ардзинба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Аяз Муталибов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Абульфаз Эльчибей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Гейдар Алиев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Рашид Дустум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Мухаммед Омар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Николай Дементей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Станислав Шушкевич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Александр Лукашенко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Джон Мейджор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Тони Блэр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Уго Чавес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Кофи Аннан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Коль, Гельмут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Герхард Шрёдер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Звиад Гамсахурдия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Эдуард Шеварнадзе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Ицхак Рабин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Биньямин Нетаньяху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Ариэль Шарон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Сильвио Берлускони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Ясир Арафат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Хусейн, Саддам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Али Акбар Хашеми Рафсанджани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Хавьер Солана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Нурсултан Назарбаев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Аскар Акаев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Дэн Сяопин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Ким Чен Ир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Фидель Кастро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Рауль Кастро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Гунтис Улманис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Вайра Вике-Фрейберга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Муаммар Каддафи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Альгирдас Бразаускас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Витаутас Ландсбергис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Валдас Адамкус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Мирча Снегур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Пётр Лучинский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Лех Валенса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Александр Квасьневский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Усама бин Ладен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Михаил Горбачёв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Борис Ельцин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Виктор Черномырдин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Егор Гайдар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Геннадий Зюганов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Анатолий Собчак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Владимир Жириновский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Григорий Явлинский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Юрий Лужков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Галина Старовойтова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Гавриил Попов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Александр Лебедь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Альберт Макашов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Евгений Примаков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Анатолий Чубайс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Андрей Козырев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Борис Березовский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Борис Немцов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Руслан Хасбулатов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Джохар Дудаев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Шамиль Басаев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Джордж Буш старший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Збигнев Бжезинский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Билл Клинтон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Уильям Коэн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Мадлен Олбрайт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Леонид Кравчук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Леонид Кучма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Марти Ахтисаари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Франсуа Миттеран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Жак Ширак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Вацлав Гавел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Аугусто Пиночет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Нельсон Мандела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Слободан Милошевич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Леннарт Мери</w:t>
      </w:r>
    </w:p>
    <w:p w:rsidR="00C33D64" w:rsidRDefault="00E40F51">
      <w:pPr>
        <w:pStyle w:val="a3"/>
        <w:numPr>
          <w:ilvl w:val="0"/>
          <w:numId w:val="7"/>
        </w:numPr>
        <w:tabs>
          <w:tab w:val="left" w:pos="707"/>
        </w:tabs>
      </w:pPr>
      <w:r>
        <w:t>Арнольд Рюйтель</w:t>
      </w:r>
    </w:p>
    <w:p w:rsidR="00C33D64" w:rsidRDefault="00E40F51">
      <w:pPr>
        <w:pStyle w:val="31"/>
        <w:numPr>
          <w:ilvl w:val="0"/>
          <w:numId w:val="0"/>
        </w:numPr>
      </w:pPr>
      <w:r>
        <w:t>1.2. Спорт</w:t>
      </w:r>
    </w:p>
    <w:p w:rsidR="00C33D64" w:rsidRDefault="00E40F51">
      <w:pPr>
        <w:pStyle w:val="a3"/>
        <w:numPr>
          <w:ilvl w:val="0"/>
          <w:numId w:val="6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см. также Категория:Боксёры 1990-х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Диего Марадона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Айртон Сенна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Найджел Мэнселл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Михаэль Шумахер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Лотар Маттеус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Штеффи Граф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Виктор Онопко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Сергей Юран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Павел Буре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Евгений Кафельников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Анна Курникова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Светлана Хоркина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Майкл Чанг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Мартина Хингис</w:t>
      </w:r>
    </w:p>
    <w:p w:rsidR="00C33D64" w:rsidRDefault="00E40F51">
      <w:pPr>
        <w:pStyle w:val="a3"/>
        <w:numPr>
          <w:ilvl w:val="0"/>
          <w:numId w:val="5"/>
        </w:numPr>
        <w:tabs>
          <w:tab w:val="left" w:pos="707"/>
        </w:tabs>
      </w:pPr>
      <w:r>
        <w:t>Майкл Джордан</w:t>
      </w:r>
    </w:p>
    <w:p w:rsidR="00C33D64" w:rsidRDefault="00E40F51">
      <w:pPr>
        <w:pStyle w:val="31"/>
        <w:numPr>
          <w:ilvl w:val="0"/>
          <w:numId w:val="0"/>
        </w:numPr>
      </w:pPr>
      <w:r>
        <w:t>1.3. Другие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Алла Пугачёва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Валерий Леонтьев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Виктор Цой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Сергей Бодров мл.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Никита Михалков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Чулпан Хаматова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Юрий Хой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Сергей Мавроди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Владислав Листьев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Владимир Гусинский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Игорь Сорин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Отари Квантришвили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Александр Солоник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Александр Васильев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Принцесса Диана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Анджелина Джоли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Эксл Роуз (Уильям Бэйли)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Тупак Шакур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Notorious B.I.G.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Билл Гейтс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Майкл Джексон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Курт Кобейн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Мадонна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Леонардо Ди Каприо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Джулия Робертс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Чак Шульдинер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Квентин Тарантино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Том Хэнкс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Джеймс Кэмерон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Кейт Уинслет</w:t>
      </w:r>
    </w:p>
    <w:p w:rsidR="00C33D64" w:rsidRDefault="00E40F51">
      <w:pPr>
        <w:pStyle w:val="a3"/>
        <w:numPr>
          <w:ilvl w:val="0"/>
          <w:numId w:val="4"/>
        </w:numPr>
        <w:tabs>
          <w:tab w:val="left" w:pos="707"/>
        </w:tabs>
      </w:pPr>
      <w:r>
        <w:t>Marky Mark</w:t>
      </w:r>
    </w:p>
    <w:p w:rsidR="00C33D64" w:rsidRDefault="00E40F51">
      <w:pPr>
        <w:pStyle w:val="21"/>
        <w:pageBreakBefore/>
        <w:numPr>
          <w:ilvl w:val="0"/>
          <w:numId w:val="0"/>
        </w:numPr>
      </w:pPr>
      <w:r>
        <w:t xml:space="preserve">2. Важнейшие события </w:t>
      </w:r>
    </w:p>
    <w:p w:rsidR="00C33D64" w:rsidRDefault="00E40F51">
      <w:pPr>
        <w:pStyle w:val="31"/>
        <w:numPr>
          <w:ilvl w:val="0"/>
          <w:numId w:val="0"/>
        </w:numPr>
      </w:pPr>
      <w:r>
        <w:t>2.1. В мире</w:t>
      </w:r>
    </w:p>
    <w:p w:rsidR="00C33D64" w:rsidRDefault="00E40F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1991 — создание СНГ. (8 декабря)</w:t>
      </w:r>
    </w:p>
    <w:p w:rsidR="00C33D64" w:rsidRDefault="00E40F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1992 — Распад Социалистической Югославии.</w:t>
      </w:r>
    </w:p>
    <w:p w:rsidR="00C33D64" w:rsidRDefault="00E40F5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1999 — введение евро (ранее экю) в безналичных расчётах. (1 января)</w:t>
      </w:r>
    </w:p>
    <w:p w:rsidR="00C33D64" w:rsidRDefault="00E40F51">
      <w:pPr>
        <w:pStyle w:val="a3"/>
        <w:numPr>
          <w:ilvl w:val="0"/>
          <w:numId w:val="3"/>
        </w:numPr>
        <w:tabs>
          <w:tab w:val="left" w:pos="707"/>
        </w:tabs>
      </w:pPr>
      <w:r>
        <w:t>1999 — В многочисленных СМИ и публичных заявлениях говорят о конце XX века, хотя 2000 год относится тоже к XX веку. (31 декабря)</w:t>
      </w:r>
    </w:p>
    <w:p w:rsidR="00C33D64" w:rsidRDefault="00E40F51">
      <w:pPr>
        <w:pStyle w:val="31"/>
        <w:numPr>
          <w:ilvl w:val="0"/>
          <w:numId w:val="0"/>
        </w:numPr>
      </w:pPr>
      <w:r>
        <w:t>2.2. В России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1990—1991 — распад СССР (декларации суверенитета союзных республик)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1991 — Борис Ельцин избран Президентом РСФСР (12 июня)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1991 — попытка государственного переворота в СССР (19 августа)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1991 — Борис Ельцин своим указом прекращает деятельность КПСС и Коммунистической партии РСФСР (6 ноября)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1991 — В Вискулях (расположено в Беловежской пуще) подписано Соглашении о создании СНГ. (8 декабря)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1992—1993 — Конституционный кризис 1992-1993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1993 — Разгон Верховного Совета РФ.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1994—1996 — Первая чеченская война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1995 — Убийство тележурналиста и первого генерального директора ОРТ Владислава Листьева. (1 марта)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1996 — принимаются Хасавюртовские соглашения. Начинается вывод федеральных войск из Чечни (31 августа)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1998 — в России объявлен дефолт (17 августа)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1999—2000 — Вторая чеченская война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1999 — Ельцин, Борис Николаевич, первый президент Российской Федерации, уходит в отставку. Исполняющим обязанности президента становится Владимир Владимирович Путин. (31 декабря)</w:t>
      </w:r>
    </w:p>
    <w:p w:rsidR="00C33D64" w:rsidRDefault="00E40F51">
      <w:pPr>
        <w:pStyle w:val="a3"/>
        <w:numPr>
          <w:ilvl w:val="0"/>
          <w:numId w:val="2"/>
        </w:numPr>
        <w:tabs>
          <w:tab w:val="left" w:pos="707"/>
        </w:tabs>
      </w:pPr>
      <w:r>
        <w:t>26 марта 2000 — выборы Президента России. Президентом РФ избран Владимир Путин.</w:t>
      </w:r>
    </w:p>
    <w:p w:rsidR="00C33D64" w:rsidRDefault="00E40F51">
      <w:pPr>
        <w:pStyle w:val="21"/>
        <w:pageBreakBefore/>
        <w:numPr>
          <w:ilvl w:val="0"/>
          <w:numId w:val="0"/>
        </w:numPr>
      </w:pPr>
      <w:r>
        <w:t>3. Скончались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12 октября 1991 — Аркадий Стругацкий, советский писатель.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6 октября 1991 — Игорь Тальков, советский музыкант.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24 ноября 1991 — Фрэдди Меркьюри, британский рок-музыкант, лидер легендарной группы «Queen».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марта 1992 — Евгений Евстигнеев, советский актёр.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6 апреля 1992 — Айзек Азимов, американский писатель-фантаст, популяризатор науки.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31 марта 1993 — Брэндон Ли, американский киноактёр, мастер восточных единоборств, сын Брюса Ли.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 ноября 1993 — Леонид Гайдай, советский кинорежиссёр.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апреля 1994 — Отари Квантришвили, российский «благотворитель и общественный деятель» грузинского происхождения, вор в законе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апреля 1994 — Курт Кобейн, лидер группы «Nirvana».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22 апреля 1994 — Ричард Никсон, 37-й Президент США.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 мая 1994 — Айртон Сенна, трёхкратный чемпион «Формулы-1», национальный герой Бразилии.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 марта 1995 — Владислав Листьев, российский тележурналист, генеральный директор ОРТ.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4 ноября 1995 — Ицхак Рабин, премьер-министр Израиля.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28 января 1996 — Иосиф Бродский, советско-американский поэт.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21 апреля 1996 — Джохар Дудаев, лидер чеченских сепаратистов.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13 сентября 1996 — Тупак Шакур, американский рэпер.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 ноября 1996 — Бокасса — Африканский император-людоед.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 февраля 1997 — Александр Солоник, российский наёмный убийца.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9 марта 1997 — Notorious B.I.G., американский рэпер.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21 августа 1997 — Юрий Никулин, выдающийся советский актёр, клоун, Народный артист СССР.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31 августа 1997 — в автокатастрофе погибла принцесса Диана.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 августа 1998 — Альфред Шнитке, советский и российский композитор.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22 августа 1999 — Александр Демьяненко, советский актёр театра и кино.</w:t>
      </w:r>
    </w:p>
    <w:p w:rsidR="00C33D64" w:rsidRDefault="00E40F51">
      <w:pPr>
        <w:pStyle w:val="a3"/>
        <w:numPr>
          <w:ilvl w:val="0"/>
          <w:numId w:val="1"/>
        </w:numPr>
        <w:tabs>
          <w:tab w:val="left" w:pos="707"/>
        </w:tabs>
      </w:pPr>
      <w:r>
        <w:t>30 сентября 1999 — Дмитрий Лихачёв, русский филолог, общественный деятель.</w:t>
      </w:r>
    </w:p>
    <w:p w:rsidR="00C33D64" w:rsidRDefault="00E40F51">
      <w:pPr>
        <w:pStyle w:val="a3"/>
        <w:spacing w:after="0"/>
      </w:pPr>
      <w:r>
        <w:t>Источник: http://ru.wikipedia.org/wiki/1990-е</w:t>
      </w:r>
      <w:bookmarkStart w:id="0" w:name="_GoBack"/>
      <w:bookmarkEnd w:id="0"/>
    </w:p>
    <w:sectPr w:rsidR="00C33D6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F51"/>
    <w:rsid w:val="00623B02"/>
    <w:rsid w:val="00C33D64"/>
    <w:rsid w:val="00E4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9C89A-78BF-40F2-AC3E-F8C43106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4519</Characters>
  <Application>Microsoft Office Word</Application>
  <DocSecurity>0</DocSecurity>
  <Lines>37</Lines>
  <Paragraphs>10</Paragraphs>
  <ScaleCrop>false</ScaleCrop>
  <Company>diakov.net</Company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2014-08-02T17:25:00Z</dcterms:created>
  <dcterms:modified xsi:type="dcterms:W3CDTF">2014-08-02T17:25:00Z</dcterms:modified>
</cp:coreProperties>
</file>