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9E4" w:rsidRDefault="004D6751">
      <w:pPr>
        <w:pStyle w:val="a3"/>
        <w:rPr>
          <w:b/>
          <w:bCs/>
        </w:rPr>
      </w:pPr>
      <w:r>
        <w:br/>
      </w:r>
      <w:r>
        <w:br/>
        <w:t xml:space="preserve">Содержание </w:t>
      </w:r>
      <w:r>
        <w:br/>
      </w:r>
      <w:r>
        <w:rPr>
          <w:b/>
          <w:bCs/>
        </w:rPr>
        <w:t>1 Легендарные князья</w:t>
      </w:r>
      <w:r>
        <w:br/>
      </w:r>
      <w:r>
        <w:rPr>
          <w:b/>
          <w:bCs/>
        </w:rPr>
        <w:t>2 Легендарные и полулегендарные правители привисленских полян</w:t>
      </w:r>
      <w:r>
        <w:br/>
      </w:r>
      <w:r>
        <w:rPr>
          <w:b/>
          <w:bCs/>
        </w:rPr>
        <w:t>3 Первые христианские князья и короли Польши</w:t>
      </w:r>
      <w:r>
        <w:br/>
      </w:r>
      <w:r>
        <w:rPr>
          <w:b/>
          <w:bCs/>
        </w:rPr>
        <w:t>4 Князья-прицепсы Польши</w:t>
      </w:r>
      <w:r>
        <w:br/>
      </w:r>
      <w:r>
        <w:rPr>
          <w:b/>
          <w:bCs/>
        </w:rPr>
        <w:t xml:space="preserve">5 Князья Кракова </w:t>
      </w:r>
      <w:r>
        <w:rPr>
          <w:b/>
          <w:bCs/>
        </w:rPr>
        <w:br/>
        <w:t>5.1 Феодальная раздробленность — князь Кракова</w:t>
      </w:r>
      <w:r>
        <w:rPr>
          <w:b/>
          <w:bCs/>
        </w:rPr>
        <w:br/>
        <w:t>5.2 Титулярный князь Кракова</w:t>
      </w:r>
      <w:r>
        <w:rPr>
          <w:b/>
          <w:bCs/>
        </w:rPr>
        <w:br/>
        <w:t>5.3 Король Польши (без Кракова)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6 Чешские Пржемысловичи (1291—1306) </w:t>
      </w:r>
      <w:r>
        <w:rPr>
          <w:b/>
          <w:bCs/>
        </w:rPr>
        <w:br/>
        <w:t>6.1 Феодальная раздробленность — князь Кракова</w:t>
      </w:r>
      <w:r>
        <w:rPr>
          <w:b/>
          <w:bCs/>
        </w:rPr>
        <w:br/>
        <w:t>6.2 Король Польши</w:t>
      </w:r>
      <w:r>
        <w:rPr>
          <w:b/>
          <w:bCs/>
        </w:rPr>
        <w:br/>
      </w:r>
      <w:r>
        <w:br/>
      </w:r>
      <w:r>
        <w:rPr>
          <w:b/>
          <w:bCs/>
        </w:rPr>
        <w:t>7 Наследники Пржемысловичей — короли Чехии и титулярные короли Польши (1306—1335)</w:t>
      </w:r>
      <w:r>
        <w:br/>
      </w:r>
      <w:r>
        <w:rPr>
          <w:b/>
          <w:bCs/>
        </w:rPr>
        <w:t xml:space="preserve">8 Пясты (1306—1370) </w:t>
      </w:r>
      <w:r>
        <w:rPr>
          <w:b/>
          <w:bCs/>
        </w:rPr>
        <w:br/>
        <w:t>8.1 Феодальная раздробленность — князь Кракова</w:t>
      </w:r>
      <w:r>
        <w:rPr>
          <w:b/>
          <w:bCs/>
        </w:rPr>
        <w:br/>
        <w:t>8.2 Короли Польши</w:t>
      </w:r>
      <w:r>
        <w:rPr>
          <w:b/>
          <w:bCs/>
        </w:rPr>
        <w:br/>
      </w:r>
      <w:r>
        <w:br/>
      </w:r>
      <w:r>
        <w:rPr>
          <w:b/>
          <w:bCs/>
        </w:rPr>
        <w:t>9 Анжу (1370—1399)</w:t>
      </w:r>
      <w:r>
        <w:br/>
      </w:r>
      <w:r>
        <w:rPr>
          <w:b/>
          <w:bCs/>
        </w:rPr>
        <w:t>10 Ягеллоны (1386—1572)</w:t>
      </w:r>
      <w:r>
        <w:br/>
      </w:r>
      <w:r>
        <w:rPr>
          <w:b/>
          <w:bCs/>
        </w:rPr>
        <w:t>11 Выборные короли 1572—1795</w:t>
      </w:r>
      <w:r>
        <w:br/>
      </w:r>
      <w:r>
        <w:rPr>
          <w:b/>
          <w:bCs/>
        </w:rPr>
        <w:t>12 Варшавское герцогство 1807—1812</w:t>
      </w:r>
      <w:r>
        <w:br/>
      </w:r>
      <w:r>
        <w:rPr>
          <w:b/>
          <w:bCs/>
        </w:rPr>
        <w:t>13 Королевство Польское 1812—1813</w:t>
      </w:r>
      <w:r>
        <w:br/>
      </w:r>
      <w:r>
        <w:rPr>
          <w:b/>
          <w:bCs/>
        </w:rPr>
        <w:t>14 Варшавское герцогство 1813—1815</w:t>
      </w:r>
      <w:r>
        <w:br/>
      </w:r>
      <w:r>
        <w:rPr>
          <w:b/>
          <w:bCs/>
        </w:rPr>
        <w:t xml:space="preserve">15 Царство Польское </w:t>
      </w:r>
      <w:r>
        <w:rPr>
          <w:b/>
          <w:bCs/>
        </w:rPr>
        <w:br/>
        <w:t>15.1 Личная уния с Россией</w:t>
      </w:r>
      <w:r>
        <w:rPr>
          <w:b/>
          <w:bCs/>
        </w:rPr>
        <w:br/>
        <w:t>15.2 Восстание 1831 года</w:t>
      </w:r>
      <w:r>
        <w:rPr>
          <w:b/>
          <w:bCs/>
        </w:rPr>
        <w:br/>
        <w:t>15.3 Власть российских императоров 1831—1917</w:t>
      </w:r>
      <w:r>
        <w:rPr>
          <w:b/>
          <w:bCs/>
        </w:rPr>
        <w:br/>
        <w:t>15.4 Восстание 1863 года</w:t>
      </w:r>
      <w:r>
        <w:rPr>
          <w:b/>
          <w:bCs/>
        </w:rPr>
        <w:br/>
      </w:r>
      <w:r>
        <w:br/>
      </w:r>
      <w:r>
        <w:rPr>
          <w:b/>
          <w:bCs/>
        </w:rPr>
        <w:t>16 Королевство Польское 1916—1918</w:t>
      </w:r>
      <w:r>
        <w:br/>
      </w:r>
      <w:r>
        <w:rPr>
          <w:b/>
          <w:bCs/>
        </w:rPr>
        <w:t xml:space="preserve">17 Вторая Польская Республика (1918—1939) </w:t>
      </w:r>
      <w:r>
        <w:rPr>
          <w:b/>
          <w:bCs/>
        </w:rPr>
        <w:br/>
        <w:t>17.1 Глава государства</w:t>
      </w:r>
      <w:r>
        <w:rPr>
          <w:b/>
          <w:bCs/>
        </w:rPr>
        <w:br/>
        <w:t>17.2 Президенты Польши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18 Польская Народная Республика (1944—1990) </w:t>
      </w:r>
      <w:r>
        <w:rPr>
          <w:b/>
          <w:bCs/>
        </w:rPr>
        <w:br/>
        <w:t>18.1 Президент Польши</w:t>
      </w:r>
      <w:r>
        <w:rPr>
          <w:b/>
          <w:bCs/>
        </w:rPr>
        <w:br/>
        <w:t>18.2 Председатели Государственного Совета ПНР</w:t>
      </w:r>
      <w:r>
        <w:rPr>
          <w:b/>
          <w:bCs/>
        </w:rPr>
        <w:br/>
        <w:t>18.3 Президент Польши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19 Правительство Польши в изгнании (1939—1990) </w:t>
      </w:r>
      <w:r>
        <w:rPr>
          <w:b/>
          <w:bCs/>
        </w:rPr>
        <w:br/>
        <w:t>19.1 Президенты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</w:p>
    <w:p w:rsidR="004179E4" w:rsidRDefault="004D6751">
      <w:pPr>
        <w:pStyle w:val="31"/>
        <w:numPr>
          <w:ilvl w:val="0"/>
          <w:numId w:val="0"/>
        </w:numPr>
      </w:pPr>
      <w:r>
        <w:t>8.1. Феодальная раздробленность — князь Кракова</w:t>
      </w:r>
    </w:p>
    <w:p w:rsidR="004179E4" w:rsidRDefault="004D6751">
      <w:pPr>
        <w:pStyle w:val="a3"/>
        <w:numPr>
          <w:ilvl w:val="0"/>
          <w:numId w:val="22"/>
        </w:numPr>
        <w:tabs>
          <w:tab w:val="left" w:pos="707"/>
        </w:tabs>
        <w:spacing w:after="0"/>
      </w:pPr>
      <w:r>
        <w:t>Казимир II Справедливый — 1177—1191,</w:t>
      </w:r>
    </w:p>
    <w:p w:rsidR="004179E4" w:rsidRDefault="004D6751">
      <w:pPr>
        <w:pStyle w:val="a3"/>
        <w:numPr>
          <w:ilvl w:val="0"/>
          <w:numId w:val="22"/>
        </w:numPr>
        <w:tabs>
          <w:tab w:val="left" w:pos="707"/>
        </w:tabs>
        <w:spacing w:after="0"/>
      </w:pPr>
      <w:r>
        <w:t>Мешко III Старый — 1191</w:t>
      </w:r>
    </w:p>
    <w:p w:rsidR="004179E4" w:rsidRDefault="004D6751">
      <w:pPr>
        <w:pStyle w:val="a3"/>
        <w:numPr>
          <w:ilvl w:val="0"/>
          <w:numId w:val="22"/>
        </w:numPr>
        <w:tabs>
          <w:tab w:val="left" w:pos="707"/>
        </w:tabs>
        <w:spacing w:after="0"/>
      </w:pPr>
      <w:r>
        <w:t>Казимир II Справедливый — 1191—1194,</w:t>
      </w:r>
    </w:p>
    <w:p w:rsidR="004179E4" w:rsidRDefault="004D6751">
      <w:pPr>
        <w:pStyle w:val="a3"/>
        <w:numPr>
          <w:ilvl w:val="0"/>
          <w:numId w:val="22"/>
        </w:numPr>
        <w:tabs>
          <w:tab w:val="left" w:pos="707"/>
        </w:tabs>
        <w:spacing w:after="0"/>
      </w:pPr>
      <w:r>
        <w:t>Лешек Белый — 1194—1198,</w:t>
      </w:r>
    </w:p>
    <w:p w:rsidR="004179E4" w:rsidRDefault="004D6751">
      <w:pPr>
        <w:pStyle w:val="a3"/>
        <w:numPr>
          <w:ilvl w:val="0"/>
          <w:numId w:val="22"/>
        </w:numPr>
        <w:tabs>
          <w:tab w:val="left" w:pos="707"/>
        </w:tabs>
        <w:spacing w:after="0"/>
      </w:pPr>
      <w:r>
        <w:t>Мешко III Старый — 1199,</w:t>
      </w:r>
    </w:p>
    <w:p w:rsidR="004179E4" w:rsidRDefault="004D6751">
      <w:pPr>
        <w:pStyle w:val="a3"/>
        <w:numPr>
          <w:ilvl w:val="0"/>
          <w:numId w:val="22"/>
        </w:numPr>
        <w:tabs>
          <w:tab w:val="left" w:pos="707"/>
        </w:tabs>
        <w:spacing w:after="0"/>
      </w:pPr>
      <w:r>
        <w:t>Лешек Белый — 1199,</w:t>
      </w:r>
    </w:p>
    <w:p w:rsidR="004179E4" w:rsidRDefault="004D6751">
      <w:pPr>
        <w:pStyle w:val="a3"/>
        <w:numPr>
          <w:ilvl w:val="0"/>
          <w:numId w:val="22"/>
        </w:numPr>
        <w:tabs>
          <w:tab w:val="left" w:pos="707"/>
        </w:tabs>
        <w:spacing w:after="0"/>
      </w:pPr>
      <w:r>
        <w:t>Мешко III Старый — 1199—1202,</w:t>
      </w:r>
    </w:p>
    <w:p w:rsidR="004179E4" w:rsidRDefault="004D6751">
      <w:pPr>
        <w:pStyle w:val="a3"/>
        <w:numPr>
          <w:ilvl w:val="0"/>
          <w:numId w:val="22"/>
        </w:numPr>
        <w:tabs>
          <w:tab w:val="left" w:pos="707"/>
        </w:tabs>
        <w:spacing w:after="0"/>
      </w:pPr>
      <w:r>
        <w:t>Владислав III Тонконогий — 1202—1206,</w:t>
      </w:r>
    </w:p>
    <w:p w:rsidR="004179E4" w:rsidRDefault="004D6751">
      <w:pPr>
        <w:pStyle w:val="a3"/>
        <w:numPr>
          <w:ilvl w:val="0"/>
          <w:numId w:val="22"/>
        </w:numPr>
        <w:tabs>
          <w:tab w:val="left" w:pos="707"/>
        </w:tabs>
        <w:spacing w:after="0"/>
      </w:pPr>
      <w:r>
        <w:t>Лешек Белый — 1206—1210,</w:t>
      </w:r>
    </w:p>
    <w:p w:rsidR="004179E4" w:rsidRDefault="004D6751">
      <w:pPr>
        <w:pStyle w:val="a3"/>
        <w:numPr>
          <w:ilvl w:val="0"/>
          <w:numId w:val="22"/>
        </w:numPr>
        <w:tabs>
          <w:tab w:val="left" w:pos="707"/>
        </w:tabs>
        <w:spacing w:after="0"/>
      </w:pPr>
      <w:r>
        <w:t>Мешко IV Рациборский — 1210—1211,</w:t>
      </w:r>
    </w:p>
    <w:p w:rsidR="004179E4" w:rsidRDefault="004D6751">
      <w:pPr>
        <w:pStyle w:val="a3"/>
        <w:numPr>
          <w:ilvl w:val="0"/>
          <w:numId w:val="22"/>
        </w:numPr>
        <w:tabs>
          <w:tab w:val="left" w:pos="707"/>
        </w:tabs>
        <w:spacing w:after="0"/>
      </w:pPr>
      <w:r>
        <w:t>Лешек Белый — 1211—1227,</w:t>
      </w:r>
    </w:p>
    <w:p w:rsidR="004179E4" w:rsidRDefault="004D6751">
      <w:pPr>
        <w:pStyle w:val="a3"/>
        <w:numPr>
          <w:ilvl w:val="0"/>
          <w:numId w:val="22"/>
        </w:numPr>
        <w:tabs>
          <w:tab w:val="left" w:pos="707"/>
        </w:tabs>
        <w:spacing w:after="0"/>
      </w:pPr>
      <w:r>
        <w:t>Владислав III Тонконогий — 1228—1229,</w:t>
      </w:r>
    </w:p>
    <w:p w:rsidR="004179E4" w:rsidRDefault="004D6751">
      <w:pPr>
        <w:pStyle w:val="a3"/>
        <w:numPr>
          <w:ilvl w:val="0"/>
          <w:numId w:val="22"/>
        </w:numPr>
        <w:tabs>
          <w:tab w:val="left" w:pos="707"/>
        </w:tabs>
        <w:spacing w:after="0"/>
      </w:pPr>
      <w:r>
        <w:t>Конрад I Мазовецкий — 1229—1231</w:t>
      </w:r>
    </w:p>
    <w:p w:rsidR="004179E4" w:rsidRDefault="004D6751">
      <w:pPr>
        <w:pStyle w:val="a3"/>
        <w:numPr>
          <w:ilvl w:val="0"/>
          <w:numId w:val="22"/>
        </w:numPr>
        <w:tabs>
          <w:tab w:val="left" w:pos="707"/>
        </w:tabs>
        <w:spacing w:after="0"/>
      </w:pPr>
      <w:r>
        <w:t>Генрих Бородатый — 1232—1238,</w:t>
      </w:r>
    </w:p>
    <w:p w:rsidR="004179E4" w:rsidRDefault="004D6751">
      <w:pPr>
        <w:pStyle w:val="a3"/>
        <w:numPr>
          <w:ilvl w:val="0"/>
          <w:numId w:val="22"/>
        </w:numPr>
        <w:tabs>
          <w:tab w:val="left" w:pos="707"/>
        </w:tabs>
        <w:spacing w:after="0"/>
      </w:pPr>
      <w:r>
        <w:t>Генрих Набожный — 1238—1241,</w:t>
      </w:r>
    </w:p>
    <w:p w:rsidR="004179E4" w:rsidRDefault="004D6751">
      <w:pPr>
        <w:pStyle w:val="a3"/>
        <w:numPr>
          <w:ilvl w:val="0"/>
          <w:numId w:val="22"/>
        </w:numPr>
        <w:tabs>
          <w:tab w:val="left" w:pos="707"/>
        </w:tabs>
        <w:spacing w:after="0"/>
      </w:pPr>
      <w:r>
        <w:t>Болеслав Лысый Рогатка - 1241,</w:t>
      </w:r>
    </w:p>
    <w:p w:rsidR="004179E4" w:rsidRDefault="004D6751">
      <w:pPr>
        <w:pStyle w:val="a3"/>
        <w:numPr>
          <w:ilvl w:val="0"/>
          <w:numId w:val="22"/>
        </w:numPr>
        <w:tabs>
          <w:tab w:val="left" w:pos="707"/>
        </w:tabs>
        <w:spacing w:after="0"/>
      </w:pPr>
      <w:r>
        <w:t>Конрад I Мазовецкий — 1241—1243</w:t>
      </w:r>
    </w:p>
    <w:p w:rsidR="004179E4" w:rsidRDefault="004D6751">
      <w:pPr>
        <w:pStyle w:val="a3"/>
        <w:numPr>
          <w:ilvl w:val="0"/>
          <w:numId w:val="22"/>
        </w:numPr>
        <w:tabs>
          <w:tab w:val="left" w:pos="707"/>
        </w:tabs>
        <w:spacing w:after="0"/>
      </w:pPr>
      <w:r>
        <w:t>Болеслав V Стыдливый — 1243—1279,</w:t>
      </w:r>
    </w:p>
    <w:p w:rsidR="004179E4" w:rsidRDefault="004D6751">
      <w:pPr>
        <w:pStyle w:val="a3"/>
        <w:numPr>
          <w:ilvl w:val="0"/>
          <w:numId w:val="22"/>
        </w:numPr>
        <w:tabs>
          <w:tab w:val="left" w:pos="707"/>
        </w:tabs>
        <w:spacing w:after="0"/>
      </w:pPr>
      <w:r>
        <w:t>Лешек Чёрный — 1279—1288,</w:t>
      </w:r>
    </w:p>
    <w:p w:rsidR="004179E4" w:rsidRDefault="004D6751">
      <w:pPr>
        <w:pStyle w:val="a3"/>
        <w:numPr>
          <w:ilvl w:val="0"/>
          <w:numId w:val="22"/>
        </w:numPr>
        <w:tabs>
          <w:tab w:val="left" w:pos="707"/>
        </w:tabs>
        <w:spacing w:after="0"/>
      </w:pPr>
      <w:r>
        <w:t>Генрых IV Пробус — 1288—1290,</w:t>
      </w:r>
    </w:p>
    <w:p w:rsidR="004179E4" w:rsidRDefault="004D6751">
      <w:pPr>
        <w:pStyle w:val="a3"/>
        <w:numPr>
          <w:ilvl w:val="0"/>
          <w:numId w:val="22"/>
        </w:numPr>
        <w:tabs>
          <w:tab w:val="left" w:pos="707"/>
        </w:tabs>
      </w:pPr>
      <w:r>
        <w:t>Пшемысл II 1290—1291</w:t>
      </w:r>
    </w:p>
    <w:p w:rsidR="004179E4" w:rsidRDefault="004D6751">
      <w:pPr>
        <w:pStyle w:val="31"/>
        <w:numPr>
          <w:ilvl w:val="0"/>
          <w:numId w:val="0"/>
        </w:numPr>
      </w:pPr>
      <w:r>
        <w:t>Титулярный князь КраковаПшемысл II — 1291—1295 Король Польши (без Кракова)</w:t>
      </w:r>
    </w:p>
    <w:p w:rsidR="004179E4" w:rsidRDefault="004D6751">
      <w:pPr>
        <w:pStyle w:val="a3"/>
        <w:numPr>
          <w:ilvl w:val="0"/>
          <w:numId w:val="21"/>
        </w:numPr>
        <w:tabs>
          <w:tab w:val="left" w:pos="707"/>
        </w:tabs>
      </w:pPr>
      <w:r>
        <w:t>Пшемысл II 1295—1296</w:t>
      </w:r>
    </w:p>
    <w:p w:rsidR="004179E4" w:rsidRDefault="004D6751">
      <w:pPr>
        <w:pStyle w:val="21"/>
        <w:numPr>
          <w:ilvl w:val="0"/>
          <w:numId w:val="0"/>
        </w:numPr>
      </w:pPr>
      <w:r>
        <w:t>Чешские Пржемысловичи (1291—1306)</w:t>
      </w:r>
    </w:p>
    <w:p w:rsidR="004179E4" w:rsidRDefault="004D6751">
      <w:pPr>
        <w:pStyle w:val="31"/>
        <w:numPr>
          <w:ilvl w:val="0"/>
          <w:numId w:val="0"/>
        </w:numPr>
      </w:pPr>
      <w:r>
        <w:t>8.1. Феодальная раздробленность — князь Кракова</w:t>
      </w:r>
    </w:p>
    <w:p w:rsidR="004179E4" w:rsidRDefault="004D6751">
      <w:pPr>
        <w:pStyle w:val="a3"/>
        <w:numPr>
          <w:ilvl w:val="0"/>
          <w:numId w:val="20"/>
        </w:numPr>
        <w:tabs>
          <w:tab w:val="left" w:pos="707"/>
        </w:tabs>
      </w:pPr>
      <w:r>
        <w:t>Вацлав II Чешский — 1291—1300</w:t>
      </w:r>
    </w:p>
    <w:p w:rsidR="004179E4" w:rsidRDefault="004D6751">
      <w:pPr>
        <w:pStyle w:val="31"/>
        <w:numPr>
          <w:ilvl w:val="0"/>
          <w:numId w:val="0"/>
        </w:numPr>
      </w:pPr>
      <w:r>
        <w:t>6.2. Король Польши</w:t>
      </w:r>
    </w:p>
    <w:p w:rsidR="004179E4" w:rsidRDefault="004D6751">
      <w:pPr>
        <w:pStyle w:val="a3"/>
        <w:numPr>
          <w:ilvl w:val="0"/>
          <w:numId w:val="19"/>
        </w:numPr>
        <w:tabs>
          <w:tab w:val="left" w:pos="707"/>
        </w:tabs>
        <w:spacing w:after="0"/>
      </w:pPr>
      <w:r>
        <w:t>Вацлав II Чешский 1300—1305,</w:t>
      </w:r>
    </w:p>
    <w:p w:rsidR="004179E4" w:rsidRDefault="004D6751">
      <w:pPr>
        <w:pStyle w:val="a3"/>
        <w:numPr>
          <w:ilvl w:val="0"/>
          <w:numId w:val="19"/>
        </w:numPr>
        <w:tabs>
          <w:tab w:val="left" w:pos="707"/>
        </w:tabs>
      </w:pPr>
      <w:r>
        <w:t>Вацлав III Чешский 1305—1306,</w:t>
      </w:r>
    </w:p>
    <w:p w:rsidR="004179E4" w:rsidRDefault="004D6751">
      <w:pPr>
        <w:pStyle w:val="21"/>
        <w:numPr>
          <w:ilvl w:val="0"/>
          <w:numId w:val="0"/>
        </w:numPr>
      </w:pPr>
      <w:r>
        <w:t>Наследники Пржемысловичей — короли Чехии и титулярные короли Польши (1306—1335)</w:t>
      </w:r>
    </w:p>
    <w:p w:rsidR="004179E4" w:rsidRDefault="004D6751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Генрих Хорутанский 1306,</w:t>
      </w:r>
    </w:p>
    <w:p w:rsidR="004179E4" w:rsidRDefault="004D6751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Рудольф I 1306—1307,</w:t>
      </w:r>
    </w:p>
    <w:p w:rsidR="004179E4" w:rsidRDefault="004D6751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Генрих Хорутанский 1307—1310,</w:t>
      </w:r>
    </w:p>
    <w:p w:rsidR="004179E4" w:rsidRDefault="004D6751">
      <w:pPr>
        <w:pStyle w:val="a3"/>
        <w:numPr>
          <w:ilvl w:val="0"/>
          <w:numId w:val="18"/>
        </w:numPr>
        <w:tabs>
          <w:tab w:val="left" w:pos="707"/>
        </w:tabs>
      </w:pPr>
      <w:r>
        <w:t>Ян Люксембургский 1310—1335 (продал титул)</w:t>
      </w:r>
    </w:p>
    <w:p w:rsidR="004179E4" w:rsidRDefault="004D6751">
      <w:pPr>
        <w:pStyle w:val="21"/>
        <w:numPr>
          <w:ilvl w:val="0"/>
          <w:numId w:val="0"/>
        </w:numPr>
      </w:pPr>
      <w:r>
        <w:t>Пясты (1306—1370)</w:t>
      </w:r>
    </w:p>
    <w:p w:rsidR="004179E4" w:rsidRDefault="004D6751">
      <w:pPr>
        <w:pStyle w:val="31"/>
        <w:numPr>
          <w:ilvl w:val="0"/>
          <w:numId w:val="0"/>
        </w:numPr>
      </w:pPr>
      <w:r>
        <w:t>8.1. Феодальная раздробленность — князь Кракова</w:t>
      </w:r>
    </w:p>
    <w:p w:rsidR="004179E4" w:rsidRDefault="004D6751">
      <w:pPr>
        <w:pStyle w:val="a3"/>
        <w:numPr>
          <w:ilvl w:val="0"/>
          <w:numId w:val="17"/>
        </w:numPr>
        <w:tabs>
          <w:tab w:val="left" w:pos="707"/>
        </w:tabs>
      </w:pPr>
      <w:r>
        <w:t>Владислав Локетек 1306—1320,</w:t>
      </w:r>
    </w:p>
    <w:p w:rsidR="004179E4" w:rsidRDefault="004D6751">
      <w:pPr>
        <w:pStyle w:val="31"/>
        <w:numPr>
          <w:ilvl w:val="0"/>
          <w:numId w:val="0"/>
        </w:numPr>
      </w:pPr>
      <w:r>
        <w:t>8.2. Короли Польши</w:t>
      </w:r>
    </w:p>
    <w:p w:rsidR="004179E4" w:rsidRDefault="004D6751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Владислав Локетек 1320—1333,</w:t>
      </w:r>
    </w:p>
    <w:p w:rsidR="004179E4" w:rsidRDefault="004D6751">
      <w:pPr>
        <w:pStyle w:val="a3"/>
        <w:numPr>
          <w:ilvl w:val="0"/>
          <w:numId w:val="16"/>
        </w:numPr>
        <w:tabs>
          <w:tab w:val="left" w:pos="707"/>
        </w:tabs>
      </w:pPr>
      <w:r>
        <w:t>Казимир III Великий 1333—1370 («договор о переживании»),</w:t>
      </w:r>
    </w:p>
    <w:p w:rsidR="004179E4" w:rsidRDefault="004D6751">
      <w:pPr>
        <w:pStyle w:val="21"/>
        <w:numPr>
          <w:ilvl w:val="0"/>
          <w:numId w:val="0"/>
        </w:numPr>
      </w:pPr>
      <w:r>
        <w:t>Анжу (1370—1399)</w:t>
      </w:r>
    </w:p>
    <w:p w:rsidR="004179E4" w:rsidRDefault="004D6751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>Людовик I Венгерский 1370—1382</w:t>
      </w:r>
    </w:p>
    <w:p w:rsidR="004179E4" w:rsidRDefault="004D6751">
      <w:pPr>
        <w:pStyle w:val="a3"/>
        <w:numPr>
          <w:ilvl w:val="0"/>
          <w:numId w:val="15"/>
        </w:numPr>
        <w:tabs>
          <w:tab w:val="left" w:pos="707"/>
        </w:tabs>
      </w:pPr>
      <w:r>
        <w:t>Ядвига 1384—1399, с 1386 вместе с мужем Ягайло</w:t>
      </w:r>
    </w:p>
    <w:p w:rsidR="004179E4" w:rsidRDefault="004D6751">
      <w:pPr>
        <w:pStyle w:val="21"/>
        <w:numPr>
          <w:ilvl w:val="0"/>
          <w:numId w:val="0"/>
        </w:numPr>
      </w:pPr>
      <w:r>
        <w:t>Ягеллоны (1386—1572)</w:t>
      </w:r>
    </w:p>
    <w:p w:rsidR="004179E4" w:rsidRDefault="004D6751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t>Ягайло (Владислав II) — 1386—1434,</w:t>
      </w:r>
    </w:p>
    <w:p w:rsidR="004179E4" w:rsidRDefault="004D6751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t>Владислав III Варнский — 1434—1444,</w:t>
      </w:r>
    </w:p>
    <w:p w:rsidR="004179E4" w:rsidRDefault="004D6751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t>Казимир IV Ягеллон — 1447—1492,</w:t>
      </w:r>
    </w:p>
    <w:p w:rsidR="004179E4" w:rsidRDefault="004D6751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t>Ян I Ольбрахт 1492—1501,</w:t>
      </w:r>
    </w:p>
    <w:p w:rsidR="004179E4" w:rsidRDefault="004D6751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t>Александр Ягеллон 1501—1505,</w:t>
      </w:r>
    </w:p>
    <w:p w:rsidR="004179E4" w:rsidRDefault="004D6751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t>Сигизмунд I Старый 1505—1548,</w:t>
      </w:r>
    </w:p>
    <w:p w:rsidR="004179E4" w:rsidRDefault="004D6751">
      <w:pPr>
        <w:pStyle w:val="a3"/>
        <w:numPr>
          <w:ilvl w:val="0"/>
          <w:numId w:val="14"/>
        </w:numPr>
        <w:tabs>
          <w:tab w:val="left" w:pos="707"/>
        </w:tabs>
      </w:pPr>
      <w:r>
        <w:t xml:space="preserve">Сигизмунд II Август 1548—1572 (с 1530 </w:t>
      </w:r>
      <w:r>
        <w:rPr>
          <w:i/>
          <w:iCs/>
        </w:rPr>
        <w:t>vivente rege</w:t>
      </w:r>
      <w:r>
        <w:t>),</w:t>
      </w:r>
    </w:p>
    <w:p w:rsidR="004179E4" w:rsidRDefault="004D6751">
      <w:pPr>
        <w:pStyle w:val="21"/>
        <w:pageBreakBefore/>
        <w:numPr>
          <w:ilvl w:val="0"/>
          <w:numId w:val="0"/>
        </w:numPr>
      </w:pPr>
      <w:r>
        <w:t>11. Выборные короли 1572—1795</w:t>
      </w:r>
    </w:p>
    <w:p w:rsidR="004179E4" w:rsidRDefault="004D6751">
      <w:pPr>
        <w:pStyle w:val="a3"/>
        <w:numPr>
          <w:ilvl w:val="0"/>
          <w:numId w:val="13"/>
        </w:numPr>
        <w:tabs>
          <w:tab w:val="left" w:pos="707"/>
        </w:tabs>
        <w:spacing w:after="0"/>
      </w:pPr>
      <w:r>
        <w:t>Генрих Валуа 1573—1574,</w:t>
      </w:r>
    </w:p>
    <w:p w:rsidR="004179E4" w:rsidRDefault="004D6751">
      <w:pPr>
        <w:pStyle w:val="a3"/>
        <w:numPr>
          <w:ilvl w:val="0"/>
          <w:numId w:val="13"/>
        </w:numPr>
        <w:tabs>
          <w:tab w:val="left" w:pos="707"/>
        </w:tabs>
        <w:spacing w:after="0"/>
      </w:pPr>
      <w:r>
        <w:t>Анна Ягеллонка 1575—1596 (вместе с мужем: 1575—1586),(Максимилиан II (император Священной Римской империи), избран 1575)</w:t>
      </w:r>
    </w:p>
    <w:p w:rsidR="004179E4" w:rsidRDefault="004D6751">
      <w:pPr>
        <w:pStyle w:val="a3"/>
        <w:numPr>
          <w:ilvl w:val="0"/>
          <w:numId w:val="13"/>
        </w:numPr>
        <w:tabs>
          <w:tab w:val="left" w:pos="707"/>
        </w:tabs>
        <w:spacing w:after="0"/>
      </w:pPr>
      <w:r>
        <w:t>Стефан Баторий вместе с женой 1576—1586,</w:t>
      </w:r>
    </w:p>
    <w:p w:rsidR="004179E4" w:rsidRDefault="004D6751">
      <w:pPr>
        <w:pStyle w:val="a3"/>
        <w:numPr>
          <w:ilvl w:val="0"/>
          <w:numId w:val="13"/>
        </w:numPr>
        <w:tabs>
          <w:tab w:val="left" w:pos="707"/>
        </w:tabs>
        <w:spacing w:after="0"/>
      </w:pPr>
      <w:r>
        <w:t>Сигизмунд III Ваза, из шведской династии 1587—1632,(Максимилиан III Австрийский, сын Максимилиана II, избран 1587, отрёкся 1589)</w:t>
      </w:r>
    </w:p>
    <w:p w:rsidR="004179E4" w:rsidRDefault="004D6751">
      <w:pPr>
        <w:pStyle w:val="a3"/>
        <w:numPr>
          <w:ilvl w:val="0"/>
          <w:numId w:val="13"/>
        </w:numPr>
        <w:tabs>
          <w:tab w:val="left" w:pos="707"/>
        </w:tabs>
        <w:spacing w:after="0"/>
      </w:pPr>
      <w:r>
        <w:t>Владислав IV, старший сын Сигизмунда 1632—1648,</w:t>
      </w:r>
    </w:p>
    <w:p w:rsidR="004179E4" w:rsidRDefault="004D6751">
      <w:pPr>
        <w:pStyle w:val="a3"/>
        <w:numPr>
          <w:ilvl w:val="0"/>
          <w:numId w:val="13"/>
        </w:numPr>
        <w:tabs>
          <w:tab w:val="left" w:pos="707"/>
        </w:tabs>
        <w:spacing w:after="0"/>
      </w:pPr>
      <w:r>
        <w:t>Ян II Казимир, младший сын Сигизмунда 1648—1668, отрёкся</w:t>
      </w:r>
    </w:p>
    <w:p w:rsidR="004179E4" w:rsidRDefault="004D6751">
      <w:pPr>
        <w:pStyle w:val="a3"/>
        <w:numPr>
          <w:ilvl w:val="0"/>
          <w:numId w:val="13"/>
        </w:numPr>
        <w:tabs>
          <w:tab w:val="left" w:pos="707"/>
        </w:tabs>
        <w:spacing w:after="0"/>
      </w:pPr>
      <w:r>
        <w:t>Михал I Корибут Вишневецкий 1669—1673,(Франциск-Людовик, принц Конти 1697, избран частью сейма, но отказался от претензий на престол)</w:t>
      </w:r>
    </w:p>
    <w:p w:rsidR="004179E4" w:rsidRDefault="004D6751">
      <w:pPr>
        <w:pStyle w:val="a3"/>
        <w:numPr>
          <w:ilvl w:val="0"/>
          <w:numId w:val="13"/>
        </w:numPr>
        <w:tabs>
          <w:tab w:val="left" w:pos="707"/>
        </w:tabs>
        <w:spacing w:after="0"/>
      </w:pPr>
      <w:r>
        <w:t>Ян III Собеский 1673—1696,</w:t>
      </w:r>
    </w:p>
    <w:p w:rsidR="004179E4" w:rsidRDefault="004D6751">
      <w:pPr>
        <w:pStyle w:val="a3"/>
        <w:numPr>
          <w:ilvl w:val="0"/>
          <w:numId w:val="13"/>
        </w:numPr>
        <w:tabs>
          <w:tab w:val="left" w:pos="707"/>
        </w:tabs>
        <w:spacing w:after="0"/>
      </w:pPr>
      <w:r>
        <w:t>Август II Сильный, курфюрст Саксонии 1697—1704,</w:t>
      </w:r>
    </w:p>
    <w:p w:rsidR="004179E4" w:rsidRDefault="004D6751">
      <w:pPr>
        <w:pStyle w:val="a3"/>
        <w:numPr>
          <w:ilvl w:val="0"/>
          <w:numId w:val="13"/>
        </w:numPr>
        <w:tabs>
          <w:tab w:val="left" w:pos="707"/>
        </w:tabs>
        <w:spacing w:after="0"/>
      </w:pPr>
      <w:r>
        <w:t>Станислав Лещинский 1704—1709,</w:t>
      </w:r>
    </w:p>
    <w:p w:rsidR="004179E4" w:rsidRDefault="004D6751">
      <w:pPr>
        <w:pStyle w:val="a3"/>
        <w:numPr>
          <w:ilvl w:val="0"/>
          <w:numId w:val="13"/>
        </w:numPr>
        <w:tabs>
          <w:tab w:val="left" w:pos="707"/>
        </w:tabs>
        <w:spacing w:after="0"/>
      </w:pPr>
      <w:r>
        <w:t>Август II Сильный 1709—1733,</w:t>
      </w:r>
    </w:p>
    <w:p w:rsidR="004179E4" w:rsidRDefault="004D6751">
      <w:pPr>
        <w:pStyle w:val="a3"/>
        <w:numPr>
          <w:ilvl w:val="0"/>
          <w:numId w:val="13"/>
        </w:numPr>
        <w:tabs>
          <w:tab w:val="left" w:pos="707"/>
        </w:tabs>
        <w:spacing w:after="0"/>
      </w:pPr>
      <w:r>
        <w:t>Станислав Лещинский 1733—1734,</w:t>
      </w:r>
    </w:p>
    <w:p w:rsidR="004179E4" w:rsidRDefault="004D6751">
      <w:pPr>
        <w:pStyle w:val="a3"/>
        <w:numPr>
          <w:ilvl w:val="0"/>
          <w:numId w:val="13"/>
        </w:numPr>
        <w:tabs>
          <w:tab w:val="left" w:pos="707"/>
        </w:tabs>
        <w:spacing w:after="0"/>
      </w:pPr>
      <w:r>
        <w:t>Август III, курфюрст Саксонии, сын Августа Сильного 1734—1763,</w:t>
      </w:r>
    </w:p>
    <w:p w:rsidR="004179E4" w:rsidRDefault="004D6751">
      <w:pPr>
        <w:pStyle w:val="a3"/>
        <w:numPr>
          <w:ilvl w:val="0"/>
          <w:numId w:val="13"/>
        </w:numPr>
        <w:tabs>
          <w:tab w:val="left" w:pos="707"/>
        </w:tabs>
      </w:pPr>
      <w:r>
        <w:t>Станислав II Август IV Понятовский 1764—1795, (отречение)</w:t>
      </w:r>
    </w:p>
    <w:p w:rsidR="004179E4" w:rsidRDefault="004D6751">
      <w:pPr>
        <w:pStyle w:val="21"/>
        <w:pageBreakBefore/>
        <w:numPr>
          <w:ilvl w:val="0"/>
          <w:numId w:val="0"/>
        </w:numPr>
      </w:pPr>
      <w:r>
        <w:t>12. Варшавское герцогство 1807—1812</w:t>
      </w:r>
    </w:p>
    <w:p w:rsidR="004179E4" w:rsidRDefault="004D6751">
      <w:pPr>
        <w:pStyle w:val="a3"/>
        <w:numPr>
          <w:ilvl w:val="0"/>
          <w:numId w:val="12"/>
        </w:numPr>
        <w:tabs>
          <w:tab w:val="left" w:pos="707"/>
        </w:tabs>
      </w:pPr>
      <w:r>
        <w:t>Фридрих Август I 1807—1812 (отречение),</w:t>
      </w:r>
    </w:p>
    <w:p w:rsidR="004179E4" w:rsidRDefault="004D6751">
      <w:pPr>
        <w:pStyle w:val="21"/>
        <w:pageBreakBefore/>
        <w:numPr>
          <w:ilvl w:val="0"/>
          <w:numId w:val="0"/>
        </w:numPr>
      </w:pPr>
      <w:r>
        <w:t>13. Королевство Польское 1812—1813</w:t>
      </w:r>
    </w:p>
    <w:p w:rsidR="004179E4" w:rsidRDefault="004D6751">
      <w:pPr>
        <w:pStyle w:val="a3"/>
        <w:numPr>
          <w:ilvl w:val="0"/>
          <w:numId w:val="11"/>
        </w:numPr>
        <w:tabs>
          <w:tab w:val="left" w:pos="707"/>
        </w:tabs>
      </w:pPr>
      <w:r>
        <w:t>Совет Министров Варшавского герцогства 1812—1813</w:t>
      </w:r>
    </w:p>
    <w:p w:rsidR="004179E4" w:rsidRDefault="004D6751">
      <w:pPr>
        <w:pStyle w:val="21"/>
        <w:pageBreakBefore/>
        <w:numPr>
          <w:ilvl w:val="0"/>
          <w:numId w:val="0"/>
        </w:numPr>
      </w:pPr>
      <w:r>
        <w:t>14. Варшавское герцогство 1813—1815</w:t>
      </w:r>
    </w:p>
    <w:p w:rsidR="004179E4" w:rsidRDefault="004D6751">
      <w:pPr>
        <w:pStyle w:val="a3"/>
        <w:numPr>
          <w:ilvl w:val="0"/>
          <w:numId w:val="10"/>
        </w:numPr>
        <w:tabs>
          <w:tab w:val="left" w:pos="707"/>
        </w:tabs>
      </w:pPr>
      <w:r>
        <w:t>Верховный Совет Варшавского герцогства 1813—1815</w:t>
      </w:r>
    </w:p>
    <w:p w:rsidR="004179E4" w:rsidRDefault="004D6751">
      <w:pPr>
        <w:pStyle w:val="21"/>
        <w:pageBreakBefore/>
        <w:numPr>
          <w:ilvl w:val="0"/>
          <w:numId w:val="0"/>
        </w:numPr>
      </w:pPr>
      <w:r>
        <w:t xml:space="preserve">15. Царство Польское </w:t>
      </w:r>
    </w:p>
    <w:p w:rsidR="004179E4" w:rsidRDefault="004D6751">
      <w:pPr>
        <w:pStyle w:val="31"/>
        <w:numPr>
          <w:ilvl w:val="0"/>
          <w:numId w:val="0"/>
        </w:numPr>
      </w:pPr>
      <w:r>
        <w:t>15.1. Личная уния с Россией</w:t>
      </w:r>
    </w:p>
    <w:p w:rsidR="004179E4" w:rsidRDefault="004D6751">
      <w:pPr>
        <w:pStyle w:val="a3"/>
      </w:pPr>
      <w:r>
        <w:t>(российские императоры короновались отдельно в Варшаве как цари (короли) польские, существовало особое польское законодательство)</w:t>
      </w:r>
    </w:p>
    <w:p w:rsidR="004179E4" w:rsidRDefault="004D6751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Александр I 1815—1825,</w:t>
      </w:r>
    </w:p>
    <w:p w:rsidR="004179E4" w:rsidRDefault="004D6751">
      <w:pPr>
        <w:pStyle w:val="a3"/>
        <w:numPr>
          <w:ilvl w:val="0"/>
          <w:numId w:val="9"/>
        </w:numPr>
        <w:tabs>
          <w:tab w:val="left" w:pos="707"/>
        </w:tabs>
      </w:pPr>
      <w:r>
        <w:t>Николай I 1825—1831 (Постановление о детронизации Николая I)</w:t>
      </w:r>
    </w:p>
    <w:p w:rsidR="004179E4" w:rsidRDefault="004D6751">
      <w:pPr>
        <w:pStyle w:val="31"/>
        <w:numPr>
          <w:ilvl w:val="0"/>
          <w:numId w:val="0"/>
        </w:numPr>
      </w:pPr>
      <w:r>
        <w:t>Восстание 1831 годаВременное правительство 1831 Власть российских императоров 1831—1917</w:t>
      </w:r>
    </w:p>
    <w:p w:rsidR="004179E4" w:rsidRDefault="004D6751">
      <w:pPr>
        <w:pStyle w:val="a3"/>
      </w:pPr>
      <w:r>
        <w:t>Узурпация с точки зрения сторонников легитимности восстания 1831 года.</w:t>
      </w:r>
    </w:p>
    <w:p w:rsidR="004179E4" w:rsidRDefault="004D6751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Николай I 1831—1855,</w:t>
      </w:r>
    </w:p>
    <w:p w:rsidR="004179E4" w:rsidRDefault="004D6751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Александр II 1855—1881,</w:t>
      </w:r>
    </w:p>
    <w:p w:rsidR="004179E4" w:rsidRDefault="004D6751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Александр III 1881—1894,</w:t>
      </w:r>
    </w:p>
    <w:p w:rsidR="004179E4" w:rsidRDefault="004D6751">
      <w:pPr>
        <w:pStyle w:val="a3"/>
        <w:numPr>
          <w:ilvl w:val="0"/>
          <w:numId w:val="8"/>
        </w:numPr>
        <w:tabs>
          <w:tab w:val="left" w:pos="707"/>
        </w:tabs>
      </w:pPr>
      <w:r>
        <w:t>Николай II 1894—1915 (захват Польши немцами и австрийцами) / 1917 (отречение)</w:t>
      </w:r>
    </w:p>
    <w:p w:rsidR="004179E4" w:rsidRDefault="004D6751">
      <w:pPr>
        <w:pStyle w:val="31"/>
        <w:numPr>
          <w:ilvl w:val="0"/>
          <w:numId w:val="0"/>
        </w:numPr>
      </w:pPr>
      <w:r>
        <w:t>15.4. Восстание 1863 года</w:t>
      </w:r>
    </w:p>
    <w:p w:rsidR="004179E4" w:rsidRDefault="004D6751">
      <w:pPr>
        <w:pStyle w:val="a3"/>
        <w:numPr>
          <w:ilvl w:val="0"/>
          <w:numId w:val="7"/>
        </w:numPr>
        <w:tabs>
          <w:tab w:val="left" w:pos="707"/>
        </w:tabs>
      </w:pPr>
      <w:r>
        <w:t>Народное правительство 1863—1864</w:t>
      </w:r>
    </w:p>
    <w:p w:rsidR="004179E4" w:rsidRDefault="004D6751">
      <w:pPr>
        <w:pStyle w:val="21"/>
        <w:pageBreakBefore/>
        <w:numPr>
          <w:ilvl w:val="0"/>
          <w:numId w:val="0"/>
        </w:numPr>
      </w:pPr>
      <w:r>
        <w:t>16. Королевство Польское 1916—1918</w:t>
      </w:r>
    </w:p>
    <w:p w:rsidR="004179E4" w:rsidRDefault="004D6751">
      <w:pPr>
        <w:pStyle w:val="a3"/>
      </w:pPr>
      <w:r>
        <w:t>(независимость провозглашена при германской оккупации, престол остался незанятым)</w:t>
      </w:r>
    </w:p>
    <w:p w:rsidR="004179E4" w:rsidRDefault="004D6751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Временный Совет Государства 1916—1917</w:t>
      </w:r>
    </w:p>
    <w:p w:rsidR="004179E4" w:rsidRDefault="004D6751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Комиссия Переходная Временного Совета Государства 1917,</w:t>
      </w:r>
    </w:p>
    <w:p w:rsidR="004179E4" w:rsidRDefault="004D6751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Регентский Совет 1917—1918 (самороспуск, власть переходит в руки Пилсудского)</w:t>
      </w:r>
    </w:p>
    <w:p w:rsidR="004179E4" w:rsidRDefault="004D6751">
      <w:pPr>
        <w:pStyle w:val="a3"/>
        <w:numPr>
          <w:ilvl w:val="0"/>
          <w:numId w:val="6"/>
        </w:numPr>
        <w:tabs>
          <w:tab w:val="left" w:pos="707"/>
        </w:tabs>
      </w:pPr>
      <w:r>
        <w:t>Юзеф Пилсудский 1918 (декрет о переименовании государства в Польскую Республику)</w:t>
      </w:r>
    </w:p>
    <w:p w:rsidR="004179E4" w:rsidRDefault="004D6751">
      <w:pPr>
        <w:pStyle w:val="21"/>
        <w:numPr>
          <w:ilvl w:val="0"/>
          <w:numId w:val="0"/>
        </w:numPr>
      </w:pPr>
      <w:r>
        <w:t>Вторая Польская Республика (1918—1939)</w:t>
      </w:r>
    </w:p>
    <w:p w:rsidR="004179E4" w:rsidRDefault="004D6751">
      <w:pPr>
        <w:pStyle w:val="31"/>
        <w:numPr>
          <w:ilvl w:val="0"/>
          <w:numId w:val="0"/>
        </w:numPr>
      </w:pPr>
      <w:r>
        <w:t>Глава государстваЮзеф Пилсудский (14 ноября 1918 — 11 декабря 1922) Президенты Польши</w:t>
      </w:r>
    </w:p>
    <w:p w:rsidR="004179E4" w:rsidRDefault="004D6751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Габриэль Нарутович (11 декабря — 16 декабря 1922; убит)</w:t>
      </w:r>
    </w:p>
    <w:p w:rsidR="004179E4" w:rsidRDefault="004D6751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Мацей Ратай (16 декабря — 22 декабря 1922; председатель Сейма, и. о. президента)</w:t>
      </w:r>
    </w:p>
    <w:p w:rsidR="004179E4" w:rsidRDefault="004D6751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Станислав Войцеховский (22 декабря 1922 — 14 мая 1926)</w:t>
      </w:r>
    </w:p>
    <w:p w:rsidR="004179E4" w:rsidRDefault="004D6751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Мацей Ратай (14 мая — 4 июня 1926; председатель Сейма, и. о. президента)</w:t>
      </w:r>
    </w:p>
    <w:p w:rsidR="004179E4" w:rsidRDefault="004D6751">
      <w:pPr>
        <w:pStyle w:val="a3"/>
        <w:numPr>
          <w:ilvl w:val="0"/>
          <w:numId w:val="5"/>
        </w:numPr>
        <w:tabs>
          <w:tab w:val="left" w:pos="707"/>
        </w:tabs>
      </w:pPr>
      <w:r>
        <w:t>Игнаций Мосцицкий (4 июня 1926 — 30 сентября 1939; с 17 сентября 1939 в изгнании)</w:t>
      </w:r>
    </w:p>
    <w:p w:rsidR="004179E4" w:rsidRDefault="004D6751">
      <w:pPr>
        <w:pStyle w:val="21"/>
        <w:numPr>
          <w:ilvl w:val="0"/>
          <w:numId w:val="0"/>
        </w:numPr>
      </w:pPr>
      <w:r>
        <w:t>Польская Народная Республика (1944—1990)</w:t>
      </w:r>
    </w:p>
    <w:p w:rsidR="004179E4" w:rsidRDefault="004D6751">
      <w:pPr>
        <w:pStyle w:val="31"/>
        <w:numPr>
          <w:ilvl w:val="0"/>
          <w:numId w:val="0"/>
        </w:numPr>
      </w:pPr>
      <w:r>
        <w:t>Президент ПольшиБолеслав Берут (5 февраля 1947 — 20 ноября 1952) Председатели Государственного Совета ПНР</w:t>
      </w:r>
    </w:p>
    <w:p w:rsidR="004179E4" w:rsidRDefault="004D675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Александр Завадский (20 ноября 1952 — 7 августа 1964, умер, находясь в должности)</w:t>
      </w:r>
    </w:p>
    <w:p w:rsidR="004179E4" w:rsidRDefault="004D675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Эдвард Охаб, Станислав Кульчинский, Оскар-Рышард Ланге, Болеслав Подедворный (7 августа — 12 августа 1964, и. о., совместно)</w:t>
      </w:r>
    </w:p>
    <w:p w:rsidR="004179E4" w:rsidRDefault="004D675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Эдвард Охаб (12 августа 1964 — 10 апреля 1968</w:t>
      </w:r>
    </w:p>
    <w:p w:rsidR="004179E4" w:rsidRDefault="004D675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Мариан Спыхальский (10 апреля 1968 — 23 декабря 1970)</w:t>
      </w:r>
    </w:p>
    <w:p w:rsidR="004179E4" w:rsidRDefault="004D675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Юзеф Циранкевич (23 декабря 1970 — 28 марта 1972)</w:t>
      </w:r>
    </w:p>
    <w:p w:rsidR="004179E4" w:rsidRDefault="004D675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Генрик Яблоньский (28 марта 1972 — 6 ноября 1985)</w:t>
      </w:r>
    </w:p>
    <w:p w:rsidR="004179E4" w:rsidRDefault="004D6751">
      <w:pPr>
        <w:pStyle w:val="a3"/>
        <w:numPr>
          <w:ilvl w:val="0"/>
          <w:numId w:val="4"/>
        </w:numPr>
        <w:tabs>
          <w:tab w:val="left" w:pos="707"/>
        </w:tabs>
      </w:pPr>
      <w:r>
        <w:t>Войцех Ярузельский (6 ноября 1985 — 19 июля 1989)</w:t>
      </w:r>
    </w:p>
    <w:p w:rsidR="004179E4" w:rsidRDefault="004D6751">
      <w:pPr>
        <w:pStyle w:val="31"/>
        <w:numPr>
          <w:ilvl w:val="0"/>
          <w:numId w:val="0"/>
        </w:numPr>
      </w:pPr>
      <w:r>
        <w:t>18.3. Президент Польши</w:t>
      </w:r>
    </w:p>
    <w:p w:rsidR="004179E4" w:rsidRDefault="004D6751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Войцех Ярузельский (19 июля 1989 — 22 декабря 1990)</w:t>
      </w:r>
    </w:p>
    <w:p w:rsidR="004179E4" w:rsidRDefault="004D6751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Лех Валенса (22 декабря 1990 — 22 декабря 1995)</w:t>
      </w:r>
    </w:p>
    <w:p w:rsidR="004179E4" w:rsidRDefault="004D6751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Александр Квасьневский (23 декабря 1995 — 23 декабря 2005)</w:t>
      </w:r>
    </w:p>
    <w:p w:rsidR="004179E4" w:rsidRDefault="004D6751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 xml:space="preserve">Лех Качиньский (23 декабря 2005 — † </w:t>
      </w:r>
      <w:r>
        <w:rPr>
          <w:i/>
          <w:iCs/>
        </w:rPr>
        <w:t>10 апреля 2010</w:t>
      </w:r>
      <w:r>
        <w:t>, погиб в авиакатастрофе под Смоленском)</w:t>
      </w:r>
    </w:p>
    <w:p w:rsidR="004179E4" w:rsidRDefault="004D6751">
      <w:pPr>
        <w:pStyle w:val="a3"/>
        <w:numPr>
          <w:ilvl w:val="0"/>
          <w:numId w:val="3"/>
        </w:numPr>
        <w:tabs>
          <w:tab w:val="left" w:pos="707"/>
        </w:tabs>
      </w:pPr>
      <w:r>
        <w:t>Бронислав Коморовский (и. о. как Маршал Сейма с 10 апреля 2010, президент с 6 августа 2010).</w:t>
      </w:r>
    </w:p>
    <w:p w:rsidR="004179E4" w:rsidRDefault="004D6751">
      <w:pPr>
        <w:pStyle w:val="21"/>
        <w:numPr>
          <w:ilvl w:val="0"/>
          <w:numId w:val="0"/>
        </w:numPr>
      </w:pPr>
      <w:r>
        <w:t>Правительство Польши в изгнании (1939—1990)</w:t>
      </w:r>
    </w:p>
    <w:p w:rsidR="004179E4" w:rsidRDefault="004D6751">
      <w:pPr>
        <w:pStyle w:val="31"/>
        <w:numPr>
          <w:ilvl w:val="0"/>
          <w:numId w:val="0"/>
        </w:numPr>
      </w:pPr>
      <w:r>
        <w:t>19.1. Президенты</w:t>
      </w:r>
    </w:p>
    <w:p w:rsidR="004179E4" w:rsidRDefault="004D675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Владислав Рачкевич (30 сентября 1939 — 6 июня 1947, умер, находясь в должности)</w:t>
      </w:r>
    </w:p>
    <w:p w:rsidR="004179E4" w:rsidRDefault="004D675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Август Залеский (9 июня 1947 — 8 апреля 1972)</w:t>
      </w:r>
    </w:p>
    <w:p w:rsidR="004179E4" w:rsidRDefault="004D675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Станислав Островский (9 апреля 1972 — 24 марта 1979)</w:t>
      </w:r>
    </w:p>
    <w:p w:rsidR="004179E4" w:rsidRDefault="004D675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Эдвард Рачинский (8 апреля 1979 — 8 апреля 1986)</w:t>
      </w:r>
    </w:p>
    <w:p w:rsidR="004179E4" w:rsidRDefault="004D675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Казимеж Саббат (8 апреля 1986 — 19 июля 1989, умер, находясь в должности)</w:t>
      </w:r>
    </w:p>
    <w:p w:rsidR="004179E4" w:rsidRDefault="004D6751">
      <w:pPr>
        <w:pStyle w:val="a3"/>
        <w:numPr>
          <w:ilvl w:val="0"/>
          <w:numId w:val="2"/>
        </w:numPr>
        <w:tabs>
          <w:tab w:val="left" w:pos="707"/>
        </w:tabs>
      </w:pPr>
      <w:r>
        <w:t>Рышард Качоровский (19 июля 1989 — 22 декабря 1990), погиб в авиакатастрофе под Смоленском)</w:t>
      </w:r>
    </w:p>
    <w:p w:rsidR="004179E4" w:rsidRDefault="004D6751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4179E4" w:rsidRDefault="004D675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Существование Пяста, легендарного основателя династии Пястов никем не доказано. Однако о первых правителях привислянских полян, потомков Пяста по преданию, не раз упоминается в разных летописях.</w:t>
      </w:r>
    </w:p>
    <w:p w:rsidR="004179E4" w:rsidRDefault="004D675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Мешко II становился правителем 2 раза: впервые как король (1025—1031), а после небольшого перерыва как князь (1032—1034).</w:t>
      </w:r>
    </w:p>
    <w:p w:rsidR="004179E4" w:rsidRDefault="004D675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Существование Болеслава Забытого ставится под вопрос. Поэтому ему не был дан порядковый номер.</w:t>
      </w:r>
    </w:p>
    <w:p w:rsidR="004179E4" w:rsidRDefault="004D6751">
      <w:pPr>
        <w:pStyle w:val="a3"/>
        <w:numPr>
          <w:ilvl w:val="0"/>
          <w:numId w:val="1"/>
        </w:numPr>
        <w:tabs>
          <w:tab w:val="left" w:pos="707"/>
        </w:tabs>
      </w:pPr>
      <w:r>
        <w:t>Болеслава Смелого свергли и выгнали из Польши. Умер в 1081 году, через 2 года после свержения.</w:t>
      </w:r>
    </w:p>
    <w:p w:rsidR="004179E4" w:rsidRDefault="004D6751">
      <w:pPr>
        <w:pStyle w:val="a3"/>
        <w:spacing w:after="0"/>
      </w:pPr>
      <w:r>
        <w:t>Источник: http://ru.wikipedia.org/wiki/Список_правителей_Польши</w:t>
      </w:r>
      <w:bookmarkStart w:id="0" w:name="_GoBack"/>
      <w:bookmarkEnd w:id="0"/>
    </w:p>
    <w:sectPr w:rsidR="004179E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RTF_Num 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RTF_Num 1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name w:val="RTF_Num 1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name w:val="RTF_Num 1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RTF_Num 1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2">
    <w:nsid w:val="0000000D"/>
    <w:multiLevelType w:val="multilevel"/>
    <w:tmpl w:val="0000000D"/>
    <w:name w:val="RTF_Num 1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3">
    <w:nsid w:val="0000000E"/>
    <w:multiLevelType w:val="multilevel"/>
    <w:tmpl w:val="0000000E"/>
    <w:name w:val="RTF_Num 1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4">
    <w:nsid w:val="0000000F"/>
    <w:multiLevelType w:val="multilevel"/>
    <w:tmpl w:val="0000000F"/>
    <w:name w:val="RTF_Num 1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5">
    <w:nsid w:val="00000010"/>
    <w:multiLevelType w:val="multilevel"/>
    <w:tmpl w:val="00000010"/>
    <w:name w:val="RTF_Num 1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6">
    <w:nsid w:val="00000011"/>
    <w:multiLevelType w:val="multilevel"/>
    <w:tmpl w:val="00000011"/>
    <w:name w:val="RTF_Num 1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7">
    <w:nsid w:val="00000012"/>
    <w:multiLevelType w:val="multilevel"/>
    <w:tmpl w:val="00000012"/>
    <w:name w:val="RTF_Num 1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8">
    <w:nsid w:val="00000013"/>
    <w:multiLevelType w:val="multilevel"/>
    <w:tmpl w:val="00000013"/>
    <w:name w:val="RTF_Num 2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9">
    <w:nsid w:val="00000014"/>
    <w:multiLevelType w:val="multilevel"/>
    <w:tmpl w:val="00000014"/>
    <w:name w:val="RTF_Num 2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0">
    <w:nsid w:val="00000015"/>
    <w:multiLevelType w:val="multilevel"/>
    <w:tmpl w:val="00000015"/>
    <w:name w:val="RTF_Num 2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1">
    <w:nsid w:val="00000016"/>
    <w:multiLevelType w:val="multilevel"/>
    <w:tmpl w:val="00000016"/>
    <w:name w:val="RTF_Num 2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2">
    <w:nsid w:val="00000017"/>
    <w:multiLevelType w:val="multilevel"/>
    <w:tmpl w:val="00000017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6751"/>
    <w:rsid w:val="004179E4"/>
    <w:rsid w:val="004D6751"/>
    <w:rsid w:val="0070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E41606-5C41-4093-97EF-DAED06640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RTFNum91">
    <w:name w:val="RTF_Num 9 1"/>
    <w:rPr>
      <w:rFonts w:ascii="StarSymbol" w:eastAsia="StarSymbol" w:hAnsi="StarSymbol" w:cs="StarSymbol"/>
      <w:sz w:val="18"/>
      <w:szCs w:val="18"/>
    </w:rPr>
  </w:style>
  <w:style w:type="character" w:customStyle="1" w:styleId="RTFNum92">
    <w:name w:val="RTF_Num 9 2"/>
    <w:rPr>
      <w:rFonts w:ascii="StarSymbol" w:eastAsia="StarSymbol" w:hAnsi="StarSymbol" w:cs="StarSymbol"/>
      <w:sz w:val="18"/>
      <w:szCs w:val="18"/>
    </w:rPr>
  </w:style>
  <w:style w:type="character" w:customStyle="1" w:styleId="RTFNum93">
    <w:name w:val="RTF_Num 9 3"/>
    <w:rPr>
      <w:rFonts w:ascii="StarSymbol" w:eastAsia="StarSymbol" w:hAnsi="StarSymbol" w:cs="StarSymbol"/>
      <w:sz w:val="18"/>
      <w:szCs w:val="18"/>
    </w:rPr>
  </w:style>
  <w:style w:type="character" w:customStyle="1" w:styleId="RTFNum94">
    <w:name w:val="RTF_Num 9 4"/>
    <w:rPr>
      <w:rFonts w:ascii="StarSymbol" w:eastAsia="StarSymbol" w:hAnsi="StarSymbol" w:cs="StarSymbol"/>
      <w:sz w:val="18"/>
      <w:szCs w:val="18"/>
    </w:rPr>
  </w:style>
  <w:style w:type="character" w:customStyle="1" w:styleId="RTFNum95">
    <w:name w:val="RTF_Num 9 5"/>
    <w:rPr>
      <w:rFonts w:ascii="StarSymbol" w:eastAsia="StarSymbol" w:hAnsi="StarSymbol" w:cs="StarSymbol"/>
      <w:sz w:val="18"/>
      <w:szCs w:val="18"/>
    </w:rPr>
  </w:style>
  <w:style w:type="character" w:customStyle="1" w:styleId="RTFNum96">
    <w:name w:val="RTF_Num 9 6"/>
    <w:rPr>
      <w:rFonts w:ascii="StarSymbol" w:eastAsia="StarSymbol" w:hAnsi="StarSymbol" w:cs="StarSymbol"/>
      <w:sz w:val="18"/>
      <w:szCs w:val="18"/>
    </w:rPr>
  </w:style>
  <w:style w:type="character" w:customStyle="1" w:styleId="RTFNum97">
    <w:name w:val="RTF_Num 9 7"/>
    <w:rPr>
      <w:rFonts w:ascii="StarSymbol" w:eastAsia="StarSymbol" w:hAnsi="StarSymbol" w:cs="StarSymbol"/>
      <w:sz w:val="18"/>
      <w:szCs w:val="18"/>
    </w:rPr>
  </w:style>
  <w:style w:type="character" w:customStyle="1" w:styleId="RTFNum98">
    <w:name w:val="RTF_Num 9 8"/>
    <w:rPr>
      <w:rFonts w:ascii="StarSymbol" w:eastAsia="StarSymbol" w:hAnsi="StarSymbol" w:cs="StarSymbol"/>
      <w:sz w:val="18"/>
      <w:szCs w:val="18"/>
    </w:rPr>
  </w:style>
  <w:style w:type="character" w:customStyle="1" w:styleId="RTFNum99">
    <w:name w:val="RTF_Num 9 9"/>
    <w:rPr>
      <w:rFonts w:ascii="StarSymbol" w:eastAsia="StarSymbol" w:hAnsi="StarSymbol" w:cs="StarSymbol"/>
      <w:sz w:val="18"/>
      <w:szCs w:val="18"/>
    </w:rPr>
  </w:style>
  <w:style w:type="character" w:customStyle="1" w:styleId="RTFNum910">
    <w:name w:val="RTF_Num 9 10"/>
    <w:rPr>
      <w:rFonts w:ascii="StarSymbol" w:eastAsia="StarSymbol" w:hAnsi="StarSymbol" w:cs="StarSymbol"/>
      <w:sz w:val="18"/>
      <w:szCs w:val="18"/>
    </w:rPr>
  </w:style>
  <w:style w:type="character" w:customStyle="1" w:styleId="RTFNum101">
    <w:name w:val="RTF_Num 10 1"/>
    <w:rPr>
      <w:rFonts w:ascii="StarSymbol" w:eastAsia="StarSymbol" w:hAnsi="StarSymbol" w:cs="StarSymbol"/>
      <w:sz w:val="18"/>
      <w:szCs w:val="18"/>
    </w:rPr>
  </w:style>
  <w:style w:type="character" w:customStyle="1" w:styleId="RTFNum102">
    <w:name w:val="RTF_Num 10 2"/>
    <w:rPr>
      <w:rFonts w:ascii="StarSymbol" w:eastAsia="StarSymbol" w:hAnsi="StarSymbol" w:cs="StarSymbol"/>
      <w:sz w:val="18"/>
      <w:szCs w:val="18"/>
    </w:rPr>
  </w:style>
  <w:style w:type="character" w:customStyle="1" w:styleId="RTFNum103">
    <w:name w:val="RTF_Num 10 3"/>
    <w:rPr>
      <w:rFonts w:ascii="StarSymbol" w:eastAsia="StarSymbol" w:hAnsi="StarSymbol" w:cs="StarSymbol"/>
      <w:sz w:val="18"/>
      <w:szCs w:val="18"/>
    </w:rPr>
  </w:style>
  <w:style w:type="character" w:customStyle="1" w:styleId="RTFNum104">
    <w:name w:val="RTF_Num 10 4"/>
    <w:rPr>
      <w:rFonts w:ascii="StarSymbol" w:eastAsia="StarSymbol" w:hAnsi="StarSymbol" w:cs="StarSymbol"/>
      <w:sz w:val="18"/>
      <w:szCs w:val="18"/>
    </w:rPr>
  </w:style>
  <w:style w:type="character" w:customStyle="1" w:styleId="RTFNum105">
    <w:name w:val="RTF_Num 10 5"/>
    <w:rPr>
      <w:rFonts w:ascii="StarSymbol" w:eastAsia="StarSymbol" w:hAnsi="StarSymbol" w:cs="StarSymbol"/>
      <w:sz w:val="18"/>
      <w:szCs w:val="18"/>
    </w:rPr>
  </w:style>
  <w:style w:type="character" w:customStyle="1" w:styleId="RTFNum106">
    <w:name w:val="RTF_Num 10 6"/>
    <w:rPr>
      <w:rFonts w:ascii="StarSymbol" w:eastAsia="StarSymbol" w:hAnsi="StarSymbol" w:cs="StarSymbol"/>
      <w:sz w:val="18"/>
      <w:szCs w:val="18"/>
    </w:rPr>
  </w:style>
  <w:style w:type="character" w:customStyle="1" w:styleId="RTFNum107">
    <w:name w:val="RTF_Num 10 7"/>
    <w:rPr>
      <w:rFonts w:ascii="StarSymbol" w:eastAsia="StarSymbol" w:hAnsi="StarSymbol" w:cs="StarSymbol"/>
      <w:sz w:val="18"/>
      <w:szCs w:val="18"/>
    </w:rPr>
  </w:style>
  <w:style w:type="character" w:customStyle="1" w:styleId="RTFNum108">
    <w:name w:val="RTF_Num 10 8"/>
    <w:rPr>
      <w:rFonts w:ascii="StarSymbol" w:eastAsia="StarSymbol" w:hAnsi="StarSymbol" w:cs="StarSymbol"/>
      <w:sz w:val="18"/>
      <w:szCs w:val="18"/>
    </w:rPr>
  </w:style>
  <w:style w:type="character" w:customStyle="1" w:styleId="RTFNum109">
    <w:name w:val="RTF_Num 10 9"/>
    <w:rPr>
      <w:rFonts w:ascii="StarSymbol" w:eastAsia="StarSymbol" w:hAnsi="StarSymbol" w:cs="StarSymbol"/>
      <w:sz w:val="18"/>
      <w:szCs w:val="18"/>
    </w:rPr>
  </w:style>
  <w:style w:type="character" w:customStyle="1" w:styleId="RTFNum1010">
    <w:name w:val="RTF_Num 10 10"/>
    <w:rPr>
      <w:rFonts w:ascii="StarSymbol" w:eastAsia="StarSymbol" w:hAnsi="StarSymbol" w:cs="StarSymbol"/>
      <w:sz w:val="18"/>
      <w:szCs w:val="18"/>
    </w:rPr>
  </w:style>
  <w:style w:type="character" w:customStyle="1" w:styleId="RTFNum111">
    <w:name w:val="RTF_Num 11 1"/>
    <w:rPr>
      <w:rFonts w:ascii="StarSymbol" w:eastAsia="StarSymbol" w:hAnsi="StarSymbol" w:cs="StarSymbol"/>
      <w:sz w:val="18"/>
      <w:szCs w:val="18"/>
    </w:rPr>
  </w:style>
  <w:style w:type="character" w:customStyle="1" w:styleId="RTFNum112">
    <w:name w:val="RTF_Num 11 2"/>
    <w:rPr>
      <w:rFonts w:ascii="StarSymbol" w:eastAsia="StarSymbol" w:hAnsi="StarSymbol" w:cs="StarSymbol"/>
      <w:sz w:val="18"/>
      <w:szCs w:val="18"/>
    </w:rPr>
  </w:style>
  <w:style w:type="character" w:customStyle="1" w:styleId="RTFNum113">
    <w:name w:val="RTF_Num 11 3"/>
    <w:rPr>
      <w:rFonts w:ascii="StarSymbol" w:eastAsia="StarSymbol" w:hAnsi="StarSymbol" w:cs="StarSymbol"/>
      <w:sz w:val="18"/>
      <w:szCs w:val="18"/>
    </w:rPr>
  </w:style>
  <w:style w:type="character" w:customStyle="1" w:styleId="RTFNum114">
    <w:name w:val="RTF_Num 11 4"/>
    <w:rPr>
      <w:rFonts w:ascii="StarSymbol" w:eastAsia="StarSymbol" w:hAnsi="StarSymbol" w:cs="StarSymbol"/>
      <w:sz w:val="18"/>
      <w:szCs w:val="18"/>
    </w:rPr>
  </w:style>
  <w:style w:type="character" w:customStyle="1" w:styleId="RTFNum115">
    <w:name w:val="RTF_Num 11 5"/>
    <w:rPr>
      <w:rFonts w:ascii="StarSymbol" w:eastAsia="StarSymbol" w:hAnsi="StarSymbol" w:cs="StarSymbol"/>
      <w:sz w:val="18"/>
      <w:szCs w:val="18"/>
    </w:rPr>
  </w:style>
  <w:style w:type="character" w:customStyle="1" w:styleId="RTFNum116">
    <w:name w:val="RTF_Num 11 6"/>
    <w:rPr>
      <w:rFonts w:ascii="StarSymbol" w:eastAsia="StarSymbol" w:hAnsi="StarSymbol" w:cs="StarSymbol"/>
      <w:sz w:val="18"/>
      <w:szCs w:val="18"/>
    </w:rPr>
  </w:style>
  <w:style w:type="character" w:customStyle="1" w:styleId="RTFNum117">
    <w:name w:val="RTF_Num 11 7"/>
    <w:rPr>
      <w:rFonts w:ascii="StarSymbol" w:eastAsia="StarSymbol" w:hAnsi="StarSymbol" w:cs="StarSymbol"/>
      <w:sz w:val="18"/>
      <w:szCs w:val="18"/>
    </w:rPr>
  </w:style>
  <w:style w:type="character" w:customStyle="1" w:styleId="RTFNum118">
    <w:name w:val="RTF_Num 11 8"/>
    <w:rPr>
      <w:rFonts w:ascii="StarSymbol" w:eastAsia="StarSymbol" w:hAnsi="StarSymbol" w:cs="StarSymbol"/>
      <w:sz w:val="18"/>
      <w:szCs w:val="18"/>
    </w:rPr>
  </w:style>
  <w:style w:type="character" w:customStyle="1" w:styleId="RTFNum119">
    <w:name w:val="RTF_Num 11 9"/>
    <w:rPr>
      <w:rFonts w:ascii="StarSymbol" w:eastAsia="StarSymbol" w:hAnsi="StarSymbol" w:cs="StarSymbol"/>
      <w:sz w:val="18"/>
      <w:szCs w:val="18"/>
    </w:rPr>
  </w:style>
  <w:style w:type="character" w:customStyle="1" w:styleId="RTFNum1110">
    <w:name w:val="RTF_Num 11 10"/>
    <w:rPr>
      <w:rFonts w:ascii="StarSymbol" w:eastAsia="StarSymbol" w:hAnsi="StarSymbol" w:cs="StarSymbol"/>
      <w:sz w:val="18"/>
      <w:szCs w:val="18"/>
    </w:rPr>
  </w:style>
  <w:style w:type="character" w:customStyle="1" w:styleId="RTFNum121">
    <w:name w:val="RTF_Num 12 1"/>
    <w:rPr>
      <w:rFonts w:ascii="StarSymbol" w:eastAsia="StarSymbol" w:hAnsi="StarSymbol" w:cs="StarSymbol"/>
      <w:sz w:val="18"/>
      <w:szCs w:val="18"/>
    </w:rPr>
  </w:style>
  <w:style w:type="character" w:customStyle="1" w:styleId="RTFNum122">
    <w:name w:val="RTF_Num 12 2"/>
    <w:rPr>
      <w:rFonts w:ascii="StarSymbol" w:eastAsia="StarSymbol" w:hAnsi="StarSymbol" w:cs="StarSymbol"/>
      <w:sz w:val="18"/>
      <w:szCs w:val="18"/>
    </w:rPr>
  </w:style>
  <w:style w:type="character" w:customStyle="1" w:styleId="RTFNum123">
    <w:name w:val="RTF_Num 12 3"/>
    <w:rPr>
      <w:rFonts w:ascii="StarSymbol" w:eastAsia="StarSymbol" w:hAnsi="StarSymbol" w:cs="StarSymbol"/>
      <w:sz w:val="18"/>
      <w:szCs w:val="18"/>
    </w:rPr>
  </w:style>
  <w:style w:type="character" w:customStyle="1" w:styleId="RTFNum124">
    <w:name w:val="RTF_Num 12 4"/>
    <w:rPr>
      <w:rFonts w:ascii="StarSymbol" w:eastAsia="StarSymbol" w:hAnsi="StarSymbol" w:cs="StarSymbol"/>
      <w:sz w:val="18"/>
      <w:szCs w:val="18"/>
    </w:rPr>
  </w:style>
  <w:style w:type="character" w:customStyle="1" w:styleId="RTFNum125">
    <w:name w:val="RTF_Num 12 5"/>
    <w:rPr>
      <w:rFonts w:ascii="StarSymbol" w:eastAsia="StarSymbol" w:hAnsi="StarSymbol" w:cs="StarSymbol"/>
      <w:sz w:val="18"/>
      <w:szCs w:val="18"/>
    </w:rPr>
  </w:style>
  <w:style w:type="character" w:customStyle="1" w:styleId="RTFNum126">
    <w:name w:val="RTF_Num 12 6"/>
    <w:rPr>
      <w:rFonts w:ascii="StarSymbol" w:eastAsia="StarSymbol" w:hAnsi="StarSymbol" w:cs="StarSymbol"/>
      <w:sz w:val="18"/>
      <w:szCs w:val="18"/>
    </w:rPr>
  </w:style>
  <w:style w:type="character" w:customStyle="1" w:styleId="RTFNum127">
    <w:name w:val="RTF_Num 12 7"/>
    <w:rPr>
      <w:rFonts w:ascii="StarSymbol" w:eastAsia="StarSymbol" w:hAnsi="StarSymbol" w:cs="StarSymbol"/>
      <w:sz w:val="18"/>
      <w:szCs w:val="18"/>
    </w:rPr>
  </w:style>
  <w:style w:type="character" w:customStyle="1" w:styleId="RTFNum128">
    <w:name w:val="RTF_Num 12 8"/>
    <w:rPr>
      <w:rFonts w:ascii="StarSymbol" w:eastAsia="StarSymbol" w:hAnsi="StarSymbol" w:cs="StarSymbol"/>
      <w:sz w:val="18"/>
      <w:szCs w:val="18"/>
    </w:rPr>
  </w:style>
  <w:style w:type="character" w:customStyle="1" w:styleId="RTFNum129">
    <w:name w:val="RTF_Num 12 9"/>
    <w:rPr>
      <w:rFonts w:ascii="StarSymbol" w:eastAsia="StarSymbol" w:hAnsi="StarSymbol" w:cs="StarSymbol"/>
      <w:sz w:val="18"/>
      <w:szCs w:val="18"/>
    </w:rPr>
  </w:style>
  <w:style w:type="character" w:customStyle="1" w:styleId="RTFNum1210">
    <w:name w:val="RTF_Num 12 10"/>
    <w:rPr>
      <w:rFonts w:ascii="StarSymbol" w:eastAsia="StarSymbol" w:hAnsi="StarSymbol" w:cs="StarSymbol"/>
      <w:sz w:val="18"/>
      <w:szCs w:val="18"/>
    </w:rPr>
  </w:style>
  <w:style w:type="character" w:customStyle="1" w:styleId="RTFNum131">
    <w:name w:val="RTF_Num 13 1"/>
    <w:rPr>
      <w:rFonts w:ascii="StarSymbol" w:eastAsia="StarSymbol" w:hAnsi="StarSymbol" w:cs="StarSymbol"/>
      <w:sz w:val="18"/>
      <w:szCs w:val="18"/>
    </w:rPr>
  </w:style>
  <w:style w:type="character" w:customStyle="1" w:styleId="RTFNum132">
    <w:name w:val="RTF_Num 13 2"/>
    <w:rPr>
      <w:rFonts w:ascii="StarSymbol" w:eastAsia="StarSymbol" w:hAnsi="StarSymbol" w:cs="StarSymbol"/>
      <w:sz w:val="18"/>
      <w:szCs w:val="18"/>
    </w:rPr>
  </w:style>
  <w:style w:type="character" w:customStyle="1" w:styleId="RTFNum133">
    <w:name w:val="RTF_Num 13 3"/>
    <w:rPr>
      <w:rFonts w:ascii="StarSymbol" w:eastAsia="StarSymbol" w:hAnsi="StarSymbol" w:cs="StarSymbol"/>
      <w:sz w:val="18"/>
      <w:szCs w:val="18"/>
    </w:rPr>
  </w:style>
  <w:style w:type="character" w:customStyle="1" w:styleId="RTFNum134">
    <w:name w:val="RTF_Num 13 4"/>
    <w:rPr>
      <w:rFonts w:ascii="StarSymbol" w:eastAsia="StarSymbol" w:hAnsi="StarSymbol" w:cs="StarSymbol"/>
      <w:sz w:val="18"/>
      <w:szCs w:val="18"/>
    </w:rPr>
  </w:style>
  <w:style w:type="character" w:customStyle="1" w:styleId="RTFNum135">
    <w:name w:val="RTF_Num 13 5"/>
    <w:rPr>
      <w:rFonts w:ascii="StarSymbol" w:eastAsia="StarSymbol" w:hAnsi="StarSymbol" w:cs="StarSymbol"/>
      <w:sz w:val="18"/>
      <w:szCs w:val="18"/>
    </w:rPr>
  </w:style>
  <w:style w:type="character" w:customStyle="1" w:styleId="RTFNum136">
    <w:name w:val="RTF_Num 13 6"/>
    <w:rPr>
      <w:rFonts w:ascii="StarSymbol" w:eastAsia="StarSymbol" w:hAnsi="StarSymbol" w:cs="StarSymbol"/>
      <w:sz w:val="18"/>
      <w:szCs w:val="18"/>
    </w:rPr>
  </w:style>
  <w:style w:type="character" w:customStyle="1" w:styleId="RTFNum137">
    <w:name w:val="RTF_Num 13 7"/>
    <w:rPr>
      <w:rFonts w:ascii="StarSymbol" w:eastAsia="StarSymbol" w:hAnsi="StarSymbol" w:cs="StarSymbol"/>
      <w:sz w:val="18"/>
      <w:szCs w:val="18"/>
    </w:rPr>
  </w:style>
  <w:style w:type="character" w:customStyle="1" w:styleId="RTFNum138">
    <w:name w:val="RTF_Num 13 8"/>
    <w:rPr>
      <w:rFonts w:ascii="StarSymbol" w:eastAsia="StarSymbol" w:hAnsi="StarSymbol" w:cs="StarSymbol"/>
      <w:sz w:val="18"/>
      <w:szCs w:val="18"/>
    </w:rPr>
  </w:style>
  <w:style w:type="character" w:customStyle="1" w:styleId="RTFNum139">
    <w:name w:val="RTF_Num 13 9"/>
    <w:rPr>
      <w:rFonts w:ascii="StarSymbol" w:eastAsia="StarSymbol" w:hAnsi="StarSymbol" w:cs="StarSymbol"/>
      <w:sz w:val="18"/>
      <w:szCs w:val="18"/>
    </w:rPr>
  </w:style>
  <w:style w:type="character" w:customStyle="1" w:styleId="RTFNum1310">
    <w:name w:val="RTF_Num 13 10"/>
    <w:rPr>
      <w:rFonts w:ascii="StarSymbol" w:eastAsia="StarSymbol" w:hAnsi="StarSymbol" w:cs="StarSymbol"/>
      <w:sz w:val="18"/>
      <w:szCs w:val="18"/>
    </w:rPr>
  </w:style>
  <w:style w:type="character" w:customStyle="1" w:styleId="RTFNum141">
    <w:name w:val="RTF_Num 14 1"/>
    <w:rPr>
      <w:rFonts w:ascii="StarSymbol" w:eastAsia="StarSymbol" w:hAnsi="StarSymbol" w:cs="StarSymbol"/>
      <w:sz w:val="18"/>
      <w:szCs w:val="18"/>
    </w:rPr>
  </w:style>
  <w:style w:type="character" w:customStyle="1" w:styleId="RTFNum142">
    <w:name w:val="RTF_Num 14 2"/>
    <w:rPr>
      <w:rFonts w:ascii="StarSymbol" w:eastAsia="StarSymbol" w:hAnsi="StarSymbol" w:cs="StarSymbol"/>
      <w:sz w:val="18"/>
      <w:szCs w:val="18"/>
    </w:rPr>
  </w:style>
  <w:style w:type="character" w:customStyle="1" w:styleId="RTFNum143">
    <w:name w:val="RTF_Num 14 3"/>
    <w:rPr>
      <w:rFonts w:ascii="StarSymbol" w:eastAsia="StarSymbol" w:hAnsi="StarSymbol" w:cs="StarSymbol"/>
      <w:sz w:val="18"/>
      <w:szCs w:val="18"/>
    </w:rPr>
  </w:style>
  <w:style w:type="character" w:customStyle="1" w:styleId="RTFNum144">
    <w:name w:val="RTF_Num 14 4"/>
    <w:rPr>
      <w:rFonts w:ascii="StarSymbol" w:eastAsia="StarSymbol" w:hAnsi="StarSymbol" w:cs="StarSymbol"/>
      <w:sz w:val="18"/>
      <w:szCs w:val="18"/>
    </w:rPr>
  </w:style>
  <w:style w:type="character" w:customStyle="1" w:styleId="RTFNum145">
    <w:name w:val="RTF_Num 14 5"/>
    <w:rPr>
      <w:rFonts w:ascii="StarSymbol" w:eastAsia="StarSymbol" w:hAnsi="StarSymbol" w:cs="StarSymbol"/>
      <w:sz w:val="18"/>
      <w:szCs w:val="18"/>
    </w:rPr>
  </w:style>
  <w:style w:type="character" w:customStyle="1" w:styleId="RTFNum146">
    <w:name w:val="RTF_Num 14 6"/>
    <w:rPr>
      <w:rFonts w:ascii="StarSymbol" w:eastAsia="StarSymbol" w:hAnsi="StarSymbol" w:cs="StarSymbol"/>
      <w:sz w:val="18"/>
      <w:szCs w:val="18"/>
    </w:rPr>
  </w:style>
  <w:style w:type="character" w:customStyle="1" w:styleId="RTFNum147">
    <w:name w:val="RTF_Num 14 7"/>
    <w:rPr>
      <w:rFonts w:ascii="StarSymbol" w:eastAsia="StarSymbol" w:hAnsi="StarSymbol" w:cs="StarSymbol"/>
      <w:sz w:val="18"/>
      <w:szCs w:val="18"/>
    </w:rPr>
  </w:style>
  <w:style w:type="character" w:customStyle="1" w:styleId="RTFNum148">
    <w:name w:val="RTF_Num 14 8"/>
    <w:rPr>
      <w:rFonts w:ascii="StarSymbol" w:eastAsia="StarSymbol" w:hAnsi="StarSymbol" w:cs="StarSymbol"/>
      <w:sz w:val="18"/>
      <w:szCs w:val="18"/>
    </w:rPr>
  </w:style>
  <w:style w:type="character" w:customStyle="1" w:styleId="RTFNum149">
    <w:name w:val="RTF_Num 14 9"/>
    <w:rPr>
      <w:rFonts w:ascii="StarSymbol" w:eastAsia="StarSymbol" w:hAnsi="StarSymbol" w:cs="StarSymbol"/>
      <w:sz w:val="18"/>
      <w:szCs w:val="18"/>
    </w:rPr>
  </w:style>
  <w:style w:type="character" w:customStyle="1" w:styleId="RTFNum1410">
    <w:name w:val="RTF_Num 14 10"/>
    <w:rPr>
      <w:rFonts w:ascii="StarSymbol" w:eastAsia="StarSymbol" w:hAnsi="StarSymbol" w:cs="StarSymbol"/>
      <w:sz w:val="18"/>
      <w:szCs w:val="18"/>
    </w:rPr>
  </w:style>
  <w:style w:type="character" w:customStyle="1" w:styleId="RTFNum151">
    <w:name w:val="RTF_Num 15 1"/>
    <w:rPr>
      <w:rFonts w:ascii="StarSymbol" w:eastAsia="StarSymbol" w:hAnsi="StarSymbol" w:cs="StarSymbol"/>
      <w:sz w:val="18"/>
      <w:szCs w:val="18"/>
    </w:rPr>
  </w:style>
  <w:style w:type="character" w:customStyle="1" w:styleId="RTFNum152">
    <w:name w:val="RTF_Num 15 2"/>
    <w:rPr>
      <w:rFonts w:ascii="StarSymbol" w:eastAsia="StarSymbol" w:hAnsi="StarSymbol" w:cs="StarSymbol"/>
      <w:sz w:val="18"/>
      <w:szCs w:val="18"/>
    </w:rPr>
  </w:style>
  <w:style w:type="character" w:customStyle="1" w:styleId="RTFNum153">
    <w:name w:val="RTF_Num 15 3"/>
    <w:rPr>
      <w:rFonts w:ascii="StarSymbol" w:eastAsia="StarSymbol" w:hAnsi="StarSymbol" w:cs="StarSymbol"/>
      <w:sz w:val="18"/>
      <w:szCs w:val="18"/>
    </w:rPr>
  </w:style>
  <w:style w:type="character" w:customStyle="1" w:styleId="RTFNum154">
    <w:name w:val="RTF_Num 15 4"/>
    <w:rPr>
      <w:rFonts w:ascii="StarSymbol" w:eastAsia="StarSymbol" w:hAnsi="StarSymbol" w:cs="StarSymbol"/>
      <w:sz w:val="18"/>
      <w:szCs w:val="18"/>
    </w:rPr>
  </w:style>
  <w:style w:type="character" w:customStyle="1" w:styleId="RTFNum155">
    <w:name w:val="RTF_Num 15 5"/>
    <w:rPr>
      <w:rFonts w:ascii="StarSymbol" w:eastAsia="StarSymbol" w:hAnsi="StarSymbol" w:cs="StarSymbol"/>
      <w:sz w:val="18"/>
      <w:szCs w:val="18"/>
    </w:rPr>
  </w:style>
  <w:style w:type="character" w:customStyle="1" w:styleId="RTFNum156">
    <w:name w:val="RTF_Num 15 6"/>
    <w:rPr>
      <w:rFonts w:ascii="StarSymbol" w:eastAsia="StarSymbol" w:hAnsi="StarSymbol" w:cs="StarSymbol"/>
      <w:sz w:val="18"/>
      <w:szCs w:val="18"/>
    </w:rPr>
  </w:style>
  <w:style w:type="character" w:customStyle="1" w:styleId="RTFNum157">
    <w:name w:val="RTF_Num 15 7"/>
    <w:rPr>
      <w:rFonts w:ascii="StarSymbol" w:eastAsia="StarSymbol" w:hAnsi="StarSymbol" w:cs="StarSymbol"/>
      <w:sz w:val="18"/>
      <w:szCs w:val="18"/>
    </w:rPr>
  </w:style>
  <w:style w:type="character" w:customStyle="1" w:styleId="RTFNum158">
    <w:name w:val="RTF_Num 15 8"/>
    <w:rPr>
      <w:rFonts w:ascii="StarSymbol" w:eastAsia="StarSymbol" w:hAnsi="StarSymbol" w:cs="StarSymbol"/>
      <w:sz w:val="18"/>
      <w:szCs w:val="18"/>
    </w:rPr>
  </w:style>
  <w:style w:type="character" w:customStyle="1" w:styleId="RTFNum159">
    <w:name w:val="RTF_Num 15 9"/>
    <w:rPr>
      <w:rFonts w:ascii="StarSymbol" w:eastAsia="StarSymbol" w:hAnsi="StarSymbol" w:cs="StarSymbol"/>
      <w:sz w:val="18"/>
      <w:szCs w:val="18"/>
    </w:rPr>
  </w:style>
  <w:style w:type="character" w:customStyle="1" w:styleId="RTFNum1510">
    <w:name w:val="RTF_Num 15 10"/>
    <w:rPr>
      <w:rFonts w:ascii="StarSymbol" w:eastAsia="StarSymbol" w:hAnsi="StarSymbol" w:cs="StarSymbol"/>
      <w:sz w:val="18"/>
      <w:szCs w:val="18"/>
    </w:rPr>
  </w:style>
  <w:style w:type="character" w:customStyle="1" w:styleId="RTFNum161">
    <w:name w:val="RTF_Num 16 1"/>
    <w:rPr>
      <w:rFonts w:ascii="StarSymbol" w:eastAsia="StarSymbol" w:hAnsi="StarSymbol" w:cs="StarSymbol"/>
      <w:sz w:val="18"/>
      <w:szCs w:val="18"/>
    </w:rPr>
  </w:style>
  <w:style w:type="character" w:customStyle="1" w:styleId="RTFNum162">
    <w:name w:val="RTF_Num 16 2"/>
    <w:rPr>
      <w:rFonts w:ascii="StarSymbol" w:eastAsia="StarSymbol" w:hAnsi="StarSymbol" w:cs="StarSymbol"/>
      <w:sz w:val="18"/>
      <w:szCs w:val="18"/>
    </w:rPr>
  </w:style>
  <w:style w:type="character" w:customStyle="1" w:styleId="RTFNum163">
    <w:name w:val="RTF_Num 16 3"/>
    <w:rPr>
      <w:rFonts w:ascii="StarSymbol" w:eastAsia="StarSymbol" w:hAnsi="StarSymbol" w:cs="StarSymbol"/>
      <w:sz w:val="18"/>
      <w:szCs w:val="18"/>
    </w:rPr>
  </w:style>
  <w:style w:type="character" w:customStyle="1" w:styleId="RTFNum164">
    <w:name w:val="RTF_Num 16 4"/>
    <w:rPr>
      <w:rFonts w:ascii="StarSymbol" w:eastAsia="StarSymbol" w:hAnsi="StarSymbol" w:cs="StarSymbol"/>
      <w:sz w:val="18"/>
      <w:szCs w:val="18"/>
    </w:rPr>
  </w:style>
  <w:style w:type="character" w:customStyle="1" w:styleId="RTFNum165">
    <w:name w:val="RTF_Num 16 5"/>
    <w:rPr>
      <w:rFonts w:ascii="StarSymbol" w:eastAsia="StarSymbol" w:hAnsi="StarSymbol" w:cs="StarSymbol"/>
      <w:sz w:val="18"/>
      <w:szCs w:val="18"/>
    </w:rPr>
  </w:style>
  <w:style w:type="character" w:customStyle="1" w:styleId="RTFNum166">
    <w:name w:val="RTF_Num 16 6"/>
    <w:rPr>
      <w:rFonts w:ascii="StarSymbol" w:eastAsia="StarSymbol" w:hAnsi="StarSymbol" w:cs="StarSymbol"/>
      <w:sz w:val="18"/>
      <w:szCs w:val="18"/>
    </w:rPr>
  </w:style>
  <w:style w:type="character" w:customStyle="1" w:styleId="RTFNum167">
    <w:name w:val="RTF_Num 16 7"/>
    <w:rPr>
      <w:rFonts w:ascii="StarSymbol" w:eastAsia="StarSymbol" w:hAnsi="StarSymbol" w:cs="StarSymbol"/>
      <w:sz w:val="18"/>
      <w:szCs w:val="18"/>
    </w:rPr>
  </w:style>
  <w:style w:type="character" w:customStyle="1" w:styleId="RTFNum168">
    <w:name w:val="RTF_Num 16 8"/>
    <w:rPr>
      <w:rFonts w:ascii="StarSymbol" w:eastAsia="StarSymbol" w:hAnsi="StarSymbol" w:cs="StarSymbol"/>
      <w:sz w:val="18"/>
      <w:szCs w:val="18"/>
    </w:rPr>
  </w:style>
  <w:style w:type="character" w:customStyle="1" w:styleId="RTFNum169">
    <w:name w:val="RTF_Num 16 9"/>
    <w:rPr>
      <w:rFonts w:ascii="StarSymbol" w:eastAsia="StarSymbol" w:hAnsi="StarSymbol" w:cs="StarSymbol"/>
      <w:sz w:val="18"/>
      <w:szCs w:val="18"/>
    </w:rPr>
  </w:style>
  <w:style w:type="character" w:customStyle="1" w:styleId="RTFNum1610">
    <w:name w:val="RTF_Num 16 10"/>
    <w:rPr>
      <w:rFonts w:ascii="StarSymbol" w:eastAsia="StarSymbol" w:hAnsi="StarSymbol" w:cs="StarSymbol"/>
      <w:sz w:val="18"/>
      <w:szCs w:val="18"/>
    </w:rPr>
  </w:style>
  <w:style w:type="character" w:customStyle="1" w:styleId="RTFNum171">
    <w:name w:val="RTF_Num 17 1"/>
    <w:rPr>
      <w:rFonts w:ascii="StarSymbol" w:eastAsia="StarSymbol" w:hAnsi="StarSymbol" w:cs="StarSymbol"/>
      <w:sz w:val="18"/>
      <w:szCs w:val="18"/>
    </w:rPr>
  </w:style>
  <w:style w:type="character" w:customStyle="1" w:styleId="RTFNum172">
    <w:name w:val="RTF_Num 17 2"/>
    <w:rPr>
      <w:rFonts w:ascii="StarSymbol" w:eastAsia="StarSymbol" w:hAnsi="StarSymbol" w:cs="StarSymbol"/>
      <w:sz w:val="18"/>
      <w:szCs w:val="18"/>
    </w:rPr>
  </w:style>
  <w:style w:type="character" w:customStyle="1" w:styleId="RTFNum173">
    <w:name w:val="RTF_Num 17 3"/>
    <w:rPr>
      <w:rFonts w:ascii="StarSymbol" w:eastAsia="StarSymbol" w:hAnsi="StarSymbol" w:cs="StarSymbol"/>
      <w:sz w:val="18"/>
      <w:szCs w:val="18"/>
    </w:rPr>
  </w:style>
  <w:style w:type="character" w:customStyle="1" w:styleId="RTFNum174">
    <w:name w:val="RTF_Num 17 4"/>
    <w:rPr>
      <w:rFonts w:ascii="StarSymbol" w:eastAsia="StarSymbol" w:hAnsi="StarSymbol" w:cs="StarSymbol"/>
      <w:sz w:val="18"/>
      <w:szCs w:val="18"/>
    </w:rPr>
  </w:style>
  <w:style w:type="character" w:customStyle="1" w:styleId="RTFNum175">
    <w:name w:val="RTF_Num 17 5"/>
    <w:rPr>
      <w:rFonts w:ascii="StarSymbol" w:eastAsia="StarSymbol" w:hAnsi="StarSymbol" w:cs="StarSymbol"/>
      <w:sz w:val="18"/>
      <w:szCs w:val="18"/>
    </w:rPr>
  </w:style>
  <w:style w:type="character" w:customStyle="1" w:styleId="RTFNum176">
    <w:name w:val="RTF_Num 17 6"/>
    <w:rPr>
      <w:rFonts w:ascii="StarSymbol" w:eastAsia="StarSymbol" w:hAnsi="StarSymbol" w:cs="StarSymbol"/>
      <w:sz w:val="18"/>
      <w:szCs w:val="18"/>
    </w:rPr>
  </w:style>
  <w:style w:type="character" w:customStyle="1" w:styleId="RTFNum177">
    <w:name w:val="RTF_Num 17 7"/>
    <w:rPr>
      <w:rFonts w:ascii="StarSymbol" w:eastAsia="StarSymbol" w:hAnsi="StarSymbol" w:cs="StarSymbol"/>
      <w:sz w:val="18"/>
      <w:szCs w:val="18"/>
    </w:rPr>
  </w:style>
  <w:style w:type="character" w:customStyle="1" w:styleId="RTFNum178">
    <w:name w:val="RTF_Num 17 8"/>
    <w:rPr>
      <w:rFonts w:ascii="StarSymbol" w:eastAsia="StarSymbol" w:hAnsi="StarSymbol" w:cs="StarSymbol"/>
      <w:sz w:val="18"/>
      <w:szCs w:val="18"/>
    </w:rPr>
  </w:style>
  <w:style w:type="character" w:customStyle="1" w:styleId="RTFNum179">
    <w:name w:val="RTF_Num 17 9"/>
    <w:rPr>
      <w:rFonts w:ascii="StarSymbol" w:eastAsia="StarSymbol" w:hAnsi="StarSymbol" w:cs="StarSymbol"/>
      <w:sz w:val="18"/>
      <w:szCs w:val="18"/>
    </w:rPr>
  </w:style>
  <w:style w:type="character" w:customStyle="1" w:styleId="RTFNum1710">
    <w:name w:val="RTF_Num 17 10"/>
    <w:rPr>
      <w:rFonts w:ascii="StarSymbol" w:eastAsia="StarSymbol" w:hAnsi="StarSymbol" w:cs="StarSymbol"/>
      <w:sz w:val="18"/>
      <w:szCs w:val="18"/>
    </w:rPr>
  </w:style>
  <w:style w:type="character" w:customStyle="1" w:styleId="RTFNum181">
    <w:name w:val="RTF_Num 18 1"/>
    <w:rPr>
      <w:rFonts w:ascii="StarSymbol" w:eastAsia="StarSymbol" w:hAnsi="StarSymbol" w:cs="StarSymbol"/>
      <w:sz w:val="18"/>
      <w:szCs w:val="18"/>
    </w:rPr>
  </w:style>
  <w:style w:type="character" w:customStyle="1" w:styleId="RTFNum182">
    <w:name w:val="RTF_Num 18 2"/>
    <w:rPr>
      <w:rFonts w:ascii="StarSymbol" w:eastAsia="StarSymbol" w:hAnsi="StarSymbol" w:cs="StarSymbol"/>
      <w:sz w:val="18"/>
      <w:szCs w:val="18"/>
    </w:rPr>
  </w:style>
  <w:style w:type="character" w:customStyle="1" w:styleId="RTFNum183">
    <w:name w:val="RTF_Num 18 3"/>
    <w:rPr>
      <w:rFonts w:ascii="StarSymbol" w:eastAsia="StarSymbol" w:hAnsi="StarSymbol" w:cs="StarSymbol"/>
      <w:sz w:val="18"/>
      <w:szCs w:val="18"/>
    </w:rPr>
  </w:style>
  <w:style w:type="character" w:customStyle="1" w:styleId="RTFNum184">
    <w:name w:val="RTF_Num 18 4"/>
    <w:rPr>
      <w:rFonts w:ascii="StarSymbol" w:eastAsia="StarSymbol" w:hAnsi="StarSymbol" w:cs="StarSymbol"/>
      <w:sz w:val="18"/>
      <w:szCs w:val="18"/>
    </w:rPr>
  </w:style>
  <w:style w:type="character" w:customStyle="1" w:styleId="RTFNum185">
    <w:name w:val="RTF_Num 18 5"/>
    <w:rPr>
      <w:rFonts w:ascii="StarSymbol" w:eastAsia="StarSymbol" w:hAnsi="StarSymbol" w:cs="StarSymbol"/>
      <w:sz w:val="18"/>
      <w:szCs w:val="18"/>
    </w:rPr>
  </w:style>
  <w:style w:type="character" w:customStyle="1" w:styleId="RTFNum186">
    <w:name w:val="RTF_Num 18 6"/>
    <w:rPr>
      <w:rFonts w:ascii="StarSymbol" w:eastAsia="StarSymbol" w:hAnsi="StarSymbol" w:cs="StarSymbol"/>
      <w:sz w:val="18"/>
      <w:szCs w:val="18"/>
    </w:rPr>
  </w:style>
  <w:style w:type="character" w:customStyle="1" w:styleId="RTFNum187">
    <w:name w:val="RTF_Num 18 7"/>
    <w:rPr>
      <w:rFonts w:ascii="StarSymbol" w:eastAsia="StarSymbol" w:hAnsi="StarSymbol" w:cs="StarSymbol"/>
      <w:sz w:val="18"/>
      <w:szCs w:val="18"/>
    </w:rPr>
  </w:style>
  <w:style w:type="character" w:customStyle="1" w:styleId="RTFNum188">
    <w:name w:val="RTF_Num 18 8"/>
    <w:rPr>
      <w:rFonts w:ascii="StarSymbol" w:eastAsia="StarSymbol" w:hAnsi="StarSymbol" w:cs="StarSymbol"/>
      <w:sz w:val="18"/>
      <w:szCs w:val="18"/>
    </w:rPr>
  </w:style>
  <w:style w:type="character" w:customStyle="1" w:styleId="RTFNum189">
    <w:name w:val="RTF_Num 18 9"/>
    <w:rPr>
      <w:rFonts w:ascii="StarSymbol" w:eastAsia="StarSymbol" w:hAnsi="StarSymbol" w:cs="StarSymbol"/>
      <w:sz w:val="18"/>
      <w:szCs w:val="18"/>
    </w:rPr>
  </w:style>
  <w:style w:type="character" w:customStyle="1" w:styleId="RTFNum1810">
    <w:name w:val="RTF_Num 18 10"/>
    <w:rPr>
      <w:rFonts w:ascii="StarSymbol" w:eastAsia="StarSymbol" w:hAnsi="StarSymbol" w:cs="StarSymbol"/>
      <w:sz w:val="18"/>
      <w:szCs w:val="18"/>
    </w:rPr>
  </w:style>
  <w:style w:type="character" w:customStyle="1" w:styleId="RTFNum191">
    <w:name w:val="RTF_Num 19 1"/>
    <w:rPr>
      <w:rFonts w:ascii="StarSymbol" w:eastAsia="StarSymbol" w:hAnsi="StarSymbol" w:cs="StarSymbol"/>
      <w:sz w:val="18"/>
      <w:szCs w:val="18"/>
    </w:rPr>
  </w:style>
  <w:style w:type="character" w:customStyle="1" w:styleId="RTFNum192">
    <w:name w:val="RTF_Num 19 2"/>
    <w:rPr>
      <w:rFonts w:ascii="StarSymbol" w:eastAsia="StarSymbol" w:hAnsi="StarSymbol" w:cs="StarSymbol"/>
      <w:sz w:val="18"/>
      <w:szCs w:val="18"/>
    </w:rPr>
  </w:style>
  <w:style w:type="character" w:customStyle="1" w:styleId="RTFNum193">
    <w:name w:val="RTF_Num 19 3"/>
    <w:rPr>
      <w:rFonts w:ascii="StarSymbol" w:eastAsia="StarSymbol" w:hAnsi="StarSymbol" w:cs="StarSymbol"/>
      <w:sz w:val="18"/>
      <w:szCs w:val="18"/>
    </w:rPr>
  </w:style>
  <w:style w:type="character" w:customStyle="1" w:styleId="RTFNum194">
    <w:name w:val="RTF_Num 19 4"/>
    <w:rPr>
      <w:rFonts w:ascii="StarSymbol" w:eastAsia="StarSymbol" w:hAnsi="StarSymbol" w:cs="StarSymbol"/>
      <w:sz w:val="18"/>
      <w:szCs w:val="18"/>
    </w:rPr>
  </w:style>
  <w:style w:type="character" w:customStyle="1" w:styleId="RTFNum195">
    <w:name w:val="RTF_Num 19 5"/>
    <w:rPr>
      <w:rFonts w:ascii="StarSymbol" w:eastAsia="StarSymbol" w:hAnsi="StarSymbol" w:cs="StarSymbol"/>
      <w:sz w:val="18"/>
      <w:szCs w:val="18"/>
    </w:rPr>
  </w:style>
  <w:style w:type="character" w:customStyle="1" w:styleId="RTFNum196">
    <w:name w:val="RTF_Num 19 6"/>
    <w:rPr>
      <w:rFonts w:ascii="StarSymbol" w:eastAsia="StarSymbol" w:hAnsi="StarSymbol" w:cs="StarSymbol"/>
      <w:sz w:val="18"/>
      <w:szCs w:val="18"/>
    </w:rPr>
  </w:style>
  <w:style w:type="character" w:customStyle="1" w:styleId="RTFNum197">
    <w:name w:val="RTF_Num 19 7"/>
    <w:rPr>
      <w:rFonts w:ascii="StarSymbol" w:eastAsia="StarSymbol" w:hAnsi="StarSymbol" w:cs="StarSymbol"/>
      <w:sz w:val="18"/>
      <w:szCs w:val="18"/>
    </w:rPr>
  </w:style>
  <w:style w:type="character" w:customStyle="1" w:styleId="RTFNum198">
    <w:name w:val="RTF_Num 19 8"/>
    <w:rPr>
      <w:rFonts w:ascii="StarSymbol" w:eastAsia="StarSymbol" w:hAnsi="StarSymbol" w:cs="StarSymbol"/>
      <w:sz w:val="18"/>
      <w:szCs w:val="18"/>
    </w:rPr>
  </w:style>
  <w:style w:type="character" w:customStyle="1" w:styleId="RTFNum199">
    <w:name w:val="RTF_Num 19 9"/>
    <w:rPr>
      <w:rFonts w:ascii="StarSymbol" w:eastAsia="StarSymbol" w:hAnsi="StarSymbol" w:cs="StarSymbol"/>
      <w:sz w:val="18"/>
      <w:szCs w:val="18"/>
    </w:rPr>
  </w:style>
  <w:style w:type="character" w:customStyle="1" w:styleId="RTFNum1910">
    <w:name w:val="RTF_Num 19 10"/>
    <w:rPr>
      <w:rFonts w:ascii="StarSymbol" w:eastAsia="StarSymbol" w:hAnsi="StarSymbol" w:cs="StarSymbol"/>
      <w:sz w:val="18"/>
      <w:szCs w:val="18"/>
    </w:rPr>
  </w:style>
  <w:style w:type="character" w:customStyle="1" w:styleId="RTFNum201">
    <w:name w:val="RTF_Num 20 1"/>
    <w:rPr>
      <w:rFonts w:ascii="StarSymbol" w:eastAsia="StarSymbol" w:hAnsi="StarSymbol" w:cs="StarSymbol"/>
      <w:sz w:val="18"/>
      <w:szCs w:val="18"/>
    </w:rPr>
  </w:style>
  <w:style w:type="character" w:customStyle="1" w:styleId="RTFNum202">
    <w:name w:val="RTF_Num 20 2"/>
    <w:rPr>
      <w:rFonts w:ascii="StarSymbol" w:eastAsia="StarSymbol" w:hAnsi="StarSymbol" w:cs="StarSymbol"/>
      <w:sz w:val="18"/>
      <w:szCs w:val="18"/>
    </w:rPr>
  </w:style>
  <w:style w:type="character" w:customStyle="1" w:styleId="RTFNum203">
    <w:name w:val="RTF_Num 20 3"/>
    <w:rPr>
      <w:rFonts w:ascii="StarSymbol" w:eastAsia="StarSymbol" w:hAnsi="StarSymbol" w:cs="StarSymbol"/>
      <w:sz w:val="18"/>
      <w:szCs w:val="18"/>
    </w:rPr>
  </w:style>
  <w:style w:type="character" w:customStyle="1" w:styleId="RTFNum204">
    <w:name w:val="RTF_Num 20 4"/>
    <w:rPr>
      <w:rFonts w:ascii="StarSymbol" w:eastAsia="StarSymbol" w:hAnsi="StarSymbol" w:cs="StarSymbol"/>
      <w:sz w:val="18"/>
      <w:szCs w:val="18"/>
    </w:rPr>
  </w:style>
  <w:style w:type="character" w:customStyle="1" w:styleId="RTFNum205">
    <w:name w:val="RTF_Num 20 5"/>
    <w:rPr>
      <w:rFonts w:ascii="StarSymbol" w:eastAsia="StarSymbol" w:hAnsi="StarSymbol" w:cs="StarSymbol"/>
      <w:sz w:val="18"/>
      <w:szCs w:val="18"/>
    </w:rPr>
  </w:style>
  <w:style w:type="character" w:customStyle="1" w:styleId="RTFNum206">
    <w:name w:val="RTF_Num 20 6"/>
    <w:rPr>
      <w:rFonts w:ascii="StarSymbol" w:eastAsia="StarSymbol" w:hAnsi="StarSymbol" w:cs="StarSymbol"/>
      <w:sz w:val="18"/>
      <w:szCs w:val="18"/>
    </w:rPr>
  </w:style>
  <w:style w:type="character" w:customStyle="1" w:styleId="RTFNum207">
    <w:name w:val="RTF_Num 20 7"/>
    <w:rPr>
      <w:rFonts w:ascii="StarSymbol" w:eastAsia="StarSymbol" w:hAnsi="StarSymbol" w:cs="StarSymbol"/>
      <w:sz w:val="18"/>
      <w:szCs w:val="18"/>
    </w:rPr>
  </w:style>
  <w:style w:type="character" w:customStyle="1" w:styleId="RTFNum208">
    <w:name w:val="RTF_Num 20 8"/>
    <w:rPr>
      <w:rFonts w:ascii="StarSymbol" w:eastAsia="StarSymbol" w:hAnsi="StarSymbol" w:cs="StarSymbol"/>
      <w:sz w:val="18"/>
      <w:szCs w:val="18"/>
    </w:rPr>
  </w:style>
  <w:style w:type="character" w:customStyle="1" w:styleId="RTFNum209">
    <w:name w:val="RTF_Num 20 9"/>
    <w:rPr>
      <w:rFonts w:ascii="StarSymbol" w:eastAsia="StarSymbol" w:hAnsi="StarSymbol" w:cs="StarSymbol"/>
      <w:sz w:val="18"/>
      <w:szCs w:val="18"/>
    </w:rPr>
  </w:style>
  <w:style w:type="character" w:customStyle="1" w:styleId="RTFNum2010">
    <w:name w:val="RTF_Num 20 10"/>
    <w:rPr>
      <w:rFonts w:ascii="StarSymbol" w:eastAsia="StarSymbol" w:hAnsi="StarSymbol" w:cs="StarSymbol"/>
      <w:sz w:val="18"/>
      <w:szCs w:val="18"/>
    </w:rPr>
  </w:style>
  <w:style w:type="character" w:customStyle="1" w:styleId="RTFNum211">
    <w:name w:val="RTF_Num 21 1"/>
    <w:rPr>
      <w:rFonts w:ascii="StarSymbol" w:eastAsia="StarSymbol" w:hAnsi="StarSymbol" w:cs="StarSymbol"/>
      <w:sz w:val="18"/>
      <w:szCs w:val="18"/>
    </w:rPr>
  </w:style>
  <w:style w:type="character" w:customStyle="1" w:styleId="RTFNum212">
    <w:name w:val="RTF_Num 21 2"/>
    <w:rPr>
      <w:rFonts w:ascii="StarSymbol" w:eastAsia="StarSymbol" w:hAnsi="StarSymbol" w:cs="StarSymbol"/>
      <w:sz w:val="18"/>
      <w:szCs w:val="18"/>
    </w:rPr>
  </w:style>
  <w:style w:type="character" w:customStyle="1" w:styleId="RTFNum213">
    <w:name w:val="RTF_Num 21 3"/>
    <w:rPr>
      <w:rFonts w:ascii="StarSymbol" w:eastAsia="StarSymbol" w:hAnsi="StarSymbol" w:cs="StarSymbol"/>
      <w:sz w:val="18"/>
      <w:szCs w:val="18"/>
    </w:rPr>
  </w:style>
  <w:style w:type="character" w:customStyle="1" w:styleId="RTFNum214">
    <w:name w:val="RTF_Num 21 4"/>
    <w:rPr>
      <w:rFonts w:ascii="StarSymbol" w:eastAsia="StarSymbol" w:hAnsi="StarSymbol" w:cs="StarSymbol"/>
      <w:sz w:val="18"/>
      <w:szCs w:val="18"/>
    </w:rPr>
  </w:style>
  <w:style w:type="character" w:customStyle="1" w:styleId="RTFNum215">
    <w:name w:val="RTF_Num 21 5"/>
    <w:rPr>
      <w:rFonts w:ascii="StarSymbol" w:eastAsia="StarSymbol" w:hAnsi="StarSymbol" w:cs="StarSymbol"/>
      <w:sz w:val="18"/>
      <w:szCs w:val="18"/>
    </w:rPr>
  </w:style>
  <w:style w:type="character" w:customStyle="1" w:styleId="RTFNum216">
    <w:name w:val="RTF_Num 21 6"/>
    <w:rPr>
      <w:rFonts w:ascii="StarSymbol" w:eastAsia="StarSymbol" w:hAnsi="StarSymbol" w:cs="StarSymbol"/>
      <w:sz w:val="18"/>
      <w:szCs w:val="18"/>
    </w:rPr>
  </w:style>
  <w:style w:type="character" w:customStyle="1" w:styleId="RTFNum217">
    <w:name w:val="RTF_Num 21 7"/>
    <w:rPr>
      <w:rFonts w:ascii="StarSymbol" w:eastAsia="StarSymbol" w:hAnsi="StarSymbol" w:cs="StarSymbol"/>
      <w:sz w:val="18"/>
      <w:szCs w:val="18"/>
    </w:rPr>
  </w:style>
  <w:style w:type="character" w:customStyle="1" w:styleId="RTFNum218">
    <w:name w:val="RTF_Num 21 8"/>
    <w:rPr>
      <w:rFonts w:ascii="StarSymbol" w:eastAsia="StarSymbol" w:hAnsi="StarSymbol" w:cs="StarSymbol"/>
      <w:sz w:val="18"/>
      <w:szCs w:val="18"/>
    </w:rPr>
  </w:style>
  <w:style w:type="character" w:customStyle="1" w:styleId="RTFNum219">
    <w:name w:val="RTF_Num 21 9"/>
    <w:rPr>
      <w:rFonts w:ascii="StarSymbol" w:eastAsia="StarSymbol" w:hAnsi="StarSymbol" w:cs="StarSymbol"/>
      <w:sz w:val="18"/>
      <w:szCs w:val="18"/>
    </w:rPr>
  </w:style>
  <w:style w:type="character" w:customStyle="1" w:styleId="RTFNum2110">
    <w:name w:val="RTF_Num 21 10"/>
    <w:rPr>
      <w:rFonts w:ascii="StarSymbol" w:eastAsia="StarSymbol" w:hAnsi="StarSymbol" w:cs="StarSymbol"/>
      <w:sz w:val="18"/>
      <w:szCs w:val="18"/>
    </w:rPr>
  </w:style>
  <w:style w:type="character" w:customStyle="1" w:styleId="RTFNum221">
    <w:name w:val="RTF_Num 22 1"/>
    <w:rPr>
      <w:rFonts w:ascii="StarSymbol" w:eastAsia="StarSymbol" w:hAnsi="StarSymbol" w:cs="StarSymbol"/>
      <w:sz w:val="18"/>
      <w:szCs w:val="18"/>
    </w:rPr>
  </w:style>
  <w:style w:type="character" w:customStyle="1" w:styleId="RTFNum222">
    <w:name w:val="RTF_Num 22 2"/>
    <w:rPr>
      <w:rFonts w:ascii="StarSymbol" w:eastAsia="StarSymbol" w:hAnsi="StarSymbol" w:cs="StarSymbol"/>
      <w:sz w:val="18"/>
      <w:szCs w:val="18"/>
    </w:rPr>
  </w:style>
  <w:style w:type="character" w:customStyle="1" w:styleId="RTFNum223">
    <w:name w:val="RTF_Num 22 3"/>
    <w:rPr>
      <w:rFonts w:ascii="StarSymbol" w:eastAsia="StarSymbol" w:hAnsi="StarSymbol" w:cs="StarSymbol"/>
      <w:sz w:val="18"/>
      <w:szCs w:val="18"/>
    </w:rPr>
  </w:style>
  <w:style w:type="character" w:customStyle="1" w:styleId="RTFNum224">
    <w:name w:val="RTF_Num 22 4"/>
    <w:rPr>
      <w:rFonts w:ascii="StarSymbol" w:eastAsia="StarSymbol" w:hAnsi="StarSymbol" w:cs="StarSymbol"/>
      <w:sz w:val="18"/>
      <w:szCs w:val="18"/>
    </w:rPr>
  </w:style>
  <w:style w:type="character" w:customStyle="1" w:styleId="RTFNum225">
    <w:name w:val="RTF_Num 22 5"/>
    <w:rPr>
      <w:rFonts w:ascii="StarSymbol" w:eastAsia="StarSymbol" w:hAnsi="StarSymbol" w:cs="StarSymbol"/>
      <w:sz w:val="18"/>
      <w:szCs w:val="18"/>
    </w:rPr>
  </w:style>
  <w:style w:type="character" w:customStyle="1" w:styleId="RTFNum226">
    <w:name w:val="RTF_Num 22 6"/>
    <w:rPr>
      <w:rFonts w:ascii="StarSymbol" w:eastAsia="StarSymbol" w:hAnsi="StarSymbol" w:cs="StarSymbol"/>
      <w:sz w:val="18"/>
      <w:szCs w:val="18"/>
    </w:rPr>
  </w:style>
  <w:style w:type="character" w:customStyle="1" w:styleId="RTFNum227">
    <w:name w:val="RTF_Num 22 7"/>
    <w:rPr>
      <w:rFonts w:ascii="StarSymbol" w:eastAsia="StarSymbol" w:hAnsi="StarSymbol" w:cs="StarSymbol"/>
      <w:sz w:val="18"/>
      <w:szCs w:val="18"/>
    </w:rPr>
  </w:style>
  <w:style w:type="character" w:customStyle="1" w:styleId="RTFNum228">
    <w:name w:val="RTF_Num 22 8"/>
    <w:rPr>
      <w:rFonts w:ascii="StarSymbol" w:eastAsia="StarSymbol" w:hAnsi="StarSymbol" w:cs="StarSymbol"/>
      <w:sz w:val="18"/>
      <w:szCs w:val="18"/>
    </w:rPr>
  </w:style>
  <w:style w:type="character" w:customStyle="1" w:styleId="RTFNum229">
    <w:name w:val="RTF_Num 22 9"/>
    <w:rPr>
      <w:rFonts w:ascii="StarSymbol" w:eastAsia="StarSymbol" w:hAnsi="StarSymbol" w:cs="StarSymbol"/>
      <w:sz w:val="18"/>
      <w:szCs w:val="18"/>
    </w:rPr>
  </w:style>
  <w:style w:type="character" w:customStyle="1" w:styleId="RTFNum2210">
    <w:name w:val="RTF_Num 22 10"/>
    <w:rPr>
      <w:rFonts w:ascii="StarSymbol" w:eastAsia="StarSymbol" w:hAnsi="StarSymbol" w:cs="StarSymbol"/>
      <w:sz w:val="18"/>
      <w:szCs w:val="18"/>
    </w:rPr>
  </w:style>
  <w:style w:type="character" w:customStyle="1" w:styleId="RTFNum231">
    <w:name w:val="RTF_Num 23 1"/>
    <w:rPr>
      <w:rFonts w:ascii="StarSymbol" w:eastAsia="StarSymbol" w:hAnsi="StarSymbol" w:cs="StarSymbol"/>
      <w:sz w:val="18"/>
      <w:szCs w:val="18"/>
    </w:rPr>
  </w:style>
  <w:style w:type="character" w:customStyle="1" w:styleId="RTFNum232">
    <w:name w:val="RTF_Num 23 2"/>
    <w:rPr>
      <w:rFonts w:ascii="StarSymbol" w:eastAsia="StarSymbol" w:hAnsi="StarSymbol" w:cs="StarSymbol"/>
      <w:sz w:val="18"/>
      <w:szCs w:val="18"/>
    </w:rPr>
  </w:style>
  <w:style w:type="character" w:customStyle="1" w:styleId="RTFNum233">
    <w:name w:val="RTF_Num 23 3"/>
    <w:rPr>
      <w:rFonts w:ascii="StarSymbol" w:eastAsia="StarSymbol" w:hAnsi="StarSymbol" w:cs="StarSymbol"/>
      <w:sz w:val="18"/>
      <w:szCs w:val="18"/>
    </w:rPr>
  </w:style>
  <w:style w:type="character" w:customStyle="1" w:styleId="RTFNum234">
    <w:name w:val="RTF_Num 23 4"/>
    <w:rPr>
      <w:rFonts w:ascii="StarSymbol" w:eastAsia="StarSymbol" w:hAnsi="StarSymbol" w:cs="StarSymbol"/>
      <w:sz w:val="18"/>
      <w:szCs w:val="18"/>
    </w:rPr>
  </w:style>
  <w:style w:type="character" w:customStyle="1" w:styleId="RTFNum235">
    <w:name w:val="RTF_Num 23 5"/>
    <w:rPr>
      <w:rFonts w:ascii="StarSymbol" w:eastAsia="StarSymbol" w:hAnsi="StarSymbol" w:cs="StarSymbol"/>
      <w:sz w:val="18"/>
      <w:szCs w:val="18"/>
    </w:rPr>
  </w:style>
  <w:style w:type="character" w:customStyle="1" w:styleId="RTFNum236">
    <w:name w:val="RTF_Num 23 6"/>
    <w:rPr>
      <w:rFonts w:ascii="StarSymbol" w:eastAsia="StarSymbol" w:hAnsi="StarSymbol" w:cs="StarSymbol"/>
      <w:sz w:val="18"/>
      <w:szCs w:val="18"/>
    </w:rPr>
  </w:style>
  <w:style w:type="character" w:customStyle="1" w:styleId="RTFNum237">
    <w:name w:val="RTF_Num 23 7"/>
    <w:rPr>
      <w:rFonts w:ascii="StarSymbol" w:eastAsia="StarSymbol" w:hAnsi="StarSymbol" w:cs="StarSymbol"/>
      <w:sz w:val="18"/>
      <w:szCs w:val="18"/>
    </w:rPr>
  </w:style>
  <w:style w:type="character" w:customStyle="1" w:styleId="RTFNum238">
    <w:name w:val="RTF_Num 23 8"/>
    <w:rPr>
      <w:rFonts w:ascii="StarSymbol" w:eastAsia="StarSymbol" w:hAnsi="StarSymbol" w:cs="StarSymbol"/>
      <w:sz w:val="18"/>
      <w:szCs w:val="18"/>
    </w:rPr>
  </w:style>
  <w:style w:type="character" w:customStyle="1" w:styleId="RTFNum239">
    <w:name w:val="RTF_Num 23 9"/>
    <w:rPr>
      <w:rFonts w:ascii="StarSymbol" w:eastAsia="StarSymbol" w:hAnsi="StarSymbol" w:cs="StarSymbol"/>
      <w:sz w:val="18"/>
      <w:szCs w:val="18"/>
    </w:rPr>
  </w:style>
  <w:style w:type="character" w:customStyle="1" w:styleId="RTFNum2310">
    <w:name w:val="RTF_Num 2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31">
    <w:name w:val="Заголовок 31"/>
    <w:basedOn w:val="Heading"/>
    <w:next w:val="a3"/>
    <w:pPr>
      <w:numPr>
        <w:ilvl w:val="2"/>
        <w:numId w:val="23"/>
      </w:numPr>
      <w:outlineLvl w:val="2"/>
    </w:pPr>
    <w:rPr>
      <w:rFonts w:ascii="Liberation Serif" w:eastAsia="DejaVu Sans" w:hAnsi="Liberation Serif" w:cs="Liberation Serif"/>
      <w:b/>
      <w:bCs/>
    </w:rPr>
  </w:style>
  <w:style w:type="paragraph" w:customStyle="1" w:styleId="21">
    <w:name w:val="Заголовок 21"/>
    <w:basedOn w:val="Heading"/>
    <w:next w:val="a3"/>
    <w:pPr>
      <w:numPr>
        <w:ilvl w:val="1"/>
        <w:numId w:val="2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1125</Words>
  <Characters>6419</Characters>
  <Application>Microsoft Office Word</Application>
  <DocSecurity>0</DocSecurity>
  <Lines>53</Lines>
  <Paragraphs>15</Paragraphs>
  <ScaleCrop>false</ScaleCrop>
  <Company>diakov.net</Company>
  <LinksUpToDate>false</LinksUpToDate>
  <CharactersWithSpaces>7529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2014-07-19T15:30:00Z</dcterms:created>
  <dcterms:modified xsi:type="dcterms:W3CDTF">2014-07-19T15:30:00Z</dcterms:modified>
</cp:coreProperties>
</file>