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2D9" w:rsidRDefault="00E05DE2">
      <w:pPr>
        <w:pStyle w:val="a3"/>
      </w:pPr>
      <w:r>
        <w:br/>
      </w:r>
    </w:p>
    <w:p w:rsidR="003102D9" w:rsidRDefault="00E05DE2">
      <w:pPr>
        <w:pStyle w:val="a3"/>
      </w:pPr>
      <w:r>
        <w:rPr>
          <w:b/>
          <w:bCs/>
        </w:rPr>
        <w:t>Фили́пп V</w:t>
      </w:r>
      <w:r>
        <w:t xml:space="preserve"> (исп. </w:t>
      </w:r>
      <w:r>
        <w:rPr>
          <w:i/>
          <w:iCs/>
        </w:rPr>
        <w:t>Felipe V</w:t>
      </w:r>
      <w:r>
        <w:t xml:space="preserve">), до вступления на престол — </w:t>
      </w:r>
      <w:r>
        <w:rPr>
          <w:b/>
          <w:bCs/>
        </w:rPr>
        <w:t>Филипп, герцог Анжуйский</w:t>
      </w:r>
      <w:r>
        <w:t xml:space="preserve"> (фр. </w:t>
      </w:r>
      <w:r>
        <w:rPr>
          <w:i/>
          <w:iCs/>
        </w:rPr>
        <w:t>Philippe duc d’Anjou</w:t>
      </w:r>
      <w:r>
        <w:t>) (19 декабря 1683(16831219) — 9 июля 1746) — король Испании с 1700 по 1746 (за исключением периода отречения от трона в пользу сына Луиса с 14 января по 6 сентября 1724 года), основатель испанской линии Бурбонов. Второй сын Людовика Великого Дофина, внук Людовика XIV и дядя Людовика XV. Через бабку по отцу, Марию Терезию, приходился правнуком испанскому королю Филиппу IV.</w:t>
      </w:r>
    </w:p>
    <w:p w:rsidR="003102D9" w:rsidRDefault="00E05DE2">
      <w:pPr>
        <w:pStyle w:val="21"/>
        <w:numPr>
          <w:ilvl w:val="0"/>
          <w:numId w:val="0"/>
        </w:numPr>
      </w:pPr>
      <w:r>
        <w:t>Биография</w:t>
      </w:r>
    </w:p>
    <w:p w:rsidR="003102D9" w:rsidRDefault="00E05DE2">
      <w:pPr>
        <w:pStyle w:val="a3"/>
      </w:pPr>
      <w:r>
        <w:t>Родился во Франции. Занял испанский престол в 17-летнем возрасте по завещанию бездетного испанского короля Карла II, своего двоюродного деда. Это решение вызвало протест коалиции европейских держав, боявшихся гегемонии Франции в мире, и Войну за испанское наследство (1700—1713). По её итогам Филипп удержал испанскую корону и заморские колонии, однако отрёкся от прав на французский престол (что предотвращало слияние двух держав) и лишался ряда владений испанских Габсбургов в Европе.</w:t>
      </w:r>
    </w:p>
    <w:p w:rsidR="003102D9" w:rsidRDefault="00E05DE2">
      <w:pPr>
        <w:pStyle w:val="a3"/>
      </w:pPr>
      <w:r>
        <w:t>В 1701 году Филипп V женился на Марии Луизе Савойской (1688—1714). У них родились четыре сына, двое из которых умерли в раннем детстве.</w:t>
      </w:r>
    </w:p>
    <w:p w:rsidR="003102D9" w:rsidRDefault="00E05D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Луис (1707—1724), король Испании Луис I с 15 января по 31 августа 1724 года</w:t>
      </w:r>
    </w:p>
    <w:p w:rsidR="003102D9" w:rsidRDefault="00E05DE2">
      <w:pPr>
        <w:pStyle w:val="a3"/>
        <w:numPr>
          <w:ilvl w:val="0"/>
          <w:numId w:val="2"/>
        </w:numPr>
        <w:tabs>
          <w:tab w:val="left" w:pos="707"/>
        </w:tabs>
      </w:pPr>
      <w:r>
        <w:t>Фердинанд (1713—1759), король Испании Фердинанд VI (1746—1759).</w:t>
      </w:r>
    </w:p>
    <w:p w:rsidR="003102D9" w:rsidRDefault="00E05DE2">
      <w:pPr>
        <w:pStyle w:val="a3"/>
      </w:pPr>
      <w:r>
        <w:t>Второй раз он женился 24 декабря 1714 года на Елизавете Фарнезе (1692—1766), в этом браке родились: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Карл (1716—1788), король Неаполя (как Карл VII) и Сицилии (1734—1759), король Испании Карл III (1759—1788)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Анна Виктория (1718—1781), замужем за королем Португалии Жозе I,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Филипп (1720—1765), герцог Пармский,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Терезия (1726—1748), замужем за Людовиком Фердинандом, дофином Франции,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Луи Антуан (1727—1785),</w:t>
      </w:r>
    </w:p>
    <w:p w:rsidR="003102D9" w:rsidRDefault="00E05DE2">
      <w:pPr>
        <w:pStyle w:val="a3"/>
        <w:numPr>
          <w:ilvl w:val="0"/>
          <w:numId w:val="1"/>
        </w:numPr>
        <w:tabs>
          <w:tab w:val="left" w:pos="707"/>
        </w:tabs>
      </w:pPr>
      <w:r>
        <w:t>Мария Антуанетта (1729—1785), в 1750 году вышла замуж за Сардинского короля Виктора Амадея III.</w:t>
      </w:r>
    </w:p>
    <w:p w:rsidR="003102D9" w:rsidRDefault="00E05DE2">
      <w:pPr>
        <w:pStyle w:val="a3"/>
      </w:pPr>
      <w:r>
        <w:t>С 1700 до 1715 г. Испания всецело находилась под французским влиянием и составляла как бы провинцию Франции. Филипп во всем следовал инструкциям Людовика XIV.</w:t>
      </w:r>
    </w:p>
    <w:p w:rsidR="003102D9" w:rsidRDefault="00E05DE2">
      <w:pPr>
        <w:pStyle w:val="a3"/>
      </w:pPr>
      <w:r>
        <w:t>Со вступлением Филиппа во второй брак, с Елизаветой Фарнезе, и с последовавшей год спустя смертью Людовика XIV французское влияние уступило место другим, главным образом итальянскому, проводниками которого были королева и кардинал Альберони (до 1719 г.).</w:t>
      </w:r>
    </w:p>
    <w:p w:rsidR="003102D9" w:rsidRDefault="00E05DE2">
      <w:pPr>
        <w:pStyle w:val="a3"/>
      </w:pPr>
      <w:r>
        <w:t>Министры Филиппа главные усилия свои обращали на ограничение влияния церкви и прав духовенства в области суда и государственного управления и на поднятие уровня народного просвещения. Из реформ этого царствования наиболее замечательными были упразднение кастильского закона престолонаследия и введение салического, по которому женщины устранялись от наследования.</w:t>
      </w:r>
    </w:p>
    <w:p w:rsidR="003102D9" w:rsidRDefault="00E05DE2">
      <w:pPr>
        <w:pStyle w:val="a3"/>
      </w:pPr>
      <w:r>
        <w:t>Кроме того, правление Филиппа было ознаменовано уничтожением фуэрос Каталонии, после того как в 1714 г. было подавлено восстание каталонцев, поддерживавших права эрцгерцога Карла.</w:t>
      </w:r>
    </w:p>
    <w:p w:rsidR="003102D9" w:rsidRDefault="00E05DE2">
      <w:pPr>
        <w:pStyle w:val="a3"/>
      </w:pPr>
      <w:r>
        <w:t>При нём экономика Испании начала в значительной мере восстанавливаться после затяжного кризиса XVII века, что было связано с привлечением в страну иностранных советников (французских и, позже, итальянских), однако войну за французский престол Испания проиграла.</w:t>
      </w:r>
    </w:p>
    <w:p w:rsidR="003102D9" w:rsidRDefault="00E05DE2">
      <w:pPr>
        <w:pStyle w:val="a3"/>
      </w:pPr>
      <w:r>
        <w:t>Мысль о возвращении Гибралтара никогда не покидала Филиппа; он надеялся возвратить его при помощи претендента на английский престол Якова III Стюарта. Он также мечтал и о возвращении итальянских провинций, доставшихся Австрии по Утрехтскому договору. В конце концов ему удалось, частью посредством дипломатии, частью при помощи военной силы, добиться того, что Королевство Обеих Сицилий досталось его сыну дон Карлосу.</w:t>
      </w:r>
    </w:p>
    <w:p w:rsidR="003102D9" w:rsidRDefault="00E05DE2">
      <w:pPr>
        <w:pStyle w:val="a3"/>
      </w:pPr>
      <w:r>
        <w:t>Он пытался вступить в союз с Россией, после того как между ней и Австрией состоялось соглашение (Венский трактат), направленное против Франции, Англии и Пруссии (Ганноверский союз).</w:t>
      </w:r>
    </w:p>
    <w:p w:rsidR="003102D9" w:rsidRDefault="00E05DE2">
      <w:pPr>
        <w:pStyle w:val="a3"/>
      </w:pPr>
      <w:r>
        <w:t>В 1724 году Филипп, страдавший тяжёлым нервным расстройством и «меланхолией», отрёкся в пользу своего старшего сына Луиса I, но юный король умер в том же году от оспы, и отец вновь вернулся на престол, хотя болезнь не оставляла его до конца жизни.</w:t>
      </w:r>
    </w:p>
    <w:p w:rsidR="003102D9" w:rsidRDefault="00E05DE2">
      <w:pPr>
        <w:pStyle w:val="a3"/>
      </w:pPr>
      <w:r>
        <w:t>Похоронен по завещанию в дворцовой церкви Ла-Гранха.</w:t>
      </w:r>
    </w:p>
    <w:p w:rsidR="003102D9" w:rsidRDefault="00E05DE2">
      <w:pPr>
        <w:pStyle w:val="a3"/>
      </w:pPr>
      <w:r>
        <w:t>Источник: http://ru.wikipedia.org/wiki/Филипп_V_(король_Испании)</w:t>
      </w:r>
      <w:bookmarkStart w:id="0" w:name="_GoBack"/>
      <w:bookmarkEnd w:id="0"/>
    </w:p>
    <w:sectPr w:rsidR="003102D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DE2"/>
    <w:rsid w:val="003102D9"/>
    <w:rsid w:val="004A0796"/>
    <w:rsid w:val="00E0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B0C2C-16D6-40F2-AC5E-EF9CC037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3365</Characters>
  <Application>Microsoft Office Word</Application>
  <DocSecurity>0</DocSecurity>
  <Lines>28</Lines>
  <Paragraphs>7</Paragraphs>
  <ScaleCrop>false</ScaleCrop>
  <Company>diakov.net</Company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2014-08-29T06:55:00Z</dcterms:created>
  <dcterms:modified xsi:type="dcterms:W3CDTF">2014-08-29T06:55:00Z</dcterms:modified>
</cp:coreProperties>
</file>