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D6B" w:rsidRDefault="00233F61">
      <w:pPr>
        <w:pStyle w:val="a3"/>
      </w:pPr>
      <w:r>
        <w:br/>
      </w:r>
      <w:r>
        <w:br/>
        <w:t xml:space="preserve">Финские «братские войны» </w:t>
      </w:r>
      <w:r>
        <w:br/>
      </w:r>
      <w:r>
        <w:rPr>
          <w:b/>
          <w:bCs/>
        </w:rPr>
        <w:t>Финские «братские войны»</w:t>
      </w:r>
      <w:r>
        <w:t xml:space="preserve"> (фин. heimosodat, также известны как «Войны братских стран», «Войны братских народов») — финское название использующееся для собирательного описания различных вооружённых конфликтов на территориях заселенных родственными финнам финно-угорскими народами (эстонцами и карелами) во время Гражданской войны в России (1918-1921).</w:t>
      </w:r>
    </w:p>
    <w:p w:rsidR="00935D6B" w:rsidRDefault="00233F61">
      <w:pPr>
        <w:pStyle w:val="a3"/>
      </w:pPr>
      <w:r>
        <w:t>Финские националисты считали, что после достижения независимости Финляндии, они должны были помочь другим финно-угорским народам также добиться независимости. Финских националистов вдохновляла идея «Великой Финляндии», они хотели расширить территорию Финляндии за счет пограничных земель Советской России. Поэтому около 9000 финских добровольцев принимали участие в «братских войнах» с 1918 по 1922 годы.</w:t>
      </w:r>
    </w:p>
    <w:p w:rsidR="00935D6B" w:rsidRDefault="00233F61">
      <w:pPr>
        <w:pStyle w:val="a3"/>
      </w:pPr>
      <w:r>
        <w:t>Регулярная финская армия не участвовала в этих вооружённых конфликтах с Советской Россией.</w:t>
      </w:r>
    </w:p>
    <w:p w:rsidR="00935D6B" w:rsidRDefault="00233F61">
      <w:pPr>
        <w:pStyle w:val="a3"/>
      </w:pPr>
      <w:r>
        <w:t>Некоторые из этих конфликтов были вылазками мелких добровольческих финских отрядов на территорию Советской России, некоторые были антисоветскими восстаниями местных крестьян, в которых финские добровольцы помогали повстанцам с целью или помочь им достигнуть независимости, или присоединить пограничные территории к Финляндии.</w:t>
      </w:r>
    </w:p>
    <w:p w:rsidR="00935D6B" w:rsidRDefault="00233F61">
      <w:pPr>
        <w:pStyle w:val="a3"/>
      </w:pPr>
      <w:r>
        <w:t>К «братским войнам» относятся:</w:t>
      </w:r>
    </w:p>
    <w:p w:rsidR="00935D6B" w:rsidRDefault="00233F6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Эстонская война за независимость (1918—1920) — эстонцам помогал отряд финских добровольцев.</w:t>
      </w:r>
    </w:p>
    <w:p w:rsidR="00935D6B" w:rsidRDefault="00233F6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Экспедиция в Беломорскую Карелию (1918)</w:t>
      </w:r>
    </w:p>
    <w:p w:rsidR="00935D6B" w:rsidRDefault="00233F6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Олонецкая экспедиция, Видлицкая операция, Лижемская операция (1919)</w:t>
      </w:r>
    </w:p>
    <w:p w:rsidR="00935D6B" w:rsidRDefault="00233F6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Петсамские экспедиции (1918 и 1920)</w:t>
      </w:r>
    </w:p>
    <w:p w:rsidR="00935D6B" w:rsidRDefault="00233F61">
      <w:pPr>
        <w:pStyle w:val="a3"/>
        <w:numPr>
          <w:ilvl w:val="0"/>
          <w:numId w:val="4"/>
        </w:numPr>
        <w:tabs>
          <w:tab w:val="left" w:pos="707"/>
        </w:tabs>
      </w:pPr>
      <w:r>
        <w:t>Восточно-карельское восстание (1921—1922)</w:t>
      </w:r>
    </w:p>
    <w:p w:rsidR="00935D6B" w:rsidRDefault="00233F61">
      <w:pPr>
        <w:pStyle w:val="21"/>
        <w:numPr>
          <w:ilvl w:val="0"/>
          <w:numId w:val="0"/>
        </w:numPr>
      </w:pPr>
      <w:r>
        <w:t>Словарь</w:t>
      </w:r>
    </w:p>
    <w:p w:rsidR="00935D6B" w:rsidRDefault="00233F61">
      <w:pPr>
        <w:pStyle w:val="a3"/>
        <w:numPr>
          <w:ilvl w:val="0"/>
          <w:numId w:val="3"/>
        </w:numPr>
        <w:tabs>
          <w:tab w:val="left" w:pos="707"/>
        </w:tabs>
      </w:pPr>
      <w:r>
        <w:rPr>
          <w:i/>
          <w:iCs/>
        </w:rPr>
        <w:t>sota</w:t>
      </w:r>
      <w:r>
        <w:t xml:space="preserve"> означает </w:t>
      </w:r>
      <w:r>
        <w:rPr>
          <w:b/>
          <w:bCs/>
        </w:rPr>
        <w:t>война</w:t>
      </w:r>
      <w:r>
        <w:t>, и здесь он принимает значение как мелкие приграничные стычки, добровольные экспедиции, выбивание оккупантов, и попытки разжечь восстания.</w:t>
      </w:r>
    </w:p>
    <w:p w:rsidR="00935D6B" w:rsidRDefault="00233F61">
      <w:pPr>
        <w:pStyle w:val="a3"/>
        <w:numPr>
          <w:ilvl w:val="0"/>
          <w:numId w:val="2"/>
        </w:numPr>
        <w:tabs>
          <w:tab w:val="left" w:pos="707"/>
        </w:tabs>
      </w:pPr>
      <w:r>
        <w:rPr>
          <w:i/>
          <w:iCs/>
        </w:rPr>
        <w:t>heimo</w:t>
      </w:r>
      <w:r>
        <w:t xml:space="preserve"> (часто означает </w:t>
      </w:r>
      <w:r>
        <w:rPr>
          <w:b/>
          <w:bCs/>
        </w:rPr>
        <w:t>клан</w:t>
      </w:r>
      <w:r>
        <w:t xml:space="preserve"> или </w:t>
      </w:r>
      <w:r>
        <w:rPr>
          <w:b/>
          <w:bCs/>
        </w:rPr>
        <w:t>племя</w:t>
      </w:r>
      <w:r>
        <w:t xml:space="preserve">) означает этническую и языковую близость между финскими народами — «они братья друг другу», </w:t>
      </w:r>
      <w:r>
        <w:rPr>
          <w:i/>
          <w:iCs/>
        </w:rPr>
        <w:t>heimo</w:t>
      </w:r>
      <w:r>
        <w:t xml:space="preserve"> здесь означает «братские народы».</w:t>
      </w:r>
    </w:p>
    <w:p w:rsidR="00935D6B" w:rsidRDefault="00233F61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sukukansa</w:t>
      </w:r>
      <w:r>
        <w:t xml:space="preserve"> — также означает народы с лингвистической/этнической близостью к людям «suku» (кровное родство).</w:t>
      </w:r>
    </w:p>
    <w:p w:rsidR="00935D6B" w:rsidRDefault="00233F61">
      <w:pPr>
        <w:pStyle w:val="a3"/>
      </w:pPr>
      <w:r>
        <w:t>Источник: http://ru.wikipedia.org/wiki/Финские_«братские_войны»</w:t>
      </w:r>
      <w:bookmarkStart w:id="0" w:name="_GoBack"/>
      <w:bookmarkEnd w:id="0"/>
    </w:p>
    <w:sectPr w:rsidR="00935D6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3F61"/>
    <w:rsid w:val="00233F61"/>
    <w:rsid w:val="00935D6B"/>
    <w:rsid w:val="00AA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4EFD51-90AF-4F42-9D47-69EDF6421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5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5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1716</Characters>
  <Application>Microsoft Office Word</Application>
  <DocSecurity>0</DocSecurity>
  <Lines>14</Lines>
  <Paragraphs>4</Paragraphs>
  <ScaleCrop>false</ScaleCrop>
  <Company>diakov.net</Company>
  <LinksUpToDate>false</LinksUpToDate>
  <CharactersWithSpaces>2012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2014-08-28T16:04:00Z</dcterms:created>
  <dcterms:modified xsi:type="dcterms:W3CDTF">2014-08-28T16:04:00Z</dcterms:modified>
</cp:coreProperties>
</file>