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18E" w:rsidRDefault="007E3620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Роли в театре</w:t>
      </w:r>
      <w:r>
        <w:br/>
      </w:r>
      <w:r>
        <w:rPr>
          <w:b/>
          <w:bCs/>
        </w:rPr>
        <w:t>3 Роли в кино</w:t>
      </w:r>
      <w:r>
        <w:br/>
      </w:r>
      <w:r>
        <w:br/>
      </w:r>
    </w:p>
    <w:p w:rsidR="002B018E" w:rsidRDefault="007E362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B018E" w:rsidRDefault="007E3620">
      <w:pPr>
        <w:pStyle w:val="a3"/>
      </w:pPr>
      <w:r>
        <w:t>Ю́рий Ви́кторович Беля́ев (р. 1947) — советский и российский актёр театра и кино. Заслуженный артист России (1995).</w:t>
      </w:r>
    </w:p>
    <w:p w:rsidR="002B018E" w:rsidRDefault="007E3620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2B018E" w:rsidRDefault="007E3620">
      <w:pPr>
        <w:pStyle w:val="a3"/>
      </w:pPr>
      <w:r>
        <w:t>Юрий Беляев родился 28 августа 1947 года в селе Полтавка Омской области в семье служащих. Впоследствии семья переехала в Ступино. В 16 лет Юрий начал заниматься в театральной студии «Ступинская театр-студия молодых» под руководством О. А. Ливановой. По окончания школы работал на заводе, служил в Советской армии, работал инструктором ДОСААФ, дворником.</w:t>
      </w:r>
    </w:p>
    <w:p w:rsidR="002B018E" w:rsidRDefault="007E3620">
      <w:pPr>
        <w:pStyle w:val="a3"/>
      </w:pPr>
      <w:r>
        <w:t>В 1975 году Юрий окончил Театральное училище имени Щукина (курс Л. В. Ставской). В том же году стал актёром Московского театра на Таганке.</w:t>
      </w:r>
    </w:p>
    <w:p w:rsidR="002B018E" w:rsidRDefault="007E3620">
      <w:pPr>
        <w:pStyle w:val="a3"/>
      </w:pPr>
      <w:r>
        <w:t>Игру Беляева отличает жёсткий рисунок роли.</w:t>
      </w:r>
    </w:p>
    <w:p w:rsidR="002B018E" w:rsidRDefault="007E3620">
      <w:pPr>
        <w:pStyle w:val="a3"/>
      </w:pPr>
      <w:r>
        <w:t>Лауреат Государственной премии СССР 1991 г.</w:t>
      </w:r>
    </w:p>
    <w:p w:rsidR="002B018E" w:rsidRDefault="007E3620">
      <w:pPr>
        <w:pStyle w:val="21"/>
        <w:pageBreakBefore/>
        <w:numPr>
          <w:ilvl w:val="0"/>
          <w:numId w:val="0"/>
        </w:numPr>
      </w:pPr>
      <w:r>
        <w:t>2. Роли в театре</w:t>
      </w:r>
    </w:p>
    <w:p w:rsidR="002B018E" w:rsidRDefault="007E362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Шуйский («Борис Годунов» А. С. Пушкина)</w:t>
      </w:r>
    </w:p>
    <w:p w:rsidR="002B018E" w:rsidRDefault="007E362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Коровьев, Доктор («Мастер и Маргарита» по М. А. Булгакову, Театр на Таганке)</w:t>
      </w:r>
    </w:p>
    <w:p w:rsidR="002B018E" w:rsidRDefault="007E362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Неизвестный («Дом на Набережной» по Ю. В. Трифонову)</w:t>
      </w:r>
    </w:p>
    <w:p w:rsidR="002B018E" w:rsidRDefault="007E362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Язон («Медея», Театр на Таганке)</w:t>
      </w:r>
    </w:p>
    <w:p w:rsidR="002B018E" w:rsidRDefault="007E362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Демин («Живой», Театр на Таганке)</w:t>
      </w:r>
    </w:p>
    <w:p w:rsidR="002B018E" w:rsidRDefault="007E362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Егор Иванович («Мать», Театр на Таганке)</w:t>
      </w:r>
    </w:p>
    <w:p w:rsidR="002B018E" w:rsidRDefault="007E362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Виктор Викторович («Самоубийца», Театр на Таганке)</w:t>
      </w:r>
    </w:p>
    <w:p w:rsidR="002B018E" w:rsidRDefault="007E3620">
      <w:pPr>
        <w:pStyle w:val="a3"/>
        <w:numPr>
          <w:ilvl w:val="0"/>
          <w:numId w:val="4"/>
        </w:numPr>
        <w:tabs>
          <w:tab w:val="left" w:pos="707"/>
        </w:tabs>
      </w:pPr>
      <w:r>
        <w:t>Анджей («Час пик», Театр на Таганке)</w:t>
      </w:r>
    </w:p>
    <w:p w:rsidR="002B018E" w:rsidRDefault="007E3620">
      <w:pPr>
        <w:pStyle w:val="a3"/>
      </w:pPr>
      <w:r>
        <w:t>Участие в спектаклях Театра на Таганке:</w:t>
      </w:r>
    </w:p>
    <w:p w:rsidR="002B018E" w:rsidRDefault="007E362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«Послушайте!»</w:t>
      </w:r>
    </w:p>
    <w:p w:rsidR="002B018E" w:rsidRDefault="007E362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«Товарищ, верь…»</w:t>
      </w:r>
    </w:p>
    <w:p w:rsidR="002B018E" w:rsidRDefault="007E3620">
      <w:pPr>
        <w:pStyle w:val="a3"/>
        <w:numPr>
          <w:ilvl w:val="0"/>
          <w:numId w:val="3"/>
        </w:numPr>
        <w:tabs>
          <w:tab w:val="left" w:pos="707"/>
        </w:tabs>
      </w:pPr>
      <w:r>
        <w:t>«10 дней, которые потрясли мир»</w:t>
      </w:r>
    </w:p>
    <w:p w:rsidR="002B018E" w:rsidRDefault="007E3620">
      <w:pPr>
        <w:pStyle w:val="a3"/>
      </w:pPr>
      <w:r>
        <w:t>Участие в спектаклях Театра «Эрмитаж»:</w:t>
      </w:r>
    </w:p>
    <w:p w:rsidR="002B018E" w:rsidRDefault="007E362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«Азеф» (Азеф)</w:t>
      </w:r>
    </w:p>
    <w:p w:rsidR="002B018E" w:rsidRDefault="007E362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«Белая овца» (Он)</w:t>
      </w:r>
    </w:p>
    <w:p w:rsidR="002B018E" w:rsidRDefault="007E3620">
      <w:pPr>
        <w:pStyle w:val="a3"/>
        <w:numPr>
          <w:ilvl w:val="0"/>
          <w:numId w:val="2"/>
        </w:numPr>
        <w:tabs>
          <w:tab w:val="left" w:pos="707"/>
        </w:tabs>
      </w:pPr>
      <w:r>
        <w:t>«Живой труп» (Фёдор Васильевич Протасов)</w:t>
      </w:r>
    </w:p>
    <w:p w:rsidR="002B018E" w:rsidRDefault="007E3620">
      <w:pPr>
        <w:pStyle w:val="21"/>
        <w:pageBreakBefore/>
        <w:numPr>
          <w:ilvl w:val="0"/>
          <w:numId w:val="0"/>
        </w:numPr>
      </w:pPr>
      <w:r>
        <w:t>3. Роли в кино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1979 — По следу властелина — </w:t>
      </w:r>
      <w:r>
        <w:rPr>
          <w:i/>
          <w:iCs/>
        </w:rPr>
        <w:t>Белов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1983 — Тайна «Чёрных дроздов» — </w:t>
      </w:r>
      <w:r>
        <w:rPr>
          <w:i/>
          <w:iCs/>
        </w:rPr>
        <w:t>Персиваль Фортескью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1985 — Порох — </w:t>
      </w:r>
      <w:r>
        <w:rPr>
          <w:i/>
          <w:iCs/>
        </w:rPr>
        <w:t>Никонов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1985 — Чужие здесь не ходят — </w:t>
      </w:r>
      <w:r>
        <w:rPr>
          <w:i/>
          <w:iCs/>
        </w:rPr>
        <w:t>Чумаков, "Чума"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1986 — Сошедшие с небес — </w:t>
      </w:r>
      <w:r>
        <w:rPr>
          <w:i/>
          <w:iCs/>
        </w:rPr>
        <w:t>Герой Советского Союза Иван Иванович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1987 — Моонзунд — </w:t>
      </w:r>
      <w:r>
        <w:rPr>
          <w:i/>
          <w:iCs/>
        </w:rPr>
        <w:t>Александр Васильевич Колчак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1987 — Единожды солгав — </w:t>
      </w:r>
      <w:r>
        <w:rPr>
          <w:i/>
          <w:iCs/>
        </w:rPr>
        <w:t>Александр Григорьевич Крюков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1987 — Вельд — </w:t>
      </w:r>
      <w:r>
        <w:rPr>
          <w:i/>
          <w:iCs/>
        </w:rPr>
        <w:t>Майкл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1988 — Слуга — </w:t>
      </w:r>
      <w:r>
        <w:rPr>
          <w:i/>
          <w:iCs/>
        </w:rPr>
        <w:t>Павел Сергеевич Клюев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1989 — Ад, или Досье на самого себя — </w:t>
      </w:r>
      <w:r>
        <w:rPr>
          <w:i/>
          <w:iCs/>
        </w:rPr>
        <w:t>Офицер-фронтовик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1990 — Цареубийца — </w:t>
      </w:r>
      <w:r>
        <w:rPr>
          <w:i/>
          <w:iCs/>
        </w:rPr>
        <w:t>Александр II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1990 — Шереметьево-2 — </w:t>
      </w:r>
      <w:r>
        <w:rPr>
          <w:i/>
          <w:iCs/>
        </w:rPr>
        <w:t>Игорь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1991 — Дело Сухово-Кобылина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1993 — Эта женщина в окне — </w:t>
      </w:r>
      <w:r>
        <w:rPr>
          <w:i/>
          <w:iCs/>
        </w:rPr>
        <w:t>Валериан Чернышов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1995 — Пьеса для пассажира — </w:t>
      </w:r>
      <w:r>
        <w:rPr>
          <w:i/>
          <w:iCs/>
        </w:rPr>
        <w:t>Кузьмин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1997 — Графиня де Монсоро — </w:t>
      </w:r>
      <w:r>
        <w:rPr>
          <w:i/>
          <w:iCs/>
        </w:rPr>
        <w:t>Граф де Монсоро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1997 — Вор — </w:t>
      </w:r>
      <w:r>
        <w:rPr>
          <w:i/>
          <w:iCs/>
        </w:rPr>
        <w:t>Саня 48 лет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1997 — Цирк сгорел, и клоуны разбежались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1998 — Самозванцы — </w:t>
      </w:r>
      <w:r>
        <w:rPr>
          <w:i/>
          <w:iCs/>
        </w:rPr>
        <w:t>Константин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1999 — Д.Д.Д. Досье детектива Дубровского — </w:t>
      </w:r>
      <w:r>
        <w:rPr>
          <w:i/>
          <w:iCs/>
        </w:rPr>
        <w:t>адвокат Виктор Валерьянович Часовой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1999 — Русский бунт — </w:t>
      </w:r>
      <w:r>
        <w:rPr>
          <w:i/>
          <w:iCs/>
        </w:rPr>
        <w:t>комендант Миронов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2001 — Львиная доля — </w:t>
      </w:r>
      <w:r>
        <w:rPr>
          <w:i/>
          <w:iCs/>
        </w:rPr>
        <w:t>Филин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2002 — Семейные тайны — </w:t>
      </w:r>
      <w:r>
        <w:rPr>
          <w:i/>
          <w:iCs/>
        </w:rPr>
        <w:t>Александр Николаевич Ермаков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2003 — Спас под берёзами — </w:t>
      </w:r>
      <w:r>
        <w:rPr>
          <w:i/>
          <w:iCs/>
        </w:rPr>
        <w:t>отец Георгий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2003 — Вокзал — </w:t>
      </w:r>
      <w:r>
        <w:rPr>
          <w:i/>
          <w:iCs/>
        </w:rPr>
        <w:t>Боцман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2003 — Бульварный переплёт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2004 — Против течения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2005 — Только ты — </w:t>
      </w:r>
      <w:r>
        <w:rPr>
          <w:i/>
          <w:iCs/>
        </w:rPr>
        <w:t>Юрий Клименко, "Клим"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2005 — Побег — </w:t>
      </w:r>
      <w:r>
        <w:rPr>
          <w:i/>
          <w:iCs/>
        </w:rPr>
        <w:t>отец Ирины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2005 — КГБ в смокинге (телесериал) — </w:t>
      </w:r>
      <w:r>
        <w:rPr>
          <w:i/>
          <w:iCs/>
        </w:rPr>
        <w:t>генерал КГБ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2006 — Красная Комната — </w:t>
      </w:r>
      <w:r>
        <w:rPr>
          <w:i/>
          <w:iCs/>
        </w:rPr>
        <w:t>режиссер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2006 — Алмазы на десерт — </w:t>
      </w:r>
      <w:r>
        <w:rPr>
          <w:i/>
          <w:iCs/>
        </w:rPr>
        <w:t>Павлик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2006 — А вы ему кто? — </w:t>
      </w:r>
      <w:r>
        <w:rPr>
          <w:i/>
          <w:iCs/>
        </w:rPr>
        <w:t>Евгений Петрович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2007 — Курсанты — </w:t>
      </w:r>
      <w:r>
        <w:rPr>
          <w:i/>
          <w:iCs/>
        </w:rPr>
        <w:t>полковник Калашников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2007 — Учитель в законе — </w:t>
      </w:r>
      <w:r>
        <w:rPr>
          <w:i/>
          <w:iCs/>
        </w:rPr>
        <w:t>Борис Богомолов, "Богомол"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2007 — Бомжиха — </w:t>
      </w:r>
      <w:r>
        <w:rPr>
          <w:i/>
          <w:iCs/>
        </w:rPr>
        <w:t>Владимир Петрович Русаков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2007 — Куратор — </w:t>
      </w:r>
      <w:r>
        <w:rPr>
          <w:i/>
          <w:iCs/>
        </w:rPr>
        <w:t>Ян Давыдович, Куратор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2007 — Маршрут — </w:t>
      </w:r>
      <w:r>
        <w:rPr>
          <w:i/>
          <w:iCs/>
        </w:rPr>
        <w:t>полковник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2007 — 40 — </w:t>
      </w:r>
      <w:r>
        <w:rPr>
          <w:i/>
          <w:iCs/>
        </w:rPr>
        <w:t>генерал Юрий Александрович Кузнецов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2007 — Убить змея — </w:t>
      </w:r>
      <w:r>
        <w:rPr>
          <w:i/>
          <w:iCs/>
        </w:rPr>
        <w:t>Учитель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2007 — Кука — </w:t>
      </w:r>
      <w:r>
        <w:rPr>
          <w:i/>
          <w:iCs/>
        </w:rPr>
        <w:t>Никита Константинович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2008 — Афганский призрак — </w:t>
      </w:r>
      <w:r>
        <w:rPr>
          <w:i/>
          <w:iCs/>
        </w:rPr>
        <w:t>Эверанский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2008 — Кремлёвские курсанты — </w:t>
      </w:r>
      <w:r>
        <w:rPr>
          <w:i/>
          <w:iCs/>
        </w:rPr>
        <w:t>генерал-лейтенант Романенко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2008 — Белая медведица — </w:t>
      </w:r>
      <w:r>
        <w:rPr>
          <w:i/>
          <w:iCs/>
        </w:rPr>
        <w:t>Леонид Павлович Хряпа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2008 — Два цвета страсти — </w:t>
      </w:r>
      <w:r>
        <w:rPr>
          <w:i/>
          <w:iCs/>
        </w:rPr>
        <w:t>Долгопятов Василий Николаевич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2009 — Хранитель — </w:t>
      </w:r>
      <w:r>
        <w:rPr>
          <w:i/>
          <w:iCs/>
        </w:rPr>
        <w:t>генерал Борис Валерьевич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2009 — Тарас Бульба — </w:t>
      </w:r>
      <w:r>
        <w:rPr>
          <w:i/>
          <w:iCs/>
        </w:rPr>
        <w:t>кошевой атаман Кирдяга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2009 — Бомжиха 2 — </w:t>
      </w:r>
      <w:r>
        <w:rPr>
          <w:i/>
          <w:iCs/>
        </w:rPr>
        <w:t>Владимир Петрович Русаков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2009 — Умница, красавица — </w:t>
      </w:r>
      <w:r>
        <w:rPr>
          <w:i/>
          <w:iCs/>
        </w:rPr>
        <w:t>Алексей Головин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2010 — Кандагар — </w:t>
      </w:r>
      <w:r>
        <w:rPr>
          <w:i/>
          <w:iCs/>
        </w:rPr>
        <w:t>Соковатов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2010 — Учитель в законе. Продолжение — </w:t>
      </w:r>
      <w:r>
        <w:rPr>
          <w:i/>
          <w:iCs/>
        </w:rPr>
        <w:t>Борис Богомолов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2010 — Химик — </w:t>
      </w:r>
      <w:r>
        <w:rPr>
          <w:i/>
          <w:iCs/>
        </w:rPr>
        <w:t>Медведев</w:t>
      </w:r>
    </w:p>
    <w:p w:rsidR="002B018E" w:rsidRDefault="007E3620">
      <w:pPr>
        <w:pStyle w:val="a3"/>
        <w:numPr>
          <w:ilvl w:val="0"/>
          <w:numId w:val="1"/>
        </w:numPr>
        <w:tabs>
          <w:tab w:val="left" w:pos="707"/>
        </w:tabs>
        <w:rPr>
          <w:i/>
          <w:iCs/>
        </w:rPr>
      </w:pPr>
      <w:r>
        <w:t xml:space="preserve">2010 — Братаны 2 — </w:t>
      </w:r>
      <w:r>
        <w:rPr>
          <w:i/>
          <w:iCs/>
        </w:rPr>
        <w:t>Орлов Юрий Николаевич, "Кондор"</w:t>
      </w:r>
    </w:p>
    <w:p w:rsidR="002B018E" w:rsidRDefault="002B018E">
      <w:pPr>
        <w:pStyle w:val="a3"/>
      </w:pPr>
    </w:p>
    <w:p w:rsidR="002B018E" w:rsidRDefault="002B018E">
      <w:pPr>
        <w:pStyle w:val="a3"/>
      </w:pPr>
    </w:p>
    <w:p w:rsidR="002B018E" w:rsidRDefault="002B018E">
      <w:pPr>
        <w:pStyle w:val="a3"/>
      </w:pPr>
    </w:p>
    <w:p w:rsidR="002B018E" w:rsidRDefault="007E3620">
      <w:pPr>
        <w:pStyle w:val="a3"/>
        <w:spacing w:after="0"/>
      </w:pPr>
      <w:r>
        <w:t>Источник: http://ru.wikipedia.org/wiki/Беляев,_Юрий_Викторович</w:t>
      </w:r>
      <w:bookmarkStart w:id="0" w:name="_GoBack"/>
      <w:bookmarkEnd w:id="0"/>
    </w:p>
    <w:sectPr w:rsidR="002B018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3620"/>
    <w:rsid w:val="002B018E"/>
    <w:rsid w:val="007E3620"/>
    <w:rsid w:val="00B3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2E0E2-F12E-4133-8F7E-09D0CF2D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535</Words>
  <Characters>3054</Characters>
  <Application>Microsoft Office Word</Application>
  <DocSecurity>0</DocSecurity>
  <Lines>25</Lines>
  <Paragraphs>7</Paragraphs>
  <ScaleCrop>false</ScaleCrop>
  <Company>diakov.net</Company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2014-08-28T13:45:00Z</dcterms:created>
  <dcterms:modified xsi:type="dcterms:W3CDTF">2014-08-28T13:45:00Z</dcterms:modified>
</cp:coreProperties>
</file>