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1E6" w:rsidRDefault="009E5EEE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Книги</w:t>
      </w:r>
      <w:r>
        <w:br/>
      </w:r>
      <w:r>
        <w:rPr>
          <w:b/>
          <w:bCs/>
        </w:rPr>
        <w:t>Список литературы</w:t>
      </w:r>
    </w:p>
    <w:p w:rsidR="00CA21E6" w:rsidRDefault="009E5EE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A21E6" w:rsidRDefault="009E5EEE">
      <w:pPr>
        <w:pStyle w:val="a3"/>
      </w:pPr>
      <w:r>
        <w:t>Хосе де Хесус Моралес Эрнандес (исп. </w:t>
      </w:r>
      <w:r>
        <w:rPr>
          <w:i/>
          <w:iCs/>
        </w:rPr>
        <w:t>José de Jesús Morales Hernández</w:t>
      </w:r>
      <w:r>
        <w:t>) — мексиканский революционер, участник партизанской войны 70-х годов, ныне писатель, адвокат и правозащитник. Преподаватель права в Университете Гвадалахары и глава политического объединения Фронт восстановления демократии в Халиско.</w:t>
      </w:r>
    </w:p>
    <w:p w:rsidR="00CA21E6" w:rsidRDefault="009E5EEE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CA21E6" w:rsidRDefault="009E5EEE">
      <w:pPr>
        <w:pStyle w:val="a3"/>
      </w:pPr>
      <w:r>
        <w:t>Один из основателей левой группы «Викинги» (исп. </w:t>
      </w:r>
      <w:r>
        <w:rPr>
          <w:i/>
          <w:iCs/>
        </w:rPr>
        <w:t>Vikingos</w:t>
      </w:r>
      <w:r>
        <w:t>) побласьона Гвадалахары Сан-Андрес, многие члены которой</w:t>
      </w:r>
      <w:r>
        <w:rPr>
          <w:position w:val="10"/>
        </w:rPr>
        <w:t>[1]</w:t>
      </w:r>
      <w:r>
        <w:t>, в том числе и сам Хосе де Хесус Моралес Эрнандес приняли участие в создании и деятельности Революционного студенческого фронта, Коммунистической лиги 23 сентября и «Союза народа» (Подпольная революционная рабочая партия Союза народа — Народные революционные силы). Затем глава политического объединения Фронт восстановления демократии в Халиско</w:t>
      </w:r>
      <w:r>
        <w:rPr>
          <w:position w:val="10"/>
        </w:rPr>
        <w:t>[2]</w:t>
      </w:r>
      <w:r>
        <w:t>.</w:t>
      </w:r>
    </w:p>
    <w:p w:rsidR="00CA21E6" w:rsidRDefault="009E5EEE">
      <w:pPr>
        <w:pStyle w:val="a3"/>
      </w:pPr>
      <w:r>
        <w:t>Участник партизанской борьбы в рядах леворадикальных организаций Коммунистической лиги 23 сентября и «Союза народа»</w:t>
      </w:r>
      <w:r>
        <w:rPr>
          <w:position w:val="10"/>
        </w:rPr>
        <w:t>[3]</w:t>
      </w:r>
      <w:r>
        <w:t>.</w:t>
      </w:r>
    </w:p>
    <w:p w:rsidR="00CA21E6" w:rsidRDefault="009E5EEE">
      <w:pPr>
        <w:pStyle w:val="a3"/>
      </w:pPr>
      <w:r>
        <w:t>В 2005 году окончил Университет Гвадалахары по специальности право, защитив дипломную работу на тему «Юридический и криминологический анализ партизанского движения в Мексике» (исп. </w:t>
      </w:r>
      <w:r>
        <w:rPr>
          <w:i/>
          <w:iCs/>
        </w:rPr>
        <w:t>Análisis Jurídico, penal y criminológico del Movimiento Guerrillero en México</w:t>
      </w:r>
      <w:r>
        <w:t>). В 2008 году получил звание магистра права, защитив дипломную работу на тему «Анализ юридической системы и преступления насильственного исчезновения и геноцида» (исп. </w:t>
      </w:r>
      <w:r>
        <w:rPr>
          <w:i/>
          <w:iCs/>
        </w:rPr>
        <w:t>Análisis del sistema jurídico y los delitos de desaparición forzada y genocidio</w:t>
      </w:r>
      <w:r>
        <w:t>). Преподаватель в Университете Гвадалахары и автор нескольких книг. Автор киносценария по мотивам своих воспоминаний о партизанской борьбе.</w:t>
      </w:r>
    </w:p>
    <w:p w:rsidR="00CA21E6" w:rsidRDefault="009E5EEE">
      <w:pPr>
        <w:pStyle w:val="21"/>
        <w:pageBreakBefore/>
        <w:numPr>
          <w:ilvl w:val="0"/>
          <w:numId w:val="0"/>
        </w:numPr>
      </w:pPr>
      <w:r>
        <w:t>2. Книги</w:t>
      </w:r>
    </w:p>
    <w:p w:rsidR="00CA21E6" w:rsidRDefault="009E5E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Memorias de un guerrillero (Воспоминания партизана). Guadalajara, Jalisco, 2006</w:t>
      </w:r>
    </w:p>
    <w:p w:rsidR="00CA21E6" w:rsidRDefault="009E5E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Noche y Neblina: Los vuelos de la muerte. La historia de los campos de concentración en México y los desaparecidos de la guerra sucia en el siglo XX (Ночь и туман: Полёты смерти. История концентрационных лагерей в Мексике и исчезновений в «грязной войне» XX века). Guadalajara, Jalisco, 2007</w:t>
      </w:r>
    </w:p>
    <w:p w:rsidR="00CA21E6" w:rsidRDefault="009E5E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¿Y dónde quedó la izquierda? (И где же были левые?) Guadalajara, Jalisco, 2008</w:t>
      </w:r>
    </w:p>
    <w:p w:rsidR="00CA21E6" w:rsidRDefault="009E5EEE">
      <w:pPr>
        <w:pStyle w:val="a3"/>
        <w:numPr>
          <w:ilvl w:val="0"/>
          <w:numId w:val="2"/>
        </w:numPr>
        <w:tabs>
          <w:tab w:val="left" w:pos="707"/>
        </w:tabs>
      </w:pPr>
      <w:r>
        <w:t>Crisis y fin de la democracia burguesa (Кризис и конец буржуазной демократии). Guadalajara, Jalisco, 2009</w:t>
      </w:r>
    </w:p>
    <w:p w:rsidR="00CA21E6" w:rsidRDefault="009E5EE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CA21E6" w:rsidRDefault="009E5EE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Rosa Albina Gavarito. Reseña de «La Charola» de Sergio Aguayo Quezada El Cotidiano, № 114</w:t>
      </w:r>
    </w:p>
    <w:p w:rsidR="00CA21E6" w:rsidRDefault="009E5EE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Frente de Reconstrucción Democrática de Jalisco 26 de abril de 2005</w:t>
      </w:r>
    </w:p>
    <w:p w:rsidR="00CA21E6" w:rsidRDefault="009E5EEE">
      <w:pPr>
        <w:pStyle w:val="a3"/>
        <w:numPr>
          <w:ilvl w:val="0"/>
          <w:numId w:val="1"/>
        </w:numPr>
        <w:tabs>
          <w:tab w:val="left" w:pos="707"/>
        </w:tabs>
      </w:pPr>
      <w:r>
        <w:t>José de Jesús Morales Hernández. Memorias de un guerrillero Guadalajara, Jalisco, 2006</w:t>
      </w:r>
    </w:p>
    <w:p w:rsidR="00CA21E6" w:rsidRDefault="009E5EEE">
      <w:pPr>
        <w:pStyle w:val="a3"/>
        <w:spacing w:after="0"/>
      </w:pPr>
      <w:r>
        <w:t>Источник: http://ru.wikipedia.org/wiki/Моралес_Эрнандес,_Хосе_де_Хесус</w:t>
      </w:r>
      <w:bookmarkStart w:id="0" w:name="_GoBack"/>
      <w:bookmarkEnd w:id="0"/>
    </w:p>
    <w:sectPr w:rsidR="00CA21E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5EEE"/>
    <w:rsid w:val="002F4910"/>
    <w:rsid w:val="009E5EEE"/>
    <w:rsid w:val="00CA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14134E-15E9-4A33-9AD8-E0566526E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2141</Characters>
  <Application>Microsoft Office Word</Application>
  <DocSecurity>0</DocSecurity>
  <Lines>17</Lines>
  <Paragraphs>5</Paragraphs>
  <ScaleCrop>false</ScaleCrop>
  <Company>diakov.net</Company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2014-08-28T12:05:00Z</dcterms:created>
  <dcterms:modified xsi:type="dcterms:W3CDTF">2014-08-28T12:05:00Z</dcterms:modified>
</cp:coreProperties>
</file>