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15D" w:rsidRDefault="00282FE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Происхождение</w:t>
      </w:r>
      <w:r>
        <w:rPr>
          <w:b/>
          <w:bCs/>
        </w:rPr>
        <w:br/>
        <w:t>1.2 Эволюция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Современность </w:t>
      </w:r>
      <w:r>
        <w:rPr>
          <w:b/>
          <w:bCs/>
        </w:rPr>
        <w:br/>
        <w:t>2.1 Мнения экспертов</w:t>
      </w:r>
      <w:r>
        <w:rPr>
          <w:b/>
          <w:bCs/>
        </w:rPr>
        <w:br/>
        <w:t>2.2 Цитаты из СМИ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76115D" w:rsidRDefault="00282FE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6115D" w:rsidRDefault="00282FE0">
      <w:pPr>
        <w:pStyle w:val="a3"/>
      </w:pPr>
      <w:r>
        <w:t>Рю́сся (фин. ryssä) — уничижительное</w:t>
      </w:r>
      <w:r>
        <w:rPr>
          <w:position w:val="10"/>
        </w:rPr>
        <w:t>[1]</w:t>
      </w:r>
      <w:r>
        <w:t xml:space="preserve"> финское прозвище русских. В настоящее время слово употребляется в разговорном языке зачастую в отношении всех находящихся в Финляндии русскоговорящих, происходящих из бывшего СССР, порой включая детей от смешанных браков. При этом к жителям собственно России и республик СНГ оно обычно не относится[].</w:t>
      </w:r>
    </w:p>
    <w:p w:rsidR="0076115D" w:rsidRDefault="00282FE0">
      <w:pPr>
        <w:pStyle w:val="a3"/>
      </w:pPr>
      <w:r>
        <w:t xml:space="preserve">[править] История [править] Происхождение </w:t>
      </w:r>
    </w:p>
    <w:p w:rsidR="0076115D" w:rsidRDefault="00282FE0">
      <w:pPr>
        <w:pStyle w:val="a3"/>
      </w:pPr>
      <w:r>
        <w:t xml:space="preserve">Нейтральное обозначение русских на финском языке — «веняляйнен» (фин. venäläinen). «Рюсся» же происходит от этнонима </w:t>
      </w:r>
      <w:r>
        <w:rPr>
          <w:i/>
          <w:iCs/>
        </w:rPr>
        <w:t>Русь</w:t>
      </w:r>
      <w:r>
        <w:t>. Изначально такое прозвище употреблялось по отношению к православному населению (большей частью этнически карельскому) восточных областей Шведской империи, а также областей Карелии, находившихся под контролем Русского государства (например, Олонецкой Карелии).</w:t>
      </w:r>
      <w:r>
        <w:rPr>
          <w:position w:val="10"/>
        </w:rPr>
        <w:t>[2]</w:t>
      </w:r>
      <w:r>
        <w:t xml:space="preserve"> В частности, коробейников-карел, которые вплоть до первой половины XX века активно вели мелочную торговлю по всей Финляндии, называли </w:t>
      </w:r>
      <w:r>
        <w:rPr>
          <w:i/>
          <w:iCs/>
        </w:rPr>
        <w:t>laukkuryssä</w:t>
      </w:r>
      <w:r>
        <w:t xml:space="preserve"> или </w:t>
      </w:r>
      <w:r>
        <w:rPr>
          <w:i/>
          <w:iCs/>
        </w:rPr>
        <w:t>reppuryssä</w:t>
      </w:r>
      <w:r>
        <w:t xml:space="preserve"> (</w:t>
      </w:r>
      <w:r>
        <w:rPr>
          <w:i/>
          <w:iCs/>
        </w:rPr>
        <w:t>laukku</w:t>
      </w:r>
      <w:r>
        <w:t xml:space="preserve">, </w:t>
      </w:r>
      <w:r>
        <w:rPr>
          <w:i/>
          <w:iCs/>
        </w:rPr>
        <w:t>reppu</w:t>
      </w:r>
      <w:r>
        <w:t> — «короб»).</w:t>
      </w:r>
    </w:p>
    <w:p w:rsidR="0076115D" w:rsidRDefault="00282FE0">
      <w:pPr>
        <w:pStyle w:val="a3"/>
        <w:rPr>
          <w:position w:val="10"/>
        </w:rPr>
      </w:pPr>
      <w:r>
        <w:t xml:space="preserve">Распространению слова способствовало то, что в шведском языке, который долгое время сохранял ведущее положение в Финляндии, русских называли и называют по сей день словом </w:t>
      </w:r>
      <w:r>
        <w:rPr>
          <w:i/>
          <w:iCs/>
        </w:rPr>
        <w:t>ryss</w:t>
      </w:r>
      <w:r>
        <w:t xml:space="preserve"> (стилистически нейтральным); в говорах западной Финляндии, на которые более сильный отпечаток наложили сопредельные шведские говоры, слово </w:t>
      </w:r>
      <w:r>
        <w:rPr>
          <w:i/>
          <w:iCs/>
        </w:rPr>
        <w:t>ryssä</w:t>
      </w:r>
      <w:r>
        <w:t xml:space="preserve"> пренебрежительного значения скорее не имеет.</w:t>
      </w:r>
      <w:r>
        <w:rPr>
          <w:position w:val="10"/>
        </w:rPr>
        <w:t>[3]</w:t>
      </w:r>
    </w:p>
    <w:p w:rsidR="0076115D" w:rsidRDefault="00282FE0">
      <w:pPr>
        <w:pStyle w:val="31"/>
        <w:numPr>
          <w:ilvl w:val="0"/>
          <w:numId w:val="0"/>
        </w:numPr>
      </w:pPr>
      <w:r>
        <w:t>1.2. Эволюция</w:t>
      </w:r>
    </w:p>
    <w:p w:rsidR="0076115D" w:rsidRDefault="00282FE0">
      <w:pPr>
        <w:pStyle w:val="a3"/>
      </w:pPr>
      <w:r>
        <w:t>Ещё в литературном финском языке XIX века слово было вполне нейтральным: так, в официальном финском переводе речи Александра I, произнесенной перед сеймом в 1809 году в Порвоо, титул самодержца звучит как «император и самодержец всей Ryssänmaa („земли русских, Русской земли“) и проч., и проч., и проч., Великий князь Финляндский и проч., и проч., и проч.» (фин. Kejsari ja Itzewaldias yli koko Ryssänmaan etc. etc. etc., Suuri Ruhtinas Suomen maasa etc. etc. etc.).</w:t>
      </w:r>
      <w:r>
        <w:rPr>
          <w:position w:val="10"/>
        </w:rPr>
        <w:t>[4]</w:t>
      </w:r>
      <w:r>
        <w:t xml:space="preserve"> Однако уже в XIX веке православная церковь Финляндии воспринимается финнами-лютеранами как </w:t>
      </w:r>
      <w:r>
        <w:rPr>
          <w:i/>
          <w:iCs/>
        </w:rPr>
        <w:t>ryssän kirkko</w:t>
      </w:r>
      <w:r>
        <w:t>, «русская церковь» — нечто чужеродное.</w:t>
      </w:r>
    </w:p>
    <w:p w:rsidR="0076115D" w:rsidRDefault="00282FE0">
      <w:pPr>
        <w:pStyle w:val="a3"/>
        <w:rPr>
          <w:position w:val="10"/>
        </w:rPr>
      </w:pPr>
      <w:r>
        <w:t>Уничижительное значение слово «рюсся» начало приобретать в конце XIX — начале XX веков на фоне проведения в Великом княжестве Финляндском насильственной политики русификации, встречавшей сопротивление со стороны финнов, и особенно после обретения Финляндией независимости, гражданской войны 1918 года и последующих событий. В масштабном исследовании «Россия-2017: три сценария» (2007), проведённого по заказу парламента Финляндии, отмечается следующее:</w:t>
      </w:r>
      <w:r>
        <w:rPr>
          <w:position w:val="10"/>
        </w:rPr>
        <w:t>[5]</w:t>
      </w:r>
    </w:p>
    <w:p w:rsidR="0076115D" w:rsidRDefault="00282FE0">
      <w:pPr>
        <w:pStyle w:val="a3"/>
        <w:rPr>
          <w:i/>
          <w:iCs/>
        </w:rPr>
      </w:pPr>
      <w:r>
        <w:rPr>
          <w:i/>
          <w:iCs/>
        </w:rPr>
        <w:t xml:space="preserve">Для белых было естественным называть своих красных противников </w:t>
      </w:r>
      <w:r>
        <w:rPr>
          <w:b/>
          <w:bCs/>
          <w:i/>
          <w:iCs/>
        </w:rPr>
        <w:t>«красными рюсся»</w:t>
      </w:r>
      <w:r>
        <w:rPr>
          <w:i/>
          <w:iCs/>
        </w:rPr>
        <w:t>. …Гражданской войне необходимо было придать ореол освободительной войны, когда финны сражались за свое освобождение из-под российского сапога. Испытания гражданской войны из-за их трагичности и кровавости хотели одеть в одежды борьбы западной культуры против заклятого врага с Востока.</w:t>
      </w:r>
    </w:p>
    <w:p w:rsidR="0076115D" w:rsidRDefault="00282FE0">
      <w:pPr>
        <w:pStyle w:val="a3"/>
        <w:rPr>
          <w:i/>
          <w:iCs/>
        </w:rPr>
      </w:pPr>
      <w:r>
        <w:t>…</w:t>
      </w:r>
      <w:r>
        <w:rPr>
          <w:i/>
          <w:iCs/>
        </w:rPr>
        <w:t xml:space="preserve">Красные были, конечно же, финнами, но они сбились с пути своей истинной сути и феннофильства под влиянием русских. Итак, имелись все основания пуще прежнего ненавидеть настоящего злоумышленника, то есть </w:t>
      </w:r>
      <w:r>
        <w:rPr>
          <w:b/>
          <w:bCs/>
          <w:i/>
          <w:iCs/>
        </w:rPr>
        <w:t>«рюсся»</w:t>
      </w:r>
      <w:r>
        <w:rPr>
          <w:i/>
          <w:iCs/>
        </w:rPr>
        <w:t>. …В глазах идеологов Белой Финляндии Советская Россия и вместе с ней всё русское являлись олицетворением зла.</w:t>
      </w:r>
    </w:p>
    <w:p w:rsidR="0076115D" w:rsidRDefault="00282FE0">
      <w:pPr>
        <w:pStyle w:val="a3"/>
        <w:rPr>
          <w:i/>
          <w:iCs/>
        </w:rPr>
      </w:pPr>
      <w:r>
        <w:rPr>
          <w:b/>
          <w:bCs/>
          <w:i/>
          <w:iCs/>
        </w:rPr>
        <w:t>«Рюсся»</w:t>
      </w:r>
      <w:r>
        <w:rPr>
          <w:i/>
          <w:iCs/>
        </w:rPr>
        <w:t xml:space="preserve"> был грязным, коварным, порочным, скотским восточным варваром, который с незапамятных времен угрожал Финляндии. Всё русское служило своего рода зеркалом, в котором все финское казалось чистым и прозрачным, стоящим на страже Западной цивилизации.</w:t>
      </w:r>
    </w:p>
    <w:p w:rsidR="0076115D" w:rsidRDefault="00282FE0">
      <w:pPr>
        <w:pStyle w:val="a3"/>
        <w:rPr>
          <w:position w:val="10"/>
        </w:rPr>
      </w:pPr>
      <w:r>
        <w:t>К моменту провозглашения независимости в трёхмиллионной Финляндии постоянно проживало лишь около 6 тыс. русских (0,2 % населения), однако уже к 1922 году в стране было официально зарегистрировано 33,5 тыс. бывших российских граждан (1,1 % населения) — весьма мало по меркам России, но ощутимо для небольшой её бывшей автономной провинции. В 1930 году в финском парламенте даже поднимался вопрос о снятии с государственной дотации национального балета из-за засилья там «рюсся».</w:t>
      </w:r>
      <w:r>
        <w:rPr>
          <w:position w:val="10"/>
        </w:rPr>
        <w:t>[6]</w:t>
      </w:r>
    </w:p>
    <w:p w:rsidR="0076115D" w:rsidRDefault="00282FE0">
      <w:pPr>
        <w:pStyle w:val="a3"/>
        <w:rPr>
          <w:position w:val="10"/>
        </w:rPr>
      </w:pPr>
      <w:r>
        <w:t>Несмотря на то, что свыше двух третей русских иммигрантов той волны в скором времени реэмигрировали в страны Европы и Америки, резко отрицательное отношение к русским не пропало, а усугубилось из-за советско-финских войн 1939—1940 и 1941—1944 годов и связанных с ними территориальных потерь Финляндии. Ойво Сююракки, пулемётчик созданной финнами «Карельской гвардии», вспоминает эпизоды Зимней войны — для него спустя 10—15 лет употребление «рюсся» было, как видим, привычным:</w:t>
      </w:r>
      <w:r>
        <w:rPr>
          <w:position w:val="10"/>
        </w:rPr>
        <w:t>[7]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"/>
        <w:gridCol w:w="965"/>
        <w:gridCol w:w="93"/>
      </w:tblGrid>
      <w:tr w:rsidR="0076115D">
        <w:tc>
          <w:tcPr>
            <w:tcW w:w="74" w:type="dxa"/>
            <w:vAlign w:val="center"/>
          </w:tcPr>
          <w:p w:rsidR="0076115D" w:rsidRDefault="0076115D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5" w:type="dxa"/>
            <w:vAlign w:val="center"/>
          </w:tcPr>
          <w:p w:rsidR="0076115D" w:rsidRDefault="00282FE0">
            <w:pPr>
              <w:pStyle w:val="TableContents"/>
            </w:pPr>
            <w:r>
              <w:t xml:space="preserve">Теперь за фронт отвечает гвардия. </w:t>
            </w:r>
            <w:r>
              <w:rPr>
                <w:b/>
                <w:bCs/>
              </w:rPr>
              <w:t>Рюсся</w:t>
            </w:r>
            <w:r>
              <w:t xml:space="preserve"> об этом тоже каким-то образом узнали. Из-за поля слышится речь:</w:t>
            </w:r>
          </w:p>
          <w:p w:rsidR="0076115D" w:rsidRDefault="00282FE0">
            <w:pPr>
              <w:pStyle w:val="TableContents"/>
            </w:pPr>
            <w:r>
              <w:t>— Солдаты Карельской гвардии, мы знаем, что теперь вы здесь на фронте. Убивайте ваших мясников-офицеров, бросайте оружие и расходитесь по домам, пока непобедимая Красная Армия вас не перебила до последнего человека.</w:t>
            </w:r>
            <w:r>
              <w:br/>
              <w:t>С удивлением глядим друг на друга.</w:t>
            </w:r>
            <w:r>
              <w:br/>
              <w:t>— Ну, у нас планы другие, еще посмотрим, кто кого…</w:t>
            </w:r>
            <w:r>
              <w:br/>
              <w:t xml:space="preserve">Мы на передовой. </w:t>
            </w:r>
            <w:r>
              <w:rPr>
                <w:b/>
                <w:bCs/>
              </w:rPr>
              <w:t>Рюсся</w:t>
            </w:r>
            <w:r>
              <w:t xml:space="preserve"> примерно в трёхстах метрах, за болотом.</w:t>
            </w:r>
          </w:p>
        </w:tc>
        <w:tc>
          <w:tcPr>
            <w:tcW w:w="93" w:type="dxa"/>
            <w:vAlign w:val="center"/>
          </w:tcPr>
          <w:p w:rsidR="0076115D" w:rsidRDefault="0076115D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76115D" w:rsidRDefault="00282FE0">
      <w:pPr>
        <w:pStyle w:val="21"/>
        <w:pageBreakBefore/>
        <w:numPr>
          <w:ilvl w:val="0"/>
          <w:numId w:val="0"/>
        </w:numPr>
      </w:pPr>
      <w:r>
        <w:t xml:space="preserve">2. Современность </w:t>
      </w:r>
    </w:p>
    <w:p w:rsidR="0076115D" w:rsidRDefault="00282FE0">
      <w:pPr>
        <w:pStyle w:val="a3"/>
      </w:pPr>
      <w:r>
        <w:t xml:space="preserve">По свидетельству бывшего министра иностранных дел Эркки Туомиойа, финские политики стремились заиметь свой личный советский контакт в посольстве СССР для того, чтобы добиться карьерных преимуществ; «свой русский» на жаргоне назывался </w:t>
      </w:r>
      <w:r>
        <w:rPr>
          <w:i/>
          <w:iCs/>
        </w:rPr>
        <w:t>kotiryssä</w:t>
      </w:r>
      <w:r>
        <w:rPr>
          <w:position w:val="10"/>
        </w:rPr>
        <w:t>[8]</w:t>
      </w:r>
      <w:r>
        <w:t>.</w:t>
      </w:r>
    </w:p>
    <w:p w:rsidR="0076115D" w:rsidRDefault="00282FE0">
      <w:pPr>
        <w:pStyle w:val="a3"/>
      </w:pPr>
      <w:r>
        <w:t xml:space="preserve">В середине-конце XX века параллельно с «рюсся» бытовала кличка </w:t>
      </w:r>
      <w:r>
        <w:rPr>
          <w:i/>
          <w:iCs/>
        </w:rPr>
        <w:t>neukku</w:t>
      </w:r>
      <w:r>
        <w:t xml:space="preserve"> («советский», «совок», от фин. neuvosto — совет и </w:t>
      </w:r>
      <w:r>
        <w:rPr>
          <w:i/>
          <w:iCs/>
        </w:rPr>
        <w:t>Neuvostoliitto</w:t>
      </w:r>
      <w:r>
        <w:t xml:space="preserve"> — СССР), однако если ещё в 1989-1990 годах шведско-датский видеофильм </w:t>
      </w:r>
      <w:r>
        <w:rPr>
          <w:i/>
          <w:iCs/>
        </w:rPr>
        <w:t>Russian Ninja</w:t>
      </w:r>
      <w:r>
        <w:t xml:space="preserve"> распространялся в Финляндии под названием </w:t>
      </w:r>
      <w:r>
        <w:rPr>
          <w:i/>
          <w:iCs/>
        </w:rPr>
        <w:t>Neukku Ninja</w:t>
      </w:r>
      <w:r>
        <w:t>, в дальнейшем, с распадом СССР, это слово практически вышло из употребления. Прозвище же «рюсся», напротив, получило второе дыхание, всё чаще прорываясь в обычно политкорректные СМИ страны (см.).</w:t>
      </w:r>
    </w:p>
    <w:p w:rsidR="0076115D" w:rsidRDefault="00282FE0">
      <w:pPr>
        <w:pStyle w:val="a3"/>
      </w:pPr>
      <w:r>
        <w:t xml:space="preserve">Популярный коктейль Black Russian по-фински звучит как Musta Ryssä — «чёрный русак». Выражение «русская рулетка» переводится как ryssä rulettaa даже на сайте депутата Европарламента, несмотря на наличие политкорректного варианта venäläinen ruletti. От </w:t>
      </w:r>
      <w:r>
        <w:rPr>
          <w:i/>
          <w:iCs/>
        </w:rPr>
        <w:t>ryssä</w:t>
      </w:r>
      <w:r>
        <w:t xml:space="preserve"> происходит бытующий в разговорном финском языке глагол </w:t>
      </w:r>
      <w:r>
        <w:rPr>
          <w:i/>
          <w:iCs/>
        </w:rPr>
        <w:t>ryssiä</w:t>
      </w:r>
      <w:r>
        <w:t> — «портить».</w:t>
      </w:r>
      <w:r>
        <w:rPr>
          <w:position w:val="10"/>
        </w:rPr>
        <w:t>[9]</w:t>
      </w:r>
      <w:r>
        <w:t xml:space="preserve"> Помимо интернационального нейтрального термина «русофобия» в финском языке бо́льшее распространение получил другой термин — «рюссявиха» (фин. </w:t>
      </w:r>
      <w:r>
        <w:rPr>
          <w:i/>
          <w:iCs/>
        </w:rPr>
        <w:t>ryssäviha</w:t>
      </w:r>
      <w:r>
        <w:t>), — который можно перевести как «ненависть к русакам».</w:t>
      </w:r>
    </w:p>
    <w:p w:rsidR="0076115D" w:rsidRDefault="00282FE0">
      <w:pPr>
        <w:pStyle w:val="a3"/>
        <w:rPr>
          <w:position w:val="10"/>
        </w:rPr>
      </w:pPr>
      <w:r>
        <w:t>На сегодняшний день (2009) численность русскоязычной общины Финляндии, по официальным данным, более 45 тысяч человек (примерно 1 % населения страны), что более чем вдвое больше, чем десять лет назад.</w:t>
      </w:r>
      <w:r>
        <w:rPr>
          <w:position w:val="10"/>
        </w:rPr>
        <w:t>[10]</w:t>
      </w:r>
      <w:r>
        <w:t xml:space="preserve"> По-видимому, с этим отчасти связана и повысившаяся актуальность межэтнических проблем. В отчёте рабочей группы при Совещательной комиссии по этническим отношениям при министерстве труда Финляндии, в частности, отмечается:</w:t>
      </w:r>
      <w:r>
        <w:rPr>
          <w:position w:val="10"/>
        </w:rPr>
        <w:t>[11]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5"/>
        <w:gridCol w:w="1008"/>
        <w:gridCol w:w="69"/>
      </w:tblGrid>
      <w:tr w:rsidR="0076115D">
        <w:tc>
          <w:tcPr>
            <w:tcW w:w="55" w:type="dxa"/>
            <w:vAlign w:val="center"/>
          </w:tcPr>
          <w:p w:rsidR="0076115D" w:rsidRDefault="0076115D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8" w:type="dxa"/>
            <w:vAlign w:val="center"/>
          </w:tcPr>
          <w:p w:rsidR="0076115D" w:rsidRDefault="00282FE0">
            <w:pPr>
              <w:pStyle w:val="TableContents"/>
            </w:pPr>
            <w:r>
              <w:t>Почти все отметили трудности русскоязычных детей в школе, связанные с их иностранным происхождением. Трудности возникали, в частности, в связи с оскорблениями (</w:t>
            </w:r>
            <w:r>
              <w:rPr>
                <w:b/>
                <w:bCs/>
              </w:rPr>
              <w:t>обзывали «рюсся»</w:t>
            </w:r>
            <w:r>
              <w:t>), расизмом и предрассудками. Из опрошенных Эве Кюнтяйя (2002) русских, эстонцев и ингерманландских финнов многие не хотят или не решаются публично говорить по-русски, боясь, что их сочтут за преступников.</w:t>
            </w:r>
          </w:p>
        </w:tc>
        <w:tc>
          <w:tcPr>
            <w:tcW w:w="69" w:type="dxa"/>
            <w:vAlign w:val="center"/>
          </w:tcPr>
          <w:p w:rsidR="0076115D" w:rsidRDefault="0076115D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76115D" w:rsidRDefault="00282FE0">
      <w:pPr>
        <w:pStyle w:val="a3"/>
      </w:pPr>
      <w:r>
        <w:t xml:space="preserve">Зеркальное оскорбительное обозначение финнов в русском языке — чухна, чухня (в финской транскрипции — </w:t>
      </w:r>
      <w:r>
        <w:rPr>
          <w:i/>
          <w:iCs/>
        </w:rPr>
        <w:t>tšuhna</w:t>
      </w:r>
      <w:r>
        <w:t>). Ещё в словаре Даля отмечено:</w:t>
      </w:r>
      <w:r>
        <w:rPr>
          <w:position w:val="10"/>
        </w:rPr>
        <w:t>[12]</w:t>
      </w:r>
      <w:r>
        <w:t xml:space="preserve"> </w:t>
      </w:r>
      <w:r>
        <w:rPr>
          <w:i/>
          <w:iCs/>
        </w:rPr>
        <w:t>«Чухонец, чухонка, петербуржское прозвание пригородных финнов»</w:t>
      </w:r>
      <w:r>
        <w:t>.</w:t>
      </w:r>
    </w:p>
    <w:p w:rsidR="0076115D" w:rsidRDefault="00282FE0">
      <w:pPr>
        <w:pStyle w:val="31"/>
        <w:numPr>
          <w:ilvl w:val="0"/>
          <w:numId w:val="0"/>
        </w:numPr>
      </w:pPr>
      <w:r>
        <w:t>2.1. Мнения экспертов</w:t>
      </w:r>
    </w:p>
    <w:p w:rsidR="0076115D" w:rsidRDefault="00282FE0">
      <w:pPr>
        <w:pStyle w:val="a3"/>
      </w:pPr>
      <w:r>
        <w:t>В качестве докладчиков были приглашены известные ученые К. Кетола, В. Пууронен, П. Райттила, К. Либкинд, вплотную занимавшиеся проблемой особого отношения к русским — в историческом, социальном, социопсихологическом аспектах, глава Полицейского управления МВД Й. Тойванен, советник Управления народного образования Финляндии Л. Ниссиля, Уполномоченный по делам меньшинств Й. Суурпяя…</w:t>
      </w:r>
      <w:r>
        <w:br/>
      </w:r>
      <w:r>
        <w:br/>
        <w:t xml:space="preserve">Й. Суурпяя озвучила несколько очень существенных моментов. </w:t>
      </w:r>
      <w:r>
        <w:rPr>
          <w:b/>
          <w:bCs/>
        </w:rPr>
        <w:t>Оскорбительное слово «рюсся»</w:t>
      </w:r>
      <w:r>
        <w:t xml:space="preserve"> необходимо вывести из обращения: простительное для ветеранов (поскольку связано с их прошлым), оно живет новой опасной жизнью в прессе, мелькает в речи подростков и отбивает у русскоязычных всякое желание общаться с финнами…</w:t>
      </w:r>
      <w:r>
        <w:br/>
      </w:r>
      <w:r>
        <w:br/>
        <w:t xml:space="preserve">В. Пууронен дал обзор законодательного положения основных языковых меньшинств Финляндии и провел краткий исторический экскурс: «русоненавистничество» началось не во время Северной войны и т. н. «великой ненависти», и даже не в период пресловутой «русификации», а вскоре после получения независимости, в 1917-18 году. Использование </w:t>
      </w:r>
      <w:r>
        <w:rPr>
          <w:b/>
          <w:bCs/>
        </w:rPr>
        <w:t>слова «рюсся»</w:t>
      </w:r>
      <w:r>
        <w:t xml:space="preserve"> связано с чувством национального превосходства. Именно поэтому оно наследуется из поколения в поколение.</w:t>
      </w:r>
    </w:p>
    <w:p w:rsidR="0076115D" w:rsidRDefault="00282FE0">
      <w:pPr>
        <w:pStyle w:val="a3"/>
      </w:pPr>
      <w:r>
        <w:t>— Неприязнь к русским: искать виноватых или делать хоть что-то? — «Спектр», № 1, 2008 год, с. 8</w:t>
      </w:r>
    </w:p>
    <w:p w:rsidR="0076115D" w:rsidRDefault="00282FE0">
      <w:pPr>
        <w:pStyle w:val="a3"/>
      </w:pPr>
      <w:r>
        <w:t xml:space="preserve">У финнов тройственное отношение к русскости: общая военная история, русская культура и русский менталитет. Ко всему этому финн относится эмоционально — иногда даже слишком — за и против. Русский никогда не оставит финна равнодушным. </w:t>
      </w:r>
      <w:r>
        <w:rPr>
          <w:b/>
          <w:bCs/>
        </w:rPr>
        <w:t>«Рюсся — он всегда рюсся, хоть в масле изжарь»</w:t>
      </w:r>
      <w:r>
        <w:t>, — фраза, которая отражает явную ненависть к русскости, но было бы очень странно, если этого можно было бы избежать.</w:t>
      </w:r>
    </w:p>
    <w:p w:rsidR="0076115D" w:rsidRDefault="00282FE0">
      <w:pPr>
        <w:pStyle w:val="a3"/>
        <w:rPr>
          <w:position w:val="10"/>
        </w:rPr>
      </w:pPr>
      <w:r>
        <w:t>— Арто Паасилинна, писатель.</w:t>
      </w:r>
      <w:r>
        <w:rPr>
          <w:position w:val="10"/>
        </w:rPr>
        <w:t>[13]</w:t>
      </w:r>
    </w:p>
    <w:p w:rsidR="0076115D" w:rsidRDefault="00282FE0">
      <w:pPr>
        <w:pStyle w:val="31"/>
        <w:numPr>
          <w:ilvl w:val="0"/>
          <w:numId w:val="0"/>
        </w:numPr>
      </w:pPr>
      <w:r>
        <w:t>2.2. Цитаты из СМИ</w:t>
      </w:r>
    </w:p>
    <w:p w:rsidR="0076115D" w:rsidRDefault="00282FE0">
      <w:pPr>
        <w:pStyle w:val="a3"/>
        <w:numPr>
          <w:ilvl w:val="0"/>
          <w:numId w:val="5"/>
        </w:numPr>
        <w:tabs>
          <w:tab w:val="left" w:pos="707"/>
        </w:tabs>
      </w:pPr>
      <w:r>
        <w:t>Хейсканен, К. Шпионы всё ещё среди нас. — Turun Sanomat, 21 ноября 2005 года:</w:t>
      </w:r>
    </w:p>
    <w:p w:rsidR="0076115D" w:rsidRDefault="00282FE0">
      <w:pPr>
        <w:pStyle w:val="a3"/>
      </w:pPr>
      <w:r>
        <w:t xml:space="preserve">Такая практика напоминает полицейским, служащим в органах безопасности, ситуацию 20-30-летней давности, когда сотрудники тогдашних советских тайных институтов поддерживали регулярные связи с финляндскими политиками. В те годы говорили </w:t>
      </w:r>
      <w:r>
        <w:rPr>
          <w:b/>
          <w:bCs/>
        </w:rPr>
        <w:t>о «родных рюсся»</w:t>
      </w:r>
      <w:r>
        <w:t xml:space="preserve"> (рюсся — оскорбительное финское название русского, что-то вроде «москаль» — прим. перев.)… Явление это по масштабам значительно меньше, чем в годы разгула «родных рюсся», когда финляндские политики хвастались тем, у кого из них более влиятельный «домашний совок», с которым можно доверительно пошептаться на щекотливые темы.</w:t>
      </w:r>
    </w:p>
    <w:p w:rsidR="0076115D" w:rsidRDefault="00282FE0">
      <w:pPr>
        <w:pStyle w:val="a3"/>
        <w:numPr>
          <w:ilvl w:val="0"/>
          <w:numId w:val="4"/>
        </w:numPr>
        <w:tabs>
          <w:tab w:val="left" w:pos="707"/>
        </w:tabs>
      </w:pPr>
      <w:r>
        <w:t>Шестернина, Е. «Русских здесь не любят» — Известия, 15 марта 2006 года:</w:t>
      </w:r>
    </w:p>
    <w:p w:rsidR="0076115D" w:rsidRDefault="00282FE0">
      <w:pPr>
        <w:pStyle w:val="a3"/>
      </w:pPr>
      <w:r>
        <w:rPr>
          <w:b/>
          <w:bCs/>
        </w:rPr>
        <w:t>Меня обзывали «рюсся»</w:t>
      </w:r>
      <w:r>
        <w:t xml:space="preserve"> (это пренебрежительное прозвище русских) и били, — рассказывает Яни Вялитало. — Когда я спрашивал: «За что?», отвечали: «Так у нас же с русскими война была. А у тебя мать русская». […] Не так давно «национальный вопрос» дошел до суда. Житель Лахти подал иск на своего работодателя за то, что тот назвал его сына </w:t>
      </w:r>
      <w:r>
        <w:rPr>
          <w:b/>
          <w:bCs/>
        </w:rPr>
        <w:t>«рюсся»</w:t>
      </w:r>
      <w:r>
        <w:t>. Работодателя обязали выплатить крупную компенсацию.</w:t>
      </w:r>
    </w:p>
    <w:p w:rsidR="0076115D" w:rsidRDefault="00282FE0">
      <w:pPr>
        <w:pStyle w:val="a3"/>
        <w:numPr>
          <w:ilvl w:val="0"/>
          <w:numId w:val="3"/>
        </w:numPr>
        <w:tabs>
          <w:tab w:val="left" w:pos="707"/>
        </w:tabs>
      </w:pPr>
      <w:r>
        <w:t>Волпянский, П. Пуля в лицо. — Труд, № 192, 14 октября 2005 года:</w:t>
      </w:r>
    </w:p>
    <w:p w:rsidR="0076115D" w:rsidRDefault="00282FE0">
      <w:pPr>
        <w:pStyle w:val="a3"/>
      </w:pPr>
      <w:r>
        <w:t xml:space="preserve">Вдруг в бар ввалилась компания, явно настроенная на шумное веселье. Финские ребята уже явно перебрали где-то… «Куда ни придёшь, </w:t>
      </w:r>
      <w:r>
        <w:rPr>
          <w:b/>
          <w:bCs/>
        </w:rPr>
        <w:t>везде эти „рюсся“»</w:t>
      </w:r>
      <w:r>
        <w:t>, — один из вошедших явно хотел задеть «чужаков», употребив хорошо здесь известное словечко. По-шведски «рюсся» — всего лишь «русский», нейтральное по смыслу обозначение национальности. Но, перекочевав в финский, оно получило статус ругательства — оскорбления.</w:t>
      </w:r>
    </w:p>
    <w:p w:rsidR="0076115D" w:rsidRDefault="00282FE0">
      <w:pPr>
        <w:pStyle w:val="a3"/>
        <w:numPr>
          <w:ilvl w:val="0"/>
          <w:numId w:val="2"/>
        </w:numPr>
        <w:tabs>
          <w:tab w:val="left" w:pos="707"/>
        </w:tabs>
      </w:pPr>
      <w:r>
        <w:t>Редакция журнала Focus magazine, Издательство Independent Press Oy. Министерство иностранных дел Финляндии объявило войну Focus magazine — Lenizdat.ru, 31 марта 2006 года.</w:t>
      </w:r>
    </w:p>
    <w:p w:rsidR="0076115D" w:rsidRDefault="00282FE0">
      <w:pPr>
        <w:pStyle w:val="a3"/>
      </w:pPr>
      <w:r>
        <w:t xml:space="preserve">Но особенно достается детям в финских школах, ведь маленьким гражданам чужда дипломатия и они говорят, что думают. Очень грустно, когда ребёнок, нередко даже имеющий финское гражданство, приходит домой в слезах, и говорит маме: </w:t>
      </w:r>
      <w:r>
        <w:rPr>
          <w:b/>
          <w:bCs/>
        </w:rPr>
        <w:t>«Почему меня называют „рюсся“?»</w:t>
      </w:r>
      <w:r>
        <w:t>. Только из-за того, что кто-то из родителей русскоязычный. Некоторые финны признались нам, как в школьную бытность тоже сильно страдали из-за того, что мама была русская, или, например, родители дали русское имя. Признались, что, зная о существующей русофобии, не решаются говорить об этом вопросе открыто. Конечно, ведь такое чревато неприятностями — мы убедились в этом на собственном опыте.</w:t>
      </w:r>
    </w:p>
    <w:p w:rsidR="0076115D" w:rsidRDefault="00282FE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«Негативное отношение к русскоязычному меньшинству проявляется, например, в частом использовании слова „рюсся“»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Duczko, Wladyslaw: </w:t>
      </w:r>
      <w:r>
        <w:rPr>
          <w:i/>
          <w:iCs/>
        </w:rPr>
        <w:t>Viking Rus</w:t>
      </w:r>
      <w:r>
        <w:t>. — Brill Publishing: New York — Oxford — Leiden 2004. (англ.)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финском языке обычно нет согласных в конце слова, и все заимствованные слова получают «гласную-довесок». Пример: bank — pankki, post — posti, bus — bussi.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Aleksanteri I: hallitsijanvakuutus Eduskunnan kirjasto. Viitattu 14. huhtikuuta 2004. (фин.)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«Россия-2017: три сценария» (PDF)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Пекка Невалайнен. Изгои: Российские беженцы в Финляндии (1917—1939). Сокращенный авторизованный перевод с финского Майю Леппя. — СПб: Журнал Нева, 2003.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Ойво Сююракки. Taitelijan Talvisota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Cold War list is focus of scandal in Finland  (англ.). The International Herald Tribune (23 января 2008). 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Пентти Райттила, доктор обществоведения, университет Тампере, отмечает: "[В финской прессе] используется слово «ryssä» и глагол «ryssiä» (намеренно небрежное отношение к вещам или порча их).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Данные finland.fi (англ.)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«Вопросы русскоязычного населения Финляндии в 2002 году»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Толковый словарь живого великорусского языка Владимира Даля</w:t>
      </w:r>
    </w:p>
    <w:p w:rsidR="0076115D" w:rsidRDefault="00282FE0">
      <w:pPr>
        <w:pStyle w:val="a3"/>
        <w:numPr>
          <w:ilvl w:val="0"/>
          <w:numId w:val="1"/>
        </w:numPr>
        <w:tabs>
          <w:tab w:val="left" w:pos="707"/>
        </w:tabs>
      </w:pPr>
      <w:r>
        <w:t>Е. Ю. Протасова Финны и русские в зеркале русскоязычной прессы Финляндии «Социологические исследования» Май 2003. № 5. С. 113—121</w:t>
      </w:r>
    </w:p>
    <w:p w:rsidR="0076115D" w:rsidRDefault="00282FE0">
      <w:pPr>
        <w:pStyle w:val="a3"/>
        <w:spacing w:after="0"/>
      </w:pPr>
      <w:r>
        <w:t>Источник: http://ru.wikipedia.org/wiki/Рюсся</w:t>
      </w:r>
      <w:bookmarkStart w:id="0" w:name="_GoBack"/>
      <w:bookmarkEnd w:id="0"/>
    </w:p>
    <w:sectPr w:rsidR="0076115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E0"/>
    <w:rsid w:val="00214A6C"/>
    <w:rsid w:val="00282FE0"/>
    <w:rsid w:val="0076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50F3C-83B1-4F7C-9FA3-ED702CDB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1892</Words>
  <Characters>10788</Characters>
  <Application>Microsoft Office Word</Application>
  <DocSecurity>0</DocSecurity>
  <Lines>89</Lines>
  <Paragraphs>25</Paragraphs>
  <ScaleCrop>false</ScaleCrop>
  <Company>diakov.net</Company>
  <LinksUpToDate>false</LinksUpToDate>
  <CharactersWithSpaces>12655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2014-08-28T09:49:00Z</dcterms:created>
  <dcterms:modified xsi:type="dcterms:W3CDTF">2014-08-28T09:49:00Z</dcterms:modified>
</cp:coreProperties>
</file>