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5CE" w:rsidRDefault="003A5D60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Общее описание</w:t>
      </w:r>
      <w:r>
        <w:br/>
      </w:r>
      <w:r>
        <w:rPr>
          <w:b/>
          <w:bCs/>
        </w:rPr>
        <w:t>2 Распространение</w:t>
      </w:r>
      <w:r>
        <w:br/>
      </w:r>
      <w:r>
        <w:rPr>
          <w:b/>
          <w:bCs/>
        </w:rPr>
        <w:t>3 Поведение</w:t>
      </w:r>
      <w:r>
        <w:br/>
      </w:r>
      <w:r>
        <w:rPr>
          <w:b/>
          <w:bCs/>
        </w:rPr>
        <w:t>4 Медоеды и человек</w:t>
      </w:r>
      <w:r>
        <w:br/>
      </w:r>
      <w:r>
        <w:rPr>
          <w:b/>
          <w:bCs/>
        </w:rPr>
        <w:t>Список литературы</w:t>
      </w:r>
    </w:p>
    <w:p w:rsidR="00DC75CE" w:rsidRDefault="003A5D6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DC75CE" w:rsidRDefault="003A5D60">
      <w:pPr>
        <w:pStyle w:val="a3"/>
      </w:pPr>
      <w:r>
        <w:t>(Инди́йский) медое́д, или лысый барсук, или ратель</w:t>
      </w:r>
      <w:r>
        <w:rPr>
          <w:position w:val="10"/>
        </w:rPr>
        <w:t>[1]</w:t>
      </w:r>
      <w:r>
        <w:t xml:space="preserve"> (лат. </w:t>
      </w:r>
      <w:r>
        <w:rPr>
          <w:i/>
          <w:iCs/>
        </w:rPr>
        <w:t>Mellivora capensis</w:t>
      </w:r>
      <w:r>
        <w:t>) — вид из семейства куньих, обитающий в Африке и в Азии. Выделяется в отдельный род и отдельное подсемейство.</w:t>
      </w:r>
    </w:p>
    <w:p w:rsidR="00DC75CE" w:rsidRDefault="003A5D60">
      <w:pPr>
        <w:pStyle w:val="21"/>
        <w:pageBreakBefore/>
        <w:numPr>
          <w:ilvl w:val="0"/>
          <w:numId w:val="0"/>
        </w:numPr>
      </w:pPr>
      <w:r>
        <w:t>1. Общее описание</w:t>
      </w:r>
    </w:p>
    <w:p w:rsidR="00DC75CE" w:rsidRDefault="003A5D60">
      <w:pPr>
        <w:pStyle w:val="a3"/>
      </w:pPr>
      <w:r>
        <w:t>Шерсть медоедов чёрно-белой окраски с чётким разграничением. Как правило, сверху она от головы до хвоста бело-серая. Бока и нижняя часть тела, включая морду и конечности, окрашены в чёрный цвет. В некоторых африканских регионах джунглей, например на севере Демократической республики Конго, встречаются и полностью чёрные экземпляры. Телостроение у медоедов коренастое, конечности и хвост относительно короткие, а передние лапы снабжены острыми когтями. Голова широкая с коротким острым носом, глаза маленькие, видимых частей ушей нет. Размер медоедов достигает 77 см, не считая хвоста около 25 см. Вес - от 7 до 13 кг, самцы немного тяжелее самок.</w:t>
      </w:r>
    </w:p>
    <w:p w:rsidR="00DC75CE" w:rsidRDefault="003A5D60">
      <w:pPr>
        <w:pStyle w:val="21"/>
        <w:pageBreakBefore/>
        <w:numPr>
          <w:ilvl w:val="0"/>
          <w:numId w:val="0"/>
        </w:numPr>
      </w:pPr>
      <w:r>
        <w:t>2. Распространение</w:t>
      </w:r>
    </w:p>
    <w:p w:rsidR="00DC75CE" w:rsidRDefault="003A5D60">
      <w:pPr>
        <w:pStyle w:val="a3"/>
      </w:pPr>
      <w:r>
        <w:t>Ареал медоедов охватывает большие части Африки и Азии. В Африке он встречается почти повсеместно, от Марокко и Египта до ЮАР. В Азии его сфера обитания простирается от Аравийского полуострова до Средней Азии, а также до Индии и Непала. Медоеды живут в различных климатических зонах, в том числе в степях, лесах и горных местностях до 3000 метров. Однако, они избегают слишком жарких или влажных регионов, таких как пустыни или тропические леса.</w:t>
      </w:r>
    </w:p>
    <w:p w:rsidR="00DC75CE" w:rsidRDefault="003A5D60">
      <w:pPr>
        <w:pStyle w:val="21"/>
        <w:pageBreakBefore/>
        <w:numPr>
          <w:ilvl w:val="0"/>
          <w:numId w:val="0"/>
        </w:numPr>
      </w:pPr>
      <w:r>
        <w:t>3. Поведение</w:t>
      </w:r>
    </w:p>
    <w:p w:rsidR="00DC75CE" w:rsidRDefault="003A5D60">
      <w:pPr>
        <w:pStyle w:val="a3"/>
      </w:pPr>
      <w:r>
        <w:t>Медоеды активны преимущественно в сумерках или ночью, однако в нетронутых человеком регионах или при прохладной погоде их можно увидеть и днём. Для сна они используют самостоятельно вырытые ямы глубиной от одного до трёх метров с небольшой выстланной мягким материалом каморкой. На территории своего ареала медоеды располагают несколькими такими норами и так как они за сутки проделывают далёкие походы, то почти никогда не ночуют в одном и том же месте две ночи подряд. В поисках пищи они передвигаются по земле, но иногда залезают и на деревья, особенно когда хотят добраться до мёда, что и дало им их название.</w:t>
      </w:r>
    </w:p>
    <w:p w:rsidR="00DC75CE" w:rsidRDefault="003A5D60">
      <w:pPr>
        <w:pStyle w:val="a3"/>
      </w:pPr>
      <w:r>
        <w:t>Как и большинство других видов из семейства куньих, медоеды живут поодиночке, и лишь изредка их можно наблюдать в небольших группках — как правило, молодых семействах или холостяцких стаях. У них относительно крупные ареалы, охватывающие несколько квадратных километров. О своём присутствии они извещают сородичей с помощью секрета, выделяемого специальными анальными железами.</w:t>
      </w:r>
    </w:p>
    <w:p w:rsidR="00DC75CE" w:rsidRDefault="003A5D60">
      <w:pPr>
        <w:pStyle w:val="a3"/>
      </w:pPr>
      <w:r>
        <w:t>Медоеды считаются весьма бесстрашными и даже агрессивными животными, у которых почти нет естественных врагов. Их очень толстая кожа за исключением тонкого слоя на животе не может быть пронзена даже зубами хищных крупных кошачьих и ядовитых змей, а также иглами дикобразов. Сильные передние лапы с длинными когтями и зубы медоедов являются эффективным защитным оружием. К тому же они умеют, подобно скунсам, испускать зловонный запах, если на них нападают. Сами они, если ощущают угрозу, нападают на животных, чей размер значительно превышает их собственный, в том числе на коров и буйволов. По своему внешнему виду, строению тела, бесстрашию, характерному агрессивному поведению и всеядности - медоед поразительно напоминает другого представителя куньих - росомаху.</w:t>
      </w:r>
    </w:p>
    <w:p w:rsidR="00DC75CE" w:rsidRDefault="003A5D60">
      <w:pPr>
        <w:pStyle w:val="a3"/>
      </w:pPr>
      <w:r>
        <w:t>Медоеды являются хищными животными. К их добыче относятся различные грызуны, а также молодые особи более крупных видов, таких как лисиц или антилоп. Кроме них к пище медоеда относятся птицы и их яйца, пресмыкающиеся, в том числе мелкие крокодилы и ядовитые змеи, а также земноводные, падаль, личинки насекомых, скорпионы и прочие беспозвоночные. Растительную пищу медоеды употребляют по сравнению с другими видами куньих относительно мало, из неё они питаются ягодами, фруктами, корнями и клубнями.</w:t>
      </w:r>
    </w:p>
    <w:p w:rsidR="00DC75CE" w:rsidRDefault="003A5D60">
      <w:pPr>
        <w:pStyle w:val="a3"/>
      </w:pPr>
      <w:r>
        <w:t>Примечательна их любовь к мёду, давшая медоедам их название. Широко распространено утверждение, что медоед живёт в симбиозе с маленьким африканским видом дятла по имени большой медоуказчик (</w:t>
      </w:r>
      <w:r>
        <w:rPr>
          <w:i/>
          <w:iCs/>
        </w:rPr>
        <w:t>Indicator indicator</w:t>
      </w:r>
      <w:r>
        <w:t>). Медоуказчик якобы заманивает медоеда специальными криками к пчелиным гнёздам, которые медоед разрывает своими когтями, вылизывая мёд, а медоуказчик поедает личинки пчёл. Насколько это правда, является предметом споров, научных доказательств этому пока нет.</w:t>
      </w:r>
    </w:p>
    <w:p w:rsidR="00DC75CE" w:rsidRDefault="003A5D60">
      <w:pPr>
        <w:pStyle w:val="a3"/>
      </w:pPr>
      <w:r>
        <w:t>О сроке беременности медоедов существуют различные данные, что вероятно обусловлено характерным для куньих колеблющимся темпом развития оплодотворённой яйцеклетки. Между спариванием и рождением проходят пять или шесть месяцев, но непосредственная беременность вероятно короче. В помёте медоедов находятся от двух до четырёх новорожденных, проводящих свои первые недели в выстланном сухими растениями строении. Молодняк остаётся при матери довольно долго, нередко больше чем год. Продолжительность жизни медоеда в дикой природе неизвестна, в неволе она составляет до 26 лет.</w:t>
      </w:r>
    </w:p>
    <w:p w:rsidR="00DC75CE" w:rsidRDefault="003A5D60">
      <w:pPr>
        <w:pStyle w:val="a3"/>
      </w:pPr>
      <w:r>
        <w:t>До сих пор не изучена необычная реакция медоедов на яды змей, таких как кобра. Внешняя реакция после укуса выглядит как конвульсии и смерть, но впоследствии (через 20—40 минут) животное оживает и возвращается к нормальной жизни.</w:t>
      </w:r>
    </w:p>
    <w:p w:rsidR="00DC75CE" w:rsidRDefault="003A5D60">
      <w:pPr>
        <w:pStyle w:val="21"/>
        <w:pageBreakBefore/>
        <w:numPr>
          <w:ilvl w:val="0"/>
          <w:numId w:val="0"/>
        </w:numPr>
      </w:pPr>
      <w:r>
        <w:t>4. Медоеды и человек</w:t>
      </w:r>
    </w:p>
    <w:p w:rsidR="00DC75CE" w:rsidRDefault="003A5D60">
      <w:pPr>
        <w:pStyle w:val="a3"/>
      </w:pPr>
      <w:r>
        <w:t>Несмотря на своё большое географическое распространение медоеды встречаются не часто, так как каждое животное обживает весьма крупный собственный ареал. Люди воспринимают их скорее как вредителей, так как в поисках мёда они уничтожают пчелиные гнёзда, а также иногда проникают в курятники, чтобы украсть домашнюю птицу. Борьба с медоедами с помощью отравленных приманок и капканов привела к тому, что их популяция в некоторых регионах, в том числе в Южной Африке, значительно сократилась. Однако в общем счёте медоед сегодня не относится к животным, находящимся под угрозой исчезновения.</w:t>
      </w:r>
    </w:p>
    <w:p w:rsidR="00DC75CE" w:rsidRDefault="003A5D60">
      <w:pPr>
        <w:pStyle w:val="a3"/>
        <w:numPr>
          <w:ilvl w:val="0"/>
          <w:numId w:val="2"/>
        </w:numPr>
        <w:tabs>
          <w:tab w:val="left" w:pos="707"/>
        </w:tabs>
      </w:pPr>
      <w:r>
        <w:t>Медоед на советской почтовой марке</w:t>
      </w:r>
    </w:p>
    <w:p w:rsidR="00DC75CE" w:rsidRDefault="003A5D60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DC75CE" w:rsidRDefault="003A5D60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Соколов В. Е.</w:t>
      </w:r>
      <w:r>
        <w:t xml:space="preserve"> Пятиязычный словарь названий животных. Млекопитающие. Латинский, русский, английский, немецкий, французский. / под общей редакцией акад. В. Е. Соколова. — М.: Рус. яз., 1984. — С. 100. — 10 000 экз.</w:t>
      </w:r>
    </w:p>
    <w:p w:rsidR="00DC75CE" w:rsidRDefault="003A5D60">
      <w:pPr>
        <w:pStyle w:val="a3"/>
        <w:spacing w:after="0"/>
      </w:pPr>
      <w:r>
        <w:t>Источник: http://ru.wikipedia.org/wiki/Медоед</w:t>
      </w:r>
      <w:bookmarkStart w:id="0" w:name="_GoBack"/>
      <w:bookmarkEnd w:id="0"/>
    </w:p>
    <w:sectPr w:rsidR="00DC75C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5D60"/>
    <w:rsid w:val="003A5D60"/>
    <w:rsid w:val="00A8095C"/>
    <w:rsid w:val="00DC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2C8276-C9EA-433B-BDE3-69B500C1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879</Words>
  <Characters>5016</Characters>
  <Application>Microsoft Office Word</Application>
  <DocSecurity>0</DocSecurity>
  <Lines>41</Lines>
  <Paragraphs>11</Paragraphs>
  <ScaleCrop>false</ScaleCrop>
  <Company>diakov.net</Company>
  <LinksUpToDate>false</LinksUpToDate>
  <CharactersWithSpaces>5884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2014-08-25T21:01:00Z</dcterms:created>
  <dcterms:modified xsi:type="dcterms:W3CDTF">2014-08-25T21:01:00Z</dcterms:modified>
</cp:coreProperties>
</file>