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1FA" w:rsidRDefault="00E00839">
      <w:pPr>
        <w:pStyle w:val="a3"/>
      </w:pPr>
      <w:r>
        <w:br/>
      </w:r>
      <w:r>
        <w:br/>
        <w:t>План</w:t>
      </w:r>
      <w:r>
        <w:br/>
        <w:t xml:space="preserve">Введение </w:t>
      </w:r>
      <w:r>
        <w:br/>
      </w:r>
      <w:r>
        <w:rPr>
          <w:b/>
          <w:bCs/>
        </w:rPr>
        <w:t>1 Этимология названия</w:t>
      </w:r>
      <w:r>
        <w:br/>
      </w:r>
      <w:r>
        <w:rPr>
          <w:b/>
          <w:bCs/>
        </w:rPr>
        <w:t xml:space="preserve">2 География </w:t>
      </w:r>
      <w:r>
        <w:rPr>
          <w:b/>
          <w:bCs/>
        </w:rPr>
        <w:br/>
        <w:t>2.1 Географическое положение</w:t>
      </w:r>
      <w:r>
        <w:rPr>
          <w:b/>
          <w:bCs/>
        </w:rPr>
        <w:br/>
        <w:t>2.2 Рельеф</w:t>
      </w:r>
      <w:r>
        <w:rPr>
          <w:b/>
          <w:bCs/>
        </w:rPr>
        <w:br/>
        <w:t>2.3 Геологическое строение</w:t>
      </w:r>
      <w:r>
        <w:rPr>
          <w:b/>
          <w:bCs/>
        </w:rPr>
        <w:br/>
        <w:t>2.4 Природные ресурсы</w:t>
      </w:r>
      <w:r>
        <w:rPr>
          <w:b/>
          <w:bCs/>
        </w:rPr>
        <w:br/>
        <w:t>2.5 Климат</w:t>
      </w:r>
      <w:r>
        <w:rPr>
          <w:b/>
          <w:bCs/>
        </w:rPr>
        <w:br/>
        <w:t>2.6 Гидрология</w:t>
      </w:r>
      <w:r>
        <w:rPr>
          <w:b/>
          <w:bCs/>
        </w:rPr>
        <w:br/>
        <w:t>2.7 Флора и фауна</w:t>
      </w:r>
      <w:r>
        <w:rPr>
          <w:b/>
          <w:bCs/>
        </w:rPr>
        <w:br/>
      </w:r>
      <w:r>
        <w:br/>
      </w:r>
      <w:r>
        <w:rPr>
          <w:b/>
          <w:bCs/>
        </w:rPr>
        <w:t>3 Административно-территориальное деление</w:t>
      </w:r>
      <w:r>
        <w:br/>
      </w:r>
      <w:r>
        <w:rPr>
          <w:b/>
          <w:bCs/>
        </w:rPr>
        <w:t>4 Население</w:t>
      </w:r>
      <w:r>
        <w:br/>
      </w:r>
      <w:r>
        <w:rPr>
          <w:b/>
          <w:bCs/>
        </w:rPr>
        <w:t>5 Язык</w:t>
      </w:r>
      <w:r>
        <w:br/>
      </w:r>
      <w:r>
        <w:rPr>
          <w:b/>
          <w:bCs/>
        </w:rPr>
        <w:t>6 Трудовые ресурсы</w:t>
      </w:r>
      <w:r>
        <w:br/>
      </w:r>
      <w:r>
        <w:rPr>
          <w:b/>
          <w:bCs/>
        </w:rPr>
        <w:t xml:space="preserve">7 Экология </w:t>
      </w:r>
      <w:r>
        <w:rPr>
          <w:b/>
          <w:bCs/>
        </w:rPr>
        <w:br/>
        <w:t>7.1 Ограничения на использование воды</w:t>
      </w:r>
      <w:r>
        <w:rPr>
          <w:b/>
          <w:bCs/>
        </w:rPr>
        <w:br/>
        <w:t>7.2 Строительство опреснительных установок</w:t>
      </w:r>
      <w:r>
        <w:rPr>
          <w:b/>
          <w:bCs/>
        </w:rPr>
        <w:br/>
      </w:r>
      <w:r>
        <w:br/>
      </w:r>
      <w:r>
        <w:rPr>
          <w:b/>
          <w:bCs/>
        </w:rPr>
        <w:t xml:space="preserve">8 Политическое устройство </w:t>
      </w:r>
      <w:r>
        <w:rPr>
          <w:b/>
          <w:bCs/>
        </w:rPr>
        <w:br/>
        <w:t>8.1 Государственный строй</w:t>
      </w:r>
      <w:r>
        <w:rPr>
          <w:b/>
          <w:bCs/>
        </w:rPr>
        <w:br/>
        <w:t>8.2 Парламент</w:t>
      </w:r>
      <w:r>
        <w:rPr>
          <w:b/>
          <w:bCs/>
        </w:rPr>
        <w:br/>
        <w:t>8.3 Основные партии</w:t>
      </w:r>
      <w:r>
        <w:rPr>
          <w:b/>
          <w:bCs/>
        </w:rPr>
        <w:br/>
        <w:t xml:space="preserve">8.4 Внешняя политика </w:t>
      </w:r>
      <w:r>
        <w:rPr>
          <w:b/>
          <w:bCs/>
        </w:rPr>
        <w:br/>
        <w:t>8.4.1 Восточный Тимор</w:t>
      </w:r>
      <w:r>
        <w:rPr>
          <w:b/>
          <w:bCs/>
        </w:rPr>
        <w:br/>
      </w:r>
      <w:r>
        <w:rPr>
          <w:b/>
          <w:bCs/>
        </w:rPr>
        <w:br/>
        <w:t>8.5 Вооружённые силы</w:t>
      </w:r>
      <w:r>
        <w:rPr>
          <w:b/>
          <w:bCs/>
        </w:rPr>
        <w:br/>
      </w:r>
      <w:r>
        <w:br/>
      </w:r>
      <w:r>
        <w:rPr>
          <w:b/>
          <w:bCs/>
        </w:rPr>
        <w:t xml:space="preserve">9 Социальная инфраструктура </w:t>
      </w:r>
      <w:r>
        <w:rPr>
          <w:b/>
          <w:bCs/>
        </w:rPr>
        <w:br/>
        <w:t>9.1 Здравоохранение</w:t>
      </w:r>
      <w:r>
        <w:rPr>
          <w:b/>
          <w:bCs/>
        </w:rPr>
        <w:br/>
        <w:t xml:space="preserve">9.2 Образование </w:t>
      </w:r>
      <w:r>
        <w:rPr>
          <w:b/>
          <w:bCs/>
        </w:rPr>
        <w:br/>
        <w:t>9.2.1 Дошкольные учреждения</w:t>
      </w:r>
      <w:r>
        <w:rPr>
          <w:b/>
          <w:bCs/>
        </w:rPr>
        <w:br/>
        <w:t>9.2.2 Школьное образование в Австралии</w:t>
      </w:r>
      <w:r>
        <w:rPr>
          <w:b/>
          <w:bCs/>
        </w:rPr>
        <w:br/>
        <w:t>9.2.3 Высшее образование в Австралии</w:t>
      </w:r>
      <w:r>
        <w:rPr>
          <w:b/>
          <w:bCs/>
        </w:rPr>
        <w:br/>
      </w:r>
      <w:r>
        <w:rPr>
          <w:b/>
          <w:bCs/>
        </w:rPr>
        <w:br/>
        <w:t>9.3 Пенсионное обеспечение</w:t>
      </w:r>
      <w:r>
        <w:rPr>
          <w:b/>
          <w:bCs/>
        </w:rPr>
        <w:br/>
      </w:r>
      <w:r>
        <w:br/>
      </w:r>
      <w:r>
        <w:rPr>
          <w:b/>
          <w:bCs/>
        </w:rPr>
        <w:t>10 История</w:t>
      </w:r>
      <w:r>
        <w:br/>
      </w:r>
      <w:r>
        <w:rPr>
          <w:b/>
          <w:bCs/>
        </w:rPr>
        <w:t xml:space="preserve">11 Культура </w:t>
      </w:r>
      <w:r>
        <w:rPr>
          <w:b/>
          <w:bCs/>
        </w:rPr>
        <w:br/>
        <w:t>11.1 Музыка</w:t>
      </w:r>
      <w:r>
        <w:rPr>
          <w:b/>
          <w:bCs/>
        </w:rPr>
        <w:br/>
        <w:t>11.2 Танец и балет</w:t>
      </w:r>
      <w:r>
        <w:rPr>
          <w:b/>
          <w:bCs/>
        </w:rPr>
        <w:br/>
        <w:t>11.3 Театр</w:t>
      </w:r>
      <w:r>
        <w:rPr>
          <w:b/>
          <w:bCs/>
        </w:rPr>
        <w:br/>
        <w:t>11.4 Кино</w:t>
      </w:r>
      <w:r>
        <w:rPr>
          <w:b/>
          <w:bCs/>
        </w:rPr>
        <w:br/>
        <w:t>11.5 Цирк</w:t>
      </w:r>
      <w:r>
        <w:rPr>
          <w:b/>
          <w:bCs/>
        </w:rPr>
        <w:br/>
      </w:r>
      <w:r>
        <w:br/>
      </w:r>
      <w:r>
        <w:rPr>
          <w:b/>
          <w:bCs/>
        </w:rPr>
        <w:t>12 Экономика</w:t>
      </w:r>
      <w:r>
        <w:br/>
      </w:r>
      <w:r>
        <w:rPr>
          <w:b/>
          <w:bCs/>
        </w:rPr>
        <w:t>13 Праздники</w:t>
      </w:r>
      <w:r>
        <w:br/>
      </w:r>
      <w:r>
        <w:rPr>
          <w:b/>
          <w:bCs/>
        </w:rPr>
        <w:t>14 Британское наследие</w:t>
      </w:r>
      <w:r>
        <w:br/>
      </w:r>
      <w:r>
        <w:rPr>
          <w:b/>
          <w:bCs/>
        </w:rPr>
        <w:t>15 Гуманитарные организации</w:t>
      </w:r>
      <w:r>
        <w:br/>
      </w:r>
      <w:r>
        <w:rPr>
          <w:b/>
          <w:bCs/>
        </w:rPr>
        <w:t>16 Интересные факты</w:t>
      </w:r>
      <w:r>
        <w:br/>
      </w:r>
      <w:r>
        <w:rPr>
          <w:b/>
          <w:bCs/>
        </w:rPr>
        <w:t>Список литературы</w:t>
      </w:r>
      <w:r>
        <w:br/>
        <w:t xml:space="preserve">Австралия </w:t>
      </w:r>
    </w:p>
    <w:p w:rsidR="009311FA" w:rsidRDefault="00E00839">
      <w:pPr>
        <w:pStyle w:val="21"/>
        <w:pageBreakBefore/>
        <w:numPr>
          <w:ilvl w:val="0"/>
          <w:numId w:val="0"/>
        </w:numPr>
      </w:pPr>
      <w:r>
        <w:t>Введение</w:t>
      </w:r>
    </w:p>
    <w:p w:rsidR="009311FA" w:rsidRDefault="00E00839">
      <w:pPr>
        <w:pStyle w:val="a3"/>
      </w:pPr>
      <w:r>
        <w:t>Австрали́йский Сою́з (англ. </w:t>
      </w:r>
      <w:r>
        <w:rPr>
          <w:i/>
          <w:iCs/>
        </w:rPr>
        <w:t>Commonwealth of Australia</w:t>
      </w:r>
      <w:r>
        <w:t>), Австра́лия (англ. </w:t>
      </w:r>
      <w:r>
        <w:rPr>
          <w:i/>
          <w:iCs/>
        </w:rPr>
        <w:t>Australia</w:t>
      </w:r>
      <w:r>
        <w:t>, от лат. </w:t>
      </w:r>
      <w:r>
        <w:rPr>
          <w:i/>
          <w:iCs/>
        </w:rPr>
        <w:t>austrālis</w:t>
      </w:r>
      <w:r>
        <w:t> «южный») — государство в Южном полушарии, член Содружества наций. Столицей государства является город Канберра. Расположено на материке Австралия, острове Тасмания и нескольких других островах Индийского и Тихого океанов. Шестое по площади государство мира, единственное государство, занимающее целый материк. К северу от Австралийского Союза расположены Восточный Тимор, Индонезия и Папуа — Новая Гвинея, к северо-востоку — Вануату, Новая Каледония и Соломоновы Острова, к юго-востоку — Новая Зеландия. Кратчайшее расстояние между главным островом Папуа — Новой Гвинеи и материковой частью Австралийского Союза составляет всего 145 км</w:t>
      </w:r>
      <w:r>
        <w:rPr>
          <w:position w:val="10"/>
        </w:rPr>
        <w:t>[5]</w:t>
      </w:r>
      <w:r>
        <w:t>, а расстояние от австралийского острова Боигу до Папуа — Новой Гвинеи — всего 5 километров.</w:t>
      </w:r>
    </w:p>
    <w:p w:rsidR="009311FA" w:rsidRDefault="00E00839">
      <w:pPr>
        <w:pStyle w:val="21"/>
        <w:pageBreakBefore/>
        <w:numPr>
          <w:ilvl w:val="0"/>
          <w:numId w:val="0"/>
        </w:numPr>
      </w:pPr>
      <w:r>
        <w:t>1. Этимология названия</w:t>
      </w:r>
    </w:p>
    <w:p w:rsidR="009311FA" w:rsidRDefault="00E00839">
      <w:pPr>
        <w:pStyle w:val="a3"/>
      </w:pPr>
      <w:r>
        <w:t xml:space="preserve">Название </w:t>
      </w:r>
      <w:r>
        <w:rPr>
          <w:i/>
          <w:iCs/>
        </w:rPr>
        <w:t>«Австралия»</w:t>
      </w:r>
      <w:r>
        <w:t xml:space="preserve"> происходит от лат. </w:t>
      </w:r>
      <w:r>
        <w:rPr>
          <w:i/>
          <w:iCs/>
        </w:rPr>
        <w:t>austrālis</w:t>
      </w:r>
      <w:r>
        <w:t>, что буквально переводится как «южная» (земля). Легенды о «неведомой южной земле» (</w:t>
      </w:r>
      <w:r>
        <w:rPr>
          <w:i/>
          <w:iCs/>
        </w:rPr>
        <w:t>terra australis incognita</w:t>
      </w:r>
      <w:r>
        <w:t xml:space="preserve">), датируемые ещё временами Римской империи, цитировались в средневековых книгах о географии, однако не были основаны на реальном знании. Прилагательное </w:t>
      </w:r>
      <w:r>
        <w:rPr>
          <w:i/>
          <w:iCs/>
        </w:rPr>
        <w:t>«Australische»</w:t>
      </w:r>
      <w:r>
        <w:t xml:space="preserve"> также использовалось голландскими чиновниками Батавии (современная Джакарта) для обозначения всех новооткрытых с 1638 года южных земель. Слово </w:t>
      </w:r>
      <w:r>
        <w:rPr>
          <w:i/>
          <w:iCs/>
        </w:rPr>
        <w:t>«Australia»</w:t>
      </w:r>
      <w:r>
        <w:t xml:space="preserve"> было использовано в переведённой на английский язык книге французского писателя-утописта Габриеля де Фуаньи </w:t>
      </w:r>
      <w:r>
        <w:rPr>
          <w:i/>
          <w:iCs/>
        </w:rPr>
        <w:t>«Приключения Жака Садера, его путешествие и открытие Астральной Земли»</w:t>
      </w:r>
      <w:r>
        <w:t xml:space="preserve"> (1676), в которой он описывает вообража</w:t>
      </w:r>
      <w:r>
        <w:softHyphen/>
        <w:t>емую страну без государства и законов</w:t>
      </w:r>
      <w:r>
        <w:rPr>
          <w:position w:val="10"/>
        </w:rPr>
        <w:t>[6]</w:t>
      </w:r>
      <w:r>
        <w:t>.</w:t>
      </w:r>
    </w:p>
    <w:p w:rsidR="009311FA" w:rsidRDefault="00E00839">
      <w:pPr>
        <w:pStyle w:val="a3"/>
      </w:pPr>
      <w:r>
        <w:t xml:space="preserve">Название </w:t>
      </w:r>
      <w:r>
        <w:rPr>
          <w:i/>
          <w:iCs/>
        </w:rPr>
        <w:t>«Australia»</w:t>
      </w:r>
      <w:r>
        <w:t xml:space="preserve"> стало популярным после опубликования в 1814 году </w:t>
      </w:r>
      <w:r>
        <w:rPr>
          <w:i/>
          <w:iCs/>
        </w:rPr>
        <w:t>«Путешествия в Terra Australis»</w:t>
      </w:r>
      <w:r>
        <w:t xml:space="preserve"> капитана Мэтью Флиндерса, который является первым человеком, обогнувшим Австралийский континент. Впоследствии губернатор Нового Южного Уэльса, Лаклан Маккуори, использовал это название в официальных посланиях в Англию. 12 декабря 1817 года он рекомендовал министерству по делам колоний Британской империи название </w:t>
      </w:r>
      <w:r>
        <w:rPr>
          <w:i/>
          <w:iCs/>
        </w:rPr>
        <w:t>«Australia»</w:t>
      </w:r>
      <w:r>
        <w:t xml:space="preserve"> как официальное</w:t>
      </w:r>
      <w:r>
        <w:rPr>
          <w:position w:val="10"/>
        </w:rPr>
        <w:t>[7]</w:t>
      </w:r>
      <w:r>
        <w:t>. В 1824 Британское адмиралтейство окончательно утвердило это название континента.</w:t>
      </w:r>
    </w:p>
    <w:p w:rsidR="009311FA" w:rsidRDefault="00E00839">
      <w:pPr>
        <w:pStyle w:val="a3"/>
      </w:pPr>
      <w:r>
        <w:t xml:space="preserve">В австралийском варианте английского языка </w:t>
      </w:r>
      <w:r>
        <w:rPr>
          <w:i/>
          <w:iCs/>
        </w:rPr>
        <w:t>«Australia»</w:t>
      </w:r>
      <w:r>
        <w:t xml:space="preserve"> произносится как /əˈstɹæɪljə, -liːə, -jə/.</w:t>
      </w:r>
    </w:p>
    <w:p w:rsidR="009311FA" w:rsidRDefault="00E00839">
      <w:pPr>
        <w:pStyle w:val="21"/>
        <w:pageBreakBefore/>
        <w:numPr>
          <w:ilvl w:val="0"/>
          <w:numId w:val="0"/>
        </w:numPr>
      </w:pPr>
      <w:r>
        <w:t xml:space="preserve">2. География </w:t>
      </w:r>
    </w:p>
    <w:p w:rsidR="009311FA" w:rsidRDefault="00E00839">
      <w:pPr>
        <w:pStyle w:val="31"/>
        <w:numPr>
          <w:ilvl w:val="0"/>
          <w:numId w:val="0"/>
        </w:numPr>
      </w:pPr>
      <w:r>
        <w:t>2.1. Географическое положение</w:t>
      </w:r>
    </w:p>
    <w:p w:rsidR="009311FA" w:rsidRDefault="00E00839">
      <w:pPr>
        <w:pStyle w:val="a3"/>
      </w:pPr>
      <w:r>
        <w:t>Австралийский союз — государство в Южном полушарии площадью 7 692 024 км²</w:t>
      </w:r>
      <w:r>
        <w:rPr>
          <w:position w:val="10"/>
        </w:rPr>
        <w:t>[8]</w:t>
      </w:r>
      <w:r>
        <w:t>. Австралия является шестым по площади государством в мире после России, Канады, Китая, США и Бразилии, занимая около 5 % поверхности суши Земли</w:t>
      </w:r>
      <w:r>
        <w:rPr>
          <w:position w:val="10"/>
        </w:rPr>
        <w:t>[9]</w:t>
      </w:r>
      <w:r>
        <w:t>. В него входят: материк Австралия (включая остров Тасмания) площадью 7 659 861 км²</w:t>
      </w:r>
      <w:r>
        <w:rPr>
          <w:position w:val="10"/>
        </w:rPr>
        <w:t>[8]</w:t>
      </w:r>
      <w:r>
        <w:t xml:space="preserve"> (площадь других прибрежных островов — 32 163 км²</w:t>
      </w:r>
      <w:r>
        <w:rPr>
          <w:position w:val="10"/>
        </w:rPr>
        <w:t>[8]</w:t>
      </w:r>
      <w:r>
        <w:t>), Кокосовые (Килинг) острова площадью 14 км²</w:t>
      </w:r>
      <w:r>
        <w:rPr>
          <w:position w:val="10"/>
        </w:rPr>
        <w:t>[10]</w:t>
      </w:r>
      <w:r>
        <w:t>, остров Рождества площадью 135 км²</w:t>
      </w:r>
      <w:r>
        <w:rPr>
          <w:position w:val="10"/>
        </w:rPr>
        <w:t>[11]</w:t>
      </w:r>
      <w:r>
        <w:t>, острова Ашмор и Картье площадью 2 км²</w:t>
      </w:r>
      <w:r>
        <w:rPr>
          <w:position w:val="10"/>
        </w:rPr>
        <w:t>[12]</w:t>
      </w:r>
      <w:r>
        <w:t>, острова Кораллового моря площадью около 780 тысяч км² (указана площадь акватории; площадь самих островов менее 3 км²)</w:t>
      </w:r>
      <w:r>
        <w:rPr>
          <w:position w:val="10"/>
        </w:rPr>
        <w:t>[13]</w:t>
      </w:r>
      <w:r>
        <w:t>, острова Херд и Макдоналд площадью 370 км² (входят в состав Австралийской антарктической территории)</w:t>
      </w:r>
      <w:r>
        <w:rPr>
          <w:position w:val="10"/>
        </w:rPr>
        <w:t>[14]</w:t>
      </w:r>
      <w:r>
        <w:t>, остров Норфолк площадью 35 км²</w:t>
      </w:r>
      <w:r>
        <w:rPr>
          <w:position w:val="10"/>
        </w:rPr>
        <w:t>[15]</w:t>
      </w:r>
      <w:r>
        <w:t xml:space="preserve"> и Австралийская антарктическая территория площадью 6,1 млн км²</w:t>
      </w:r>
      <w:r>
        <w:rPr>
          <w:position w:val="10"/>
        </w:rPr>
        <w:t>[16]</w:t>
      </w:r>
      <w:r>
        <w:t xml:space="preserve"> (суверенитет Австралии над этой территорией не признаётся большинством стран мира)</w:t>
      </w:r>
      <w:r>
        <w:rPr>
          <w:position w:val="10"/>
        </w:rPr>
        <w:t>[17]</w:t>
      </w:r>
      <w:r>
        <w:t>.</w:t>
      </w:r>
    </w:p>
    <w:p w:rsidR="009311FA" w:rsidRDefault="00E00839">
      <w:pPr>
        <w:pStyle w:val="a3"/>
      </w:pPr>
      <w:r>
        <w:t>Северное и восточное побережья Австралии омывают моря Тихого океана: Арафурское, Коралловое, Тасманово, Тиморское моря; западное и южное — Индийский океан. Близ Австралии расположены крупные острова Новая Гвинея и Тасмания. Вдоль северо-восточного побережья Австралии более чем на 2000 километров тянется самый большой в мире коралловый риф — Большой Барьерный риф</w:t>
      </w:r>
      <w:r>
        <w:rPr>
          <w:position w:val="10"/>
        </w:rPr>
        <w:t>[18]</w:t>
      </w:r>
      <w:r>
        <w:t>.</w:t>
      </w:r>
    </w:p>
    <w:p w:rsidR="009311FA" w:rsidRDefault="00E00839">
      <w:pPr>
        <w:pStyle w:val="a3"/>
      </w:pPr>
      <w:r>
        <w:t>Австралия — это огромная страна, простирающаяся с запада на восток почти на 4000 километров, а с севера на юг — примерно на 3860 км</w:t>
      </w:r>
      <w:r>
        <w:rPr>
          <w:position w:val="10"/>
        </w:rPr>
        <w:t>[19]</w:t>
      </w:r>
      <w:r>
        <w:t>. Крайними точками материка являются: на севере — мыс Йорк (10° ю. ш.), на юге — мыс Саут-Ист-Кейп (39° ю. ш.), на западе — мыс Стип-Пойнт (114° в. д.), на востоке — мыс Байрон (154° в. д.)</w:t>
      </w:r>
      <w:r>
        <w:rPr>
          <w:position w:val="10"/>
        </w:rPr>
        <w:t>[19]</w:t>
      </w:r>
      <w:r>
        <w:t>.</w:t>
      </w:r>
    </w:p>
    <w:p w:rsidR="009311FA" w:rsidRDefault="00E00839">
      <w:pPr>
        <w:pStyle w:val="a3"/>
      </w:pPr>
      <w:r>
        <w:t>Длина береговой линии Австралии составляет 59 736 км (из них материковой части — 35 877 км, островной — 23 859 км)</w:t>
      </w:r>
      <w:r>
        <w:rPr>
          <w:position w:val="10"/>
        </w:rPr>
        <w:t>[20]</w:t>
      </w:r>
      <w:r>
        <w:t>, а площадь исключительной экономической зоны — 8 148 250 км²</w:t>
      </w:r>
      <w:r>
        <w:rPr>
          <w:position w:val="10"/>
        </w:rPr>
        <w:t>[21]</w:t>
      </w:r>
      <w:r>
        <w:t>.</w:t>
      </w:r>
    </w:p>
    <w:p w:rsidR="009311FA" w:rsidRDefault="00E00839">
      <w:pPr>
        <w:pStyle w:val="31"/>
        <w:numPr>
          <w:ilvl w:val="0"/>
          <w:numId w:val="0"/>
        </w:numPr>
      </w:pPr>
      <w:r>
        <w:t>2.2. Рельеф</w:t>
      </w:r>
    </w:p>
    <w:p w:rsidR="009311FA" w:rsidRDefault="00E00839">
      <w:pPr>
        <w:pStyle w:val="a3"/>
      </w:pPr>
      <w:r>
        <w:t>Большую часть территории страны занимают обширные пустыни и низменные территории. Наиболее известные пустыни: Большая Песчаная пустыня, Большая пустыня Виктория. На востоке от пустыни Виктория простирается полупустыня Большой Артезианский Бассейн. На востоке материка находятся сильно разрушенные, невысокие горы герцинской складчатости — Большой Водораздельный хребет с максимальной высотой на юге (гора Косцюшко, 2228 м; Таунсенд, 2209 м). Разломы и речные долины расчленяют горы на отдельные массивы. Вершины гор имеют куполообразную форму. Восточные склоны гор круто обрываются к морю, западные — более пологие. Австралия — единственный материк, где нет действующих вулканов и современного оледенения.</w:t>
      </w:r>
    </w:p>
    <w:p w:rsidR="009311FA" w:rsidRDefault="00E00839">
      <w:pPr>
        <w:pStyle w:val="a3"/>
      </w:pPr>
      <w:r>
        <w:t>Самой низкой точкой Австралии является озеро Эйр (-20 м.), площадь которого составляет около 15000 км².</w:t>
      </w:r>
    </w:p>
    <w:p w:rsidR="009311FA" w:rsidRDefault="00E00839">
      <w:pPr>
        <w:pStyle w:val="a3"/>
      </w:pPr>
      <w:r>
        <w:t>Гора Косцюшко — высшая точка Австралийского континента. Высшая точка страны (вулкан Моусон) находится на субантарктическом острове Херд.</w:t>
      </w:r>
    </w:p>
    <w:p w:rsidR="009311FA" w:rsidRDefault="00E00839">
      <w:pPr>
        <w:pStyle w:val="31"/>
        <w:numPr>
          <w:ilvl w:val="0"/>
          <w:numId w:val="0"/>
        </w:numPr>
      </w:pPr>
      <w:r>
        <w:t>2.3. Геологическое строение</w:t>
      </w:r>
    </w:p>
    <w:p w:rsidR="009311FA" w:rsidRDefault="00E00839">
      <w:pPr>
        <w:pStyle w:val="a3"/>
      </w:pPr>
      <w:r>
        <w:t>В основе территории страны лежит древняя Австралийская платформа, представляющая часть материка Гондвана в южном полушарии Земли.</w:t>
      </w:r>
    </w:p>
    <w:p w:rsidR="009311FA" w:rsidRDefault="00E00839">
      <w:pPr>
        <w:pStyle w:val="31"/>
        <w:numPr>
          <w:ilvl w:val="0"/>
          <w:numId w:val="0"/>
        </w:numPr>
      </w:pPr>
      <w:r>
        <w:t>2.4. Природные ресурсы</w:t>
      </w:r>
    </w:p>
    <w:p w:rsidR="009311FA" w:rsidRDefault="00E00839">
      <w:pPr>
        <w:pStyle w:val="a3"/>
      </w:pPr>
      <w:r>
        <w:t>Основное природное богатство страны — минеральные ресурсы. Обеспеченность Австралии природно-ресурсным потенциалом в 20 раз выше среднемирового показателя. Страна занимает 1-е место в мире по запасам бокситов (1/3 мировых запасов и 40 % добычи), циркония, 1-е место в мире по запасам урана (1/3 мировых) и 3-е место (после Казахстана и Канады) по его добыче (8022 т. в 2009 г.). Страна занимает 6-е место в мире по запасам угля. Имеет значительные запасы марганца, золота, алмазов. У северо-восточных и северо-западных берегов в шельфовой зоне имеются незначительные месторождения нефти и природного газа.</w:t>
      </w:r>
    </w:p>
    <w:p w:rsidR="009311FA" w:rsidRDefault="00E00839">
      <w:pPr>
        <w:pStyle w:val="a3"/>
      </w:pPr>
      <w:r>
        <w:t>Самые большие в Австралии залежи железной руды, которые начали разрабатываться с 60-х годов XX века, находятся в районе хребта Хамерсли на северо-западе страны (месторождения Маунт-Ньюмен, Маунт-Голдсуэрта и др.). Железная руда имеется также на островах Кулан и Кокату в заливе Кинга (на северо-западе), в штате Южная Австралия в хребте Мидлбэк (Айрон-Ноб и др.) и на Тасмании — месторождение Савидж-Ривер (в долине р. Савидж).</w:t>
      </w:r>
    </w:p>
    <w:p w:rsidR="009311FA" w:rsidRDefault="00E00839">
      <w:pPr>
        <w:pStyle w:val="a3"/>
      </w:pPr>
      <w:r>
        <w:t>Крупные месторождения полиметаллов (свинец, цинк с примесью серебра и меди) находятся в западной пустынной части штата Новый Южный Уэльс — месторождение Брокен-Хилл. Важный центр добычи цветных металлов сложился около месторождения Маунт-Айза (в штате Квинсленд). Залежи цветных металлов имеются также на Тасмании (Рид-Розбери и Маунт-Лайелл), меди — в Теннант-Крике (Северная Территория) и в других местах.</w:t>
      </w:r>
    </w:p>
    <w:p w:rsidR="009311FA" w:rsidRDefault="00E00839">
      <w:pPr>
        <w:pStyle w:val="a3"/>
      </w:pPr>
      <w:r>
        <w:t>Основные запасы золота сосредоточены в выступах докембрийского фундамента и на юго-западе материка (штат Западная Австралия), в районе городов Калгурли и Кулгарди, Норсмен и Уилуна, а также в Квинсленде. Более мелкие месторождения встречаются почти во всех штатах.</w:t>
      </w:r>
    </w:p>
    <w:p w:rsidR="009311FA" w:rsidRDefault="00E00839">
      <w:pPr>
        <w:pStyle w:val="a3"/>
      </w:pPr>
      <w:r>
        <w:t>Бокситы залегают на полуостровах Кейп-Йорк (месторождение Уэйпа) и Арнемленд (месторождение Гов), а также на юго-западе, в хребте Дарлинг (месторождение Джаррадейл).</w:t>
      </w:r>
    </w:p>
    <w:p w:rsidR="009311FA" w:rsidRDefault="00E00839">
      <w:pPr>
        <w:pStyle w:val="a3"/>
      </w:pPr>
      <w:r>
        <w:t>Содержащие марганец руды находятся на острове Грут-Айленд — в заливе Карпентария и на северо-западе страны — в районе Пилбары.</w:t>
      </w:r>
    </w:p>
    <w:p w:rsidR="009311FA" w:rsidRDefault="00E00839">
      <w:pPr>
        <w:pStyle w:val="a3"/>
      </w:pPr>
      <w:r>
        <w:t>Месторождения урана обнаружены в различных частях материка: на севере (полуостров Арнемленд) — неподалеку от рек Саут и Ист-Аллигейтор, в штате Южная Австралия — около озера Фром, в штате Квинсленд — месторождение Мэри-Катлин и в западной части страны — месторождение Йиллирри.</w:t>
      </w:r>
    </w:p>
    <w:p w:rsidR="009311FA" w:rsidRDefault="00E00839">
      <w:pPr>
        <w:pStyle w:val="a3"/>
      </w:pPr>
      <w:r>
        <w:t>Основные залежи каменного угля расположены в восточной части материка. Наиболее крупные месторождения как коксующегося, так и некоксующегося каменного угля разрабатываются около городов Ньюкасл и Литгоу (штат Новый Южный Уэльс) и городов Коллинсвилл, Блэр-Атол, Блафф, Баралаба и Моура-Кианга в штате Квинсленд.</w:t>
      </w:r>
    </w:p>
    <w:p w:rsidR="009311FA" w:rsidRDefault="00E00839">
      <w:pPr>
        <w:pStyle w:val="a3"/>
      </w:pPr>
      <w:r>
        <w:t>Геологическими изысканиями установлено, что в недрах Австралийского материка и на шельфе у его берегов находятся большие месторождения нефти и природного газа. Нефть найдена и добывается в штате Квинсленд (месторождение Муни, Олтон и Беннет), на острове Барроу у северо-западного побережья материка, а также на континентальном шельфе у южного побережья штата Виктория (месторождение Кингфиш). Залежи газа (крупнейшее месторождение Ранкен) и нефти обнаружены также на шельфе у северо-западных берегов материка.</w:t>
      </w:r>
    </w:p>
    <w:p w:rsidR="009311FA" w:rsidRDefault="00E00839">
      <w:pPr>
        <w:pStyle w:val="a3"/>
      </w:pPr>
      <w:r>
        <w:t>В Австралии имеются крупные месторождения хрома в штате Квинсленд, а также в Гингин, Донгара, Мандарра (Западная Австралия), Марлин (штат Виктория).</w:t>
      </w:r>
    </w:p>
    <w:p w:rsidR="009311FA" w:rsidRDefault="00E00839">
      <w:pPr>
        <w:pStyle w:val="a3"/>
      </w:pPr>
      <w:r>
        <w:t>Из неметаллических полезных ископаемых встречаются различные по своему качеству и промышленному использованию глины, пески, известняки, асбест, а также слюда.</w:t>
      </w:r>
    </w:p>
    <w:p w:rsidR="009311FA" w:rsidRDefault="00E00839">
      <w:pPr>
        <w:pStyle w:val="31"/>
        <w:numPr>
          <w:ilvl w:val="0"/>
          <w:numId w:val="0"/>
        </w:numPr>
      </w:pPr>
      <w:r>
        <w:t>2.5. Климат</w:t>
      </w:r>
    </w:p>
    <w:p w:rsidR="009311FA" w:rsidRDefault="00E00839">
      <w:pPr>
        <w:pStyle w:val="a3"/>
      </w:pPr>
      <w:r>
        <w:t>Австралия — самая жаркая часть всей суши южного полушария. На севере климат субэкваториальный, муссонный, жаркий, в центральной части — тропический пустынный, на юго-западе — субтропический с преобладанием зимних осадков. На восточном побережье — тропический, морской, жаркий с летним максимумом осадков. На острове Тасмания — умеренный морской тип климата. Средние температуры января — от +20 до +30 (+35, +37 °C средняя дневная температура в период с декабря по март, максимально ежегодно регистрируемая температура — +42, +45), июля — от +12 до +20 °C (минимальная ежегодно регистрируемая температура колеблется от +3 до +5 °C). Количество осадков уменьшается с востока на запад от 1500 мм до 250—300 мм в год.</w:t>
      </w:r>
    </w:p>
    <w:p w:rsidR="009311FA" w:rsidRDefault="00E00839">
      <w:pPr>
        <w:pStyle w:val="a3"/>
      </w:pPr>
      <w:r>
        <w:t>Климат Австралии находится под значительным воздействием океанических течений, в том числе, Эль-Ниньо из-за которого наблюдаются периодические засухи, и сезонного понижения давления, которое приводит к формированию циклонов в северной части Австралии</w:t>
      </w:r>
      <w:r>
        <w:rPr>
          <w:position w:val="10"/>
        </w:rPr>
        <w:t>[22]</w:t>
      </w:r>
      <w:r>
        <w:t>.</w:t>
      </w:r>
    </w:p>
    <w:p w:rsidR="009311FA" w:rsidRDefault="00E00839">
      <w:pPr>
        <w:pStyle w:val="a3"/>
      </w:pPr>
      <w:r>
        <w:t>В пояс умеренного климата входят только центральная и южная части острова Тасмания. Этот остров в значительной степени испытывает влияние окружающих водных пространств, и климат его отличается умеренно тёплой зимой и прохладным летом. Средняя температура января здесь 14-17 градусов, июня — 8 градусов. Преобладающее направление ветров — западное. Среднегодовое количество осадков в западной части острова — 2500 мм, а количество дождливых дней — 259. В восточной части климат несколько менее влажный. В зимнее время иногда выпадает снег, но он долго не сохраняется. Обильные осадки благоприятствуют развитию растительности, и особенно трав, которые вегетируют круглый год. На вечнозелёных сочных естественных и улучшенных подсевом кормовых трав лугах круглый год пасутся стада крупного рогатого скота и овец.</w:t>
      </w:r>
    </w:p>
    <w:p w:rsidR="009311FA" w:rsidRDefault="00E00839">
      <w:pPr>
        <w:pStyle w:val="31"/>
        <w:numPr>
          <w:ilvl w:val="0"/>
          <w:numId w:val="0"/>
        </w:numPr>
      </w:pPr>
      <w:r>
        <w:t>2.6. Гидрология</w:t>
      </w:r>
    </w:p>
    <w:p w:rsidR="009311FA" w:rsidRDefault="009311FA">
      <w:pPr>
        <w:pStyle w:val="a3"/>
      </w:pPr>
    </w:p>
    <w:p w:rsidR="009311FA" w:rsidRDefault="00E00839">
      <w:pPr>
        <w:pStyle w:val="a3"/>
      </w:pPr>
      <w:r>
        <w:t>Речная система Австралии небольшая. Она представлена в основном рекой Муррей (Марри) с притоком Дарлинг, которые берут начало в Большом Водораздельном хребте. В нижнем течении Дарлинг пересыхает и распадается на отдельные водоёмы. Протяжённость Муррея, являющегося самой длиной рекой страны, составляет 2375 км</w:t>
      </w:r>
      <w:r>
        <w:rPr>
          <w:position w:val="10"/>
        </w:rPr>
        <w:t>[23]</w:t>
      </w:r>
      <w:r>
        <w:t>. Вторая по длине река Австралии — Маррамбиджи (1485 км), третья — Дарлинг (1472 км; если учитывать длину всех притоков реки Дарлинг, которые официально не являются её частью, то длина возрастает до 2844 км, делая Дарлинг самой длинной рекой Австралии</w:t>
      </w:r>
      <w:r>
        <w:rPr>
          <w:position w:val="10"/>
        </w:rPr>
        <w:t>[23]</w:t>
      </w:r>
      <w:r>
        <w:t>). Река Муррей и её приток, Дарлинг, также являются главными реками в речном бассейне Муррей-Дарлинг, который считаются крупнейшим в стране: он занимает около 14 % суши Австралии, или более 1 млн км²</w:t>
      </w:r>
      <w:r>
        <w:rPr>
          <w:position w:val="10"/>
        </w:rPr>
        <w:t>[23]</w:t>
      </w:r>
      <w:r>
        <w:t>. Наиболее развита речная сеть на острове Тасмания. Реки там имеют смешанное дождевое и снеговое питание и полноводны в течение всего года. Они стекают с гор и поэтому бурны, порожисты и обладают большими запасами гидроэнергии. Последняя река широко используется для строительства гидроэлектростанций. Наличие дешевой электроэнергии способствует развитию на Тасмании энергоемких производств, таких, как выплавка чистых электролитных металлов, изготовление целлюлозы и др. Недостаток поверхностных вод частично возмещается большими запасами подземных вод, которые скапливаются в артезианских бассейнах. Артезианские воды Австралии содержат много солей.</w:t>
      </w:r>
    </w:p>
    <w:p w:rsidR="009311FA" w:rsidRDefault="00E00839">
      <w:pPr>
        <w:pStyle w:val="a3"/>
      </w:pPr>
      <w:r>
        <w:t>На территории Австралии имеется большое количество озёр, которые расположены преимущественно в котловинах, заполняемых водой только после дождей. При этом значительную часть года эти озёра покрыты глинисто-солончаковой коркой. Крупнейшими озёрами страны являются Эйр (9500 км²), Маккай (3494 км²), Амадиус (1032 км²), Гарнпанг (542 км²) и Гордон (270 км²; одновременно является крупнейшим искусственным водоёмом Австралии)</w:t>
      </w:r>
      <w:r>
        <w:rPr>
          <w:position w:val="10"/>
        </w:rPr>
        <w:t>[24]</w:t>
      </w:r>
      <w:r>
        <w:t>. Крупнейшие солёные озёра — Эйр (9500 км²), Торрес (5745 км²) и Гэрднер (4351 км²)</w:t>
      </w:r>
      <w:r>
        <w:rPr>
          <w:position w:val="10"/>
        </w:rPr>
        <w:t>[24]</w:t>
      </w:r>
      <w:r>
        <w:t>.</w:t>
      </w:r>
    </w:p>
    <w:p w:rsidR="009311FA" w:rsidRDefault="00E00839">
      <w:pPr>
        <w:pStyle w:val="31"/>
        <w:numPr>
          <w:ilvl w:val="0"/>
          <w:numId w:val="0"/>
        </w:numPr>
      </w:pPr>
      <w:r>
        <w:t>2.7. Флора и фауна</w:t>
      </w:r>
    </w:p>
    <w:p w:rsidR="009311FA" w:rsidRDefault="00E00839">
      <w:pPr>
        <w:pStyle w:val="a3"/>
      </w:pPr>
      <w:r>
        <w:t>Хотя большую часть континента занимают полупустыни и пустыни, в Австралии имеются разнообразные ландшафты от аналогичных альпийским лугам до тропических джунглей. Из-за значительного возраста континента (а также низкого плодородия почв), большого разнообразия погодных условий и длительной географической изоляции, биота Австралии богата и уникальна. Из примерно 12 тысяч видов около 9 тысяч — эндемики</w:t>
      </w:r>
      <w:r>
        <w:rPr>
          <w:position w:val="10"/>
        </w:rPr>
        <w:t>[25]</w:t>
      </w:r>
      <w:r>
        <w:t>. Среди цветковых растений эндемиков 85 %, из млекопитающих — 84 %, птиц — 45 %, прибрежных рыб — 89 %</w:t>
      </w:r>
      <w:r>
        <w:rPr>
          <w:position w:val="10"/>
        </w:rPr>
        <w:t>[26]</w:t>
      </w:r>
      <w:r>
        <w:t>. Многим экологическим регионам Австралии и их флоре и фауне угрожает человеческая деятельность и интродуцированные виды растений и животных.</w:t>
      </w:r>
    </w:p>
    <w:p w:rsidR="009311FA" w:rsidRDefault="00E00839">
      <w:pPr>
        <w:pStyle w:val="a3"/>
      </w:pPr>
      <w:r>
        <w:t>Основным правовым документом, регулирующим охрану исчезающих видов в Австралии, является «Акт о защите окружающей среды и биологического разнообразия» 1999 года (англ. </w:t>
      </w:r>
      <w:r>
        <w:rPr>
          <w:i/>
          <w:iCs/>
        </w:rPr>
        <w:t>Environment Protection and Biodiversity Conservation Act 1999</w:t>
      </w:r>
      <w:r>
        <w:t>). С целью защиты и сохранения уникальной экосистемы Австралии в стране создано большое количество охраняемых территорий: 64 болотистые местности были внесены в Рамсарский список водно-болотистых угодий международного значения, 16 объектов — в список Всемирного наследия. По такому показателю, как индекс экологической устойчивости, Австралия в 2005 году заняла 13 место</w:t>
      </w:r>
      <w:r>
        <w:rPr>
          <w:position w:val="10"/>
        </w:rPr>
        <w:t>[27]</w:t>
      </w:r>
      <w:r>
        <w:t>.</w:t>
      </w:r>
    </w:p>
    <w:p w:rsidR="009311FA" w:rsidRDefault="00E00839">
      <w:pPr>
        <w:pStyle w:val="a3"/>
      </w:pPr>
      <w:r>
        <w:t xml:space="preserve">Большая часть австралийских древесных растений являются вечнозелёными, а некоторые из них приспособились к засухам или пожарам, как, например, эвкалипты и акации. На континенте произрастает большое число эндемичных растений семейства Бобовые, которые могут выжить на малоплодородных почвах благодаря микоризе с бактериями рода </w:t>
      </w:r>
      <w:r>
        <w:rPr>
          <w:i/>
          <w:iCs/>
        </w:rPr>
        <w:t>Rhizobium</w:t>
      </w:r>
      <w:r>
        <w:t>.</w:t>
      </w:r>
    </w:p>
    <w:p w:rsidR="009311FA" w:rsidRDefault="00E00839">
      <w:pPr>
        <w:pStyle w:val="a3"/>
      </w:pPr>
      <w:r>
        <w:t>Флора прохладной Тасмании значительно отличается от флоры большой земли. Кроме типичных для Австралии эвкалиптов, на острове произрастает значительное число видов деревьев, родственных новозеландским и южноамериканским, в частности вечнозелёный южный бук (нотофагус)</w:t>
      </w:r>
      <w:r>
        <w:rPr>
          <w:position w:val="10"/>
        </w:rPr>
        <w:t>[28][29]</w:t>
      </w:r>
      <w:r>
        <w:t>.</w:t>
      </w:r>
    </w:p>
    <w:p w:rsidR="009311FA" w:rsidRDefault="00E00839">
      <w:pPr>
        <w:pStyle w:val="a3"/>
      </w:pPr>
      <w:r>
        <w:t>Наиболее известными представителями австралийской фауны являются однопроходные животные (утконосы и ехидны), разнообразные сумчатые (коалы, кенгуру, вомбаты), и такие птицы как эму, какаду и кукабарра. В Австралии обитает самое большое количество в мире ядовитых змей</w:t>
      </w:r>
      <w:r>
        <w:rPr>
          <w:position w:val="10"/>
        </w:rPr>
        <w:t>[30]</w:t>
      </w:r>
      <w:r>
        <w:t>. Динго были завезены австронезийцами, которые торговали с австралийскими аборигенами с 3000 года до н. э.</w:t>
      </w:r>
      <w:r>
        <w:rPr>
          <w:position w:val="10"/>
        </w:rPr>
        <w:t>[31]</w:t>
      </w:r>
      <w:r>
        <w:t xml:space="preserve"> Многие растения и животные, включая гигантских сумчатых, вымерли с заселением материка аборигенами; другие (например, тасманский тигр (сумчатый волк)) вымерли с появлением европейцев</w:t>
      </w:r>
      <w:r>
        <w:rPr>
          <w:position w:val="10"/>
        </w:rPr>
        <w:t>[32]</w:t>
      </w:r>
      <w:r>
        <w:t>.</w:t>
      </w:r>
    </w:p>
    <w:p w:rsidR="009311FA" w:rsidRDefault="00E00839">
      <w:pPr>
        <w:pStyle w:val="a3"/>
      </w:pPr>
      <w:r>
        <w:t xml:space="preserve">Богаты омывающие Австралию воды и головоногими моллюсками. Среди особо известных видов — синекольчатые осьминоги (несколько видов из рода </w:t>
      </w:r>
      <w:r>
        <w:rPr>
          <w:i/>
          <w:iCs/>
        </w:rPr>
        <w:t>Hapalochlaena</w:t>
      </w:r>
      <w:r>
        <w:t>; англ. </w:t>
      </w:r>
      <w:r>
        <w:rPr>
          <w:i/>
          <w:iCs/>
        </w:rPr>
        <w:t>Blue-ringed octopus</w:t>
      </w:r>
      <w:r>
        <w:t>), причисляемые к самым ядовитым животным мира</w:t>
      </w:r>
      <w:r>
        <w:rPr>
          <w:position w:val="10"/>
        </w:rPr>
        <w:t>[33]</w:t>
      </w:r>
      <w:r>
        <w:t>, и гигантские австралийские каракатицы, собирающиеся каждую зиму для массовых брачных игр в одной из бухт залива Спенсер.</w:t>
      </w:r>
    </w:p>
    <w:p w:rsidR="009311FA" w:rsidRDefault="00E00839">
      <w:pPr>
        <w:pStyle w:val="21"/>
        <w:pageBreakBefore/>
        <w:numPr>
          <w:ilvl w:val="0"/>
          <w:numId w:val="0"/>
        </w:numPr>
      </w:pPr>
      <w:r>
        <w:t>3. Административно-территориальное деление</w:t>
      </w:r>
    </w:p>
    <w:p w:rsidR="009311FA" w:rsidRDefault="00E00839">
      <w:pPr>
        <w:pStyle w:val="a3"/>
      </w:pPr>
      <w:r>
        <w:t>Политическая карта Австралии, демонстрирующая нынешнее деление страны на штаты и территории.</w:t>
      </w:r>
    </w:p>
    <w:p w:rsidR="009311FA" w:rsidRDefault="00E00839">
      <w:pPr>
        <w:pStyle w:val="a3"/>
      </w:pPr>
      <w:r>
        <w:t>Австралия состоит из шести штатов, двух материковых территорий и других более мелких территорий. Штатами являются Виктория (VIC), Западная Австралия (WA), Квинсленд (QLD), Новый Южный Уэльс (NSW), Тасмания (TAS) и Южная Австралия (SA). Двумя главными материковыми территориями являются Северная территория (NT) и Территория федеральной столицы (ACT). Статус территорий во многом аналогичен статусу штатов, за исключением того, что федеральный парламент может отменить любое решение парламента территории, в то время как по отношению к штатам федеральное законодательство имеет верховенство над законодательством штатов только в тех случаях, которые указаны в параграфе 51 Конституции. Все остальные вопросы остаются в ведении штата, например, здравоохранение, образование, правопорядок, общественный транспорт, дороги, судоустройство и местное самоуправление.</w:t>
      </w:r>
    </w:p>
    <w:p w:rsidR="009311FA" w:rsidRDefault="00E00839">
      <w:pPr>
        <w:pStyle w:val="a3"/>
      </w:pPr>
      <w:r>
        <w:t xml:space="preserve">Каждый штат и материковая территория имеет свой законодательный орган: однопалатный в Северной территории, Территории федеральной столицы и Квинсленде и двухпалатный в остальных штатах. Нижняя палата носит название </w:t>
      </w:r>
      <w:r>
        <w:rPr>
          <w:i/>
          <w:iCs/>
        </w:rPr>
        <w:t>Законодательная ассамблея</w:t>
      </w:r>
      <w:r>
        <w:t xml:space="preserve"> (в Южной Австралии и Тасмании — </w:t>
      </w:r>
      <w:r>
        <w:rPr>
          <w:i/>
          <w:iCs/>
        </w:rPr>
        <w:t>Законодательное собрание</w:t>
      </w:r>
      <w:r>
        <w:t xml:space="preserve">), а верхняя — </w:t>
      </w:r>
      <w:r>
        <w:rPr>
          <w:i/>
          <w:iCs/>
        </w:rPr>
        <w:t>Законодательный совет</w:t>
      </w:r>
      <w:r>
        <w:t>. Главами правительств штатов являются премьеры, а территорий — главные министры. Кроме генерал-губернатора Союза, монархия также представлена в отдельных штатах губернаторами, а в Северной территории и Территории федеральной столицы — администраторами, которые выполняют функции, аналогичные губернаторским.</w:t>
      </w:r>
    </w:p>
    <w:p w:rsidR="009311FA" w:rsidRDefault="00E00839">
      <w:pPr>
        <w:pStyle w:val="a3"/>
      </w:pPr>
      <w:r>
        <w:t>Австралия владеет несколькими территориями. Федеральное правительство контролирует Территорию Джервис-Бей, расположенную в Новом Южном Уэльсе (она является военной базой и морским портом национальной столицы). Одновременно под контролем Австралии находятся несколько обитаемых внешних территорий: остров Норфолк, остров Рождества, Кокосовые острова; и несколько необитаемых территорий: острова Ашмор и Картье, Территория островов Кораллового моря, острова Херд и Макдональд и Австралийская антарктическая территория (треть Антарктиды). Суверенитет Австралии над территорией Антарктиды не признаётся многими государствами, в том числе Россией.</w:t>
      </w:r>
    </w:p>
    <w:p w:rsidR="009311FA" w:rsidRDefault="00E00839">
      <w:pPr>
        <w:pStyle w:val="21"/>
        <w:pageBreakBefore/>
        <w:numPr>
          <w:ilvl w:val="0"/>
          <w:numId w:val="0"/>
        </w:numPr>
      </w:pPr>
      <w:r>
        <w:t>4. Население</w:t>
      </w:r>
    </w:p>
    <w:p w:rsidR="009311FA" w:rsidRDefault="00E00839">
      <w:pPr>
        <w:pStyle w:val="a3"/>
      </w:pPr>
      <w:r>
        <w:t>По состоянию на 1 июля 2007, население Австралии составило 20 001 546 человек.</w:t>
      </w:r>
    </w:p>
    <w:p w:rsidR="009311FA" w:rsidRDefault="00E00839">
      <w:pPr>
        <w:pStyle w:val="a3"/>
      </w:pPr>
      <w:r>
        <w:t>До конца XVIII века население Австралии составляли пришедшие 40 — 50 тысяч лет назад австралийские аборигены, островитяне Торресова пролива и аборигены Тасмании (между этими тремя группами существуют культурные и даже внешние различия).</w:t>
      </w:r>
    </w:p>
    <w:p w:rsidR="009311FA" w:rsidRDefault="00E00839">
      <w:pPr>
        <w:pStyle w:val="a3"/>
      </w:pPr>
      <w:r>
        <w:t>Большинство населения Австралии — потомки иммигрантов XIX и XX веков, при этом большинство этих иммигрантов прибыли из Великобритании и Ирландии. Заселение Австралии выходцами с Британских островов началось в 1788, когда на восточном берегу Австралии была высажена первая партия ссыльных и основано первое английское поселение Порт-Джексон (будущий Сидней). Добровольная иммиграция из Англии приняла значительные размеры лишь в 1820-е, когда в Австралии стало быстро развиваться овцеводство. После открытия в Австралии золота сюда из Англии и отчасти из других стран прибыла масса иммигрантов. За 10 лет (1851-61) население Австралии увеличилось почти втрое, превысив 1 млн человек.</w:t>
      </w:r>
    </w:p>
    <w:p w:rsidR="009311FA" w:rsidRDefault="00E00839">
      <w:pPr>
        <w:pStyle w:val="a3"/>
      </w:pPr>
      <w:r>
        <w:t>В период с 1838 по 1900 в Австралию прибыло свыше 18 тыс. немцев, расселившихся в основном на юге страны; к 1890 немцы представляли собой вторую по численности этническую группу континента. Среди них были подвергавшиеся преследованиям лютеране, экономические и политические беженцы — например, те, кто покинул Германию после революционных событий 1848.</w:t>
      </w:r>
    </w:p>
    <w:p w:rsidR="009311FA" w:rsidRDefault="00E00839">
      <w:pPr>
        <w:pStyle w:val="a3"/>
      </w:pPr>
      <w:r>
        <w:t>В 1901 австралийские колонии объединились в федерацию. Консолидация австралийской нации ускорилась в первые десятилетия XX века, когда окончательно окрепла общенациональная экономика Австралии.</w:t>
      </w:r>
    </w:p>
    <w:p w:rsidR="009311FA" w:rsidRDefault="00E00839">
      <w:pPr>
        <w:pStyle w:val="a3"/>
      </w:pPr>
      <w:r>
        <w:t>За период после Второй мировой войны население Австралии увеличилось более чем в 2 раза (после Первой мировой войны — в 4 раза) благодаря осуществлению амбициозной программы стимулирования иммиграции. В 2001 27,4 % населения Австралии составляли люди, родившиеся за рубежом. Крупнейшими группами среди них являлись британцы и ирландцы, новозеландцы, итальянцы, греки, нидерландцы, немцы, югославы, вьетнамцы и китайцы.</w:t>
      </w:r>
    </w:p>
    <w:p w:rsidR="009311FA" w:rsidRDefault="00E00839">
      <w:pPr>
        <w:pStyle w:val="a3"/>
      </w:pPr>
      <w:r>
        <w:t>Самый крупный город Австралии — Сидней, столица самого густонаселенного штата Новый Южный Уэльс.</w:t>
      </w:r>
    </w:p>
    <w:p w:rsidR="009311FA" w:rsidRDefault="00E00839">
      <w:pPr>
        <w:pStyle w:val="a3"/>
      </w:pPr>
      <w:r>
        <w:t>Если покинуть побережье и проследовать вглубь материка около 200 километров, начнутся малонаселенные районы континента. Буйные влажные леса и богатые сельскохозяйственные угодья сменяются жаркой, сухой, открытой местностью, где можно встретить только кустарниковые заросли и злаки. Однако в этих местностях тоже есть жизнь. На сотни километров простираются большие овечьи и коровьи пастбища, или ранчо. Дальше, в глубине материка, начинаются палящие зноем пустыни.</w:t>
      </w:r>
    </w:p>
    <w:p w:rsidR="009311FA" w:rsidRDefault="00E00839">
      <w:pPr>
        <w:pStyle w:val="a3"/>
      </w:pPr>
      <w:r>
        <w:t>Официальный язык — английский (диалект, известный как австралийский английский).</w:t>
      </w:r>
    </w:p>
    <w:p w:rsidR="009311FA" w:rsidRDefault="00E00839">
      <w:pPr>
        <w:pStyle w:val="21"/>
        <w:pageBreakBefore/>
        <w:numPr>
          <w:ilvl w:val="0"/>
          <w:numId w:val="0"/>
        </w:numPr>
      </w:pPr>
      <w:r>
        <w:t>5. Язык</w:t>
      </w:r>
    </w:p>
    <w:p w:rsidR="009311FA" w:rsidRDefault="00E00839">
      <w:pPr>
        <w:pStyle w:val="a3"/>
      </w:pPr>
      <w:r>
        <w:t>В Австралии существует собственный диалект английского языка, неофициально называемый «страйн» (англ. </w:t>
      </w:r>
      <w:r>
        <w:rPr>
          <w:i/>
          <w:iCs/>
        </w:rPr>
        <w:t>strine</w:t>
      </w:r>
      <w:r>
        <w:t>, от австралийского произношения слова «Australian»).</w:t>
      </w:r>
    </w:p>
    <w:p w:rsidR="009311FA" w:rsidRDefault="00E00839">
      <w:pPr>
        <w:pStyle w:val="a3"/>
      </w:pPr>
      <w:r>
        <w:t>Письменный австралийский английский в основном следует правилам британского английского (например, используются окончания -our (colour), -re (centre), -ise (modernise), и т. п.)</w:t>
      </w:r>
    </w:p>
    <w:p w:rsidR="009311FA" w:rsidRDefault="00E00839">
      <w:pPr>
        <w:pStyle w:val="a3"/>
      </w:pPr>
      <w:r>
        <w:t>Американское произношение английского языка находит пути проникновения в Австралию через популярные телепрограммы, транслируемые CNN (например, любимый молодёжью сериал «Симпсоны»). Подростки подражают произношению популярных телегероев.</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071"/>
        <w:gridCol w:w="154"/>
      </w:tblGrid>
      <w:tr w:rsidR="009311FA">
        <w:tc>
          <w:tcPr>
            <w:tcW w:w="124" w:type="dxa"/>
            <w:vAlign w:val="center"/>
          </w:tcPr>
          <w:p w:rsidR="009311FA" w:rsidRDefault="009311FA">
            <w:pPr>
              <w:pStyle w:val="TableContents"/>
              <w:rPr>
                <w:sz w:val="4"/>
                <w:szCs w:val="4"/>
              </w:rPr>
            </w:pPr>
          </w:p>
        </w:tc>
        <w:tc>
          <w:tcPr>
            <w:tcW w:w="2071" w:type="dxa"/>
            <w:vAlign w:val="center"/>
          </w:tcPr>
          <w:p w:rsidR="009311FA" w:rsidRDefault="00E00839">
            <w:pPr>
              <w:pStyle w:val="TableContents"/>
            </w:pPr>
            <w:r>
              <w:t>Новое тысячелетие, или нулевые годы, как оно именуется на местном сленге, провозгласило начало новой эры австралийского сленга. На наших глазах происходит генеральное сражение. Приток американского сленга, приносимый средствами массовой информации, с неослабевающей силой обрушивается на бастион традиционной исконной лексики.</w:t>
            </w:r>
          </w:p>
        </w:tc>
        <w:tc>
          <w:tcPr>
            <w:tcW w:w="154" w:type="dxa"/>
            <w:vAlign w:val="center"/>
          </w:tcPr>
          <w:p w:rsidR="009311FA" w:rsidRDefault="009311FA">
            <w:pPr>
              <w:pStyle w:val="TableContents"/>
              <w:rPr>
                <w:sz w:val="4"/>
                <w:szCs w:val="4"/>
              </w:rPr>
            </w:pPr>
          </w:p>
        </w:tc>
      </w:tr>
    </w:tbl>
    <w:p w:rsidR="009311FA" w:rsidRDefault="00E00839">
      <w:pPr>
        <w:pStyle w:val="a3"/>
      </w:pPr>
      <w:r>
        <w:rPr>
          <w:i/>
          <w:iCs/>
        </w:rPr>
        <w:t>Словарь Маккуорри</w:t>
      </w:r>
      <w:r>
        <w:t>, англ. </w:t>
      </w:r>
      <w:r>
        <w:rPr>
          <w:i/>
          <w:iCs/>
        </w:rPr>
        <w:t>Macquarie Dictionary</w:t>
      </w:r>
      <w:r>
        <w:t>.</w:t>
      </w:r>
    </w:p>
    <w:p w:rsidR="009311FA" w:rsidRDefault="00E00839">
      <w:pPr>
        <w:pStyle w:val="21"/>
        <w:pageBreakBefore/>
        <w:numPr>
          <w:ilvl w:val="0"/>
          <w:numId w:val="0"/>
        </w:numPr>
      </w:pPr>
      <w:r>
        <w:t>6. Трудовые ресурсы</w:t>
      </w:r>
    </w:p>
    <w:p w:rsidR="009311FA" w:rsidRDefault="00E00839">
      <w:pPr>
        <w:pStyle w:val="a3"/>
      </w:pPr>
      <w:r>
        <w:t>В Австралии проживает около 21 миллиона человек. Доля иностранных рабочих в стране составляет 25 %. В некоторых регионах Австралии есть нехватка рабочих кадров. В первую очередь, это связано с небольшим населением при большой площади этих районов (плотность Н = 3 чел/км²) и тем, что большинство населения проживает на восточном побережье Австралии. Очень много выходцев из Китая, Вьетнама, Кореи работают в западной части страны. Их численность быстро растёт. Развиты химическая, электротехническая, металлургическая отрасли промышленности, автомобилестроение. По производству электроэнергии на душу населения занимает одно из первых мест в мире.</w:t>
      </w:r>
    </w:p>
    <w:p w:rsidR="009311FA" w:rsidRDefault="00E00839">
      <w:pPr>
        <w:pStyle w:val="21"/>
        <w:pageBreakBefore/>
        <w:numPr>
          <w:ilvl w:val="0"/>
          <w:numId w:val="0"/>
        </w:numPr>
      </w:pPr>
      <w:r>
        <w:t xml:space="preserve">7. Экология </w:t>
      </w:r>
    </w:p>
    <w:p w:rsidR="009311FA" w:rsidRDefault="00E00839">
      <w:pPr>
        <w:pStyle w:val="31"/>
        <w:numPr>
          <w:ilvl w:val="0"/>
          <w:numId w:val="0"/>
        </w:numPr>
      </w:pPr>
      <w:r>
        <w:t>7.1. Ограничения на использование воды</w:t>
      </w:r>
    </w:p>
    <w:p w:rsidR="009311FA" w:rsidRDefault="00E00839">
      <w:pPr>
        <w:pStyle w:val="a3"/>
      </w:pPr>
      <w:r>
        <w:t>К концу XX века во многих частях Австралии создалась напряженная ситуация с пресной водой. Например, растущие нужды населения и промышленности штата Южная Австралия с большим трудом могли быть удовлетворены традиционными источниками (река Муррей, мелкие речки, стекающие с холмов у Аделаиды, дождевая вода, собираемая населением, и артезианские воды).</w:t>
      </w:r>
    </w:p>
    <w:p w:rsidR="009311FA" w:rsidRDefault="00E00839">
      <w:pPr>
        <w:pStyle w:val="a3"/>
      </w:pPr>
      <w:r>
        <w:t>В связи с этим в Австралии существуют официальные ограничения на использование воды (англ. </w:t>
      </w:r>
      <w:r>
        <w:rPr>
          <w:i/>
          <w:iCs/>
        </w:rPr>
        <w:t>water restrictions</w:t>
      </w:r>
      <w:r>
        <w:t>). Они сильно различаются в зависимости от региона, и обычно состоят из нескольких уровней (город Сидней — три уровня, штат Квинсленд — 7 уровней), на каждом из которых существуют свои запреты. Ослабление запретов (повышение уровня расхода воды) обычно связывается с началом сезона дождей (приходится на зиму, в Южном полушарии — июнь, июль, август), и наполнением водохранилищ. Примером подобных запретов являются: запрет мыть машину, наполнять бассейны, поливать газоны и любые поверхности.</w:t>
      </w:r>
    </w:p>
    <w:p w:rsidR="009311FA" w:rsidRDefault="00E00839">
      <w:pPr>
        <w:pStyle w:val="31"/>
        <w:numPr>
          <w:ilvl w:val="0"/>
          <w:numId w:val="0"/>
        </w:numPr>
      </w:pPr>
      <w:r>
        <w:t>7.2. Строительство опреснительных установок</w:t>
      </w:r>
    </w:p>
    <w:p w:rsidR="009311FA" w:rsidRDefault="00E00839">
      <w:pPr>
        <w:pStyle w:val="a3"/>
      </w:pPr>
      <w:r>
        <w:t>В связи с нехваткой пресной воды в штате Южная Австралия планируется строительство нескольких крупномасштабных водоопреснительных сооружениях на основе обратного осмоса. Строительство подобных сооружений планируется и на заливе Сент-Винсент, для обеспечения водой Аделаиды.</w:t>
      </w:r>
    </w:p>
    <w:p w:rsidR="009311FA" w:rsidRDefault="00E00839">
      <w:pPr>
        <w:pStyle w:val="a3"/>
      </w:pPr>
      <w:r>
        <w:t>Горнодобывающая компания BHP Billiton, намечающая дальнейшее расширение своих урановых рудников (карьеров) Олимпик-Дэм (англ. </w:t>
      </w:r>
      <w:r>
        <w:rPr>
          <w:i/>
          <w:iCs/>
        </w:rPr>
        <w:t>Olympic Dam</w:t>
      </w:r>
      <w:r>
        <w:t>), расположенных в пустыне в нескольких сотнях километрах к северу от залива Спенсер, планирует построить крупномасштабный завод для опреснения воды у северной оконечности залива (г. Уайалла), и магистральный водопровод оттуда к своему карьеру. По проекту, завод будет ежедневно забирать 360 тысяч м³ воды из залива, производя 180 тысяч м³ пресной воды (120 тысяч м³ воды для нужд горнодобывающей компании, плюс ещё 60 тысяч м³ воды для населения полуострова Эйр), и сбрасывая 180 тысяч м³ рассола, остающегося после опреснения воды, обратно в залив.</w:t>
      </w:r>
    </w:p>
    <w:p w:rsidR="009311FA" w:rsidRDefault="00E00839">
      <w:pPr>
        <w:pStyle w:val="a3"/>
      </w:pPr>
      <w:r>
        <w:t>Эти планы вызывают тревогу местных экологических организаций. Они озабочены, не засосут ли водозаборники множество планктона (включая личинок рыб и т. п.), и не повредит ли повышающаяся солёность остающейся в заливах воды подводным обитателям, включая гигантских австралийских каракатиц, ежегодно собирающихся для своих брачных игр в северную часть залива Спенсер</w:t>
      </w:r>
      <w:r>
        <w:rPr>
          <w:position w:val="10"/>
        </w:rPr>
        <w:t>[34][35]</w:t>
      </w:r>
      <w:r>
        <w:t>.</w:t>
      </w:r>
    </w:p>
    <w:p w:rsidR="009311FA" w:rsidRDefault="00E00839">
      <w:pPr>
        <w:pStyle w:val="21"/>
        <w:pageBreakBefore/>
        <w:numPr>
          <w:ilvl w:val="0"/>
          <w:numId w:val="0"/>
        </w:numPr>
      </w:pPr>
      <w:r>
        <w:t xml:space="preserve">8. Политическое устройство </w:t>
      </w:r>
    </w:p>
    <w:p w:rsidR="009311FA" w:rsidRDefault="00E00839">
      <w:pPr>
        <w:pStyle w:val="a3"/>
      </w:pPr>
      <w:r>
        <w:br/>
        <w:t>Австралия — государство Содружества (</w:t>
      </w:r>
      <w:r>
        <w:rPr>
          <w:i/>
          <w:iCs/>
        </w:rPr>
        <w:t>Commonwealth realm</w:t>
      </w:r>
      <w:r>
        <w:t>). Это означает, что Австралия приняла Вестминстерский статут 1931, согласно которому её главой является британский монарх, в то же время фактически Австралия является абсолютно самостоятельным государством.</w:t>
      </w:r>
    </w:p>
    <w:p w:rsidR="009311FA" w:rsidRDefault="00E00839">
      <w:pPr>
        <w:pStyle w:val="a3"/>
      </w:pPr>
      <w:r>
        <w:t>С 1953 года главой Австралии является Королева Великобритании Елизавета II. Королева утверждает генерал-губернатора, который имеет полномочия вмешиваться в случае конституционного кризиса (см. Австралийский конституционный кризис (1975) (англ.)), а в обычное время играет исключительно представительскую роль</w:t>
      </w:r>
      <w:r>
        <w:rPr>
          <w:position w:val="10"/>
        </w:rPr>
        <w:t>[5]</w:t>
      </w:r>
      <w:r>
        <w:t>.</w:t>
      </w:r>
    </w:p>
    <w:p w:rsidR="009311FA" w:rsidRDefault="00E00839">
      <w:pPr>
        <w:pStyle w:val="a3"/>
      </w:pPr>
      <w:r>
        <w:t>В Австралии действуют три ветви власти:</w:t>
      </w:r>
    </w:p>
    <w:p w:rsidR="009311FA" w:rsidRDefault="00E00839">
      <w:pPr>
        <w:pStyle w:val="a3"/>
        <w:numPr>
          <w:ilvl w:val="0"/>
          <w:numId w:val="8"/>
        </w:numPr>
        <w:tabs>
          <w:tab w:val="left" w:pos="707"/>
        </w:tabs>
        <w:spacing w:after="0"/>
      </w:pPr>
      <w:r>
        <w:t>законодательная: Парламент Австралии;</w:t>
      </w:r>
    </w:p>
    <w:p w:rsidR="009311FA" w:rsidRDefault="00E00839">
      <w:pPr>
        <w:pStyle w:val="a3"/>
        <w:numPr>
          <w:ilvl w:val="0"/>
          <w:numId w:val="8"/>
        </w:numPr>
        <w:tabs>
          <w:tab w:val="left" w:pos="707"/>
        </w:tabs>
        <w:spacing w:after="0"/>
      </w:pPr>
      <w:r>
        <w:t>исполнительная: Федеральный Исполнительный Совет (генерал-губернатор и правительство во главе с Премьер-министром);</w:t>
      </w:r>
    </w:p>
    <w:p w:rsidR="009311FA" w:rsidRDefault="00E00839">
      <w:pPr>
        <w:pStyle w:val="a3"/>
        <w:numPr>
          <w:ilvl w:val="0"/>
          <w:numId w:val="8"/>
        </w:numPr>
        <w:tabs>
          <w:tab w:val="left" w:pos="707"/>
        </w:tabs>
      </w:pPr>
      <w:r>
        <w:t>судебная: Верховный суд Австралии.</w:t>
      </w:r>
    </w:p>
    <w:p w:rsidR="009311FA" w:rsidRDefault="00E00839">
      <w:pPr>
        <w:pStyle w:val="31"/>
        <w:numPr>
          <w:ilvl w:val="0"/>
          <w:numId w:val="0"/>
        </w:numPr>
      </w:pPr>
      <w:r>
        <w:t>8.1. Государственный строй</w:t>
      </w:r>
    </w:p>
    <w:p w:rsidR="009311FA" w:rsidRDefault="00E00839">
      <w:pPr>
        <w:pStyle w:val="a3"/>
      </w:pPr>
      <w:r>
        <w:t>Австралия — королевство Содружества, в котором сторонники республиканской формы правления имеют наиболее сильные позиции.</w:t>
      </w:r>
    </w:p>
    <w:p w:rsidR="009311FA" w:rsidRDefault="00E00839">
      <w:pPr>
        <w:pStyle w:val="a3"/>
      </w:pPr>
      <w:r>
        <w:t>В феврале 1998 года в Канберре прошёл Конституционный конвент, где большинство делегатов проголосовало за преобразование Австралии в республику.</w:t>
      </w:r>
    </w:p>
    <w:p w:rsidR="009311FA" w:rsidRDefault="00E00839">
      <w:pPr>
        <w:pStyle w:val="a3"/>
      </w:pPr>
      <w:r>
        <w:t>В 1999 году в Австралии был проведён референдум о введении республиканской формы правления. За республику проголосовало 45,13 % участников. Согласно данным социологического опроса, проведённого в конце 2005 года, 46 % австралийцев желают, чтобы Австралия стала республикой. Лишь 34 % считают, что главой страны должен быть британский монарх, при этом 52 % не желают, чтобы следующим королём стал Принц Уэльский Чарльз, которого желают видеть будущим главой страны лишь 29 % граждан Австралии</w:t>
      </w:r>
      <w:r>
        <w:rPr>
          <w:position w:val="10"/>
        </w:rPr>
        <w:t>[36][37]</w:t>
      </w:r>
      <w:r>
        <w:t>.</w:t>
      </w:r>
    </w:p>
    <w:p w:rsidR="009311FA" w:rsidRDefault="00E00839">
      <w:pPr>
        <w:pStyle w:val="a3"/>
      </w:pPr>
      <w:r>
        <w:t>Многие наблюдатели считают, что королева Елизавета II станет последним британским монархом, возглавлявшим Австралийский Союз. В марте 2007 года тогдашний премьер-министр Австралии Джон Говард выразил сомнение, что Австралия станет республикой, пока у власти находится ныне царствующая королева Елизавета II</w:t>
      </w:r>
      <w:r>
        <w:rPr>
          <w:position w:val="10"/>
        </w:rPr>
        <w:t>[38]</w:t>
      </w:r>
      <w:r>
        <w:t>.</w:t>
      </w:r>
    </w:p>
    <w:p w:rsidR="009311FA" w:rsidRDefault="00E00839">
      <w:pPr>
        <w:pStyle w:val="a3"/>
      </w:pPr>
      <w:r>
        <w:t>Дата следующего референдума пока не определена. По мнению многих, Австралия станет республикой в ближайшие два десятилетия.</w:t>
      </w:r>
    </w:p>
    <w:p w:rsidR="009311FA" w:rsidRDefault="00E00839">
      <w:pPr>
        <w:pStyle w:val="a3"/>
      </w:pPr>
      <w:r>
        <w:t>Несмотря на низкий рейтинг, сам наследник британского престола Принц Чарльз неоднократно говорил, что его кандидатура будет вынесена на референдум, поскольку он не желает идти против воли народа. Принц Чарльз готов даже отказаться от престола, следуя принципам демократии</w:t>
      </w:r>
      <w:r>
        <w:rPr>
          <w:position w:val="10"/>
        </w:rPr>
        <w:t>[39]</w:t>
      </w:r>
      <w:r>
        <w:t>.</w:t>
      </w:r>
    </w:p>
    <w:p w:rsidR="009311FA" w:rsidRDefault="00E00839">
      <w:pPr>
        <w:pStyle w:val="31"/>
        <w:numPr>
          <w:ilvl w:val="0"/>
          <w:numId w:val="0"/>
        </w:numPr>
      </w:pPr>
      <w:r>
        <w:t>8.2. Парламент</w:t>
      </w:r>
    </w:p>
    <w:p w:rsidR="009311FA" w:rsidRDefault="00E00839">
      <w:pPr>
        <w:pStyle w:val="a3"/>
      </w:pPr>
      <w:r>
        <w:t>Австралия имеет двухпалатный федеральный парламент, состоящий из Сената (верхней палаты) из 76 сенаторов и Палаты представителей (нижней палаты) из 150 депутатов. В парламент также входит королева Великобритании (представленная генерал-губернатором).</w:t>
      </w:r>
    </w:p>
    <w:p w:rsidR="009311FA" w:rsidRDefault="00E00839">
      <w:pPr>
        <w:pStyle w:val="a3"/>
      </w:pPr>
      <w:r>
        <w:t>Депутаты нижней палаты избираются по одномандатным округам. Депутаты избираются на 3 года по мажоритарной избирательной системе абсолютного большинства с предпочтительным (преференциальным) голосованием. Ни один штат не может быть представлен менее чем 5 депутатами.</w:t>
      </w:r>
    </w:p>
    <w:p w:rsidR="009311FA" w:rsidRDefault="00E00839">
      <w:pPr>
        <w:pStyle w:val="a3"/>
      </w:pPr>
      <w:r>
        <w:t>В Сенате каждый из 6 штатов представлен 12 сенаторами, а каждая территория — двумя. Выборы в Сенат проходят по партийным спискам. Сенаторы избираются на 6 лет. Каждые три года переизбирается половина Сената.</w:t>
      </w:r>
    </w:p>
    <w:p w:rsidR="009311FA" w:rsidRDefault="00E00839">
      <w:pPr>
        <w:pStyle w:val="a3"/>
      </w:pPr>
      <w:r>
        <w:t>Правительство формируется из депутатов нижней палаты, причём лидер партии (или коалиции партий) большинства автоматически становится премьер-министром.</w:t>
      </w:r>
    </w:p>
    <w:p w:rsidR="009311FA" w:rsidRDefault="00E00839">
      <w:pPr>
        <w:pStyle w:val="31"/>
        <w:numPr>
          <w:ilvl w:val="0"/>
          <w:numId w:val="0"/>
        </w:numPr>
      </w:pPr>
      <w:r>
        <w:t>8.3. Основные партии</w:t>
      </w:r>
    </w:p>
    <w:p w:rsidR="009311FA" w:rsidRDefault="00E00839">
      <w:pPr>
        <w:pStyle w:val="a3"/>
      </w:pPr>
      <w:r>
        <w:t>Основные партии Австралии — Лейбористская (Australian Labor Party) (создана в 1891), Либеральная (Liberal Party of Australia) (1944) и Национальная (National Party of Australia) (1916).</w:t>
      </w:r>
    </w:p>
    <w:p w:rsidR="009311FA" w:rsidRDefault="00E00839">
      <w:pPr>
        <w:pStyle w:val="a3"/>
      </w:pPr>
      <w:r>
        <w:t>Коалиция Либеральной и Национальной партий находилась у власти с 1996 по 2007 гг., а с 2004 года контролировала и Сенат. На парламентских выборах 2007 года, однако, большинство в нижней палате получили лейбористы, которые также имеют большинство во всех штатах и территориях государства.</w:t>
      </w:r>
    </w:p>
    <w:p w:rsidR="009311FA" w:rsidRDefault="00E00839">
      <w:pPr>
        <w:pStyle w:val="31"/>
        <w:numPr>
          <w:ilvl w:val="0"/>
          <w:numId w:val="0"/>
        </w:numPr>
      </w:pPr>
      <w:r>
        <w:t xml:space="preserve">8.4. Внешняя политика </w:t>
      </w:r>
    </w:p>
    <w:p w:rsidR="009311FA" w:rsidRDefault="00E00839">
      <w:pPr>
        <w:pStyle w:val="a3"/>
      </w:pPr>
      <w:r>
        <w:t>В последние десятилетия международные отношения Австралии основывались на тесных отношениях с США и Новой Зеландией через организацию АНЗЮС (Australia, New Zealand, United States Security Treaty), с Юго-Восточной Азией через АСЕАН, и Океанией в рамках Форума тихоокеанских островов. Основные усилия государства направлены на либерализацию внешней торговли. Австралия оказывает помощь многим развивающимся странам.</w:t>
      </w:r>
    </w:p>
    <w:p w:rsidR="009311FA" w:rsidRDefault="00E00839">
      <w:pPr>
        <w:pStyle w:val="a3"/>
      </w:pPr>
      <w:r>
        <w:t>Правительство Джона Говарда, находившееся у власти с 1996 по 2007, проводило внешнюю политику, направленную на приоритетное развитие отношений с традиционными союзниками Австралии — США и Великобританией — в ущерб поддержке международных многосторонних усилий в рамках ООН. Правительство выступало за поддержание добрососедских отношений с региональными державами — такими, как Китай, Япония и Индонезия, хотя иногда здесь возникают проблемы — например, ситуация вокруг Восточного Тимора. Австралия увеличивает своё участие в решении внутренних проблем своих соседей — Папуа — Новой Гвинеи, Соломоновых Островов, Фиджи и Науру.</w:t>
      </w:r>
    </w:p>
    <w:p w:rsidR="009311FA" w:rsidRDefault="00E00839">
      <w:pPr>
        <w:pStyle w:val="41"/>
        <w:numPr>
          <w:ilvl w:val="0"/>
          <w:numId w:val="0"/>
        </w:numPr>
      </w:pPr>
      <w:r>
        <w:t>Восточный Тимор</w:t>
      </w:r>
    </w:p>
    <w:p w:rsidR="009311FA" w:rsidRDefault="00E00839">
      <w:pPr>
        <w:pStyle w:val="a3"/>
      </w:pPr>
      <w:r>
        <w:t>В середине января 2006 года закончились длившиеся более полутора лет переговоры между Австралией и Восточным Тимором по вопросу газовых и нефтяных месторождений в Тиморском море. Стороны подписали соглашение, в результате которого прибыль от добычи газа будет делиться по схеме 50:50. В разработке месторождения основная доля принадлежит австралийской компании «Woodside Petroleum», также участвуют «ConocoPhilips» и «Royal Dutch/Shell». Демаркация границы между государствами не проведена, и стороны также договорились отложить на пятьдесят лет договор о границе, чтобы начать эксплуатацию совместного месторождения, расположенного на спорном участке.</w:t>
      </w:r>
    </w:p>
    <w:p w:rsidR="009311FA" w:rsidRDefault="00E00839">
      <w:pPr>
        <w:pStyle w:val="31"/>
        <w:numPr>
          <w:ilvl w:val="0"/>
          <w:numId w:val="0"/>
        </w:numPr>
      </w:pPr>
      <w:r>
        <w:t>8.5. Вооружённые силы</w:t>
      </w:r>
    </w:p>
    <w:p w:rsidR="009311FA" w:rsidRDefault="00E00839">
      <w:pPr>
        <w:pStyle w:val="a3"/>
      </w:pPr>
      <w:r>
        <w:t>Австралийские вооружённые силы известны как Силы обороны Австралии (ADF). Они состоят из Королевского флота Австралии (англ.), Армии Австралии (англ.) и Королевских военно-воздушных сил.</w:t>
      </w:r>
    </w:p>
    <w:p w:rsidR="009311FA" w:rsidRDefault="00E00839">
      <w:pPr>
        <w:pStyle w:val="a3"/>
      </w:pPr>
      <w:r>
        <w:t>Комплектование ВС — добровольное на контрактной основе, срок службы ограничен только условиями контракта.</w:t>
      </w:r>
    </w:p>
    <w:p w:rsidR="009311FA" w:rsidRDefault="00E00839">
      <w:pPr>
        <w:pStyle w:val="a3"/>
        <w:numPr>
          <w:ilvl w:val="0"/>
          <w:numId w:val="7"/>
        </w:numPr>
        <w:tabs>
          <w:tab w:val="left" w:pos="707"/>
        </w:tabs>
        <w:spacing w:after="0"/>
      </w:pPr>
      <w:r>
        <w:t>Общая численность: 51,5 тыс. (регулярный состав) и 19,5 тыс. (резерв)</w:t>
      </w:r>
    </w:p>
    <w:p w:rsidR="009311FA" w:rsidRDefault="00E00839">
      <w:pPr>
        <w:pStyle w:val="a3"/>
        <w:numPr>
          <w:ilvl w:val="0"/>
          <w:numId w:val="7"/>
        </w:numPr>
        <w:tabs>
          <w:tab w:val="left" w:pos="707"/>
        </w:tabs>
      </w:pPr>
      <w:r>
        <w:t>Мобилизационные ресурсы: 4,9 млн чел. (из них годны к службе 4,2 млн.)</w:t>
      </w:r>
    </w:p>
    <w:p w:rsidR="009311FA" w:rsidRDefault="00E00839">
      <w:pPr>
        <w:pStyle w:val="a3"/>
      </w:pPr>
      <w:r>
        <w:t>Все виды австралийских вооружённых сил принимают активное участие в миротворческих операциях (в настоящее время — Восточный Тимор и Соломоновы острова), спасательных операциях и военных конфликтах (в настоящее время — Ирак и Афганистан).</w:t>
      </w:r>
    </w:p>
    <w:p w:rsidR="009311FA" w:rsidRDefault="00E00839">
      <w:pPr>
        <w:pStyle w:val="a3"/>
      </w:pPr>
      <w:r>
        <w:t>Премьер-министр назначает главнокомандующего из командующих видами вооружённых сил. В настоящее время Силами обороны Австралии командует маршал авиации Ангус Хьюстон (Air Chief Marshall Angus Houston). В 2005—06 финансовом году военные расходы составили 17,5 млрд австралийских долларов</w:t>
      </w:r>
      <w:r>
        <w:rPr>
          <w:position w:val="10"/>
        </w:rPr>
        <w:t>[7]</w:t>
      </w:r>
      <w:r>
        <w:t> — 2 % ВВП.</w:t>
      </w:r>
    </w:p>
    <w:p w:rsidR="009311FA" w:rsidRDefault="00E00839">
      <w:pPr>
        <w:pStyle w:val="a3"/>
        <w:numPr>
          <w:ilvl w:val="0"/>
          <w:numId w:val="6"/>
        </w:numPr>
        <w:tabs>
          <w:tab w:val="left" w:pos="707"/>
        </w:tabs>
        <w:spacing w:after="0"/>
      </w:pPr>
      <w:r>
        <w:t>Военно-морские базы:</w:t>
      </w:r>
    </w:p>
    <w:p w:rsidR="009311FA" w:rsidRDefault="00E00839">
      <w:pPr>
        <w:pStyle w:val="a3"/>
        <w:numPr>
          <w:ilvl w:val="1"/>
          <w:numId w:val="6"/>
        </w:numPr>
        <w:tabs>
          <w:tab w:val="left" w:pos="1414"/>
        </w:tabs>
        <w:spacing w:after="0"/>
      </w:pPr>
      <w:r>
        <w:t>Сидней</w:t>
      </w:r>
    </w:p>
    <w:p w:rsidR="009311FA" w:rsidRDefault="00E00839">
      <w:pPr>
        <w:pStyle w:val="a3"/>
        <w:numPr>
          <w:ilvl w:val="1"/>
          <w:numId w:val="6"/>
        </w:numPr>
        <w:tabs>
          <w:tab w:val="left" w:pos="1414"/>
        </w:tabs>
        <w:spacing w:after="0"/>
      </w:pPr>
      <w:r>
        <w:t>Кокберн-Саунд</w:t>
      </w:r>
    </w:p>
    <w:p w:rsidR="009311FA" w:rsidRDefault="00E00839">
      <w:pPr>
        <w:pStyle w:val="a3"/>
        <w:numPr>
          <w:ilvl w:val="1"/>
          <w:numId w:val="6"/>
        </w:numPr>
        <w:tabs>
          <w:tab w:val="left" w:pos="1414"/>
        </w:tabs>
      </w:pPr>
      <w:r>
        <w:t>Мельбурн</w:t>
      </w:r>
    </w:p>
    <w:p w:rsidR="009311FA" w:rsidRDefault="00E00839">
      <w:pPr>
        <w:pStyle w:val="a3"/>
        <w:numPr>
          <w:ilvl w:val="0"/>
          <w:numId w:val="5"/>
        </w:numPr>
        <w:tabs>
          <w:tab w:val="left" w:pos="707"/>
        </w:tabs>
        <w:spacing w:after="0"/>
      </w:pPr>
      <w:r>
        <w:t>Военно-воздушные базы:</w:t>
      </w:r>
    </w:p>
    <w:p w:rsidR="009311FA" w:rsidRDefault="00E00839">
      <w:pPr>
        <w:pStyle w:val="a3"/>
        <w:numPr>
          <w:ilvl w:val="1"/>
          <w:numId w:val="5"/>
        </w:numPr>
        <w:tabs>
          <w:tab w:val="left" w:pos="1414"/>
        </w:tabs>
        <w:spacing w:after="0"/>
      </w:pPr>
      <w:r>
        <w:t>Дарвин</w:t>
      </w:r>
    </w:p>
    <w:p w:rsidR="009311FA" w:rsidRDefault="00E00839">
      <w:pPr>
        <w:pStyle w:val="a3"/>
        <w:numPr>
          <w:ilvl w:val="1"/>
          <w:numId w:val="5"/>
        </w:numPr>
        <w:tabs>
          <w:tab w:val="left" w:pos="1414"/>
        </w:tabs>
        <w:spacing w:after="0"/>
      </w:pPr>
      <w:r>
        <w:t>Канберра</w:t>
      </w:r>
    </w:p>
    <w:p w:rsidR="009311FA" w:rsidRDefault="00E00839">
      <w:pPr>
        <w:pStyle w:val="a3"/>
        <w:numPr>
          <w:ilvl w:val="1"/>
          <w:numId w:val="5"/>
        </w:numPr>
        <w:tabs>
          <w:tab w:val="left" w:pos="1414"/>
        </w:tabs>
        <w:spacing w:after="0"/>
      </w:pPr>
      <w:r>
        <w:t>Лавертон</w:t>
      </w:r>
    </w:p>
    <w:p w:rsidR="009311FA" w:rsidRDefault="00E00839">
      <w:pPr>
        <w:pStyle w:val="a3"/>
        <w:numPr>
          <w:ilvl w:val="1"/>
          <w:numId w:val="5"/>
        </w:numPr>
        <w:tabs>
          <w:tab w:val="left" w:pos="1414"/>
        </w:tabs>
        <w:spacing w:after="0"/>
      </w:pPr>
      <w:r>
        <w:t>Ричмонд</w:t>
      </w:r>
    </w:p>
    <w:p w:rsidR="009311FA" w:rsidRDefault="00E00839">
      <w:pPr>
        <w:pStyle w:val="a3"/>
        <w:numPr>
          <w:ilvl w:val="1"/>
          <w:numId w:val="5"/>
        </w:numPr>
        <w:tabs>
          <w:tab w:val="left" w:pos="1414"/>
        </w:tabs>
      </w:pPr>
      <w:r>
        <w:t>Сидней</w:t>
      </w:r>
    </w:p>
    <w:p w:rsidR="009311FA" w:rsidRDefault="00E00839">
      <w:pPr>
        <w:pStyle w:val="a3"/>
      </w:pPr>
      <w:r>
        <w:t>На территории страны находится 16 военных объектов США, в том числе радиоцентр связи с ПЛАРБ (мыс Северо-Западный) и ракетный полигон Вумера.</w:t>
      </w:r>
    </w:p>
    <w:p w:rsidR="009311FA" w:rsidRDefault="00E00839">
      <w:pPr>
        <w:pStyle w:val="21"/>
        <w:pageBreakBefore/>
        <w:numPr>
          <w:ilvl w:val="0"/>
          <w:numId w:val="0"/>
        </w:numPr>
      </w:pPr>
      <w:r>
        <w:t xml:space="preserve">9. Социальная инфраструктура </w:t>
      </w:r>
    </w:p>
    <w:p w:rsidR="009311FA" w:rsidRDefault="00E00839">
      <w:pPr>
        <w:pStyle w:val="31"/>
        <w:numPr>
          <w:ilvl w:val="0"/>
          <w:numId w:val="0"/>
        </w:numPr>
      </w:pPr>
      <w:r>
        <w:t>9.1. Здравоохранение</w:t>
      </w:r>
    </w:p>
    <w:p w:rsidR="009311FA" w:rsidRDefault="00E00839">
      <w:pPr>
        <w:pStyle w:val="41"/>
        <w:numPr>
          <w:ilvl w:val="0"/>
          <w:numId w:val="0"/>
        </w:numPr>
      </w:pPr>
      <w:r>
        <w:t>Дошкольные учреждения</w:t>
      </w:r>
    </w:p>
    <w:p w:rsidR="009311FA" w:rsidRDefault="00E00839">
      <w:pPr>
        <w:pStyle w:val="41"/>
        <w:numPr>
          <w:ilvl w:val="0"/>
          <w:numId w:val="0"/>
        </w:numPr>
      </w:pPr>
      <w:r>
        <w:t>Школьное образование в Австралии</w:t>
      </w:r>
    </w:p>
    <w:p w:rsidR="009311FA" w:rsidRDefault="00E00839">
      <w:pPr>
        <w:pStyle w:val="a3"/>
      </w:pPr>
      <w:r>
        <w:t>Система школьного образования Австралии построена на основе английской. В Австралии преобладают государственные школы и 70 % школьников учатся в них, остальные — в частных (в Австралии действует порядка 950 частных школ). Некоторые из таких школ принадлежат церкви. Среди частных учебных заведений встречаются школы-пансионы, принимающие детей из-за рубежа начиная с 6-го класса. Чтобы поступить в самые престижные школы, ребенку нужно хорошо владеть английским и выдержать вступительные экзамены.</w:t>
      </w:r>
    </w:p>
    <w:p w:rsidR="009311FA" w:rsidRDefault="00E00839">
      <w:pPr>
        <w:pStyle w:val="a3"/>
      </w:pPr>
      <w:r>
        <w:t>Кроме того, существуют классы и отдельные школы для детей с выдающимися способностями (selective). Для поступления в них нужно выдержать вступительный экзамен.</w:t>
      </w:r>
    </w:p>
    <w:p w:rsidR="009311FA" w:rsidRDefault="00E00839">
      <w:pPr>
        <w:pStyle w:val="a3"/>
      </w:pPr>
      <w:r>
        <w:t>Австралийцы начинают ходить в школу с 5 лет. Среднее образование в Австралии занимает 12 лет. После 10 класса школьники делают свой выбор и могут оставить школу.</w:t>
      </w:r>
    </w:p>
    <w:p w:rsidR="009311FA" w:rsidRDefault="00E00839">
      <w:pPr>
        <w:pStyle w:val="41"/>
        <w:numPr>
          <w:ilvl w:val="0"/>
          <w:numId w:val="0"/>
        </w:numPr>
      </w:pPr>
      <w:r>
        <w:t>Высшее образование в Австралии</w:t>
      </w:r>
    </w:p>
    <w:p w:rsidR="009311FA" w:rsidRDefault="00E00839">
      <w:pPr>
        <w:pStyle w:val="a3"/>
      </w:pPr>
      <w:r>
        <w:t>Вступительных экзаменов в австралийских университетах не существует. Получение места в университете после окончания школы полностью зависит от результата выпускных школьных экзаменов, отраженных в свидетельстве об окончании школы (High School Certificate). Название сертификата варьируется в зависимости от штата и территории, однако, независимо от названия все они имеют одинаковый «вес» для австралийских университетов.</w:t>
      </w:r>
    </w:p>
    <w:p w:rsidR="009311FA" w:rsidRDefault="00E00839">
      <w:pPr>
        <w:pStyle w:val="31"/>
        <w:numPr>
          <w:ilvl w:val="0"/>
          <w:numId w:val="0"/>
        </w:numPr>
      </w:pPr>
      <w:r>
        <w:t>9.3. Пенсионное обеспечение</w:t>
      </w:r>
    </w:p>
    <w:p w:rsidR="009311FA" w:rsidRDefault="00E00839">
      <w:pPr>
        <w:pStyle w:val="a3"/>
      </w:pPr>
      <w:r>
        <w:t>В Австралии срок выхода на пенсию составляет 65 лет. Существует система ограничений уровня пенсионного обеспечения. 70 % австралийцев получают пенсию максимального размера, однако остальным гражданам пенсию снижают с учетом величины их доходов. Для того, чтобы защитить таких граждан, в стране внедрена система профессионального пенсионного страхования, которой охвачено 90 % работников. Каждый работник и работодатель обязаны отсчитывать взносы в любой из частных пенсионных фондов, причём пенсионные взносы не включаются в базу налогообложения. Австралийская система пенсионного страхования имеет обязательный характер и на сегодняшний день считается наиболее современной из всех моделей, внедрённых в промышленно развитых странах.</w:t>
      </w:r>
    </w:p>
    <w:p w:rsidR="009311FA" w:rsidRDefault="00E00839">
      <w:pPr>
        <w:pStyle w:val="21"/>
        <w:pageBreakBefore/>
        <w:numPr>
          <w:ilvl w:val="0"/>
          <w:numId w:val="0"/>
        </w:numPr>
      </w:pPr>
      <w:r>
        <w:t>10. История</w:t>
      </w:r>
    </w:p>
    <w:p w:rsidR="009311FA" w:rsidRDefault="009311FA">
      <w:pPr>
        <w:pStyle w:val="a3"/>
      </w:pPr>
    </w:p>
    <w:p w:rsidR="009311FA" w:rsidRDefault="00E00839">
      <w:pPr>
        <w:pStyle w:val="a3"/>
        <w:numPr>
          <w:ilvl w:val="0"/>
          <w:numId w:val="4"/>
        </w:numPr>
        <w:tabs>
          <w:tab w:val="left" w:pos="707"/>
        </w:tabs>
        <w:spacing w:after="0"/>
      </w:pPr>
      <w:r>
        <w:t>Первые люди появились в Австралии 42−48 тысяч лет назад. Это были предки современных австралийских аборигенов, которые перебрались сюда из современной Юго-Восточной Азии. По последним данным, не исключаются также и африканские истоки многих местных племён. Большинство аборигенов были охотниками и собирателями с устной культурой и духовными ценностями, основанными на поклонении земле, и верой в «эру снов». Обитатели островов пролива Торреса — этнические меланезийцы — занимались земледелием.</w:t>
      </w:r>
    </w:p>
    <w:p w:rsidR="009311FA" w:rsidRDefault="00E00839">
      <w:pPr>
        <w:pStyle w:val="a3"/>
        <w:numPr>
          <w:ilvl w:val="0"/>
          <w:numId w:val="4"/>
        </w:numPr>
        <w:tabs>
          <w:tab w:val="left" w:pos="707"/>
        </w:tabs>
        <w:spacing w:after="0"/>
      </w:pPr>
      <w:r>
        <w:t xml:space="preserve">1606 — открытие Австралии голландским капитаном корабля </w:t>
      </w:r>
      <w:r>
        <w:rPr>
          <w:b/>
          <w:bCs/>
        </w:rPr>
        <w:t>Duyfken</w:t>
      </w:r>
      <w:r>
        <w:t xml:space="preserve"> Биллемом Янсзоном. В XVII столетии голландцы нанесли на карту западное и северное побережья </w:t>
      </w:r>
      <w:r>
        <w:rPr>
          <w:b/>
          <w:bCs/>
        </w:rPr>
        <w:t>Новой Голландии</w:t>
      </w:r>
      <w:r>
        <w:t>, но не пытались освоить эти земли.</w:t>
      </w:r>
    </w:p>
    <w:p w:rsidR="009311FA" w:rsidRDefault="00E00839">
      <w:pPr>
        <w:pStyle w:val="a3"/>
        <w:numPr>
          <w:ilvl w:val="0"/>
          <w:numId w:val="4"/>
        </w:numPr>
        <w:tabs>
          <w:tab w:val="left" w:pos="707"/>
        </w:tabs>
      </w:pPr>
      <w:r>
        <w:t>В 1770 Джеймс Кук открыл восточное побережье Австралии, которое назвал Новым Южным Уэльсом (англ. </w:t>
      </w:r>
      <w:r>
        <w:rPr>
          <w:i/>
          <w:iCs/>
        </w:rPr>
        <w:t>New South Wales</w:t>
      </w:r>
      <w:r>
        <w:t>) и провозгласил британским владением.</w:t>
      </w:r>
    </w:p>
    <w:p w:rsidR="009311FA" w:rsidRDefault="00E00839">
      <w:pPr>
        <w:pStyle w:val="a3"/>
      </w:pPr>
      <w:r>
        <w:t>После утраты американских колоний Британия открывает в Австралии колонии для ссыльных. Ряд крупнейших городов (Сидней, Порт Филипп, Брисбен) основаны как уголовные колонии (англ. </w:t>
      </w:r>
      <w:r>
        <w:rPr>
          <w:i/>
          <w:iCs/>
        </w:rPr>
        <w:t>penal colony</w:t>
      </w:r>
      <w:r>
        <w:t>). Согласно переписи населения 1828 года, половина населения штата Новый Южный Уэльс были ссыльными, и бывшие ссыльные составляли около половины свободного населения.</w:t>
      </w:r>
    </w:p>
    <w:p w:rsidR="009311FA" w:rsidRDefault="00E00839">
      <w:pPr>
        <w:pStyle w:val="a3"/>
      </w:pPr>
      <w:r>
        <w:t>Ссылкой в Австралию наказывались обычно мелкие преступления; тяжкие преступления, такие, как убийства и изнасилования, наказывались обычно смертной казнью.</w:t>
      </w:r>
    </w:p>
    <w:p w:rsidR="009311FA" w:rsidRDefault="00E00839">
      <w:pPr>
        <w:pStyle w:val="a3"/>
      </w:pPr>
      <w:r>
        <w:t xml:space="preserve">Британская колония Новый Южный Уэльс начинается с поселения, позднее названного Сидней, которое 26 января 1788 основал капитан Артур Филип. День 26 января в наши дни является национальным праздником — </w:t>
      </w:r>
      <w:r>
        <w:rPr>
          <w:i/>
          <w:iCs/>
        </w:rPr>
        <w:t>Днем Австралии</w:t>
      </w:r>
      <w:r>
        <w:t>.</w:t>
      </w:r>
    </w:p>
    <w:p w:rsidR="009311FA" w:rsidRDefault="00E00839">
      <w:pPr>
        <w:pStyle w:val="a3"/>
      </w:pPr>
      <w:r>
        <w:t>Земля Ван Димена (современная Тасмания) была заселена в 1803 и стала отдельной колонией в 1825. В 1829 Британия присоединила оставшуюся часть континента (современную Западную Австралию).</w:t>
      </w:r>
    </w:p>
    <w:p w:rsidR="009311FA" w:rsidRDefault="00E00839">
      <w:pPr>
        <w:pStyle w:val="a3"/>
      </w:pPr>
      <w:r>
        <w:t>На бывшей территории Нового Южного Уэльса были созданы самостоятельные колонии: Южная Австралия в 1836, Виктория в 1851 и Квинсленд в 1859. Северная территория была основана в 1863. Виктория и Южная Австралия были основаны как «свободные колонии», потому там не было ссыльных. Западная Австралия тоже была «свободной», но позднее стала принимать ссыльных в связи с острой нехваткой рабочей силы.</w:t>
      </w:r>
    </w:p>
    <w:p w:rsidR="009311FA" w:rsidRDefault="00E00839">
      <w:pPr>
        <w:pStyle w:val="a3"/>
      </w:pPr>
      <w:r>
        <w:t>Ссылки в Австралию были постепенно прекращены в период с 1840 по 1868 гг. С 1850-х годов начинается массовая иммиграция свободного населения в связи с началом «Золотой лихорадки». В 1854 происходят массовые бунты золотоискателей, особенное недовольство которых вызывал сбор платы за лицензию на право добычи золота.</w:t>
      </w:r>
    </w:p>
    <w:p w:rsidR="009311FA" w:rsidRDefault="00E00839">
      <w:pPr>
        <w:pStyle w:val="a3"/>
      </w:pPr>
      <w:r>
        <w:t>Численность аборигенов, оцениваемая в 350 тыс. к началу колонизации</w:t>
      </w:r>
      <w:r>
        <w:rPr>
          <w:position w:val="10"/>
        </w:rPr>
        <w:t>[2]</w:t>
      </w:r>
      <w:r>
        <w:t xml:space="preserve">, резко снижалась последующие 150 лет, в основном из-за инфекционных заболеваний и принудительного переселения </w:t>
      </w:r>
      <w:r>
        <w:rPr>
          <w:position w:val="10"/>
        </w:rPr>
        <w:t>[3]</w:t>
      </w:r>
      <w:r>
        <w:t xml:space="preserve">. Референдум 1967 года дал аборигенам права гражданства. Решение Верховного суда Австралии по делу </w:t>
      </w:r>
      <w:r>
        <w:rPr>
          <w:i/>
          <w:iCs/>
        </w:rPr>
        <w:t>Mabo v Queensland (No 2)</w:t>
      </w:r>
      <w:r>
        <w:t xml:space="preserve"> отменило представление об Австралии как «ничейной территории» на момент колонизации и признало земельные права аборигенов.</w:t>
      </w:r>
    </w:p>
    <w:p w:rsidR="009311FA" w:rsidRDefault="00E00839">
      <w:pPr>
        <w:pStyle w:val="a3"/>
      </w:pPr>
      <w:r>
        <w:t>Во второй половине XIX века в «переселенческих» колониях Британии усиливаются требования автономии. В период с 1855 по 1890 шесть британских колоний получили самоуправление. 1 января 1901, в частности, была образована Австралийская федерация на правах доминиона.</w:t>
      </w:r>
    </w:p>
    <w:p w:rsidR="009311FA" w:rsidRDefault="00E00839">
      <w:pPr>
        <w:pStyle w:val="a3"/>
      </w:pPr>
      <w:r>
        <w:t>В 1902 Австралия одной из первых стран мира вводит избирательное право для женщин.</w:t>
      </w:r>
    </w:p>
    <w:p w:rsidR="009311FA" w:rsidRDefault="00E00839">
      <w:pPr>
        <w:pStyle w:val="a3"/>
      </w:pPr>
      <w:r>
        <w:t>Территория федеральной столицы была образована в 1911 как место для столицы Канберры (Мельбурн был столицей с 1901 по 1927). Северная территория тоже была образована в 1911 году.</w:t>
      </w:r>
    </w:p>
    <w:p w:rsidR="009311FA" w:rsidRDefault="00E00839">
      <w:pPr>
        <w:pStyle w:val="a3"/>
      </w:pPr>
      <w:r>
        <w:t>Австралия добровольно приняла участие в Первой мировой войне</w:t>
      </w:r>
      <w:r>
        <w:rPr>
          <w:position w:val="10"/>
        </w:rPr>
        <w:t>[4]</w:t>
      </w:r>
      <w:r>
        <w:t>; австралийцы считают поражение Австралийско-новозеландского армейского корпуса (ANZACs) под Галиполи как момент рождения нации. Потери австралийцев в Первой мировой войне относительно населения были самыми высокими среди союзников, и эта война оказала значительное влияние на национальный характер.</w:t>
      </w:r>
    </w:p>
    <w:p w:rsidR="009311FA" w:rsidRDefault="00E00839">
      <w:pPr>
        <w:pStyle w:val="a3"/>
      </w:pPr>
      <w:r>
        <w:t>В соответствии с Вестминстерским статутом, принятым в 1931 (и утверждённым в 1942), единственной конституционной связью между Австралией и Великобританией остался общий глава государства — британский монарх, Австралия де-факто становится независимой.</w:t>
      </w:r>
    </w:p>
    <w:p w:rsidR="009311FA" w:rsidRDefault="00E00839">
      <w:pPr>
        <w:pStyle w:val="a3"/>
      </w:pPr>
      <w:r>
        <w:t>В 1933 году Западная Австралия предпринимает неудачную попытку сецессии.</w:t>
      </w:r>
    </w:p>
    <w:p w:rsidR="009311FA" w:rsidRDefault="00E00839">
      <w:pPr>
        <w:pStyle w:val="a3"/>
      </w:pPr>
      <w:r>
        <w:t>С началом Второй мировой войны Австралия направляет войска на помощь Великобритании. В 1940-41 годах австралийские силы участвуют в войне на средиземноморском театре военных действий. Война начинается в самой Австралии после того, как австралийский крейсер «Сидней» и немецкий крейсер «Корморан» потопили друг друга у берегов Западной Австралии: весь экипаж (645 человек) крейсера «Сидней» погиб, а экипаж «Корморана» оставил корабль и сдался в плен.</w:t>
      </w:r>
    </w:p>
    <w:p w:rsidR="009311FA" w:rsidRDefault="00E00839">
      <w:pPr>
        <w:pStyle w:val="a3"/>
      </w:pPr>
      <w:r>
        <w:t>После нападения на Перл-Харбор австралийские войска вступают в войну с Японией. После падения Сингапура в феврале 1942 15 000 австралийских солдат попадают в японский плен. Через несколько дней японцы бомбят Дарвин. За следующие 19 месяцев север Австралии выдержал более ста воздушных налётов. В мае 1942 года японские подводные лодки топят несколько десантных кораблей в порту Сиднея. Японцы планируют вторжение в Австралию и её оккупацию.</w:t>
      </w:r>
    </w:p>
    <w:p w:rsidR="009311FA" w:rsidRDefault="00E00839">
      <w:pPr>
        <w:pStyle w:val="a3"/>
      </w:pPr>
      <w:r>
        <w:t xml:space="preserve">Для вторжения в Австралию японцам было необходимо установить контроль над Папуа — Новой Гвинеей. Японцы пытаются захватить столицу острова Порт-Морсби, наступая через горную дорогу </w:t>
      </w:r>
      <w:r>
        <w:rPr>
          <w:i/>
          <w:iCs/>
        </w:rPr>
        <w:t>Kokoda Track</w:t>
      </w:r>
      <w:r>
        <w:t>. Сражение, известное как en:Kokoda Track Campaign, или австралийские Фермопилы, продолжалось с июля 1942 до января 1943 и завершилась победой австралийцев. Бои в Новой Гвинее продолжались до 1945.</w:t>
      </w:r>
    </w:p>
    <w:p w:rsidR="009311FA" w:rsidRDefault="00E00839">
      <w:pPr>
        <w:pStyle w:val="a3"/>
      </w:pPr>
      <w:r>
        <w:t>В 1945 австралийцы высаживаются на Борнео (Калимантан) и захватывают этот остров.</w:t>
      </w:r>
    </w:p>
    <w:p w:rsidR="009311FA" w:rsidRDefault="00E00839">
      <w:pPr>
        <w:pStyle w:val="a3"/>
      </w:pPr>
      <w:r>
        <w:t>Австралийские войска также участвовали в высадке в Нормандии и действиях «второго фронта» против Германии. Австралийская группировка на Западном фронте в Европе была третьей по численности после американской и британской. Всего во время Второй мировой войны более миллиона австралийцев из восьми миллионов населения служили в армии.</w:t>
      </w:r>
    </w:p>
    <w:p w:rsidR="009311FA" w:rsidRDefault="00E00839">
      <w:pPr>
        <w:pStyle w:val="a3"/>
      </w:pPr>
      <w:r>
        <w:t>Вторая мировая война привела к сближению между Австралией и США, которые были формализованы заключением договора АНЗЮС в 1951. После войны в Австралии побеждает представление о недостаточной населённости континента, и страна начинает активно поощрять иммиграцию, отдавая предпочтение переселенцам из Европы, в первую очередь — из Великобритании.</w:t>
      </w:r>
    </w:p>
    <w:p w:rsidR="009311FA" w:rsidRDefault="00E00839">
      <w:pPr>
        <w:pStyle w:val="a3"/>
      </w:pPr>
      <w:r>
        <w:t>Начиная с 1970-х годов, Австралия отходит от политики белой иммиграции, что приводит к массовому въезду переселенцев из Азии, в первую очередь — КНР, Сингапура, Гонконга, Вьетнама, Южной Кореи.</w:t>
      </w:r>
    </w:p>
    <w:p w:rsidR="009311FA" w:rsidRDefault="00E00839">
      <w:pPr>
        <w:pStyle w:val="a3"/>
      </w:pPr>
      <w:r>
        <w:t>В 1986 году отменено верховенство британского парламента над парламентами отдельных австралийских штатов, также отменено верховенство британского суда.</w:t>
      </w:r>
    </w:p>
    <w:p w:rsidR="009311FA" w:rsidRDefault="00E00839">
      <w:pPr>
        <w:pStyle w:val="a3"/>
      </w:pPr>
      <w:r>
        <w:t>В 1999 австралийские избиратели отвергли на референдуме проект преобразования страны в республику.</w:t>
      </w:r>
    </w:p>
    <w:p w:rsidR="009311FA" w:rsidRDefault="00E00839">
      <w:pPr>
        <w:pStyle w:val="21"/>
        <w:pageBreakBefore/>
        <w:numPr>
          <w:ilvl w:val="0"/>
          <w:numId w:val="0"/>
        </w:numPr>
      </w:pPr>
      <w:r>
        <w:t xml:space="preserve">11. Культура </w:t>
      </w:r>
    </w:p>
    <w:p w:rsidR="009311FA" w:rsidRDefault="00E00839">
      <w:pPr>
        <w:pStyle w:val="31"/>
        <w:numPr>
          <w:ilvl w:val="0"/>
          <w:numId w:val="0"/>
        </w:numPr>
      </w:pPr>
      <w:r>
        <w:t>11.1. Музыка</w:t>
      </w:r>
    </w:p>
    <w:p w:rsidR="009311FA" w:rsidRDefault="00E00839">
      <w:pPr>
        <w:pStyle w:val="a3"/>
        <w:rPr>
          <w:i/>
          <w:iCs/>
        </w:rPr>
      </w:pPr>
      <w:r>
        <w:rPr>
          <w:i/>
          <w:iCs/>
        </w:rPr>
        <w:t>Также см. Музыканты Австралии, Музыкальные коллективы Австралии</w:t>
      </w:r>
    </w:p>
    <w:p w:rsidR="009311FA" w:rsidRDefault="00E00839">
      <w:pPr>
        <w:pStyle w:val="a3"/>
      </w:pPr>
      <w:r>
        <w:t>В Австралии изобретен один из старейших духовых инструментов в мире — Диджериду.</w:t>
      </w:r>
    </w:p>
    <w:p w:rsidR="009311FA" w:rsidRDefault="00E00839">
      <w:pPr>
        <w:pStyle w:val="a3"/>
      </w:pPr>
      <w:r>
        <w:t>Мировую известность получили австралийские альтернативные и рок-группы AC/DC, INXS, Savage Garden, The Temper Trap и The Living End, а также группа Pendulum, играющие драм-н-бэйс.</w:t>
      </w:r>
    </w:p>
    <w:p w:rsidR="009311FA" w:rsidRDefault="00E00839">
      <w:pPr>
        <w:pStyle w:val="a3"/>
      </w:pPr>
      <w:r>
        <w:t>Среди поп-исполнителей австралийского происхождения известны Кайли Миноуг, Натали Имбрулья, Кит Урбан, Данни Миноуг, Даррен Хейз, Габриэлла Чилми, Ник Кейв, Джейсон Донован и Джимми Барнс.</w:t>
      </w:r>
    </w:p>
    <w:p w:rsidR="009311FA" w:rsidRDefault="00E00839">
      <w:pPr>
        <w:pStyle w:val="31"/>
        <w:numPr>
          <w:ilvl w:val="0"/>
          <w:numId w:val="0"/>
        </w:numPr>
      </w:pPr>
      <w:r>
        <w:t>Танец и балетГрэм Мёрфи является одним из выдающихся мировых постановщиков балета. Театр</w:t>
      </w:r>
    </w:p>
    <w:p w:rsidR="009311FA" w:rsidRDefault="00E00839">
      <w:pPr>
        <w:pStyle w:val="a3"/>
      </w:pPr>
      <w:r>
        <w:t>Коренное население Австралии театра не знало</w:t>
      </w:r>
      <w:r>
        <w:rPr>
          <w:position w:val="10"/>
        </w:rPr>
        <w:t>[40]</w:t>
      </w:r>
      <w:r>
        <w:t>. Первые театральные представления в Австралии, которые давались силами колонистов и сосланных из Англии осуждённых состоялись около 1780 года</w:t>
      </w:r>
      <w:r>
        <w:rPr>
          <w:position w:val="10"/>
        </w:rPr>
        <w:t>[41]</w:t>
      </w:r>
      <w:r>
        <w:t>. Первый спектакль состоялся в Сиднее 4 июня 1879 года: каторжане в помещении барака представили пьесу по комедии Дж. Фаркуара «Офицер-вербовщик»</w:t>
      </w:r>
      <w:r>
        <w:rPr>
          <w:position w:val="10"/>
        </w:rPr>
        <w:t>[40]</w:t>
      </w:r>
      <w:r>
        <w:t>.</w:t>
      </w:r>
    </w:p>
    <w:p w:rsidR="009311FA" w:rsidRDefault="00E00839">
      <w:pPr>
        <w:pStyle w:val="a3"/>
      </w:pPr>
      <w:r>
        <w:t>В начале XX века в Мельбурне организовался еврейский профессиональный театр, который давал свои представления на идише</w:t>
      </w:r>
      <w:r>
        <w:rPr>
          <w:position w:val="10"/>
        </w:rPr>
        <w:t>[42]</w:t>
      </w:r>
      <w:r>
        <w:t>.</w:t>
      </w:r>
    </w:p>
    <w:p w:rsidR="009311FA" w:rsidRDefault="00E00839">
      <w:pPr>
        <w:pStyle w:val="31"/>
        <w:numPr>
          <w:ilvl w:val="0"/>
          <w:numId w:val="0"/>
        </w:numPr>
      </w:pPr>
      <w:r>
        <w:t>11.4. Кино</w:t>
      </w:r>
    </w:p>
    <w:p w:rsidR="009311FA" w:rsidRDefault="00E00839">
      <w:pPr>
        <w:pStyle w:val="a3"/>
      </w:pPr>
      <w:r>
        <w:t>Одними из самых известных австралийских актёров являются Николь Кидман, Мел Гибсон, Рассел Кроу, Кейт Бланшетт, Хит Леджер, Сэм Уортингтон, Наоми Уоттс, Джулиан Макмэхон, Джесси Спенсер, Сэм Нилл, Саймон Бейкер, Эрик Бана, Пета Уилсон. Также широко известен актёр и продюсер Хью Джекман.</w:t>
      </w:r>
    </w:p>
    <w:p w:rsidR="009311FA" w:rsidRDefault="00E00839">
      <w:pPr>
        <w:pStyle w:val="a3"/>
      </w:pPr>
      <w:r>
        <w:t>Работы режиссёра Микаэля Паттинсона известны не только в США и Европе, но и в России.</w:t>
      </w:r>
    </w:p>
    <w:p w:rsidR="009311FA" w:rsidRDefault="00E00839">
      <w:pPr>
        <w:pStyle w:val="31"/>
        <w:numPr>
          <w:ilvl w:val="0"/>
          <w:numId w:val="0"/>
        </w:numPr>
      </w:pPr>
      <w:r>
        <w:t>11.5. Цирк</w:t>
      </w:r>
    </w:p>
    <w:p w:rsidR="009311FA" w:rsidRDefault="00E00839">
      <w:pPr>
        <w:pStyle w:val="a3"/>
      </w:pPr>
      <w:r>
        <w:t>Как и в большинстве европейских стран, в Австралии отсутствуют стационарные помещения для цирка. Цирки путешествуют из города в город, разворачивая шапито на специально подготовленных площадках. Наиболее популярные в Австралии труппы:</w:t>
      </w:r>
    </w:p>
    <w:p w:rsidR="009311FA" w:rsidRDefault="00E00839">
      <w:pPr>
        <w:pStyle w:val="a3"/>
        <w:numPr>
          <w:ilvl w:val="0"/>
          <w:numId w:val="3"/>
        </w:numPr>
        <w:tabs>
          <w:tab w:val="left" w:pos="707"/>
        </w:tabs>
        <w:spacing w:after="0"/>
      </w:pPr>
      <w:r>
        <w:rPr>
          <w:b/>
          <w:bCs/>
        </w:rPr>
        <w:t>Circus Oz</w:t>
      </w:r>
      <w:r>
        <w:t> — штаб-квартира в Мельбурне.</w:t>
      </w:r>
    </w:p>
    <w:p w:rsidR="009311FA" w:rsidRDefault="00E00839">
      <w:pPr>
        <w:pStyle w:val="a3"/>
        <w:numPr>
          <w:ilvl w:val="0"/>
          <w:numId w:val="3"/>
        </w:numPr>
        <w:tabs>
          <w:tab w:val="left" w:pos="707"/>
        </w:tabs>
      </w:pPr>
      <w:r>
        <w:rPr>
          <w:b/>
          <w:bCs/>
        </w:rPr>
        <w:t>Cirque du Soleil</w:t>
      </w:r>
      <w:r>
        <w:t> — основанный в Квебеке (Канада) цирк в настоящий момент имеет представительства во многих странах мира, включая Австралию.</w:t>
      </w:r>
    </w:p>
    <w:p w:rsidR="009311FA" w:rsidRDefault="00E00839">
      <w:pPr>
        <w:pStyle w:val="a3"/>
      </w:pPr>
      <w:r>
        <w:t xml:space="preserve">Труппа, выступающая в различных городах Австралии, под именем </w:t>
      </w:r>
      <w:r>
        <w:rPr>
          <w:b/>
          <w:bCs/>
        </w:rPr>
        <w:t>Moscow Circus</w:t>
      </w:r>
      <w:r>
        <w:t xml:space="preserve"> никакого отношения к московскому цирку не имеет.</w:t>
      </w:r>
    </w:p>
    <w:p w:rsidR="009311FA" w:rsidRDefault="00E00839">
      <w:pPr>
        <w:pStyle w:val="21"/>
        <w:pageBreakBefore/>
        <w:numPr>
          <w:ilvl w:val="0"/>
          <w:numId w:val="0"/>
        </w:numPr>
      </w:pPr>
      <w:r>
        <w:t>12. Экономика</w:t>
      </w:r>
    </w:p>
    <w:p w:rsidR="009311FA" w:rsidRDefault="00E00839">
      <w:pPr>
        <w:pStyle w:val="a3"/>
      </w:pPr>
      <w:r>
        <w:t>Австралийский доллар является денежной единицей Австралийского Союза, а также Острова Рождества, Кокосовых Островов и Острова Норфолк. Кроме того, эта валюта имеет хождение в независимых государствах Океании — Кирибати, Науру и Тувалу. Австралийская фондовая биржа и Сиднейская фьючерсная биржа — крупнейшие торговые площадки страны.</w:t>
      </w:r>
    </w:p>
    <w:p w:rsidR="009311FA" w:rsidRDefault="00E00839">
      <w:pPr>
        <w:pStyle w:val="a3"/>
      </w:pPr>
      <w:r>
        <w:t>Австралия — одна из немногих капиталистических стран, наиболее полно воплотивших принцип laissez-faire в управлении экономикой, согласно индексу экономической свободы мира. Валовой внутренний продукт Австралии на душу населения несколько выше, чем в Великобритании, Германии и Франции по паритету покупательной способности. Страна была признана второй из 170 (2009 год) по Индексу человеческого развития (en:Human Development Index) и шестой по качеству жизни по методике журнала «Экономист» (2005). В 2008 году рекордное число австралийских городов вошли в десятку (en:World's Most Livable Cities) наиболее комфортных для проживания городов мира этого же журнала, где Мельбурн занял 2-е, Перт — 4-е, Аделаида — 7-е и Сидней — 9-е место соответственно</w:t>
      </w:r>
      <w:r>
        <w:rPr>
          <w:position w:val="10"/>
        </w:rPr>
        <w:t>[43]</w:t>
      </w:r>
      <w:r>
        <w:t>.</w:t>
      </w:r>
    </w:p>
    <w:p w:rsidR="009311FA" w:rsidRDefault="00E00839">
      <w:pPr>
        <w:pStyle w:val="a3"/>
      </w:pPr>
      <w:r>
        <w:t>Значительный перевес добывающего сектора экономики над промышленным производством привел к существенному росту австралийской экономики в начале столетия благодаря высоким ценам на ресурсы. Отрицательный платёжный баланс Австралии превышает 7 % ВВП, а значительный дефицит текущих статей платежного баланса наблюдался на протяжении последних 50 лет</w:t>
      </w:r>
      <w:r>
        <w:rPr>
          <w:position w:val="10"/>
        </w:rPr>
        <w:t>[44]</w:t>
      </w:r>
      <w:r>
        <w:t>. На протяжении последних 15 лет австралийская экономика росла в среднем на 3,6 % в год, в то время как среднемировой экономический рост составлял 2,5 % в этот же период</w:t>
      </w:r>
      <w:r>
        <w:rPr>
          <w:position w:val="10"/>
        </w:rPr>
        <w:t>[44]</w:t>
      </w:r>
      <w:r>
        <w:t>.</w:t>
      </w:r>
    </w:p>
    <w:p w:rsidR="009311FA" w:rsidRDefault="00E00839">
      <w:pPr>
        <w:pStyle w:val="a3"/>
      </w:pPr>
      <w:r>
        <w:t>В 1983 году правительство страны превратило австралийский доллар в свободно конвертируемую валюту и частично ослабило регулирование экономической системы</w:t>
      </w:r>
      <w:r>
        <w:rPr>
          <w:position w:val="10"/>
        </w:rPr>
        <w:t>[45]</w:t>
      </w:r>
      <w:r>
        <w:t>. За этим последовал ряд реформ, приведших к частичной дерегуляции рынка труда и дальнейшая приватизация государственных предприятий, прежде всего в сфере телекоммуникаций</w:t>
      </w:r>
      <w:r>
        <w:rPr>
          <w:position w:val="10"/>
        </w:rPr>
        <w:t>[46]</w:t>
      </w:r>
      <w:r>
        <w:t>. Система косвенных налогов претерпела значительные изменения в июле 2000 года с введением специального налога на добавленную стоимость (en:Goods and Services Tax), что несколько снизило зависимость от подоходных налогов компаний и частных лиц, характеризовавшую налоговую систему Австралии до этих изменений.</w:t>
      </w:r>
    </w:p>
    <w:p w:rsidR="009311FA" w:rsidRDefault="00E00839">
      <w:pPr>
        <w:pStyle w:val="a3"/>
      </w:pPr>
      <w:r>
        <w:t>В январе 2007 года общее число людей, занятых во всех сферах экономики Австралии, составило 10 033 480, уровень безработицы достигал 4,6 %</w:t>
      </w:r>
      <w:r>
        <w:rPr>
          <w:position w:val="10"/>
        </w:rPr>
        <w:t>[47]</w:t>
      </w:r>
      <w:r>
        <w:t>. На протяжении последнего десятилетия инфляция не превышала 2-3 %, а базовые процентные ставки колебались в пределах 5-6 %. В начале 2008 года уровень безработицы понизился до 3,9 %, однако, вновь достиг 4,4 % в декабре этого же года. Сектор услуг, включающий туризм, образование и банки, составляет 69 % ВВП.</w:t>
      </w:r>
      <w:r>
        <w:rPr>
          <w:position w:val="10"/>
        </w:rPr>
        <w:t>[48]</w:t>
      </w:r>
      <w:r>
        <w:t xml:space="preserve"> Хотя сельское хозяйство и добыча природных ресурсов составляют всего 3 % и 5 % ВВП соответственно, но при этом формируют заметную долю экспорта. Во второй половине XX века экономика страны переориентируется на Японию и другие восточно-азиатские страны, которые становятся главными внешнеторговыми партнёрами Австралии. Главные покупатели австралийской продукции — Япония, Китай, США, Южная Корея и Новая Зеландия</w:t>
      </w:r>
      <w:r>
        <w:rPr>
          <w:position w:val="10"/>
        </w:rPr>
        <w:t>[49]</w:t>
      </w:r>
      <w:r>
        <w:t>. В настоящее время Австралия ведет активную работу по установлению режима свободной торговли с Китаем — вторым после Японии внешнеторговым партнером страны.</w:t>
      </w:r>
    </w:p>
    <w:p w:rsidR="009311FA" w:rsidRDefault="00E00839">
      <w:pPr>
        <w:pStyle w:val="a3"/>
      </w:pPr>
      <w:r>
        <w:t>Заметным событием в экономической истории континента стала отмена Великобританией режима наибольшего благоприятствования в отношении Австралии, что произошло в связи с переходом к евроинтеграции.</w:t>
      </w:r>
    </w:p>
    <w:p w:rsidR="009311FA" w:rsidRDefault="00E00839">
      <w:pPr>
        <w:pStyle w:val="21"/>
        <w:pageBreakBefore/>
        <w:numPr>
          <w:ilvl w:val="0"/>
          <w:numId w:val="0"/>
        </w:numPr>
      </w:pPr>
      <w:r>
        <w:t>13. Праздники</w:t>
      </w:r>
    </w:p>
    <w:p w:rsidR="009311FA" w:rsidRDefault="00E00839">
      <w:pPr>
        <w:pStyle w:val="a3"/>
      </w:pPr>
      <w:r>
        <w:t>Помимо Рождества (25 декабря), Дня подарков (26 декабря) и Пасхи в Австралии празднуют: День рождения королевы — второй понедельник июня (кроме Западной Австралии, где этот день назначается каждый год индивидуально), День Австралии — 26 января, День труда — первый понедельник октября, День АНЗАК — 25 апреля, когда почитают ветеранов всех войн; а также широко отмечают День матери — второе воскресенье мая, и День отца — первое воскресенье сентября. Особое значение страна придает событиям Дарданелльской операции во время Первой мировой войны (1915), в ходе которой особо отличились австралийские и новозеландские солдаты.</w:t>
      </w:r>
    </w:p>
    <w:p w:rsidR="009311FA" w:rsidRDefault="00E00839">
      <w:pPr>
        <w:pStyle w:val="21"/>
        <w:pageBreakBefore/>
        <w:numPr>
          <w:ilvl w:val="0"/>
          <w:numId w:val="0"/>
        </w:numPr>
      </w:pPr>
      <w:r>
        <w:t>14. Британское наследие</w:t>
      </w:r>
    </w:p>
    <w:p w:rsidR="009311FA" w:rsidRDefault="00E00839">
      <w:pPr>
        <w:pStyle w:val="a3"/>
      </w:pPr>
      <w:r>
        <w:t>На континенте существует левостороннее движение по британскому образцу.</w:t>
      </w:r>
    </w:p>
    <w:p w:rsidR="009311FA" w:rsidRDefault="00E00839">
      <w:pPr>
        <w:pStyle w:val="a3"/>
      </w:pPr>
      <w:r>
        <w:t>Сохраняется высокая популярность такого вида спорта, как крикет.</w:t>
      </w:r>
    </w:p>
    <w:p w:rsidR="009311FA" w:rsidRDefault="00E00839">
      <w:pPr>
        <w:pStyle w:val="a3"/>
      </w:pPr>
      <w:r>
        <w:t>В период 1960—1971 Австралия переходит от британской системы мер и весов к метрической.</w:t>
      </w:r>
    </w:p>
    <w:p w:rsidR="009311FA" w:rsidRDefault="00E00839">
      <w:pPr>
        <w:pStyle w:val="a3"/>
      </w:pPr>
      <w:r>
        <w:t>В 1966 происходит замена австралийского фунта (разделявшегося, по британскому образцу, на 20 шиллингов, состоявших из 12 пенсов каждый) на австралийский доллар, основанный на десятичной системе.</w:t>
      </w:r>
    </w:p>
    <w:p w:rsidR="009311FA" w:rsidRDefault="00E00839">
      <w:pPr>
        <w:pStyle w:val="a3"/>
      </w:pPr>
      <w:r>
        <w:t>Сохраняется статус Дня рождения королевы как государственного праздника. Формально королева Великобритании считается в Австралии главой государства.</w:t>
      </w:r>
    </w:p>
    <w:p w:rsidR="009311FA" w:rsidRDefault="00E00839">
      <w:pPr>
        <w:pStyle w:val="a3"/>
      </w:pPr>
      <w:r>
        <w:t>В 1984 гимн «Боже, храни королеву» заменён гимном «Вперёд, прекрасная Австралия».</w:t>
      </w:r>
    </w:p>
    <w:p w:rsidR="009311FA" w:rsidRDefault="00E00839">
      <w:pPr>
        <w:pStyle w:val="21"/>
        <w:pageBreakBefore/>
        <w:numPr>
          <w:ilvl w:val="0"/>
          <w:numId w:val="0"/>
        </w:numPr>
      </w:pPr>
      <w:r>
        <w:t>15. Гуманитарные организации</w:t>
      </w:r>
    </w:p>
    <w:p w:rsidR="009311FA" w:rsidRDefault="00E00839">
      <w:pPr>
        <w:pStyle w:val="a3"/>
        <w:rPr>
          <w:b/>
          <w:bCs/>
        </w:rPr>
      </w:pPr>
      <w:r>
        <w:rPr>
          <w:b/>
          <w:bCs/>
        </w:rPr>
        <w:t>Австралийский Красный Крест</w:t>
      </w:r>
    </w:p>
    <w:p w:rsidR="009311FA" w:rsidRDefault="00E00839">
      <w:pPr>
        <w:pStyle w:val="a3"/>
      </w:pPr>
      <w:r>
        <w:t>В стране имеется развитое, активно действующее Общество Красного Креста Австралии. Штаб квартира организации находится в Мельбурне, штат Виктория.</w:t>
      </w:r>
    </w:p>
    <w:p w:rsidR="009311FA" w:rsidRDefault="00E00839">
      <w:pPr>
        <w:pStyle w:val="a3"/>
      </w:pPr>
      <w:r>
        <w:t>Австралийский Красный Крест, сокр. АКК (англ. ARCS) был образован через 9 дней после начала Первой мировой войны. Первоначально это был филиал Британского Общества Красного Креста. Его первым президентом была госпожа Хелен Манро Фергюсон (Lady Helen Munro Ferguson), жена тогдашнего генерал губернатора. Через сеть филиалов, во главе которых также стояли женщины, организация значительно расширила свое влияние. АКК организовывал зарубежные агентства, снабжающие семьи военных в Австралии информацией о раненых и пропавших без вести солдатах и офицерах. Одной из наиболее широко известных акций организации явилась мобилизация волонтёров для сбора «посылок помощи», отправляемых в действующую армию. С момента своего возникновения до прекращения военных действий АКК отправил 395 695 посылок с продовольствием и 36339 с одеждой. Тысячи женщин жертвовали своим временем и средствами для участия в этой кампании.</w:t>
      </w:r>
    </w:p>
    <w:p w:rsidR="009311FA" w:rsidRDefault="00E00839">
      <w:pPr>
        <w:pStyle w:val="a3"/>
      </w:pPr>
      <w:r>
        <w:t>В настоящее время Австралийский Красный Крест осуществляет ряд общенациональных и международных программ медико-социальной и гуманитарной направленности, а также участвует в программах оказания помощи при чрезвычайных ситуациях как у себя в стране, так и за рубежом.</w:t>
      </w:r>
    </w:p>
    <w:p w:rsidR="009311FA" w:rsidRDefault="00E00839">
      <w:pPr>
        <w:pStyle w:val="21"/>
        <w:pageBreakBefore/>
        <w:numPr>
          <w:ilvl w:val="0"/>
          <w:numId w:val="0"/>
        </w:numPr>
      </w:pPr>
      <w:r>
        <w:t>16. Интересные факты</w:t>
      </w:r>
    </w:p>
    <w:p w:rsidR="009311FA" w:rsidRDefault="00E00839">
      <w:pPr>
        <w:pStyle w:val="a3"/>
        <w:numPr>
          <w:ilvl w:val="0"/>
          <w:numId w:val="2"/>
        </w:numPr>
        <w:tabs>
          <w:tab w:val="left" w:pos="707"/>
        </w:tabs>
        <w:spacing w:after="0"/>
      </w:pPr>
      <w:r>
        <w:t xml:space="preserve">В силу того, что два крупнейших города страны — Сидней и Мельбурн не могли решить, кто из них должен быть столицей, ею стал город Канберра, специально построенный как столица на месте существовавшего с 1824 года поселения </w:t>
      </w:r>
      <w:r>
        <w:rPr>
          <w:i/>
          <w:iCs/>
        </w:rPr>
        <w:t>Канберри</w:t>
      </w:r>
      <w:r>
        <w:t>. Столица расположена примерно посередине между этими двумя городами, но, согласно статье 125 Конституции Австралии, «внутри штата Новый Южный Уэлльс, но не ближе 100 миль от Сиднея». Само название места, возможно, происходит от аборигенского слова «Нгамбри» или «Камбери».</w:t>
      </w:r>
    </w:p>
    <w:p w:rsidR="009311FA" w:rsidRDefault="00E00839">
      <w:pPr>
        <w:pStyle w:val="a3"/>
        <w:numPr>
          <w:ilvl w:val="0"/>
          <w:numId w:val="2"/>
        </w:numPr>
        <w:tabs>
          <w:tab w:val="left" w:pos="707"/>
        </w:tabs>
        <w:spacing w:after="0"/>
      </w:pPr>
      <w:r>
        <w:t>Местное политическое устройство характеризуется значительной децентрализацией. Вместо австралийских водительских прав существуют права отдельных штатов; в различных штатах процедура получения прав и правила дорожного движения незначительно различаются. Ряд штатов имеют свои государственные праздники (при этом общее число праздников одинаково во всех штатах во избежание проблем с трудовым законодательством); различается процедура перехода на летнее/зимнее время.</w:t>
      </w:r>
    </w:p>
    <w:p w:rsidR="009311FA" w:rsidRDefault="00E00839">
      <w:pPr>
        <w:pStyle w:val="a3"/>
        <w:numPr>
          <w:ilvl w:val="0"/>
          <w:numId w:val="2"/>
        </w:numPr>
        <w:tabs>
          <w:tab w:val="left" w:pos="707"/>
        </w:tabs>
        <w:spacing w:after="0"/>
      </w:pPr>
      <w:r>
        <w:t xml:space="preserve">На множестве товаров содержится подпись «proudly Australian» / «proudly made in Australia» (c гордостью сделано в Австралии) и логотип: жёлтый силуэт кенгуру в зелёном треугольнике. Право на использование этого знака (логотипа) присуждается особой группой </w:t>
      </w:r>
      <w:r>
        <w:rPr>
          <w:i/>
          <w:iCs/>
        </w:rPr>
        <w:t>Australian Made, Australian Grown Campaign</w:t>
      </w:r>
      <w:r>
        <w:t>.</w:t>
      </w:r>
    </w:p>
    <w:p w:rsidR="009311FA" w:rsidRDefault="00E00839">
      <w:pPr>
        <w:pStyle w:val="a3"/>
        <w:numPr>
          <w:ilvl w:val="0"/>
          <w:numId w:val="2"/>
        </w:numPr>
        <w:tabs>
          <w:tab w:val="left" w:pos="707"/>
        </w:tabs>
        <w:spacing w:after="0"/>
      </w:pPr>
      <w:r>
        <w:t>Мясо кенгуру употребляется в пищу.</w:t>
      </w:r>
    </w:p>
    <w:p w:rsidR="009311FA" w:rsidRDefault="00E00839">
      <w:pPr>
        <w:pStyle w:val="a3"/>
        <w:numPr>
          <w:ilvl w:val="0"/>
          <w:numId w:val="2"/>
        </w:numPr>
        <w:tabs>
          <w:tab w:val="left" w:pos="707"/>
        </w:tabs>
        <w:spacing w:after="0"/>
      </w:pPr>
      <w:r>
        <w:t>Одним из национальных символов Австралии является веджимайт (Vegemite) — употребляемая в пищу натуральная смесь на основе дрожжей. В настоящий момент заводы, производящие веджимайт принадлежат американской компании Kraft Food. Полностью австралийским является аналогичный, но менее известный продукт Mighty Mite.</w:t>
      </w:r>
    </w:p>
    <w:p w:rsidR="009311FA" w:rsidRDefault="00E00839">
      <w:pPr>
        <w:pStyle w:val="a3"/>
        <w:numPr>
          <w:ilvl w:val="0"/>
          <w:numId w:val="2"/>
        </w:numPr>
        <w:tabs>
          <w:tab w:val="left" w:pos="707"/>
        </w:tabs>
        <w:spacing w:after="0"/>
      </w:pPr>
      <w:r>
        <w:t>Австралийская валюта (австралийский доллар, AUD) является первыми в мире пластиковыми (не бумажными) деньгами.</w:t>
      </w:r>
    </w:p>
    <w:p w:rsidR="009311FA" w:rsidRDefault="00E00839">
      <w:pPr>
        <w:pStyle w:val="a3"/>
        <w:numPr>
          <w:ilvl w:val="0"/>
          <w:numId w:val="2"/>
        </w:numPr>
        <w:tabs>
          <w:tab w:val="left" w:pos="707"/>
        </w:tabs>
        <w:spacing w:after="0"/>
      </w:pPr>
      <w:r>
        <w:t>Традиционная иммиграция из Великобритании сохраняется и поныне. (При этом по численности среди иммигрантов первые места занимают Китай и Индия). Британских иммигрантов в Австралии неофициально называют «помами» (англ. </w:t>
      </w:r>
      <w:r>
        <w:rPr>
          <w:i/>
          <w:iCs/>
        </w:rPr>
        <w:t>pom</w:t>
      </w:r>
      <w:r>
        <w:t>). Существует легенда, что ссыльные английские каторжники должны были носить униформу с нашивкой «pohm» — «узник Его Величества» (англ. </w:t>
      </w:r>
      <w:r>
        <w:rPr>
          <w:i/>
          <w:iCs/>
        </w:rPr>
        <w:t>prisoner of His Majesty</w:t>
      </w:r>
      <w:r>
        <w:t xml:space="preserve">). Однако эта легенда ничем не подтверждается (на сохранившихся робах каторжников отсутствует упомянутая нашивка) и однозначное происхождение прозвища </w:t>
      </w:r>
      <w:r>
        <w:rPr>
          <w:i/>
          <w:iCs/>
        </w:rPr>
        <w:t>pom</w:t>
      </w:r>
      <w:r>
        <w:t xml:space="preserve"> неизвестно.</w:t>
      </w:r>
    </w:p>
    <w:p w:rsidR="009311FA" w:rsidRDefault="00E00839">
      <w:pPr>
        <w:pStyle w:val="a3"/>
        <w:numPr>
          <w:ilvl w:val="0"/>
          <w:numId w:val="2"/>
        </w:numPr>
        <w:tabs>
          <w:tab w:val="left" w:pos="707"/>
        </w:tabs>
        <w:spacing w:after="0"/>
      </w:pPr>
      <w:r>
        <w:t>В Сиднее за кварталом Бондай, а в Мельбурне — за районом Балаклава закрепилась репутация «русских». На сегодняшний день процент проживающих там выходцев из СССР и стран Содружества крайне невысок.</w:t>
      </w:r>
    </w:p>
    <w:p w:rsidR="009311FA" w:rsidRDefault="00E00839">
      <w:pPr>
        <w:pStyle w:val="a3"/>
        <w:numPr>
          <w:ilvl w:val="0"/>
          <w:numId w:val="2"/>
        </w:numPr>
        <w:tabs>
          <w:tab w:val="left" w:pos="707"/>
        </w:tabs>
        <w:spacing w:after="0"/>
      </w:pPr>
      <w:r>
        <w:t>На территорию Австралии из соображений экологической безопасности запрещается ввозить любые продукты, изделия из дерева, почву на подошвах обуви. Кроме того, отдельный экологический контроль проходят люди, прибывшие из континентальной Австралии на Тасманию.</w:t>
      </w:r>
    </w:p>
    <w:p w:rsidR="009311FA" w:rsidRDefault="00E00839">
      <w:pPr>
        <w:pStyle w:val="a3"/>
        <w:numPr>
          <w:ilvl w:val="0"/>
          <w:numId w:val="2"/>
        </w:numPr>
        <w:tabs>
          <w:tab w:val="left" w:pos="707"/>
        </w:tabs>
        <w:spacing w:after="0"/>
      </w:pPr>
      <w:r>
        <w:t>Помимо флага с изображением Южного Креста Австралия имеет ещё два официальных флага — флаг континентальных аборигенов, и флаг островитян Торресова пролива.</w:t>
      </w:r>
    </w:p>
    <w:p w:rsidR="009311FA" w:rsidRDefault="00E00839">
      <w:pPr>
        <w:pStyle w:val="a3"/>
        <w:numPr>
          <w:ilvl w:val="0"/>
          <w:numId w:val="2"/>
        </w:numPr>
        <w:tabs>
          <w:tab w:val="left" w:pos="707"/>
        </w:tabs>
        <w:spacing w:after="0"/>
      </w:pPr>
      <w:r>
        <w:t>Неявка граждан Австралии на выборы по неуважительной причине наказывается штрафом.</w:t>
      </w:r>
    </w:p>
    <w:p w:rsidR="009311FA" w:rsidRDefault="00E00839">
      <w:pPr>
        <w:pStyle w:val="a3"/>
        <w:numPr>
          <w:ilvl w:val="0"/>
          <w:numId w:val="2"/>
        </w:numPr>
        <w:tabs>
          <w:tab w:val="left" w:pos="707"/>
        </w:tabs>
        <w:spacing w:after="0"/>
      </w:pPr>
      <w:r>
        <w:t>Первыми европейскими поселенцами в Австралии являлись британские ссыльные (англ. </w:t>
      </w:r>
      <w:r>
        <w:rPr>
          <w:i/>
          <w:iCs/>
        </w:rPr>
        <w:t>convicts</w:t>
      </w:r>
      <w:r>
        <w:t>). На 2007 год до 22 % населения Австралии происходят от ссыльных. Первая полиция на континенте представляла собой отряд из 12 ссыльных с хорошими характеристиками.</w:t>
      </w:r>
    </w:p>
    <w:p w:rsidR="009311FA" w:rsidRDefault="00E00839">
      <w:pPr>
        <w:pStyle w:val="a3"/>
        <w:numPr>
          <w:ilvl w:val="0"/>
          <w:numId w:val="2"/>
        </w:numPr>
        <w:tabs>
          <w:tab w:val="left" w:pos="707"/>
        </w:tabs>
        <w:spacing w:after="0"/>
      </w:pPr>
      <w:r>
        <w:t>В ходе европейской колонизации аборигены острова Тасмания были полностью истреблены.</w:t>
      </w:r>
    </w:p>
    <w:p w:rsidR="009311FA" w:rsidRDefault="00E00839">
      <w:pPr>
        <w:pStyle w:val="a3"/>
        <w:numPr>
          <w:ilvl w:val="0"/>
          <w:numId w:val="2"/>
        </w:numPr>
        <w:tabs>
          <w:tab w:val="left" w:pos="707"/>
        </w:tabs>
        <w:spacing w:after="0"/>
      </w:pPr>
      <w:r>
        <w:t>В 1967 году австралийский премьер-министр Гарольд Холт бесследно исчез после купания в заливе у Мельбурна. По разным версиям он был съеден акулой, унесён океанским течением в открытое море, или даже похищен советской (вариант: китайской) подводной лодкой. В австралийском английском появилось выражение «сделать Гарольда Холта», что означает бесследно исчезнуть.</w:t>
      </w:r>
    </w:p>
    <w:p w:rsidR="009311FA" w:rsidRDefault="00E00839">
      <w:pPr>
        <w:pStyle w:val="a3"/>
        <w:numPr>
          <w:ilvl w:val="0"/>
          <w:numId w:val="2"/>
        </w:numPr>
        <w:tabs>
          <w:tab w:val="left" w:pos="707"/>
        </w:tabs>
        <w:spacing w:after="0"/>
      </w:pPr>
      <w:r>
        <w:t>По Австралийским дорогам передвигаются самые длинные в мире автопоезда: мощные тягачи везут 2-4 груженых прицепа.Здесь же зарегистрирован мировой рекорд по длине автопоезда: Стивен Мэттью на тягаче Kenworth C501 c 79 прицепами общей длиной 1018,2 метра проехал 8 километров близ Калгурли, штат WA</w:t>
      </w:r>
      <w:r>
        <w:rPr>
          <w:position w:val="10"/>
        </w:rPr>
        <w:t>[50]</w:t>
      </w:r>
      <w:r>
        <w:t>. На все тягачи установлены массивные железные кенгурятники для защиты от последствий столкновений с этими животными.</w:t>
      </w:r>
    </w:p>
    <w:p w:rsidR="009311FA" w:rsidRDefault="00E00839">
      <w:pPr>
        <w:pStyle w:val="a3"/>
        <w:numPr>
          <w:ilvl w:val="0"/>
          <w:numId w:val="2"/>
        </w:numPr>
        <w:tabs>
          <w:tab w:val="left" w:pos="707"/>
        </w:tabs>
        <w:spacing w:after="0"/>
      </w:pPr>
      <w:r>
        <w:t>Крайне широко расплодившуюся популяцию завезенных кроликов пришлось истреблять специальным вирусом. Правительство Австралии было вынуждено ассигновать крупную сумму денег на строительство специального проволочного заграждения. Сейчас их разведение карается большим штрафом.</w:t>
      </w:r>
    </w:p>
    <w:p w:rsidR="009311FA" w:rsidRDefault="00E00839">
      <w:pPr>
        <w:pStyle w:val="a3"/>
        <w:numPr>
          <w:ilvl w:val="0"/>
          <w:numId w:val="2"/>
        </w:numPr>
        <w:tabs>
          <w:tab w:val="left" w:pos="707"/>
        </w:tabs>
        <w:spacing w:after="0"/>
      </w:pPr>
      <w:r>
        <w:t>В Австралии водятся дикие верблюды. Ещё в 1866 году из Афганистана было завезено 100 этих неприхотливых животных вместе с 31 погонщиком. Способность верблюдов перевозить тяжелые грузы на длинные дистанции и в течение многих дней обходиться без воды оказалась кстати на континенте, большая часть территории которого имеет засушливый или полупустынный характер. Несмотря на то, что в общей сложности было завезено не более 3000 животных, они сыграли заметную роль в освоении отдалённых и внутренних территорий Австралии. Сегодня популяция одичавших верблюдов — главным образом, в северных и центральных районах страны превышает 1 000 000 особей. Несмотря на то, что они находятся под охраной государства, некоторое число животных ежегодно отлавливается для участия в верблюжьих бегах в городе Элис Спрингс. Первые верблюжьи бега в Элис Спрингс прошли в 1970 году под эгидой спортклуба «Лайонс Клаб», с 1975 года мероприятие стало ежегодным. На старт выходят 15 «рысаков» с жокеями в цветастых камзолах. По отзывам очевидцев, бега представляют собой весьма потешное зрелище, поскольку верблюды далеко не всегда спешат подчиниться воле жокея: одного верблюда невозможно стронуть с места, хотя старт уже был дан, другой посреди гонки вдруг прекращает бег и спешит пощипать травку на обочине, третий вдруг встает, как вкопанный, посреди стадиона, а то и ложится поперек дороги, четвёртый вообще разворачивается и бежит в противоположную от предписанной правилами сторону.</w:t>
      </w:r>
    </w:p>
    <w:p w:rsidR="009311FA" w:rsidRDefault="00E00839">
      <w:pPr>
        <w:pStyle w:val="a3"/>
        <w:numPr>
          <w:ilvl w:val="0"/>
          <w:numId w:val="2"/>
        </w:numPr>
        <w:tabs>
          <w:tab w:val="left" w:pos="707"/>
        </w:tabs>
      </w:pPr>
      <w:r>
        <w:t>В Австралии снимался популярный телесериал Скиппи</w:t>
      </w:r>
      <w:r>
        <w:rPr>
          <w:position w:val="10"/>
        </w:rPr>
        <w:t>[51]</w:t>
      </w:r>
      <w:r>
        <w:t>.</w:t>
      </w:r>
    </w:p>
    <w:p w:rsidR="009311FA" w:rsidRDefault="00E00839">
      <w:pPr>
        <w:pStyle w:val="21"/>
        <w:pageBreakBefore/>
        <w:numPr>
          <w:ilvl w:val="0"/>
          <w:numId w:val="0"/>
        </w:numPr>
      </w:pPr>
      <w:r>
        <w:t>Список литературы:</w:t>
      </w:r>
    </w:p>
    <w:p w:rsidR="009311FA" w:rsidRDefault="00E00839">
      <w:pPr>
        <w:pStyle w:val="a3"/>
        <w:numPr>
          <w:ilvl w:val="0"/>
          <w:numId w:val="1"/>
        </w:numPr>
        <w:tabs>
          <w:tab w:val="left" w:pos="707"/>
        </w:tabs>
        <w:spacing w:after="0"/>
      </w:pPr>
      <w:r>
        <w:t>Де-факто, юридического статуса не имеет.</w:t>
      </w:r>
    </w:p>
    <w:p w:rsidR="009311FA" w:rsidRDefault="00E00839">
      <w:pPr>
        <w:pStyle w:val="a3"/>
        <w:numPr>
          <w:ilvl w:val="0"/>
          <w:numId w:val="1"/>
        </w:numPr>
        <w:tabs>
          <w:tab w:val="left" w:pos="707"/>
        </w:tabs>
        <w:spacing w:after="0"/>
      </w:pPr>
      <w:r>
        <w:t xml:space="preserve">Population clock. Australian Bureau of Statistics. </w:t>
      </w:r>
    </w:p>
    <w:p w:rsidR="009311FA" w:rsidRDefault="00E00839">
      <w:pPr>
        <w:pStyle w:val="a3"/>
        <w:numPr>
          <w:ilvl w:val="0"/>
          <w:numId w:val="1"/>
        </w:numPr>
        <w:tabs>
          <w:tab w:val="left" w:pos="707"/>
        </w:tabs>
        <w:spacing w:after="0"/>
      </w:pPr>
      <w:r>
        <w:t xml:space="preserve">Australia. International Monetary Fund. </w:t>
      </w:r>
    </w:p>
    <w:p w:rsidR="009311FA" w:rsidRDefault="00E00839">
      <w:pPr>
        <w:pStyle w:val="a3"/>
        <w:numPr>
          <w:ilvl w:val="0"/>
          <w:numId w:val="1"/>
        </w:numPr>
        <w:tabs>
          <w:tab w:val="left" w:pos="707"/>
        </w:tabs>
        <w:spacing w:after="0"/>
      </w:pPr>
      <w:r>
        <w:t>Human Development Index and its components</w:t>
      </w:r>
    </w:p>
    <w:p w:rsidR="009311FA" w:rsidRDefault="00E00839">
      <w:pPr>
        <w:pStyle w:val="a3"/>
        <w:numPr>
          <w:ilvl w:val="0"/>
          <w:numId w:val="1"/>
        </w:numPr>
        <w:tabs>
          <w:tab w:val="left" w:pos="707"/>
        </w:tabs>
        <w:spacing w:after="0"/>
      </w:pPr>
      <w:r>
        <w:t>Австралия</w:t>
      </w:r>
    </w:p>
    <w:p w:rsidR="009311FA" w:rsidRDefault="00E00839">
      <w:pPr>
        <w:pStyle w:val="a3"/>
        <w:numPr>
          <w:ilvl w:val="0"/>
          <w:numId w:val="1"/>
        </w:numPr>
        <w:tabs>
          <w:tab w:val="left" w:pos="707"/>
        </w:tabs>
        <w:spacing w:after="0"/>
      </w:pPr>
      <w:r>
        <w:t xml:space="preserve">Sidney J. Baker, </w:t>
      </w:r>
      <w:r>
        <w:rPr>
          <w:i/>
          <w:iCs/>
        </w:rPr>
        <w:t>The Australian Language</w:t>
      </w:r>
      <w:r>
        <w:t>, second edition, 1966.</w:t>
      </w:r>
    </w:p>
    <w:p w:rsidR="009311FA" w:rsidRDefault="00E00839">
      <w:pPr>
        <w:pStyle w:val="a3"/>
        <w:numPr>
          <w:ilvl w:val="0"/>
          <w:numId w:val="1"/>
        </w:numPr>
        <w:tabs>
          <w:tab w:val="left" w:pos="707"/>
        </w:tabs>
        <w:spacing w:after="0"/>
      </w:pPr>
      <w:r>
        <w:t>Weekend Australian, 30-31 December 2000, p. 16</w:t>
      </w:r>
    </w:p>
    <w:p w:rsidR="009311FA" w:rsidRDefault="00E00839">
      <w:pPr>
        <w:pStyle w:val="a3"/>
        <w:numPr>
          <w:ilvl w:val="0"/>
          <w:numId w:val="1"/>
        </w:numPr>
        <w:tabs>
          <w:tab w:val="left" w:pos="707"/>
        </w:tabs>
        <w:spacing w:after="0"/>
      </w:pPr>
      <w:r>
        <w:t xml:space="preserve">Area of Australia - States and Territories  (англ.). Geoscience Australia. </w:t>
      </w:r>
    </w:p>
    <w:p w:rsidR="009311FA" w:rsidRDefault="00E00839">
      <w:pPr>
        <w:pStyle w:val="a3"/>
        <w:numPr>
          <w:ilvl w:val="0"/>
          <w:numId w:val="1"/>
        </w:numPr>
        <w:tabs>
          <w:tab w:val="left" w:pos="707"/>
        </w:tabs>
        <w:spacing w:after="0"/>
      </w:pPr>
      <w:r>
        <w:t xml:space="preserve">Australia's Size Compared  (англ.). Geoscience Australia. </w:t>
      </w:r>
    </w:p>
    <w:p w:rsidR="009311FA" w:rsidRDefault="00E00839">
      <w:pPr>
        <w:pStyle w:val="a3"/>
        <w:numPr>
          <w:ilvl w:val="0"/>
          <w:numId w:val="1"/>
        </w:numPr>
        <w:tabs>
          <w:tab w:val="left" w:pos="707"/>
        </w:tabs>
        <w:spacing w:after="0"/>
      </w:pPr>
      <w:r>
        <w:t xml:space="preserve">Cocos (Keeling Islands)  (англ.). Geoscience Australia. </w:t>
      </w:r>
    </w:p>
    <w:p w:rsidR="009311FA" w:rsidRDefault="00E00839">
      <w:pPr>
        <w:pStyle w:val="a3"/>
        <w:numPr>
          <w:ilvl w:val="0"/>
          <w:numId w:val="1"/>
        </w:numPr>
        <w:tabs>
          <w:tab w:val="left" w:pos="707"/>
        </w:tabs>
        <w:spacing w:after="0"/>
      </w:pPr>
      <w:r>
        <w:t xml:space="preserve">Christmas Island  (англ.). Geoscience Australia. </w:t>
      </w:r>
    </w:p>
    <w:p w:rsidR="009311FA" w:rsidRDefault="00E00839">
      <w:pPr>
        <w:pStyle w:val="a3"/>
        <w:numPr>
          <w:ilvl w:val="0"/>
          <w:numId w:val="1"/>
        </w:numPr>
        <w:tabs>
          <w:tab w:val="left" w:pos="707"/>
        </w:tabs>
        <w:spacing w:after="0"/>
      </w:pPr>
      <w:r>
        <w:t xml:space="preserve">Ashmore and Cartier Islands  (англ.). Geoscience Australia. </w:t>
      </w:r>
    </w:p>
    <w:p w:rsidR="009311FA" w:rsidRDefault="00E00839">
      <w:pPr>
        <w:pStyle w:val="a3"/>
        <w:numPr>
          <w:ilvl w:val="0"/>
          <w:numId w:val="1"/>
        </w:numPr>
        <w:tabs>
          <w:tab w:val="left" w:pos="707"/>
        </w:tabs>
        <w:spacing w:after="0"/>
      </w:pPr>
      <w:r>
        <w:t xml:space="preserve">Coral Sea Islands  (англ.). Geoscience Australia. </w:t>
      </w:r>
    </w:p>
    <w:p w:rsidR="009311FA" w:rsidRDefault="00E00839">
      <w:pPr>
        <w:pStyle w:val="a3"/>
        <w:numPr>
          <w:ilvl w:val="0"/>
          <w:numId w:val="1"/>
        </w:numPr>
        <w:tabs>
          <w:tab w:val="left" w:pos="707"/>
        </w:tabs>
        <w:spacing w:after="0"/>
      </w:pPr>
      <w:r>
        <w:t xml:space="preserve">Heard and McDonald Islands  (англ.). Geoscience Australia. </w:t>
      </w:r>
    </w:p>
    <w:p w:rsidR="009311FA" w:rsidRDefault="00E00839">
      <w:pPr>
        <w:pStyle w:val="a3"/>
        <w:numPr>
          <w:ilvl w:val="0"/>
          <w:numId w:val="1"/>
        </w:numPr>
        <w:tabs>
          <w:tab w:val="left" w:pos="707"/>
        </w:tabs>
        <w:spacing w:after="0"/>
      </w:pPr>
      <w:r>
        <w:t xml:space="preserve">Norfolk Island  (англ.). Geoscience Australia. </w:t>
      </w:r>
    </w:p>
    <w:p w:rsidR="009311FA" w:rsidRDefault="00E00839">
      <w:pPr>
        <w:pStyle w:val="a3"/>
        <w:numPr>
          <w:ilvl w:val="0"/>
          <w:numId w:val="1"/>
        </w:numPr>
        <w:tabs>
          <w:tab w:val="left" w:pos="707"/>
        </w:tabs>
        <w:spacing w:after="0"/>
      </w:pPr>
      <w:r>
        <w:t xml:space="preserve">Australian Antarctic Territory  (англ.). Geoscience Australia. </w:t>
      </w:r>
    </w:p>
    <w:p w:rsidR="009311FA" w:rsidRDefault="00E00839">
      <w:pPr>
        <w:pStyle w:val="a3"/>
        <w:numPr>
          <w:ilvl w:val="0"/>
          <w:numId w:val="1"/>
        </w:numPr>
        <w:tabs>
          <w:tab w:val="left" w:pos="707"/>
        </w:tabs>
        <w:spacing w:after="0"/>
      </w:pPr>
      <w:r>
        <w:t xml:space="preserve">External Territories  (англ.). Geoscience Australia. </w:t>
      </w:r>
    </w:p>
    <w:p w:rsidR="009311FA" w:rsidRDefault="00E00839">
      <w:pPr>
        <w:pStyle w:val="a3"/>
        <w:numPr>
          <w:ilvl w:val="0"/>
          <w:numId w:val="1"/>
        </w:numPr>
        <w:tabs>
          <w:tab w:val="left" w:pos="707"/>
        </w:tabs>
        <w:spacing w:after="0"/>
      </w:pPr>
      <w:r>
        <w:rPr>
          <w:i/>
          <w:iCs/>
        </w:rPr>
        <w:t>UNEP World Conservation Monitoring Centre</w:t>
      </w:r>
      <w:r>
        <w:t xml:space="preserve"> Protected Areas and World Heritage - Great Barrier Reef World Heritage Area. Department of the Environment and Heritage (1980). </w:t>
      </w:r>
    </w:p>
    <w:p w:rsidR="009311FA" w:rsidRDefault="00E00839">
      <w:pPr>
        <w:pStyle w:val="a3"/>
        <w:numPr>
          <w:ilvl w:val="0"/>
          <w:numId w:val="1"/>
        </w:numPr>
        <w:tabs>
          <w:tab w:val="left" w:pos="707"/>
        </w:tabs>
        <w:spacing w:after="0"/>
      </w:pPr>
      <w:r>
        <w:t xml:space="preserve">Continental Extremities  (англ.). Geoscience Australia. </w:t>
      </w:r>
    </w:p>
    <w:p w:rsidR="009311FA" w:rsidRDefault="00E00839">
      <w:pPr>
        <w:pStyle w:val="a3"/>
        <w:numPr>
          <w:ilvl w:val="0"/>
          <w:numId w:val="1"/>
        </w:numPr>
        <w:tabs>
          <w:tab w:val="left" w:pos="707"/>
        </w:tabs>
        <w:spacing w:after="0"/>
      </w:pPr>
      <w:r>
        <w:t xml:space="preserve">Coastline Lengths  (англ.). Geoscience Australia. </w:t>
      </w:r>
    </w:p>
    <w:p w:rsidR="009311FA" w:rsidRDefault="00E00839">
      <w:pPr>
        <w:pStyle w:val="a3"/>
        <w:numPr>
          <w:ilvl w:val="0"/>
          <w:numId w:val="1"/>
        </w:numPr>
        <w:tabs>
          <w:tab w:val="left" w:pos="707"/>
        </w:tabs>
        <w:spacing w:after="0"/>
      </w:pPr>
      <w:r>
        <w:t xml:space="preserve">Oceans and Seas  (англ.). Geoscience Australia. </w:t>
      </w:r>
    </w:p>
    <w:p w:rsidR="009311FA" w:rsidRDefault="00E00839">
      <w:pPr>
        <w:pStyle w:val="a3"/>
        <w:numPr>
          <w:ilvl w:val="0"/>
          <w:numId w:val="1"/>
        </w:numPr>
        <w:tabs>
          <w:tab w:val="left" w:pos="707"/>
        </w:tabs>
        <w:spacing w:after="0"/>
      </w:pPr>
      <w:r>
        <w:t>No more drought: it’s a «permanent dry»; Australia’s epic drought: The situation is grim</w:t>
      </w:r>
    </w:p>
    <w:p w:rsidR="009311FA" w:rsidRDefault="00E00839">
      <w:pPr>
        <w:pStyle w:val="a3"/>
        <w:numPr>
          <w:ilvl w:val="0"/>
          <w:numId w:val="1"/>
        </w:numPr>
        <w:tabs>
          <w:tab w:val="left" w:pos="707"/>
        </w:tabs>
        <w:spacing w:after="0"/>
      </w:pPr>
      <w:r>
        <w:t xml:space="preserve">Longest Rivers  (англ.). Geoscience Australia. </w:t>
      </w:r>
    </w:p>
    <w:p w:rsidR="009311FA" w:rsidRDefault="00E00839">
      <w:pPr>
        <w:pStyle w:val="a3"/>
        <w:numPr>
          <w:ilvl w:val="0"/>
          <w:numId w:val="1"/>
        </w:numPr>
        <w:tabs>
          <w:tab w:val="left" w:pos="707"/>
        </w:tabs>
        <w:spacing w:after="0"/>
      </w:pPr>
      <w:r>
        <w:t xml:space="preserve">Largest Waterbodies  (англ.). Geoscience Australia. </w:t>
      </w:r>
    </w:p>
    <w:p w:rsidR="009311FA" w:rsidRDefault="00E00839">
      <w:pPr>
        <w:pStyle w:val="a3"/>
        <w:numPr>
          <w:ilvl w:val="0"/>
          <w:numId w:val="1"/>
        </w:numPr>
        <w:tabs>
          <w:tab w:val="left" w:pos="707"/>
        </w:tabs>
        <w:spacing w:after="0"/>
      </w:pPr>
      <w:r>
        <w:t>Эндемики Австралии</w:t>
      </w:r>
    </w:p>
    <w:p w:rsidR="009311FA" w:rsidRDefault="00E00839">
      <w:pPr>
        <w:pStyle w:val="a3"/>
        <w:numPr>
          <w:ilvl w:val="0"/>
          <w:numId w:val="1"/>
        </w:numPr>
        <w:tabs>
          <w:tab w:val="left" w:pos="707"/>
        </w:tabs>
        <w:spacing w:after="0"/>
      </w:pPr>
      <w:r>
        <w:t xml:space="preserve">About Biodiversity. Department of the Environment and Heritage. </w:t>
      </w:r>
    </w:p>
    <w:p w:rsidR="009311FA" w:rsidRDefault="00E00839">
      <w:pPr>
        <w:pStyle w:val="a3"/>
        <w:numPr>
          <w:ilvl w:val="0"/>
          <w:numId w:val="1"/>
        </w:numPr>
        <w:tabs>
          <w:tab w:val="left" w:pos="707"/>
        </w:tabs>
        <w:spacing w:after="0"/>
      </w:pPr>
      <w:r>
        <w:t xml:space="preserve">2005 Environmental Sustainability Index (pg.112). Yale University. </w:t>
      </w:r>
    </w:p>
    <w:p w:rsidR="009311FA" w:rsidRDefault="00E00839">
      <w:pPr>
        <w:pStyle w:val="a3"/>
        <w:numPr>
          <w:ilvl w:val="0"/>
          <w:numId w:val="1"/>
        </w:numPr>
        <w:tabs>
          <w:tab w:val="left" w:pos="707"/>
        </w:tabs>
        <w:spacing w:after="0"/>
      </w:pPr>
      <w:r>
        <w:t>Леса стран Тихоокеанского региона</w:t>
      </w:r>
    </w:p>
    <w:p w:rsidR="009311FA" w:rsidRDefault="00E00839">
      <w:pPr>
        <w:pStyle w:val="a3"/>
        <w:numPr>
          <w:ilvl w:val="0"/>
          <w:numId w:val="1"/>
        </w:numPr>
        <w:tabs>
          <w:tab w:val="left" w:pos="707"/>
        </w:tabs>
        <w:spacing w:after="0"/>
      </w:pPr>
      <w:r>
        <w:t>Земля тетануров</w:t>
      </w:r>
    </w:p>
    <w:p w:rsidR="009311FA" w:rsidRDefault="00E00839">
      <w:pPr>
        <w:pStyle w:val="a3"/>
        <w:numPr>
          <w:ilvl w:val="0"/>
          <w:numId w:val="1"/>
        </w:numPr>
        <w:tabs>
          <w:tab w:val="left" w:pos="707"/>
        </w:tabs>
        <w:spacing w:after="0"/>
      </w:pPr>
      <w:r>
        <w:t xml:space="preserve">No more the land of snake charmers.... The Times of India. </w:t>
      </w:r>
    </w:p>
    <w:p w:rsidR="009311FA" w:rsidRDefault="00E00839">
      <w:pPr>
        <w:pStyle w:val="a3"/>
        <w:numPr>
          <w:ilvl w:val="0"/>
          <w:numId w:val="1"/>
        </w:numPr>
        <w:tabs>
          <w:tab w:val="left" w:pos="707"/>
        </w:tabs>
        <w:spacing w:after="0"/>
      </w:pPr>
      <w:r>
        <w:t xml:space="preserve">Savolainen, P. et al. 2004. A detailed picture of the origin of the Australian dingo, obtained from the study of mitochondrial DNA. </w:t>
      </w:r>
      <w:r>
        <w:rPr>
          <w:i/>
          <w:iCs/>
        </w:rPr>
        <w:t>Proceedings of the National Academy of Sciences of the United States of America</w:t>
      </w:r>
      <w:r>
        <w:t>. 101:12387-12390 PMID</w:t>
      </w:r>
    </w:p>
    <w:p w:rsidR="009311FA" w:rsidRDefault="00E00839">
      <w:pPr>
        <w:pStyle w:val="a3"/>
        <w:numPr>
          <w:ilvl w:val="0"/>
          <w:numId w:val="1"/>
        </w:numPr>
        <w:tabs>
          <w:tab w:val="left" w:pos="707"/>
        </w:tabs>
        <w:spacing w:after="0"/>
      </w:pPr>
      <w:r>
        <w:t xml:space="preserve">Additional Thylacine Topics: Persecution. The Thylacine Museum (2006). ; National Threatened Species Day. Department of the Environment and Heritage, Australian Government (2006). </w:t>
      </w:r>
    </w:p>
    <w:p w:rsidR="009311FA" w:rsidRDefault="00E00839">
      <w:pPr>
        <w:pStyle w:val="a3"/>
        <w:numPr>
          <w:ilvl w:val="0"/>
          <w:numId w:val="1"/>
        </w:numPr>
        <w:tabs>
          <w:tab w:val="left" w:pos="707"/>
        </w:tabs>
        <w:spacing w:after="0"/>
      </w:pPr>
      <w:r>
        <w:t xml:space="preserve">Ocean's deadliest: Greater Blue-Ringed Octopus </w:t>
      </w:r>
      <w:r>
        <w:rPr>
          <w:i/>
          <w:iCs/>
        </w:rPr>
        <w:t>Hapalochlaena lunulata</w:t>
      </w:r>
      <w:r>
        <w:t>.</w:t>
      </w:r>
    </w:p>
    <w:p w:rsidR="009311FA" w:rsidRDefault="00E00839">
      <w:pPr>
        <w:pStyle w:val="a3"/>
        <w:numPr>
          <w:ilvl w:val="0"/>
          <w:numId w:val="1"/>
        </w:numPr>
        <w:tabs>
          <w:tab w:val="left" w:pos="707"/>
        </w:tabs>
        <w:spacing w:after="0"/>
      </w:pPr>
      <w:r>
        <w:t>Desalination and South Australia’s Gulfs ecosystems. (Опреснение и экосистемы заливов Южной Австралии)</w:t>
      </w:r>
    </w:p>
    <w:p w:rsidR="009311FA" w:rsidRDefault="00E00839">
      <w:pPr>
        <w:pStyle w:val="a3"/>
        <w:numPr>
          <w:ilvl w:val="0"/>
          <w:numId w:val="1"/>
        </w:numPr>
        <w:tabs>
          <w:tab w:val="left" w:pos="707"/>
        </w:tabs>
        <w:spacing w:after="0"/>
      </w:pPr>
      <w:r>
        <w:t xml:space="preserve">Scientists oppose SA desalination plans (Ученые против водоопреснительных планов в Южной Австралии). </w:t>
      </w:r>
      <w:r>
        <w:rPr>
          <w:i/>
          <w:iCs/>
        </w:rPr>
        <w:t>The Age</w:t>
      </w:r>
      <w:r>
        <w:t>, 31.05.2008</w:t>
      </w:r>
    </w:p>
    <w:p w:rsidR="009311FA" w:rsidRDefault="00E00839">
      <w:pPr>
        <w:pStyle w:val="a3"/>
        <w:numPr>
          <w:ilvl w:val="0"/>
          <w:numId w:val="1"/>
        </w:numPr>
        <w:tabs>
          <w:tab w:val="left" w:pos="707"/>
        </w:tabs>
        <w:spacing w:after="0"/>
      </w:pPr>
      <w:r>
        <w:t>Австралия хочет стать республикой</w:t>
      </w:r>
    </w:p>
    <w:p w:rsidR="009311FA" w:rsidRDefault="00E00839">
      <w:pPr>
        <w:pStyle w:val="a3"/>
        <w:numPr>
          <w:ilvl w:val="0"/>
          <w:numId w:val="1"/>
        </w:numPr>
        <w:tabs>
          <w:tab w:val="left" w:pos="707"/>
        </w:tabs>
        <w:spacing w:after="0"/>
      </w:pPr>
      <w:r>
        <w:t>Австралийцы хотят видеть Австралию республикой</w:t>
      </w:r>
    </w:p>
    <w:p w:rsidR="009311FA" w:rsidRDefault="00E00839">
      <w:pPr>
        <w:pStyle w:val="a3"/>
        <w:numPr>
          <w:ilvl w:val="0"/>
          <w:numId w:val="1"/>
        </w:numPr>
        <w:tabs>
          <w:tab w:val="left" w:pos="707"/>
        </w:tabs>
        <w:spacing w:after="0"/>
      </w:pPr>
      <w:r>
        <w:t>MIGnews Реактивные Новости | Политика | Пока правит королева, Австралии республикой не быть</w:t>
      </w:r>
    </w:p>
    <w:p w:rsidR="009311FA" w:rsidRDefault="00E00839">
      <w:pPr>
        <w:pStyle w:val="a3"/>
        <w:numPr>
          <w:ilvl w:val="0"/>
          <w:numId w:val="1"/>
        </w:numPr>
        <w:tabs>
          <w:tab w:val="left" w:pos="707"/>
        </w:tabs>
        <w:spacing w:after="0"/>
      </w:pPr>
      <w:r>
        <w:t>Российское Монархическое Движение</w:t>
      </w:r>
    </w:p>
    <w:p w:rsidR="009311FA" w:rsidRDefault="00E00839">
      <w:pPr>
        <w:pStyle w:val="a3"/>
        <w:numPr>
          <w:ilvl w:val="0"/>
          <w:numId w:val="1"/>
        </w:numPr>
        <w:tabs>
          <w:tab w:val="left" w:pos="707"/>
        </w:tabs>
        <w:spacing w:after="0"/>
      </w:pPr>
      <w:r>
        <w:t>Театральная энциклопедия. Гл. ред. С. С. Мокульский. Т. 1 — М.: Советская энциклопедия, 1961, 1214 стб. с илл., 12 л. илл.</w:t>
      </w:r>
    </w:p>
    <w:p w:rsidR="009311FA" w:rsidRDefault="00E00839">
      <w:pPr>
        <w:pStyle w:val="a3"/>
        <w:numPr>
          <w:ilvl w:val="0"/>
          <w:numId w:val="1"/>
        </w:numPr>
        <w:tabs>
          <w:tab w:val="left" w:pos="707"/>
        </w:tabs>
        <w:spacing w:after="0"/>
      </w:pPr>
      <w:r>
        <w:t>Большая Российская энциклопедия: В 30 т. / Председатель науч.-ред. совета Ю. С. Осипов. Отв. ред С. Л. Кравец. Т. 1. А — Анкетирование. — М.: Большая Российская энциклопедия, 2005. — 766 с.: ил.: карт.</w:t>
      </w:r>
    </w:p>
    <w:p w:rsidR="009311FA" w:rsidRDefault="00E00839">
      <w:pPr>
        <w:pStyle w:val="a3"/>
        <w:numPr>
          <w:ilvl w:val="0"/>
          <w:numId w:val="1"/>
        </w:numPr>
        <w:tabs>
          <w:tab w:val="left" w:pos="707"/>
        </w:tabs>
        <w:spacing w:after="0"/>
      </w:pPr>
      <w:r>
        <w:t>Электронная еврейская энциклопедия. Еврейский театр в Австралии</w:t>
      </w:r>
    </w:p>
    <w:p w:rsidR="009311FA" w:rsidRDefault="00E00839">
      <w:pPr>
        <w:pStyle w:val="a3"/>
        <w:numPr>
          <w:ilvl w:val="0"/>
          <w:numId w:val="1"/>
        </w:numPr>
        <w:tabs>
          <w:tab w:val="left" w:pos="707"/>
        </w:tabs>
        <w:spacing w:after="0"/>
      </w:pPr>
      <w:r>
        <w:t>Liveability ranking: Urban idylls</w:t>
      </w:r>
    </w:p>
    <w:p w:rsidR="009311FA" w:rsidRDefault="00E00839">
      <w:pPr>
        <w:pStyle w:val="a3"/>
        <w:numPr>
          <w:ilvl w:val="0"/>
          <w:numId w:val="1"/>
        </w:numPr>
        <w:tabs>
          <w:tab w:val="left" w:pos="707"/>
        </w:tabs>
        <w:spacing w:after="0"/>
      </w:pPr>
      <w:r>
        <w:t>Downwonder The Economist, March 29, 2007</w:t>
      </w:r>
    </w:p>
    <w:p w:rsidR="009311FA" w:rsidRDefault="00E00839">
      <w:pPr>
        <w:pStyle w:val="a3"/>
        <w:numPr>
          <w:ilvl w:val="0"/>
          <w:numId w:val="1"/>
        </w:numPr>
        <w:tabs>
          <w:tab w:val="left" w:pos="707"/>
        </w:tabs>
        <w:spacing w:after="0"/>
      </w:pPr>
      <w:r>
        <w:t xml:space="preserve">Macfarlane, I. J. (1998). Australian Monetary Policy in the Last Quarter of the Twentieth Century. </w:t>
      </w:r>
      <w:r>
        <w:rPr>
          <w:i/>
          <w:iCs/>
        </w:rPr>
        <w:t>Reserve Bank of Australia Bulletin</w:t>
      </w:r>
      <w:r>
        <w:t>, October</w:t>
      </w:r>
    </w:p>
    <w:p w:rsidR="009311FA" w:rsidRDefault="00E00839">
      <w:pPr>
        <w:pStyle w:val="a3"/>
        <w:numPr>
          <w:ilvl w:val="0"/>
          <w:numId w:val="1"/>
        </w:numPr>
        <w:tabs>
          <w:tab w:val="left" w:pos="707"/>
        </w:tabs>
        <w:spacing w:after="0"/>
      </w:pPr>
      <w:r>
        <w:t xml:space="preserve">Parham, D. (2002). Microeconomic reforms and the revival in Australia’s growth in productivity and living standards. </w:t>
      </w:r>
      <w:r>
        <w:rPr>
          <w:i/>
          <w:iCs/>
        </w:rPr>
        <w:t>Conference of Economists</w:t>
      </w:r>
      <w:r>
        <w:t>, Adelaide, 1 October</w:t>
      </w:r>
    </w:p>
    <w:p w:rsidR="009311FA" w:rsidRDefault="00E00839">
      <w:pPr>
        <w:pStyle w:val="a3"/>
        <w:numPr>
          <w:ilvl w:val="0"/>
          <w:numId w:val="1"/>
        </w:numPr>
        <w:tabs>
          <w:tab w:val="left" w:pos="707"/>
        </w:tabs>
        <w:spacing w:after="0"/>
      </w:pPr>
      <w:r>
        <w:t>Australian Bureau of Statistics. Labour Force Australia. Cat#6202.0</w:t>
      </w:r>
    </w:p>
    <w:p w:rsidR="009311FA" w:rsidRDefault="00E00839">
      <w:pPr>
        <w:pStyle w:val="a3"/>
        <w:numPr>
          <w:ilvl w:val="0"/>
          <w:numId w:val="1"/>
        </w:numPr>
        <w:tabs>
          <w:tab w:val="left" w:pos="707"/>
        </w:tabs>
        <w:spacing w:after="0"/>
      </w:pPr>
      <w:r>
        <w:t xml:space="preserve">Department of Foreign Affairs and Trade (2003). </w:t>
      </w:r>
      <w:r>
        <w:rPr>
          <w:i/>
          <w:iCs/>
        </w:rPr>
        <w:t>Advancing the National Interest</w:t>
      </w:r>
      <w:r>
        <w:t>, Appendix 1</w:t>
      </w:r>
    </w:p>
    <w:p w:rsidR="009311FA" w:rsidRDefault="00E00839">
      <w:pPr>
        <w:pStyle w:val="a3"/>
        <w:numPr>
          <w:ilvl w:val="0"/>
          <w:numId w:val="1"/>
        </w:numPr>
        <w:tabs>
          <w:tab w:val="left" w:pos="707"/>
        </w:tabs>
        <w:spacing w:after="0"/>
      </w:pPr>
      <w:r>
        <w:t>Australian Bureau of Statistics. Year Book Australia 2005</w:t>
      </w:r>
    </w:p>
    <w:p w:rsidR="009311FA" w:rsidRDefault="00E00839">
      <w:pPr>
        <w:pStyle w:val="a3"/>
        <w:numPr>
          <w:ilvl w:val="0"/>
          <w:numId w:val="1"/>
        </w:numPr>
        <w:tabs>
          <w:tab w:val="left" w:pos="707"/>
        </w:tabs>
        <w:spacing w:after="0"/>
      </w:pPr>
      <w:r>
        <w:t>Photo Page 2</w:t>
      </w:r>
    </w:p>
    <w:p w:rsidR="009311FA" w:rsidRDefault="00E00839">
      <w:pPr>
        <w:pStyle w:val="a3"/>
        <w:numPr>
          <w:ilvl w:val="0"/>
          <w:numId w:val="1"/>
        </w:numPr>
        <w:tabs>
          <w:tab w:val="left" w:pos="707"/>
        </w:tabs>
      </w:pPr>
      <w:r>
        <w:t>Скиппи — информация о фильме — голливудские фильмы — Кино—Театр</w:t>
      </w:r>
    </w:p>
    <w:p w:rsidR="009311FA" w:rsidRDefault="00E00839">
      <w:pPr>
        <w:pStyle w:val="a3"/>
        <w:spacing w:after="0"/>
      </w:pPr>
      <w:r>
        <w:t>Источник: http://ru.wikipedia.org/wiki/Австралия</w:t>
      </w:r>
      <w:bookmarkStart w:id="0" w:name="_GoBack"/>
      <w:bookmarkEnd w:id="0"/>
    </w:p>
    <w:sectPr w:rsidR="009311F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839"/>
    <w:rsid w:val="0047316E"/>
    <w:rsid w:val="009311FA"/>
    <w:rsid w:val="00E00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D03939-FCE3-42FB-B825-F7AC0D27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9"/>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9"/>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9"/>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9"/>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8710</Words>
  <Characters>49648</Characters>
  <Application>Microsoft Office Word</Application>
  <DocSecurity>0</DocSecurity>
  <Lines>413</Lines>
  <Paragraphs>116</Paragraphs>
  <ScaleCrop>false</ScaleCrop>
  <Company>diakov.net</Company>
  <LinksUpToDate>false</LinksUpToDate>
  <CharactersWithSpaces>58242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2014-08-25T20:12:00Z</dcterms:created>
  <dcterms:modified xsi:type="dcterms:W3CDTF">2014-08-25T20:12:00Z</dcterms:modified>
</cp:coreProperties>
</file>