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3E5" w:rsidRDefault="0035185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События </w:t>
      </w:r>
      <w:r>
        <w:rPr>
          <w:b/>
          <w:bCs/>
        </w:rPr>
        <w:br/>
        <w:t>1.1 Январь</w:t>
      </w:r>
      <w:r>
        <w:rPr>
          <w:b/>
          <w:bCs/>
        </w:rPr>
        <w:br/>
        <w:t>1.2 Февраль</w:t>
      </w:r>
      <w:r>
        <w:rPr>
          <w:b/>
          <w:bCs/>
        </w:rPr>
        <w:br/>
        <w:t>1.3 Март</w:t>
      </w:r>
      <w:r>
        <w:rPr>
          <w:b/>
          <w:bCs/>
        </w:rPr>
        <w:br/>
        <w:t>1.4 Апрель</w:t>
      </w:r>
      <w:r>
        <w:rPr>
          <w:b/>
          <w:bCs/>
        </w:rPr>
        <w:br/>
        <w:t>1.5 Май</w:t>
      </w:r>
      <w:r>
        <w:rPr>
          <w:b/>
          <w:bCs/>
        </w:rPr>
        <w:br/>
        <w:t>1.6 Июнь</w:t>
      </w:r>
      <w:r>
        <w:rPr>
          <w:b/>
          <w:bCs/>
        </w:rPr>
        <w:br/>
        <w:t>1.7 Июль</w:t>
      </w:r>
      <w:r>
        <w:rPr>
          <w:b/>
          <w:bCs/>
        </w:rPr>
        <w:br/>
        <w:t>1.8 Август</w:t>
      </w:r>
      <w:r>
        <w:rPr>
          <w:b/>
          <w:bCs/>
        </w:rPr>
        <w:br/>
        <w:t>1.9 Сентябрь</w:t>
      </w:r>
      <w:r>
        <w:rPr>
          <w:b/>
          <w:bCs/>
        </w:rPr>
        <w:br/>
        <w:t>1.10 Октябрь</w:t>
      </w:r>
      <w:r>
        <w:rPr>
          <w:b/>
          <w:bCs/>
        </w:rPr>
        <w:br/>
        <w:t>1.11 Ноябрь</w:t>
      </w:r>
      <w:r>
        <w:rPr>
          <w:b/>
          <w:bCs/>
        </w:rPr>
        <w:br/>
        <w:t>1.12 Декабрь</w:t>
      </w:r>
      <w:r>
        <w:rPr>
          <w:b/>
          <w:bCs/>
        </w:rPr>
        <w:br/>
      </w:r>
      <w:r>
        <w:br/>
      </w:r>
      <w:r>
        <w:rPr>
          <w:b/>
          <w:bCs/>
        </w:rPr>
        <w:t>2 Родились</w:t>
      </w:r>
      <w:r>
        <w:br/>
      </w:r>
      <w:r>
        <w:rPr>
          <w:b/>
          <w:bCs/>
        </w:rPr>
        <w:t>3 Скончались</w:t>
      </w:r>
      <w:r>
        <w:br/>
      </w:r>
      <w:r>
        <w:rPr>
          <w:b/>
          <w:bCs/>
        </w:rPr>
        <w:t>4 Нобелевские премии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C973E5" w:rsidRDefault="0035185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973E5" w:rsidRDefault="00351854">
      <w:pPr>
        <w:pStyle w:val="a3"/>
      </w:pPr>
      <w:r>
        <w:t>1945 год — невисокосный год, начинающийся в понедельник по григорианскому календарю.</w:t>
      </w:r>
    </w:p>
    <w:p w:rsidR="00C973E5" w:rsidRDefault="00351854">
      <w:pPr>
        <w:pStyle w:val="21"/>
        <w:pageBreakBefore/>
        <w:numPr>
          <w:ilvl w:val="0"/>
          <w:numId w:val="0"/>
        </w:numPr>
      </w:pPr>
      <w:r>
        <w:t xml:space="preserve">1. События </w:t>
      </w:r>
    </w:p>
    <w:p w:rsidR="00C973E5" w:rsidRDefault="00351854">
      <w:pPr>
        <w:pStyle w:val="a3"/>
        <w:rPr>
          <w:i/>
          <w:iCs/>
        </w:rPr>
      </w:pPr>
      <w:r>
        <w:rPr>
          <w:i/>
          <w:iCs/>
        </w:rPr>
        <w:t>Подробнее см. также: Категория:1945 год</w:t>
      </w:r>
    </w:p>
    <w:p w:rsidR="00C973E5" w:rsidRDefault="00351854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Джон фон Нейман написал статью «First Draft of a Report on the EDVAC», в которой рассматривалась архитектура современных программируемых компьютеров.</w:t>
      </w:r>
    </w:p>
    <w:p w:rsidR="00C973E5" w:rsidRDefault="00351854">
      <w:pPr>
        <w:pStyle w:val="a3"/>
        <w:numPr>
          <w:ilvl w:val="0"/>
          <w:numId w:val="18"/>
        </w:numPr>
        <w:tabs>
          <w:tab w:val="left" w:pos="707"/>
        </w:tabs>
      </w:pPr>
      <w:r>
        <w:t>В Германии Конрад Цузе (Konrad Zuse) разработал первый язык программирования высокого уровня Plankalkül.</w:t>
      </w:r>
    </w:p>
    <w:p w:rsidR="00C973E5" w:rsidRDefault="00351854">
      <w:pPr>
        <w:pStyle w:val="31"/>
        <w:numPr>
          <w:ilvl w:val="0"/>
          <w:numId w:val="0"/>
        </w:numPr>
      </w:pPr>
      <w:r>
        <w:t>1.1. Январь</w:t>
      </w:r>
    </w:p>
    <w:p w:rsidR="00C973E5" w:rsidRDefault="00351854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12 января — советские войска начали крупномасштабную Висло-Одерскую операцию.</w:t>
      </w:r>
    </w:p>
    <w:p w:rsidR="00C973E5" w:rsidRDefault="00351854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17 января — советские войска освободили Варшаву.</w:t>
      </w:r>
    </w:p>
    <w:p w:rsidR="00C973E5" w:rsidRDefault="00351854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19 января — советские войска взяли Лодзь</w:t>
      </w:r>
      <w:r>
        <w:rPr>
          <w:position w:val="10"/>
        </w:rPr>
        <w:t>[1]</w:t>
      </w:r>
      <w:r>
        <w:t>.</w:t>
      </w:r>
    </w:p>
    <w:p w:rsidR="00C973E5" w:rsidRDefault="00351854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20 января — Франклин Рузвельт вступил в должность президента США на 4-й срок.</w:t>
      </w:r>
    </w:p>
    <w:p w:rsidR="00C973E5" w:rsidRDefault="00351854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20 января — в Москве подписан Договор о перемирии между союзными державами и Венгрией</w:t>
      </w:r>
    </w:p>
    <w:p w:rsidR="00C973E5" w:rsidRDefault="00351854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26 января — за мужество и отвагу в условиях блокады и борьбы против фашистских захватчиков город Ленинград награждён орденом Ленина</w:t>
      </w:r>
      <w:r>
        <w:rPr>
          <w:position w:val="10"/>
        </w:rPr>
        <w:t>[2]</w:t>
      </w:r>
      <w:r>
        <w:t>.</w:t>
      </w:r>
    </w:p>
    <w:p w:rsidR="00C973E5" w:rsidRDefault="00351854">
      <w:pPr>
        <w:pStyle w:val="a3"/>
        <w:numPr>
          <w:ilvl w:val="0"/>
          <w:numId w:val="17"/>
        </w:numPr>
        <w:tabs>
          <w:tab w:val="left" w:pos="707"/>
        </w:tabs>
      </w:pPr>
      <w:r>
        <w:t>28 января — советские войска взяли Клайпеду</w:t>
      </w:r>
      <w:r>
        <w:rPr>
          <w:position w:val="10"/>
        </w:rPr>
        <w:t>[3]</w:t>
      </w:r>
      <w:r>
        <w:t>.</w:t>
      </w:r>
    </w:p>
    <w:p w:rsidR="00C973E5" w:rsidRDefault="00351854">
      <w:pPr>
        <w:pStyle w:val="31"/>
        <w:numPr>
          <w:ilvl w:val="0"/>
          <w:numId w:val="0"/>
        </w:numPr>
      </w:pPr>
      <w:r>
        <w:t>1.2. Февраль</w:t>
      </w:r>
    </w:p>
    <w:p w:rsidR="00C973E5" w:rsidRDefault="00351854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4 февраля — открылась Ялтинская конференция союзных держав. Завершена 11 февраля</w:t>
      </w:r>
      <w:r>
        <w:rPr>
          <w:position w:val="10"/>
        </w:rPr>
        <w:t>[4]</w:t>
      </w:r>
      <w:r>
        <w:t>.</w:t>
      </w:r>
    </w:p>
    <w:p w:rsidR="00C973E5" w:rsidRDefault="00351854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13—14 февраля — крупномасштабная бомбардировка Дрездена английской и американской авиацией.</w:t>
      </w:r>
    </w:p>
    <w:p w:rsidR="00C973E5" w:rsidRDefault="00351854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13 февраля — завершено освобождение Будапешта.</w:t>
      </w:r>
    </w:p>
    <w:p w:rsidR="00C973E5" w:rsidRDefault="00351854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15 февраля—6 мая — войсками 1-го Украинского фронта окружена и уничтожена вражеская группировка в районе Бреслау (Вроцлав).</w:t>
      </w:r>
    </w:p>
    <w:p w:rsidR="00C973E5" w:rsidRDefault="00351854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26 февраля </w:t>
      </w:r>
    </w:p>
    <w:p w:rsidR="00C973E5" w:rsidRDefault="00351854">
      <w:pPr>
        <w:pStyle w:val="a3"/>
        <w:numPr>
          <w:ilvl w:val="1"/>
          <w:numId w:val="16"/>
        </w:numPr>
        <w:tabs>
          <w:tab w:val="left" w:pos="1414"/>
        </w:tabs>
        <w:spacing w:after="0"/>
      </w:pPr>
      <w:r>
        <w:t>Временное национальное правительство Венгрии распустило в стране все фашистские партии и организации.</w:t>
      </w:r>
    </w:p>
    <w:p w:rsidR="00C973E5" w:rsidRDefault="00351854">
      <w:pPr>
        <w:pStyle w:val="a3"/>
        <w:numPr>
          <w:ilvl w:val="1"/>
          <w:numId w:val="16"/>
        </w:numPr>
        <w:tabs>
          <w:tab w:val="left" w:pos="1414"/>
        </w:tabs>
        <w:spacing w:after="0"/>
      </w:pPr>
      <w:r>
        <w:t>Египет объявил войну Германии. В этот же день премьер-министр Ахмед Махир застрелен при выходе из палаты депутатов, где заявил об объявлении войны. Премьер-министром назначен новый лидер партии Саад Махмуд Фахми Нукраши</w:t>
      </w:r>
      <w:r>
        <w:rPr>
          <w:position w:val="10"/>
        </w:rPr>
        <w:t>[5]</w:t>
      </w:r>
      <w:r>
        <w:t>.</w:t>
      </w:r>
    </w:p>
    <w:p w:rsidR="00C973E5" w:rsidRDefault="00351854">
      <w:pPr>
        <w:pStyle w:val="a3"/>
        <w:numPr>
          <w:ilvl w:val="0"/>
          <w:numId w:val="16"/>
        </w:numPr>
        <w:tabs>
          <w:tab w:val="left" w:pos="707"/>
        </w:tabs>
      </w:pPr>
      <w:r>
        <w:t>28 февраля — в Румынии ушло в отставку правительство генерала Николае Радеску.</w:t>
      </w:r>
    </w:p>
    <w:p w:rsidR="00C973E5" w:rsidRDefault="00351854">
      <w:pPr>
        <w:pStyle w:val="31"/>
        <w:numPr>
          <w:ilvl w:val="0"/>
          <w:numId w:val="0"/>
        </w:numPr>
      </w:pPr>
      <w:r>
        <w:t>1.3. Март</w:t>
      </w:r>
    </w:p>
    <w:p w:rsidR="00C973E5" w:rsidRDefault="00351854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6 марта — в Румынии сформировано правительство во главе с Петру Грозой.</w:t>
      </w:r>
    </w:p>
    <w:p w:rsidR="00C973E5" w:rsidRDefault="00351854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9 марта — бомбардировка Токио американской авиацией (в налёте участвовало 334 бомбардировщика).</w:t>
      </w:r>
    </w:p>
    <w:p w:rsidR="00C973E5" w:rsidRDefault="00351854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9 марта — японская армия атаковала французские гарнизоны по всему Индокитаю и взяла под полный контроль Вьетнам, Лаос и Камбоджу.</w:t>
      </w:r>
    </w:p>
    <w:p w:rsidR="00C973E5" w:rsidRDefault="00351854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11 марта — принята и обнародована новая конституция Гватемалы.</w:t>
      </w:r>
    </w:p>
    <w:p w:rsidR="00C973E5" w:rsidRDefault="00351854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12 марта — в местечке Тышон вьетнамской провинции Бакнинь закончилось четырёхдневное расширенное заседание Постоянного бюро ЦК Коммунистической партии Индокитая, которое приняло решение о подготовке к всеобщему восстанию против Японии.</w:t>
      </w:r>
    </w:p>
    <w:p w:rsidR="00C973E5" w:rsidRDefault="00351854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15 марта </w:t>
      </w:r>
    </w:p>
    <w:p w:rsidR="00C973E5" w:rsidRDefault="00351854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На пост президента Гватемалы вступил Хуан Хосе Аревало.</w:t>
      </w:r>
    </w:p>
    <w:p w:rsidR="00C973E5" w:rsidRDefault="00351854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В Венгрии ограничено монастырское землевладение.</w:t>
      </w:r>
    </w:p>
    <w:p w:rsidR="00C973E5" w:rsidRDefault="00351854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22 марта</w:t>
      </w:r>
    </w:p>
    <w:p w:rsidR="00C973E5" w:rsidRDefault="00351854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Налёт англо-американской стратегической авиации на немецкий город Хильдесхайм, в результате которого количество жертв среди гражданского населения превысило тысячу человек.</w:t>
      </w:r>
    </w:p>
    <w:p w:rsidR="00C973E5" w:rsidRDefault="00351854">
      <w:pPr>
        <w:pStyle w:val="a3"/>
        <w:numPr>
          <w:ilvl w:val="1"/>
          <w:numId w:val="15"/>
        </w:numPr>
        <w:tabs>
          <w:tab w:val="left" w:pos="1414"/>
        </w:tabs>
        <w:spacing w:after="0"/>
      </w:pPr>
      <w:r>
        <w:t>В Каире подписан пакт о создании Лиги арабских государств.</w:t>
      </w:r>
    </w:p>
    <w:p w:rsidR="00C973E5" w:rsidRDefault="00351854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23 марта — в Румынии принят закон об аграрной реформе.</w:t>
      </w:r>
    </w:p>
    <w:p w:rsidR="00C973E5" w:rsidRDefault="00351854">
      <w:pPr>
        <w:pStyle w:val="a3"/>
        <w:numPr>
          <w:ilvl w:val="0"/>
          <w:numId w:val="15"/>
        </w:numPr>
        <w:tabs>
          <w:tab w:val="left" w:pos="707"/>
        </w:tabs>
      </w:pPr>
      <w:r>
        <w:t>29 марта — партизанские отряды Италии объединены в единую армию под командованием генерала Рафаэле Кадорна. Его заместителями стали коммунист Луиджи Лонго и республиканец Фурруччо Парри. Разделение отрядов по партийной принадлежности упразднено.</w:t>
      </w:r>
    </w:p>
    <w:p w:rsidR="00C973E5" w:rsidRDefault="00351854">
      <w:pPr>
        <w:pStyle w:val="31"/>
        <w:numPr>
          <w:ilvl w:val="0"/>
          <w:numId w:val="0"/>
        </w:numPr>
      </w:pPr>
      <w:r>
        <w:t>1.4. Апрель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4 апреля — завершено освобождение Венгрии.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5 апреля </w:t>
      </w:r>
    </w:p>
    <w:p w:rsidR="00C973E5" w:rsidRDefault="00351854">
      <w:pPr>
        <w:pStyle w:val="a3"/>
        <w:numPr>
          <w:ilvl w:val="1"/>
          <w:numId w:val="14"/>
        </w:numPr>
        <w:tabs>
          <w:tab w:val="left" w:pos="1414"/>
        </w:tabs>
        <w:spacing w:after="0"/>
      </w:pPr>
      <w:r>
        <w:t>Началось Грузинское восстание на острове Тексел: восстание батальона военнопленных советских солдат из Грузии на голландском острове Тексел против немецких оккупантов.</w:t>
      </w:r>
    </w:p>
    <w:p w:rsidR="00C973E5" w:rsidRDefault="00351854">
      <w:pPr>
        <w:pStyle w:val="a3"/>
        <w:numPr>
          <w:ilvl w:val="1"/>
          <w:numId w:val="14"/>
        </w:numPr>
        <w:tabs>
          <w:tab w:val="left" w:pos="1414"/>
        </w:tabs>
        <w:spacing w:after="0"/>
      </w:pPr>
      <w:r>
        <w:t>В Кошице провозглашена программа правительства Национального фронта чехов и словаков (</w:t>
      </w:r>
      <w:r>
        <w:rPr>
          <w:i/>
          <w:iCs/>
        </w:rPr>
        <w:t>Кошицкая программа</w:t>
      </w:r>
      <w:r>
        <w:t>), разработанная Коммунистической партией Чехословакии</w:t>
      </w:r>
      <w:r>
        <w:rPr>
          <w:position w:val="10"/>
        </w:rPr>
        <w:t>[6]</w:t>
      </w:r>
      <w:r>
        <w:t>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9 апреля</w:t>
      </w:r>
    </w:p>
    <w:p w:rsidR="00C973E5" w:rsidRDefault="00351854">
      <w:pPr>
        <w:pStyle w:val="a3"/>
        <w:numPr>
          <w:ilvl w:val="1"/>
          <w:numId w:val="14"/>
        </w:numPr>
        <w:tabs>
          <w:tab w:val="left" w:pos="1414"/>
        </w:tabs>
        <w:spacing w:after="0"/>
      </w:pPr>
      <w:r>
        <w:t xml:space="preserve">Союзные войска под командованием фельдмаршала Харольда Арлександера возобновили наступление в Италии </w:t>
      </w:r>
      <w:r>
        <w:rPr>
          <w:position w:val="10"/>
        </w:rPr>
        <w:t>[7]</w:t>
      </w:r>
      <w:r>
        <w:t>.</w:t>
      </w:r>
    </w:p>
    <w:p w:rsidR="00C973E5" w:rsidRDefault="00351854">
      <w:pPr>
        <w:pStyle w:val="a3"/>
        <w:numPr>
          <w:ilvl w:val="1"/>
          <w:numId w:val="14"/>
        </w:numPr>
        <w:tabs>
          <w:tab w:val="left" w:pos="1414"/>
        </w:tabs>
        <w:spacing w:after="0"/>
      </w:pPr>
      <w:r>
        <w:t>Советскими войсками взят город-крепость Кёнигсберг, столица Восточной Пруссии.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12 апреля — скончался президент США Франклин Рузвельт, новым президентом стал Гарри Трумэн.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13 апреля — советские войска взяли столицу Австрии Вену</w:t>
      </w:r>
      <w:r>
        <w:rPr>
          <w:position w:val="10"/>
        </w:rPr>
        <w:t>[8]</w:t>
      </w:r>
      <w:r>
        <w:t>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14 апреля — создание в Москве Главного ботанического сада Академии наук СССР.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16 апреля — потопление немецкого транспорта Гойя советской субмариной Л-3; в кораблекрушении погибло более 6000 человек, что стало одной из крупнейших катастроф на море.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21 апреля </w:t>
      </w:r>
    </w:p>
    <w:p w:rsidR="00C973E5" w:rsidRDefault="00351854">
      <w:pPr>
        <w:pStyle w:val="a3"/>
        <w:numPr>
          <w:ilvl w:val="1"/>
          <w:numId w:val="14"/>
        </w:numPr>
        <w:tabs>
          <w:tab w:val="left" w:pos="1414"/>
        </w:tabs>
        <w:spacing w:after="0"/>
      </w:pPr>
      <w:r>
        <w:t>Союзные войска в Италии прорвали немецкий фронт</w:t>
      </w:r>
      <w:r>
        <w:rPr>
          <w:position w:val="10"/>
        </w:rPr>
        <w:t>[7]</w:t>
      </w:r>
      <w:r>
        <w:t>.</w:t>
      </w:r>
    </w:p>
    <w:p w:rsidR="00C973E5" w:rsidRDefault="00351854">
      <w:pPr>
        <w:pStyle w:val="a3"/>
        <w:numPr>
          <w:ilvl w:val="1"/>
          <w:numId w:val="14"/>
        </w:numPr>
        <w:tabs>
          <w:tab w:val="left" w:pos="1414"/>
        </w:tabs>
        <w:spacing w:after="0"/>
      </w:pPr>
      <w:r>
        <w:t xml:space="preserve">Крайова рада народова заключила </w:t>
      </w:r>
      <w:r>
        <w:rPr>
          <w:i/>
          <w:iCs/>
        </w:rPr>
        <w:t>Договор о дружбе, взаимной помощи и послевоенном сотрудничестве</w:t>
      </w:r>
      <w:r>
        <w:t xml:space="preserve"> между Польшей и СССР</w:t>
      </w:r>
      <w:r>
        <w:rPr>
          <w:position w:val="10"/>
        </w:rPr>
        <w:t>[9]</w:t>
      </w:r>
      <w:r>
        <w:t>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24 апреля — союзные войска в Италии переправились через реку По.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25 апреля — в Сан-Франциско открылась конференция Объединённых Наций</w:t>
      </w:r>
      <w:r>
        <w:rPr>
          <w:position w:val="10"/>
        </w:rPr>
        <w:t>[4]</w:t>
      </w:r>
      <w:r>
        <w:t>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26 апреля — началось всеобщее восстание на оккупированном Германией севере Италии</w:t>
      </w:r>
      <w:r>
        <w:rPr>
          <w:position w:val="10"/>
        </w:rPr>
        <w:t>[7]</w:t>
      </w:r>
      <w:r>
        <w:t>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27 апреля — «Встреча на Эльбе» — встреча советской и американской армий недалеко от города Торгау.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28 апреля — американские войска без боя заняли город Аугсбург.</w:t>
      </w:r>
    </w:p>
    <w:p w:rsidR="00C973E5" w:rsidRDefault="00351854">
      <w:pPr>
        <w:pStyle w:val="a3"/>
        <w:numPr>
          <w:ilvl w:val="0"/>
          <w:numId w:val="14"/>
        </w:numPr>
        <w:tabs>
          <w:tab w:val="left" w:pos="707"/>
        </w:tabs>
      </w:pPr>
      <w:r>
        <w:t>30 апреля — в Берлине в своём бункере совершил самоубийство Адольф Гитлер.</w:t>
      </w:r>
    </w:p>
    <w:p w:rsidR="00C973E5" w:rsidRDefault="00351854">
      <w:pPr>
        <w:pStyle w:val="31"/>
        <w:numPr>
          <w:ilvl w:val="0"/>
          <w:numId w:val="0"/>
        </w:numPr>
      </w:pPr>
      <w:r>
        <w:t>1.5. Май</w:t>
      </w:r>
    </w:p>
    <w:p w:rsidR="00C973E5" w:rsidRDefault="00351854">
      <w:pPr>
        <w:pStyle w:val="a3"/>
        <w:numPr>
          <w:ilvl w:val="0"/>
          <w:numId w:val="13"/>
        </w:numPr>
        <w:tabs>
          <w:tab w:val="left" w:pos="707"/>
        </w:tabs>
        <w:spacing w:after="0"/>
        <w:rPr>
          <w:position w:val="10"/>
        </w:rPr>
      </w:pPr>
      <w:r>
        <w:t>1 мая — над Рейхстагом водружено Знамя Победы.</w:t>
      </w:r>
      <w:r>
        <w:rPr>
          <w:position w:val="10"/>
        </w:rPr>
        <w:t>[10]</w:t>
      </w:r>
    </w:p>
    <w:p w:rsidR="00C973E5" w:rsidRDefault="00351854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2 мая — взятие Берлина советскими войсками. Принята капитуляция германской группы армий «С» в Северной Италии</w:t>
      </w:r>
      <w:r>
        <w:rPr>
          <w:position w:val="10"/>
        </w:rPr>
        <w:t>[7]</w:t>
      </w:r>
      <w:r>
        <w:t>.</w:t>
      </w:r>
    </w:p>
    <w:p w:rsidR="00C973E5" w:rsidRDefault="00351854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5 мая — датские патриоты освободили столицу страны Копенгаген</w:t>
      </w:r>
      <w:r>
        <w:rPr>
          <w:position w:val="10"/>
        </w:rPr>
        <w:t>[11]</w:t>
      </w:r>
      <w:r>
        <w:t>.</w:t>
      </w:r>
    </w:p>
    <w:p w:rsidR="00C973E5" w:rsidRDefault="00351854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8 мая</w:t>
      </w:r>
    </w:p>
    <w:p w:rsidR="00C973E5" w:rsidRDefault="00351854">
      <w:pPr>
        <w:pStyle w:val="a3"/>
        <w:numPr>
          <w:ilvl w:val="1"/>
          <w:numId w:val="13"/>
        </w:numPr>
        <w:tabs>
          <w:tab w:val="left" w:pos="1414"/>
        </w:tabs>
        <w:spacing w:after="0"/>
      </w:pPr>
      <w:r>
        <w:t>Войска 1-го Украинского фронта после двухдневных боёв сломили сопротивление противника и овладели городом Дрезден</w:t>
      </w:r>
    </w:p>
    <w:p w:rsidR="00C973E5" w:rsidRDefault="00351854">
      <w:pPr>
        <w:pStyle w:val="a3"/>
        <w:numPr>
          <w:ilvl w:val="1"/>
          <w:numId w:val="13"/>
        </w:numPr>
        <w:tabs>
          <w:tab w:val="left" w:pos="1414"/>
        </w:tabs>
        <w:spacing w:after="0"/>
      </w:pPr>
      <w:r>
        <w:t>В пригороде Берлина Карлсхорсте в здании военно-инженерного училища в 22 часа 43 минуты по центрально-европейскому времени, подписан Акт о безоговорочной военной капитуляции Германии.</w:t>
      </w:r>
    </w:p>
    <w:p w:rsidR="00C973E5" w:rsidRDefault="00351854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9 мая </w:t>
      </w:r>
    </w:p>
    <w:p w:rsidR="00C973E5" w:rsidRDefault="00351854">
      <w:pPr>
        <w:pStyle w:val="a3"/>
        <w:numPr>
          <w:ilvl w:val="1"/>
          <w:numId w:val="13"/>
        </w:numPr>
        <w:tabs>
          <w:tab w:val="left" w:pos="1414"/>
        </w:tabs>
        <w:spacing w:after="0"/>
      </w:pPr>
      <w:r>
        <w:t>Закончилась Великая Отечественная война.</w:t>
      </w:r>
    </w:p>
    <w:p w:rsidR="00C973E5" w:rsidRDefault="00351854">
      <w:pPr>
        <w:pStyle w:val="a3"/>
        <w:numPr>
          <w:ilvl w:val="1"/>
          <w:numId w:val="13"/>
        </w:numPr>
        <w:tabs>
          <w:tab w:val="left" w:pos="1414"/>
        </w:tabs>
        <w:spacing w:after="0"/>
      </w:pPr>
      <w:r>
        <w:t>Советскими войсками освобождена Лиепая</w:t>
      </w:r>
      <w:r>
        <w:rPr>
          <w:position w:val="10"/>
        </w:rPr>
        <w:t>[12]</w:t>
      </w:r>
      <w:r>
        <w:t>.</w:t>
      </w:r>
    </w:p>
    <w:p w:rsidR="00C973E5" w:rsidRDefault="00351854">
      <w:pPr>
        <w:pStyle w:val="a3"/>
        <w:numPr>
          <w:ilvl w:val="0"/>
          <w:numId w:val="13"/>
        </w:numPr>
        <w:tabs>
          <w:tab w:val="left" w:pos="707"/>
        </w:tabs>
      </w:pPr>
      <w:r>
        <w:t>10 мая — войска 3-го Украинского фронта соединились с английскими войсками западнее австрийского города Грац.</w:t>
      </w:r>
    </w:p>
    <w:p w:rsidR="00C973E5" w:rsidRDefault="00351854">
      <w:pPr>
        <w:pStyle w:val="31"/>
        <w:numPr>
          <w:ilvl w:val="0"/>
          <w:numId w:val="0"/>
        </w:numPr>
      </w:pPr>
      <w:r>
        <w:t>1.6. Июнь</w:t>
      </w:r>
    </w:p>
    <w:p w:rsidR="00C973E5" w:rsidRDefault="00351854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4 июня — силы вьетнамских коммунистов создали единый освобождённый район в провинциях Северного Вьетнама</w:t>
      </w:r>
      <w:r>
        <w:rPr>
          <w:position w:val="10"/>
        </w:rPr>
        <w:t>[13]</w:t>
      </w:r>
      <w:r>
        <w:t>.</w:t>
      </w:r>
    </w:p>
    <w:p w:rsidR="00C973E5" w:rsidRDefault="00351854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5 июня — союзные державы подписали Декларацию о взятии на себя верховной власти в Германии правительствами СССР, США, Великобритании и Франции. Страна разделена на 4 зоны оккупации</w:t>
      </w:r>
      <w:r>
        <w:rPr>
          <w:position w:val="10"/>
        </w:rPr>
        <w:t>[14]</w:t>
      </w:r>
      <w:r>
        <w:t>.</w:t>
      </w:r>
    </w:p>
    <w:p w:rsidR="00C973E5" w:rsidRDefault="00351854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11 июня — Коммунистическая партия Германии распространила воззвание со своей программой создания новой Германии</w:t>
      </w:r>
      <w:r>
        <w:rPr>
          <w:position w:val="10"/>
        </w:rPr>
        <w:t>[14]</w:t>
      </w:r>
      <w:r>
        <w:t>.</w:t>
      </w:r>
    </w:p>
    <w:p w:rsidR="00C973E5" w:rsidRDefault="00351854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24 июня — в Москве на Красной площади прошёл Парад Победы.</w:t>
      </w:r>
    </w:p>
    <w:p w:rsidR="00C973E5" w:rsidRDefault="00351854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26 июня </w:t>
      </w:r>
    </w:p>
    <w:p w:rsidR="00C973E5" w:rsidRDefault="00351854">
      <w:pPr>
        <w:pStyle w:val="a3"/>
        <w:numPr>
          <w:ilvl w:val="1"/>
          <w:numId w:val="12"/>
        </w:numPr>
        <w:tabs>
          <w:tab w:val="left" w:pos="1414"/>
        </w:tabs>
        <w:spacing w:after="0"/>
      </w:pPr>
      <w:r>
        <w:t>Подписан устав Организации Объединённых Наций.</w:t>
      </w:r>
    </w:p>
    <w:p w:rsidR="00C973E5" w:rsidRDefault="00351854">
      <w:pPr>
        <w:pStyle w:val="a3"/>
        <w:numPr>
          <w:ilvl w:val="1"/>
          <w:numId w:val="12"/>
        </w:numPr>
        <w:tabs>
          <w:tab w:val="left" w:pos="1414"/>
        </w:tabs>
        <w:spacing w:after="0"/>
      </w:pPr>
      <w:r>
        <w:t>Указом Президиума Верховного Совета СССР в Советском Союзе введено воинское звание Генералиссимус Советского Союза. На следующий день одно было присвоено маршалу И. В. Сталину</w:t>
      </w:r>
      <w:r>
        <w:rPr>
          <w:position w:val="10"/>
        </w:rPr>
        <w:t>[15]</w:t>
      </w:r>
      <w:r>
        <w:t>.</w:t>
      </w:r>
    </w:p>
    <w:p w:rsidR="00C973E5" w:rsidRDefault="00351854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29 июня — подписан договор между СССР и Чехословакией. Западная Украина вошла в состав СССР.</w:t>
      </w:r>
    </w:p>
    <w:p w:rsidR="00C973E5" w:rsidRDefault="00351854">
      <w:pPr>
        <w:pStyle w:val="a3"/>
        <w:numPr>
          <w:ilvl w:val="0"/>
          <w:numId w:val="12"/>
        </w:numPr>
        <w:tabs>
          <w:tab w:val="left" w:pos="707"/>
        </w:tabs>
      </w:pPr>
      <w:r>
        <w:t>30 июня — Крымская АССР преобразована в Крымскую область РСФСР</w:t>
      </w:r>
      <w:r>
        <w:rPr>
          <w:position w:val="10"/>
        </w:rPr>
        <w:t>[4]</w:t>
      </w:r>
      <w:r>
        <w:t>.</w:t>
      </w:r>
    </w:p>
    <w:p w:rsidR="00C973E5" w:rsidRDefault="00351854">
      <w:pPr>
        <w:pStyle w:val="31"/>
        <w:numPr>
          <w:ilvl w:val="0"/>
          <w:numId w:val="0"/>
        </w:numPr>
      </w:pPr>
      <w:r>
        <w:t>1.7. Июль</w:t>
      </w:r>
    </w:p>
    <w:p w:rsidR="00C973E5" w:rsidRDefault="00351854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1 июля — ушёл в отставку Государственный секретарь США Эдвард Стеттиниус. Его сменил Джеймс Бирнс.</w:t>
      </w:r>
    </w:p>
    <w:p w:rsidR="00C973E5" w:rsidRDefault="00351854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5 июля </w:t>
      </w:r>
    </w:p>
    <w:p w:rsidR="00C973E5" w:rsidRDefault="00351854">
      <w:pPr>
        <w:pStyle w:val="a3"/>
        <w:numPr>
          <w:ilvl w:val="1"/>
          <w:numId w:val="11"/>
        </w:numPr>
        <w:tabs>
          <w:tab w:val="left" w:pos="1414"/>
        </w:tabs>
        <w:spacing w:after="0"/>
      </w:pPr>
      <w:r>
        <w:t>Парламентские выборы в Великобритании, поражение консерваторов во главе с Уинстоном Черчиллем.</w:t>
      </w:r>
    </w:p>
    <w:p w:rsidR="00C973E5" w:rsidRDefault="00351854">
      <w:pPr>
        <w:pStyle w:val="a3"/>
        <w:numPr>
          <w:ilvl w:val="1"/>
          <w:numId w:val="11"/>
        </w:numPr>
        <w:tabs>
          <w:tab w:val="left" w:pos="1414"/>
        </w:tabs>
        <w:spacing w:after="0"/>
      </w:pPr>
      <w:r>
        <w:t>Скончался премьер-министр Австралии Джон Кёртин. Его пост временно занял Френсис Майкл Форд</w:t>
      </w:r>
      <w:r>
        <w:rPr>
          <w:position w:val="10"/>
        </w:rPr>
        <w:t>[16]</w:t>
      </w:r>
      <w:r>
        <w:t>.</w:t>
      </w:r>
    </w:p>
    <w:p w:rsidR="00C973E5" w:rsidRDefault="00351854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13 июля</w:t>
      </w:r>
    </w:p>
    <w:p w:rsidR="00C973E5" w:rsidRDefault="00351854">
      <w:pPr>
        <w:pStyle w:val="a3"/>
        <w:numPr>
          <w:ilvl w:val="1"/>
          <w:numId w:val="11"/>
        </w:numPr>
        <w:tabs>
          <w:tab w:val="left" w:pos="1414"/>
        </w:tabs>
        <w:spacing w:after="0"/>
      </w:pPr>
      <w:r>
        <w:t>Новым премьер-министром Австралии стал лейборист Джозеф Бенедикт Чифли</w:t>
      </w:r>
      <w:r>
        <w:rPr>
          <w:position w:val="10"/>
        </w:rPr>
        <w:t>[16]</w:t>
      </w:r>
      <w:r>
        <w:t>.</w:t>
      </w:r>
    </w:p>
    <w:p w:rsidR="00C973E5" w:rsidRDefault="00351854">
      <w:pPr>
        <w:pStyle w:val="a3"/>
        <w:numPr>
          <w:ilvl w:val="1"/>
          <w:numId w:val="11"/>
        </w:numPr>
        <w:tabs>
          <w:tab w:val="left" w:pos="1414"/>
        </w:tabs>
        <w:spacing w:after="0"/>
      </w:pPr>
      <w:r>
        <w:t>Вспышка сверхновой SN 1945B в галактике M83.</w:t>
      </w:r>
    </w:p>
    <w:p w:rsidR="00C973E5" w:rsidRDefault="00351854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16 июля — США произвели первое в мире испытание ядерной бомбы «Тринити».</w:t>
      </w:r>
    </w:p>
    <w:p w:rsidR="00C973E5" w:rsidRDefault="00351854">
      <w:pPr>
        <w:pStyle w:val="a3"/>
        <w:numPr>
          <w:ilvl w:val="0"/>
          <w:numId w:val="11"/>
        </w:numPr>
        <w:tabs>
          <w:tab w:val="left" w:pos="707"/>
        </w:tabs>
      </w:pPr>
      <w:r>
        <w:t>17 июля — начало работы Потсдамской конференции.</w:t>
      </w:r>
    </w:p>
    <w:p w:rsidR="00C973E5" w:rsidRDefault="00351854">
      <w:pPr>
        <w:pStyle w:val="31"/>
        <w:numPr>
          <w:ilvl w:val="0"/>
          <w:numId w:val="0"/>
        </w:numPr>
      </w:pPr>
      <w:r>
        <w:t>1.8. Август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2 августа — в Потсдаме (пригород Берлина) завершилась 17-дневная конференция «Большой тройки» — руководителей СССР, США и Великобритании: Сталина, Трумэна и Черчилля (после поражения на выборах его сменил Клемент Эттли).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6 августа — американская атомная бомбардировка японского города Хиросима.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8 августа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В Лондоне представители СССР, США, Англии и Франции заключили соглашение об ответственности военных преступников</w:t>
      </w:r>
      <w:r>
        <w:rPr>
          <w:position w:val="10"/>
        </w:rPr>
        <w:t>[17]</w:t>
      </w:r>
      <w:r>
        <w:t>.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Советский Союз объявил войну Японии.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9 августа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Советский Союз начал боевые действия в Маньчжурии против Японии.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Американская атомная бомбардировка японского города Нагасаки.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10 августа 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Япония попыталась захватить село Забайкальское. Советские пограничники сдержали их на реке Уссури.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Монгольская Народная Республика объявила войну Японии</w:t>
      </w:r>
      <w:r>
        <w:rPr>
          <w:position w:val="10"/>
        </w:rPr>
        <w:t>[18]</w:t>
      </w:r>
      <w:r>
        <w:t>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11 августа — президент США Гарри Трумэн директивой WARX 48004 приказал генералу Дугласу Макартуру и адмиралу Нимитцу занять порт Дальний раньше Советской армии.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12 августа — император Маньчжоу-Го Пу И со свитой покинул столицу Манчжоу-Го Чанчунь для эвакуации через Корею в Японию</w:t>
      </w:r>
      <w:r>
        <w:rPr>
          <w:position w:val="10"/>
        </w:rPr>
        <w:t>[19]</w:t>
      </w:r>
      <w:r>
        <w:t>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13 августа — открылась двухдневная конференция Компартии Индокитая, принявшая решение о начале всеобщего восстания и установления народной власти во Вьетнаме. Создан Комитет восстания во главе с Во Нгуен Зиапом.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14 августа — в Москве заключён договор между СССР и гоминьдановским Китаем. Китай возвратил СССР КВЖД и признал возврат Порт-Артура и Дальнего под советские военные базы. В тот же день МИД Китая заявил, что независимость Монгольской Народной Республики будет признана после проведения там референдума.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15 августа 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Военная миссия США в Москве направила И. В. Сталину приказ генерала Д. Макартура № 1 о том, что севернее 38-й параллели капитуляцию японских войск будет принимать СССР. На следующий день Сталин выразил согласие.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В Гватемале состоялся первый Национальный конгресс профсоюзного единства, заявивший о поддержке правительства Хуана Хосе Аревало</w:t>
      </w:r>
      <w:r>
        <w:rPr>
          <w:position w:val="10"/>
        </w:rPr>
        <w:t>[20]</w:t>
      </w:r>
      <w:r>
        <w:t>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16 августа — в Москве подписан советско-польский договор, определивший новую линию границы между СССР и Польшей</w:t>
      </w:r>
      <w:r>
        <w:rPr>
          <w:position w:val="10"/>
        </w:rPr>
        <w:t>[21]</w:t>
      </w:r>
      <w:r>
        <w:t>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17 августа 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Провозглашение в Батавии (Джакарте) независимости Индонезии в условиях продолжавшейся японской оккупации. Начало войны за независимость Индонезии</w:t>
      </w:r>
      <w:r>
        <w:rPr>
          <w:position w:val="10"/>
        </w:rPr>
        <w:t>[22]</w:t>
      </w:r>
      <w:r>
        <w:t>.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Советским авиадесантом на аэродроме Мукдена захвачены в плен император Маньчжоу-Го Пу И и его брат Пу Цзе</w:t>
      </w:r>
      <w:r>
        <w:rPr>
          <w:position w:val="10"/>
        </w:rPr>
        <w:t>[19]</w:t>
      </w:r>
      <w:r>
        <w:t>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18 августа — Комиссия по подготовке независимости Индонезии избрала первым президентом страны Ахмеда Сукарно, вице-президентом — Мохаммеда Хатта. Кроме того, Комиссией была принята временная конституция Индонезии. На следующий день сформировано первое правительство Сукарно с участием коммунистов</w:t>
      </w:r>
      <w:r>
        <w:rPr>
          <w:position w:val="10"/>
        </w:rPr>
        <w:t>[23]</w:t>
      </w:r>
      <w:r>
        <w:t>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19 августа — силы вьетнамских коммунистов заняли Ханой.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20 августа — в СССР создан Специальный комитет по использованию атомной энергии под руководством Л. П. Берия.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21 августа — США объявили о прекращении поставок по ленд-лизу (поставки были продолжены правительству Чан Кайши в Китае)</w:t>
      </w:r>
      <w:r>
        <w:rPr>
          <w:position w:val="10"/>
        </w:rPr>
        <w:t>[24]</w:t>
      </w:r>
      <w:r>
        <w:t>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23 августа — силы вьетнамских коммунистов взяли под контроль Хюэ.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25 августа 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Силы вьетнамских коммунистов взяли под контроль Сайгон. В Хюэ вьетнамский император Бао Дай подписал акт об отречении от престола.</w:t>
      </w:r>
    </w:p>
    <w:p w:rsidR="00C973E5" w:rsidRDefault="00351854">
      <w:pPr>
        <w:pStyle w:val="a3"/>
        <w:numPr>
          <w:ilvl w:val="1"/>
          <w:numId w:val="10"/>
        </w:numPr>
        <w:tabs>
          <w:tab w:val="left" w:pos="1414"/>
        </w:tabs>
        <w:spacing w:after="0"/>
      </w:pPr>
      <w:r>
        <w:t>Коммунистическая партия Китая заявила о готовности начать переговоры с Гоминьданом.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27 августа — китайская армия генерала Лу Ханя вошла в Ханой</w:t>
      </w:r>
    </w:p>
    <w:p w:rsidR="00C973E5" w:rsidRDefault="00351854">
      <w:pPr>
        <w:pStyle w:val="a3"/>
        <w:numPr>
          <w:ilvl w:val="0"/>
          <w:numId w:val="10"/>
        </w:numPr>
        <w:tabs>
          <w:tab w:val="left" w:pos="707"/>
        </w:tabs>
      </w:pPr>
      <w:r>
        <w:t>28 августа — Мао Цзэдун и Чжоу Эньлай на американском самолёте прибыли в Чунцин и начали переговоры с представителями Гоминьдана.</w:t>
      </w:r>
    </w:p>
    <w:p w:rsidR="00C973E5" w:rsidRDefault="00351854">
      <w:pPr>
        <w:pStyle w:val="31"/>
        <w:numPr>
          <w:ilvl w:val="0"/>
          <w:numId w:val="0"/>
        </w:numPr>
      </w:pPr>
      <w:r>
        <w:t>1.9. Сентябрь</w:t>
      </w:r>
    </w:p>
    <w:p w:rsidR="00C973E5" w:rsidRDefault="00351854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2 сентября </w:t>
      </w:r>
    </w:p>
    <w:p w:rsidR="00C973E5" w:rsidRDefault="00351854">
      <w:pPr>
        <w:pStyle w:val="a3"/>
        <w:numPr>
          <w:ilvl w:val="1"/>
          <w:numId w:val="9"/>
        </w:numPr>
        <w:tabs>
          <w:tab w:val="left" w:pos="1414"/>
        </w:tabs>
        <w:spacing w:after="0"/>
      </w:pPr>
      <w:r>
        <w:t>Закончилась Вторая мировая война</w:t>
      </w:r>
    </w:p>
    <w:p w:rsidR="00C973E5" w:rsidRDefault="00351854">
      <w:pPr>
        <w:pStyle w:val="a3"/>
        <w:numPr>
          <w:ilvl w:val="1"/>
          <w:numId w:val="9"/>
        </w:numPr>
        <w:tabs>
          <w:tab w:val="left" w:pos="1414"/>
        </w:tabs>
        <w:spacing w:after="0"/>
      </w:pPr>
      <w:r>
        <w:t>На полумиллионном митинге в Ханое Хо Ши Мин провозгласил независимость Вьетнама и образование Демократической Республики Вьетнам.</w:t>
      </w:r>
    </w:p>
    <w:p w:rsidR="00C973E5" w:rsidRDefault="00351854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12 сентября — китайский генерал Лу Хань ввёл во Вьетнаме оккупационный режим. Китайская армия разоружила партизан и разогнала народно-революционные комитеты.</w:t>
      </w:r>
    </w:p>
    <w:p w:rsidR="00C973E5" w:rsidRDefault="00351854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18 сентября — объединённый комитет начальников штабов армии США принял директиву 1496/2 </w:t>
      </w:r>
      <w:r>
        <w:rPr>
          <w:i/>
          <w:iCs/>
        </w:rPr>
        <w:t>«Основы формирования военной политики»</w:t>
      </w:r>
      <w:r>
        <w:t>, которая определила СССР как главного противника и утвердила концепцию превентивного удара.</w:t>
      </w:r>
    </w:p>
    <w:p w:rsidR="00C973E5" w:rsidRDefault="00351854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20 сентября — в Минске открыт Литературный музей Янки Купалы.</w:t>
      </w:r>
    </w:p>
    <w:p w:rsidR="00C973E5" w:rsidRDefault="00351854">
      <w:pPr>
        <w:pStyle w:val="a3"/>
        <w:numPr>
          <w:ilvl w:val="0"/>
          <w:numId w:val="9"/>
        </w:numPr>
        <w:tabs>
          <w:tab w:val="left" w:pos="707"/>
        </w:tabs>
      </w:pPr>
      <w:r>
        <w:t>30 сентября — 1-я дивизия морской пехоты США начали высадку в китайском порту Тангу в зоне Тяньцзиня</w:t>
      </w:r>
      <w:r>
        <w:rPr>
          <w:position w:val="10"/>
        </w:rPr>
        <w:t>[25]</w:t>
      </w:r>
      <w:r>
        <w:t>.</w:t>
      </w:r>
    </w:p>
    <w:p w:rsidR="00C973E5" w:rsidRDefault="00351854">
      <w:pPr>
        <w:pStyle w:val="31"/>
        <w:numPr>
          <w:ilvl w:val="0"/>
          <w:numId w:val="0"/>
        </w:numPr>
      </w:pPr>
      <w:r>
        <w:t>1.10. Октябрь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1 октября — силы китайских коммунистов, продолжая разоружение японской армии, окружили Пекин и Тяньцзинь, вышли к Нанкину и Шанхаю, заняли Шанхайгуань, Вэйхайвэй и другие города</w:t>
      </w:r>
      <w:r>
        <w:rPr>
          <w:position w:val="10"/>
        </w:rPr>
        <w:t>[26]</w:t>
      </w:r>
      <w:r>
        <w:t>.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3 октября — на 1-м Всемирном конгрессе профсоюзов в Париже основана Всемирная федерация профсоюзов</w:t>
      </w:r>
      <w:r>
        <w:rPr>
          <w:position w:val="10"/>
        </w:rPr>
        <w:t>[27]</w:t>
      </w:r>
      <w:r>
        <w:t>.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7 октября — командующий 8-й армией Коммунистической партии Китая Чжу Дэ заявил протест против высадки армии США на китайском побережье, где японские части уже разоружены коммунистами</w:t>
      </w:r>
      <w:r>
        <w:rPr>
          <w:position w:val="10"/>
        </w:rPr>
        <w:t>[28]</w:t>
      </w:r>
      <w:r>
        <w:t>.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8 октября — армия США в Китае взяла под контроль железные дороги Тяньцзинь — Шанхайгуань и Тяньцзинь — Пекин</w:t>
      </w:r>
      <w:r>
        <w:rPr>
          <w:position w:val="10"/>
        </w:rPr>
        <w:t>[28]</w:t>
      </w:r>
      <w:r>
        <w:t>.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10 октября</w:t>
      </w:r>
    </w:p>
    <w:p w:rsidR="00C973E5" w:rsidRDefault="00351854">
      <w:pPr>
        <w:pStyle w:val="a3"/>
        <w:numPr>
          <w:ilvl w:val="1"/>
          <w:numId w:val="8"/>
        </w:numPr>
        <w:tabs>
          <w:tab w:val="left" w:pos="1414"/>
        </w:tabs>
        <w:spacing w:after="0"/>
      </w:pPr>
      <w:r>
        <w:t>В Чунцине подписано соглашение между КПК и Гоминьданом о созыве представителей партий и организаций страны для решения вопроса о демократическом переустройстве Китая</w:t>
      </w:r>
      <w:r>
        <w:rPr>
          <w:position w:val="10"/>
        </w:rPr>
        <w:t>[29]</w:t>
      </w:r>
      <w:r>
        <w:t>.</w:t>
      </w:r>
    </w:p>
    <w:p w:rsidR="00C973E5" w:rsidRDefault="00351854">
      <w:pPr>
        <w:pStyle w:val="a3"/>
        <w:numPr>
          <w:ilvl w:val="1"/>
          <w:numId w:val="8"/>
        </w:numPr>
        <w:tabs>
          <w:tab w:val="left" w:pos="1414"/>
        </w:tabs>
        <w:spacing w:after="0"/>
      </w:pPr>
      <w:r>
        <w:t>Морская пехота США высадилась в Циндао, американский воздушный десант выброшен в Пекине</w:t>
      </w:r>
      <w:r>
        <w:rPr>
          <w:position w:val="10"/>
        </w:rPr>
        <w:t>[28]</w:t>
      </w:r>
      <w:r>
        <w:t>.</w:t>
      </w:r>
    </w:p>
    <w:p w:rsidR="00C973E5" w:rsidRDefault="00351854">
      <w:pPr>
        <w:pStyle w:val="a3"/>
        <w:numPr>
          <w:ilvl w:val="1"/>
          <w:numId w:val="8"/>
        </w:numPr>
        <w:tabs>
          <w:tab w:val="left" w:pos="1414"/>
        </w:tabs>
        <w:spacing w:after="0"/>
      </w:pPr>
      <w:r>
        <w:t>В советской зоне оккупации Кореи создано северокорейское Оргбюро Коммунистической партии Кореи, ставшее основой для создания Трудовой партии Кореи</w:t>
      </w:r>
      <w:r>
        <w:rPr>
          <w:position w:val="10"/>
        </w:rPr>
        <w:t>[30]</w:t>
      </w:r>
      <w:r>
        <w:t>.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13 октября — в Китае армия Гоминьдана начала наступление на районы, контролируемые КПК</w:t>
      </w:r>
      <w:r>
        <w:rPr>
          <w:position w:val="10"/>
        </w:rPr>
        <w:t>[29]</w:t>
      </w:r>
      <w:r>
        <w:t>.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15 октября</w:t>
      </w:r>
    </w:p>
    <w:p w:rsidR="00C973E5" w:rsidRDefault="00351854">
      <w:pPr>
        <w:pStyle w:val="a3"/>
        <w:numPr>
          <w:ilvl w:val="1"/>
          <w:numId w:val="8"/>
        </w:numPr>
        <w:tabs>
          <w:tab w:val="left" w:pos="1414"/>
        </w:tabs>
        <w:spacing w:after="0"/>
      </w:pPr>
      <w:r>
        <w:t>Между СССР и США заключено соглашение о поставках в СССР в форме долгосрочного кредита не поставленного по ленд-лизу оборудования на сумму 244 миллиона долларов</w:t>
      </w:r>
      <w:r>
        <w:rPr>
          <w:position w:val="10"/>
        </w:rPr>
        <w:t>[31]</w:t>
      </w:r>
      <w:r>
        <w:t>.</w:t>
      </w:r>
    </w:p>
    <w:p w:rsidR="00C973E5" w:rsidRDefault="00351854">
      <w:pPr>
        <w:pStyle w:val="a3"/>
        <w:numPr>
          <w:ilvl w:val="1"/>
          <w:numId w:val="8"/>
        </w:numPr>
        <w:tabs>
          <w:tab w:val="left" w:pos="1414"/>
        </w:tabs>
        <w:spacing w:after="0"/>
      </w:pPr>
      <w:r>
        <w:t>Расстрелян бывший премьер-министр вишистского правительства Франции Пьер Лаваль, обвинённый в государственной измене</w:t>
      </w:r>
      <w:r>
        <w:rPr>
          <w:position w:val="10"/>
        </w:rPr>
        <w:t>[32]</w:t>
      </w:r>
      <w:r>
        <w:t>.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19 октября — президент США Гарри Трумэн заявил, что только США могут производить атомную бомбу и владеть ею.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20 октября — в Монгольской Народной Республике проведён референдум о независимости. За неё проголосовали 97,85 % голосовавших. Китай официально признал независимость МНР</w:t>
      </w:r>
      <w:r>
        <w:rPr>
          <w:position w:val="10"/>
        </w:rPr>
        <w:t>[18]</w:t>
      </w:r>
      <w:r>
        <w:t>.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24 октября — вступил в силу Устав ООН.</w:t>
      </w:r>
    </w:p>
    <w:p w:rsidR="00C973E5" w:rsidRDefault="00351854">
      <w:pPr>
        <w:pStyle w:val="a3"/>
        <w:numPr>
          <w:ilvl w:val="0"/>
          <w:numId w:val="8"/>
        </w:numPr>
        <w:tabs>
          <w:tab w:val="left" w:pos="707"/>
        </w:tabs>
      </w:pPr>
      <w:r>
        <w:t>29 октября — в Нью-Йорке впервые поступили в продажу шариковые ручки (через 57 лет после получения патента).</w:t>
      </w:r>
    </w:p>
    <w:p w:rsidR="00C973E5" w:rsidRDefault="00351854">
      <w:pPr>
        <w:pStyle w:val="31"/>
        <w:numPr>
          <w:ilvl w:val="0"/>
          <w:numId w:val="0"/>
        </w:numPr>
      </w:pPr>
      <w:r>
        <w:t>1.11. Ноябрь</w:t>
      </w:r>
    </w:p>
    <w:p w:rsidR="00C973E5" w:rsidRDefault="00351854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3 ноября — генерал Дуглас Макартур заявил на экстренном заседании Объединённого комитета начальников штабов, что США стоят «перед угрозой потерять Китай» и он перейдёт под контроль СССР</w:t>
      </w:r>
      <w:r>
        <w:rPr>
          <w:position w:val="10"/>
        </w:rPr>
        <w:t>[26]</w:t>
      </w:r>
      <w:r>
        <w:t>.</w:t>
      </w:r>
    </w:p>
    <w:p w:rsidR="00C973E5" w:rsidRDefault="00351854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4 ноября </w:t>
      </w:r>
    </w:p>
    <w:p w:rsidR="00C973E5" w:rsidRDefault="00351854">
      <w:pPr>
        <w:pStyle w:val="a3"/>
        <w:numPr>
          <w:ilvl w:val="1"/>
          <w:numId w:val="7"/>
        </w:numPr>
        <w:tabs>
          <w:tab w:val="left" w:pos="1414"/>
        </w:tabs>
        <w:spacing w:after="0"/>
      </w:pPr>
      <w:r>
        <w:t>Столкновения армии США в Инкоу с частями Коммунистической партии Китая.</w:t>
      </w:r>
    </w:p>
    <w:p w:rsidR="00C973E5" w:rsidRDefault="00351854">
      <w:pPr>
        <w:pStyle w:val="a3"/>
        <w:numPr>
          <w:ilvl w:val="1"/>
          <w:numId w:val="7"/>
        </w:numPr>
        <w:tabs>
          <w:tab w:val="left" w:pos="1414"/>
        </w:tabs>
        <w:spacing w:after="0"/>
      </w:pPr>
      <w:r>
        <w:t>В Венгрии прошли первые после падения режима адмирала Хорти выборы в Национальное собрание. Победила Партия мелких сельских хозяев, на втором месте социал-демократы</w:t>
      </w:r>
      <w:r>
        <w:rPr>
          <w:position w:val="10"/>
        </w:rPr>
        <w:t>[33]</w:t>
      </w:r>
      <w:r>
        <w:t>.</w:t>
      </w:r>
    </w:p>
    <w:p w:rsidR="00C973E5" w:rsidRDefault="00351854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8 ноября — объединённый разведывательный штаб армии США сделал вывод, что СССР не имеет атомной бомбы, авиации дальнего действия и достаточного военно-экономического потенциала, чтобы представлять прямую угрозу для США. Делается вывод, что СССР сможет нанести ответный ядерный удар по США не раньше 1966 года.</w:t>
      </w:r>
    </w:p>
    <w:p w:rsidR="00C973E5" w:rsidRDefault="00351854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10 ноября — на Всемирной конференции молодёжи в Лондоне основана Всемирная федерация демократической молодёжи</w:t>
      </w:r>
      <w:r>
        <w:rPr>
          <w:position w:val="10"/>
        </w:rPr>
        <w:t>[34]</w:t>
      </w:r>
      <w:r>
        <w:t>.</w:t>
      </w:r>
    </w:p>
    <w:p w:rsidR="00C973E5" w:rsidRDefault="00351854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15 ноября — в Венгрии сформировано правительство Золтана Тилди</w:t>
      </w:r>
      <w:r>
        <w:rPr>
          <w:position w:val="10"/>
        </w:rPr>
        <w:t>[35]</w:t>
      </w:r>
      <w:r>
        <w:t>.</w:t>
      </w:r>
    </w:p>
    <w:p w:rsidR="00C973E5" w:rsidRDefault="00351854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18 ноября — в Португалии прошли парламентские выборы, бойкотированные оппозицией. Все места в парламенте заняла партия премьер-министра Антониу Салазара Национальный союз.</w:t>
      </w:r>
    </w:p>
    <w:p w:rsidR="00C973E5" w:rsidRDefault="00351854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20 ноября — Мао Цзэдун направил уполномоченному ЦК КПК Пэн Чжэню телеграмму с указанием просить СССР по возможности оттянуть сроки прихода в Маньчжурию армии Чан Кайши.</w:t>
      </w:r>
    </w:p>
    <w:p w:rsidR="00C973E5" w:rsidRDefault="00351854">
      <w:pPr>
        <w:pStyle w:val="a3"/>
        <w:numPr>
          <w:ilvl w:val="0"/>
          <w:numId w:val="7"/>
        </w:numPr>
        <w:tabs>
          <w:tab w:val="left" w:pos="707"/>
        </w:tabs>
      </w:pPr>
      <w:r>
        <w:t>29 ноября — Учредительное собрание Югославии провозгласило ликвидацию монархии Карагеоргиевичей</w:t>
      </w:r>
      <w:r>
        <w:rPr>
          <w:position w:val="10"/>
        </w:rPr>
        <w:t>[36]</w:t>
      </w:r>
      <w:r>
        <w:t>.</w:t>
      </w:r>
    </w:p>
    <w:p w:rsidR="00C973E5" w:rsidRDefault="00351854">
      <w:pPr>
        <w:pStyle w:val="31"/>
        <w:numPr>
          <w:ilvl w:val="0"/>
          <w:numId w:val="0"/>
        </w:numPr>
      </w:pPr>
      <w:r>
        <w:t>1.12. Декабрь</w:t>
      </w:r>
    </w:p>
    <w:p w:rsidR="00C973E5" w:rsidRDefault="00351854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6 декабря — в Венгрии национализирована горная промышленность.</w:t>
      </w:r>
    </w:p>
    <w:p w:rsidR="00C973E5" w:rsidRDefault="00351854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12 декабря — президент США Гарри Трумэн заявил, что «победа возложила на американский народ бремя ответственности за дальнейшее руководство миром».</w:t>
      </w:r>
    </w:p>
    <w:p w:rsidR="00C973E5" w:rsidRDefault="00351854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14 декабря — Объединённый комитет военного планирования США пришёл к выводу, что единственное эффективное оружие против СССР — атомные бомбардировки. Предлагалось в случае конфликта сбросить 196 атомных бомб на 20 городов СССР.</w:t>
      </w:r>
    </w:p>
    <w:p w:rsidR="00C973E5" w:rsidRDefault="00351854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16 декабря — для переговоров в Чунцин прибыла делегация КПК во главе с Чжоу Эньлаем.</w:t>
      </w:r>
    </w:p>
    <w:p w:rsidR="00C973E5" w:rsidRDefault="00351854">
      <w:pPr>
        <w:pStyle w:val="a3"/>
        <w:numPr>
          <w:ilvl w:val="0"/>
          <w:numId w:val="6"/>
        </w:numPr>
        <w:tabs>
          <w:tab w:val="left" w:pos="707"/>
        </w:tabs>
      </w:pPr>
      <w:r>
        <w:t>16—26 декабря — Московское совещание министров иностранных дел СССР, США и Великобритании. Достигнуто соглашение о желательности вывода из Китая войск СССР и США.</w:t>
      </w:r>
    </w:p>
    <w:p w:rsidR="00C973E5" w:rsidRDefault="00351854">
      <w:pPr>
        <w:pStyle w:val="21"/>
        <w:pageBreakBefore/>
        <w:numPr>
          <w:ilvl w:val="0"/>
          <w:numId w:val="0"/>
        </w:numPr>
      </w:pPr>
      <w:r>
        <w:t>2. Родились</w:t>
      </w:r>
    </w:p>
    <w:p w:rsidR="00C973E5" w:rsidRDefault="00C973E5">
      <w:pPr>
        <w:pStyle w:val="a3"/>
      </w:pP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10 января — Род Стюарт, певец.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6 февраля — Боб Марли, ямайский музыкант, гитарист, вокалист и композитор.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8 февраля — Лучанский, Григорий Эммануилович, российский предприниматель.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19 февраля — Антонов, Юрий Михайлович, советский и российский эстрадный певец и композитор.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7 марта — Элизабет Мун, американская писательница-фантаст.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30 марта — Эрик Клэптон, британский музыкант, гитарист, композитор.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18 апреля — Джанет Каган, американская писательница-фантаст.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26 апреля — Виктор Литовкин, военный обозреватель РИА Новости.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31 мая — Райнер Вернер Фассбиндер, немецкий кинорежиссёр.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17 июня — И́горь Григо́рьевич Якове́нко — российский культуролог, философ, правозащитник.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9 июля — Дин Кунц, писатель.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10 августа — Александр Адабашьян, актёр, художник, сценарист.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12 августа — Валерий Калинин, русский хоровой дирижёр.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18 августа — Лукьянов, Владимир Сергеевич, советский и российский художник-архитектор.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9 сентября — Владимир Дергачёв, русский геополитик, географ-экономист, профессор, доктор географических наук.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11 сентября — Франц Беккенбауэр, немецкий футболист и футбольный тренер (в обоих качествах — чемпион мира).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22 сентября — Забродский Иосиф Израильевич, русский учитель.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 октября — Виктория Дауётите-Пакярене, литовский литературовед.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 октября — Лев Рапопорт, русский художник.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21 октября — Никита Михалков, русский актёр и кинорежиссёр.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27 октября — Виктор Коклюшкин, российский юморист.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15 ноября — Анни-Фрид Люнгстад, шведская певица, участница группы ABBA.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5 декабря — Нина Русланова, советская и российская актриса, народная артистка России.</w:t>
      </w:r>
    </w:p>
    <w:p w:rsidR="00C973E5" w:rsidRDefault="00351854">
      <w:pPr>
        <w:pStyle w:val="a3"/>
        <w:numPr>
          <w:ilvl w:val="0"/>
          <w:numId w:val="5"/>
        </w:numPr>
        <w:tabs>
          <w:tab w:val="left" w:pos="707"/>
        </w:tabs>
      </w:pPr>
      <w:r>
        <w:t>31 декабря — Конни Уиллис (англ. </w:t>
      </w:r>
      <w:r>
        <w:rPr>
          <w:i/>
          <w:iCs/>
        </w:rPr>
        <w:t>Connie Willis</w:t>
      </w:r>
      <w:r>
        <w:t>), американская писательница.</w:t>
      </w:r>
    </w:p>
    <w:p w:rsidR="00C973E5" w:rsidRDefault="00351854">
      <w:pPr>
        <w:pStyle w:val="21"/>
        <w:pageBreakBefore/>
        <w:numPr>
          <w:ilvl w:val="0"/>
          <w:numId w:val="0"/>
        </w:numPr>
      </w:pPr>
      <w:r>
        <w:t>3. Скончались</w:t>
      </w:r>
    </w:p>
    <w:p w:rsidR="00C973E5" w:rsidRDefault="00C973E5">
      <w:pPr>
        <w:pStyle w:val="a3"/>
      </w:pPr>
    </w:p>
    <w:p w:rsidR="00C973E5" w:rsidRDefault="0035185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3 января — Эдгар Кейси, американский ясновидящий и врачеватель.</w:t>
      </w:r>
    </w:p>
    <w:p w:rsidR="00C973E5" w:rsidRDefault="0035185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6 января — Владимир Иванович Вернадский, российский и советский учёный, мыслитель, основатель учения о ноосфере.</w:t>
      </w:r>
    </w:p>
    <w:p w:rsidR="00C973E5" w:rsidRDefault="0035185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18 февраля</w:t>
      </w:r>
    </w:p>
    <w:p w:rsidR="00C973E5" w:rsidRDefault="00351854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Дмитрий Михайлович Карбышев, генерал-лейтенант инженерных войск, Герой Советского Союза.</w:t>
      </w:r>
    </w:p>
    <w:p w:rsidR="00C973E5" w:rsidRDefault="00351854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Иван Данилович Черняховский, советский военачальник, генерал армии, дважды Герой Советского Союза.</w:t>
      </w:r>
    </w:p>
    <w:p w:rsidR="00C973E5" w:rsidRDefault="0035185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23 февраля — Алексей Николаевич Толстой, русский советский писатель.</w:t>
      </w:r>
    </w:p>
    <w:p w:rsidR="00C973E5" w:rsidRDefault="0035185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22 марта — Элияху Хаким, член еврейской подпольной организации «Лехи» (род. 1925).</w:t>
      </w:r>
    </w:p>
    <w:p w:rsidR="00C973E5" w:rsidRDefault="00351854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22 марта — Элияху Бейт-Цури — член еврейской подпольной организации «Лехи» (род. 1922).</w:t>
      </w:r>
    </w:p>
    <w:p w:rsidR="00C973E5" w:rsidRDefault="00351854">
      <w:pPr>
        <w:pStyle w:val="a3"/>
        <w:numPr>
          <w:ilvl w:val="0"/>
          <w:numId w:val="4"/>
        </w:numPr>
        <w:tabs>
          <w:tab w:val="left" w:pos="707"/>
        </w:tabs>
      </w:pPr>
      <w:r>
        <w:t>26 марта — Борис Михайлович Шапошников, советский военный и государственный деятель, Маршал Советского Союза.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12 апреля — Франклин Рузвельт, американский президент (1933—1945).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 апреля — Джон Флеминг, английский учёный, член Лондонского королевского общества.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28 апреля — Бенито Муссолини, итальянский политический деятель, лидер фашистской партии, диктатор («дуче») (1922—1945).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30 апреля</w:t>
      </w:r>
    </w:p>
    <w:p w:rsidR="00C973E5" w:rsidRDefault="00351854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Адольф Гитлер, фюрер нацистской партии Германии, канцлер Германского Рейха.</w:t>
      </w:r>
    </w:p>
    <w:p w:rsidR="00C973E5" w:rsidRDefault="00351854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Ева Браун, жена Адольфа Гитлера (поженились накануне самоубийства).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11 мая — Лев Ефимович Маневич, советский военный разведчик, Герой Советского Союза.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 мая — Константин Андреевич Тренёв, российский и советский писатель и драматург.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21 мая — Генрих Гиммлер один из главных политических и военных деятелей Третьего рейха, рейхсфюрер СС, самоубийство.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25 мая — Демьян Бедный, российский и советский писатель и поэт.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3 июня — Викентий Викентьевич Вересаев, русский советский писатель.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5 июля — Джон Кёртин (John Curtin), австралийский государственный и политический деятель, премьер-министр Австралии в 1941 — 1945 годах (род. 1885).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7 июля — Саломея Нерис, литовская поэтесса.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16 июля — Владимир Николаевич Яхонтов, советский артист эстрады.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20 июля — Поль Валери, французский писатель.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8 августа — Яков Александрович Протазанов, российский и советский режиссёр немого кино, сценарист, актёр.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31 августа — Банах, Стефан, польский математик.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9 сентября — Зинаида Николаевна Гиппиус, русская поэтесса и писательница.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26 сентября — Александр Алексеевич Ханжонков, российский организатор кинопромышленности, продюсер, режиссёр, сценарист, один из создателей российского кинематографа.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15 октября — Пьер Лаваль (Pierre Laval), французский политик-социалист, премьер-министр Франции в 1931—1932, 1935—1936 годах. Глава прогерманского правительства в Виши в 1942—1944 годах (род. 1883).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31 октября — Винценты Витос (Wincenty Witos), польский политик, три раза занимавший пост премьер-министра Польши.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18 ноября — Витаутас Бичюнас, литовский критик, драматург, режиссёр, прозаик, художник.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16 декабря — Фумимаро Коноэ (Kyūjitai: 近衞 文麿, Shinjitai: 近衛 文麿, </w:t>
      </w:r>
      <w:r>
        <w:rPr>
          <w:i/>
          <w:iCs/>
        </w:rPr>
        <w:t>Konoe Fumimaro</w:t>
      </w:r>
      <w:r>
        <w:t>), японский военный и политический деятель, премьер-министр Японии в 1937—1939 и 1940—1941 годах (род. 1891).</w:t>
      </w:r>
    </w:p>
    <w:p w:rsidR="00C973E5" w:rsidRDefault="00351854">
      <w:pPr>
        <w:pStyle w:val="a3"/>
        <w:numPr>
          <w:ilvl w:val="0"/>
          <w:numId w:val="3"/>
        </w:numPr>
        <w:tabs>
          <w:tab w:val="left" w:pos="707"/>
        </w:tabs>
      </w:pPr>
      <w:r>
        <w:t>28 декабря — Теодор Драйзер, американский писатель и общественный деятель.</w:t>
      </w:r>
    </w:p>
    <w:p w:rsidR="00C973E5" w:rsidRDefault="00351854">
      <w:pPr>
        <w:pStyle w:val="21"/>
        <w:pageBreakBefore/>
        <w:numPr>
          <w:ilvl w:val="0"/>
          <w:numId w:val="0"/>
        </w:numPr>
      </w:pPr>
      <w:r>
        <w:t>4. Нобелевские премии</w:t>
      </w:r>
    </w:p>
    <w:p w:rsidR="00C973E5" w:rsidRDefault="003518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Физика — Вольфганг Паули — «За открытие принципа запрета Паули».</w:t>
      </w:r>
    </w:p>
    <w:p w:rsidR="00C973E5" w:rsidRDefault="003518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Химия — Арттури Илмари Виртанен — «За исследования и достижения в области сельского хозяйства и химии питательных веществ, особенно за метод консервации кормов удостоен премии».</w:t>
      </w:r>
    </w:p>
    <w:p w:rsidR="00C973E5" w:rsidRDefault="003518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Медицина и физиология — Александер Флеминг, Эрнст Борис Чейн, Хоуард Уолтер Флори — «За открытие пенициллина и его целебного воздействия при различных инфекционных болезнях»</w:t>
      </w:r>
    </w:p>
    <w:p w:rsidR="00C973E5" w:rsidRDefault="0035185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Литература — Габриэла Мистраль — «За поэзию истинного чувства, сделавшую её имя символом идеалистического устремления для всей Латинской Америки».</w:t>
      </w:r>
    </w:p>
    <w:p w:rsidR="00C973E5" w:rsidRDefault="00351854">
      <w:pPr>
        <w:pStyle w:val="a3"/>
        <w:numPr>
          <w:ilvl w:val="0"/>
          <w:numId w:val="2"/>
        </w:numPr>
        <w:tabs>
          <w:tab w:val="left" w:pos="707"/>
        </w:tabs>
      </w:pPr>
      <w:r>
        <w:t>Премия мира — Корделл Халл — «В знак признания его заслуг по утверждению мира в западном полушарии, в укреплении торговли и становлении ООН».</w:t>
      </w:r>
    </w:p>
    <w:p w:rsidR="00C973E5" w:rsidRDefault="00C973E5">
      <w:pPr>
        <w:pStyle w:val="a3"/>
      </w:pPr>
    </w:p>
    <w:p w:rsidR="00C973E5" w:rsidRDefault="00C973E5">
      <w:pPr>
        <w:pStyle w:val="a3"/>
      </w:pPr>
    </w:p>
    <w:p w:rsidR="00C973E5" w:rsidRDefault="0035185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611.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306.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12 — С. 262.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13 — С. 514.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Объединённая Арабская Республика / М. 1968 — С. 104.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13 — С. 304.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11 — С. 46.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СИЭ т.1 — С.121.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13 — С. 315.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Федеральный закон от 7 мая 2007 г. № 68-ФЗ «О Знамени Победы» // Собрание законодательства Российской Федерации от 14 мая 2007 г. № 20 ст. 2369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13 — С. 123.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435.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5 — С. 581.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6 — С. 377.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6 — С. 219.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СИЭ т. 1 — С. 91.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5 — С. 144.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СИЭ т. 9 — С. 630.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Сидихменов В. Я. Маньчжурские правители Китая / М. 1985 — С. 291.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Леонов Н. С. Очерки новой и новейшей истории стран Центральной Америки / М. 1975 — С. 262.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12 — С. 59.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Капица М. С. Малетин Н.П Сукарно. Политическая биография. / М. 1980 — С. 89.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Капица М. С. Малетин Н. П. Сукарно. Политическая биография. / М. 1980 — С. 91.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292.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Борисов О. Советский Союз и Маньчжурская революционная база (1945—1949) / М. 1977 — С. 120.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Сапожников Б. Г. Народно-освободительная война в Китае. 1946 −1950 / М. 1984 — С. 20.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5 — С. 448.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Борисов О. Советский Союз и Маньчжурская революционная база (1945—1949) / М. 1977 — С. 121.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12 — С. 216.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13 — С. 160.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293.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14 — С. 85.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Венгрии т. 3 / М. 1972 — С. 528.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БСЭ 3-е изд. т. 5 — С. 447.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Венгрии т. 3 / М. 1972 — С. 529.</w:t>
      </w:r>
    </w:p>
    <w:p w:rsidR="00C973E5" w:rsidRDefault="00351854">
      <w:pPr>
        <w:pStyle w:val="a3"/>
        <w:numPr>
          <w:ilvl w:val="0"/>
          <w:numId w:val="1"/>
        </w:numPr>
        <w:tabs>
          <w:tab w:val="left" w:pos="707"/>
        </w:tabs>
      </w:pPr>
      <w:r>
        <w:t>БСЭ 3-е изд. т. 11 — С. 377.</w:t>
      </w:r>
    </w:p>
    <w:p w:rsidR="00C973E5" w:rsidRDefault="00351854">
      <w:pPr>
        <w:pStyle w:val="a3"/>
        <w:spacing w:after="0"/>
      </w:pPr>
      <w:r>
        <w:t>Источник: http://ru.wikipedia.org/wiki/1945_год</w:t>
      </w:r>
      <w:bookmarkStart w:id="0" w:name="_GoBack"/>
      <w:bookmarkEnd w:id="0"/>
    </w:p>
    <w:sectPr w:rsidR="00C973E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854"/>
    <w:rsid w:val="00351854"/>
    <w:rsid w:val="00731F19"/>
    <w:rsid w:val="00C9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B9EBC-48CE-4CE1-A31F-8F0C46E6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9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9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9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3289</Words>
  <Characters>18751</Characters>
  <Application>Microsoft Office Word</Application>
  <DocSecurity>0</DocSecurity>
  <Lines>156</Lines>
  <Paragraphs>43</Paragraphs>
  <ScaleCrop>false</ScaleCrop>
  <Company/>
  <LinksUpToDate>false</LinksUpToDate>
  <CharactersWithSpaces>21997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2014-06-02T08:02:00Z</dcterms:created>
  <dcterms:modified xsi:type="dcterms:W3CDTF">2014-06-02T08:02:00Z</dcterms:modified>
</cp:coreProperties>
</file>