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8E2" w:rsidRDefault="00275C7A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Имя</w:t>
      </w:r>
      <w:r>
        <w:br/>
      </w:r>
      <w:r>
        <w:rPr>
          <w:b/>
          <w:bCs/>
        </w:rPr>
        <w:t>2 Арабские имена</w:t>
      </w:r>
      <w:r>
        <w:br/>
      </w:r>
      <w:r>
        <w:rPr>
          <w:b/>
          <w:bCs/>
        </w:rPr>
        <w:t>3 Национальные имена</w:t>
      </w:r>
      <w:r>
        <w:br/>
      </w:r>
      <w:r>
        <w:rPr>
          <w:b/>
          <w:bCs/>
        </w:rPr>
        <w:t>4 Интересные факты</w:t>
      </w:r>
      <w:r>
        <w:br/>
      </w:r>
      <w:r>
        <w:br/>
      </w:r>
    </w:p>
    <w:p w:rsidR="00BA18E2" w:rsidRDefault="00275C7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A18E2" w:rsidRDefault="00275C7A">
      <w:pPr>
        <w:pStyle w:val="a3"/>
      </w:pPr>
      <w:r>
        <w:t>Современная антропонимическая модель у узбеков трехчлена: личное (индивидуальное) имя, отчество, фамилия. Но имена, соответствующие полной модели, употребляются только в официальных документах[] и только в некоторых случаях; чаще даже в документах первые два элемента заменяются инициалами, а в быту употребляется только имя плюс окончание ака для мужчин и опа для женщин[</w:t>
      </w:r>
    </w:p>
    <w:p w:rsidR="00BA18E2" w:rsidRDefault="00275C7A">
      <w:pPr>
        <w:pStyle w:val="21"/>
        <w:pageBreakBefore/>
        <w:numPr>
          <w:ilvl w:val="0"/>
          <w:numId w:val="0"/>
        </w:numPr>
      </w:pPr>
      <w:r>
        <w:t>1. Имя</w:t>
      </w:r>
    </w:p>
    <w:p w:rsidR="00BA18E2" w:rsidRDefault="00275C7A">
      <w:pPr>
        <w:pStyle w:val="a3"/>
      </w:pPr>
      <w:r>
        <w:t>Антропонимия как элемент культуры различных народов развивается на протяжении всей их истории. У узбеков как и у других народов антропонимия также изменялась на протяжении веков, но особенно этот процесс происходит в последнии сто лет, охватывая как именник, так и саму структуру антропонимической модели.</w:t>
      </w:r>
    </w:p>
    <w:p w:rsidR="00BA18E2" w:rsidRDefault="00275C7A">
      <w:pPr>
        <w:pStyle w:val="a3"/>
      </w:pPr>
      <w:r>
        <w:t>Личное (индивидуальное) имя с древности вплоть до недавнего времени служила фактически единственным антропонимом узбеков; лишь иногда оно сопровождалось именем отца или названием места происхождения.</w:t>
      </w:r>
    </w:p>
    <w:p w:rsidR="00BA18E2" w:rsidRDefault="00275C7A">
      <w:pPr>
        <w:pStyle w:val="21"/>
        <w:pageBreakBefore/>
        <w:numPr>
          <w:ilvl w:val="0"/>
          <w:numId w:val="0"/>
        </w:numPr>
      </w:pPr>
      <w:r>
        <w:t>2. Арабские имена</w:t>
      </w:r>
    </w:p>
    <w:p w:rsidR="00BA18E2" w:rsidRDefault="00275C7A">
      <w:pPr>
        <w:pStyle w:val="a3"/>
      </w:pPr>
      <w:r>
        <w:t>С VIII в. безраздельное господство ислама на территории Средней Азии принесло массу мусульманских имен, преимущественно арабских, а также много иранских, греческих (</w:t>
      </w:r>
      <w:r>
        <w:rPr>
          <w:b/>
          <w:bCs/>
        </w:rPr>
        <w:t>Александр</w:t>
      </w:r>
      <w:r>
        <w:t xml:space="preserve"> — </w:t>
      </w:r>
      <w:r>
        <w:rPr>
          <w:b/>
          <w:bCs/>
        </w:rPr>
        <w:t>Искандер</w:t>
      </w:r>
      <w:r>
        <w:t>) и через арабский язык древнееврейских:</w:t>
      </w:r>
    </w:p>
    <w:p w:rsidR="00BA18E2" w:rsidRDefault="00275C7A">
      <w:pPr>
        <w:pStyle w:val="a3"/>
        <w:numPr>
          <w:ilvl w:val="0"/>
          <w:numId w:val="22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Авраам</w:t>
      </w:r>
      <w:r>
        <w:t xml:space="preserve"> — </w:t>
      </w:r>
      <w:r>
        <w:rPr>
          <w:b/>
          <w:bCs/>
        </w:rPr>
        <w:t>Ибрагим</w:t>
      </w:r>
    </w:p>
    <w:p w:rsidR="00BA18E2" w:rsidRDefault="00275C7A">
      <w:pPr>
        <w:pStyle w:val="a3"/>
        <w:numPr>
          <w:ilvl w:val="0"/>
          <w:numId w:val="22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Иосиф</w:t>
      </w:r>
      <w:r>
        <w:t xml:space="preserve"> — </w:t>
      </w:r>
      <w:r>
        <w:rPr>
          <w:b/>
          <w:bCs/>
        </w:rPr>
        <w:t>Юсуф</w:t>
      </w:r>
    </w:p>
    <w:p w:rsidR="00BA18E2" w:rsidRDefault="00275C7A">
      <w:pPr>
        <w:pStyle w:val="a3"/>
        <w:numPr>
          <w:ilvl w:val="0"/>
          <w:numId w:val="22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Измаил</w:t>
      </w:r>
      <w:r>
        <w:t xml:space="preserve"> — </w:t>
      </w:r>
      <w:r>
        <w:rPr>
          <w:b/>
          <w:bCs/>
        </w:rPr>
        <w:t>Исмаил</w:t>
      </w:r>
    </w:p>
    <w:p w:rsidR="00BA18E2" w:rsidRDefault="00275C7A">
      <w:pPr>
        <w:pStyle w:val="a3"/>
        <w:numPr>
          <w:ilvl w:val="0"/>
          <w:numId w:val="22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Исаак</w:t>
      </w:r>
      <w:r>
        <w:t xml:space="preserve"> — </w:t>
      </w:r>
      <w:r>
        <w:rPr>
          <w:b/>
          <w:bCs/>
        </w:rPr>
        <w:t>Исхак</w:t>
      </w:r>
    </w:p>
    <w:p w:rsidR="00BA18E2" w:rsidRDefault="00275C7A">
      <w:pPr>
        <w:pStyle w:val="a3"/>
        <w:numPr>
          <w:ilvl w:val="0"/>
          <w:numId w:val="22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Яков</w:t>
      </w:r>
      <w:r>
        <w:t xml:space="preserve"> — </w:t>
      </w:r>
      <w:r>
        <w:rPr>
          <w:b/>
          <w:bCs/>
        </w:rPr>
        <w:t>Якуб</w:t>
      </w:r>
    </w:p>
    <w:p w:rsidR="00BA18E2" w:rsidRDefault="00275C7A">
      <w:pPr>
        <w:pStyle w:val="a3"/>
        <w:numPr>
          <w:ilvl w:val="0"/>
          <w:numId w:val="22"/>
        </w:numPr>
        <w:tabs>
          <w:tab w:val="left" w:pos="707"/>
        </w:tabs>
        <w:rPr>
          <w:b/>
          <w:bCs/>
        </w:rPr>
      </w:pPr>
      <w:r>
        <w:rPr>
          <w:b/>
          <w:bCs/>
        </w:rPr>
        <w:t>Иона</w:t>
      </w:r>
      <w:r>
        <w:t xml:space="preserve"> — </w:t>
      </w:r>
      <w:r>
        <w:rPr>
          <w:b/>
          <w:bCs/>
        </w:rPr>
        <w:t>Юнус</w:t>
      </w:r>
    </w:p>
    <w:p w:rsidR="00BA18E2" w:rsidRDefault="00275C7A">
      <w:pPr>
        <w:pStyle w:val="a3"/>
      </w:pPr>
      <w:r>
        <w:t xml:space="preserve">Ислам оттеснил имена тюркского происхождения, но уничтожить их не мог: в начале прошлого столетия их носило около 5 % узбеков. Многие из пришедших с исламом имен были связаны с религиозными идеями, героями коранических сюжетов. Самыми частыми стали имена </w:t>
      </w:r>
      <w:r>
        <w:rPr>
          <w:b/>
          <w:bCs/>
        </w:rPr>
        <w:t>Мухаммад</w:t>
      </w:r>
      <w:r>
        <w:t xml:space="preserve"> (имя основателя мусульманской религии), </w:t>
      </w:r>
      <w:r>
        <w:rPr>
          <w:b/>
          <w:bCs/>
        </w:rPr>
        <w:t>Фатыма</w:t>
      </w:r>
      <w:r>
        <w:t xml:space="preserve"> (имя дочери Мухаммада). Распространились составные имена:</w:t>
      </w:r>
    </w:p>
    <w:p w:rsidR="00BA18E2" w:rsidRDefault="00275C7A">
      <w:pPr>
        <w:pStyle w:val="a3"/>
        <w:numPr>
          <w:ilvl w:val="0"/>
          <w:numId w:val="21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Мухаммадкарим</w:t>
      </w:r>
    </w:p>
    <w:p w:rsidR="00BA18E2" w:rsidRDefault="00275C7A">
      <w:pPr>
        <w:pStyle w:val="a3"/>
        <w:numPr>
          <w:ilvl w:val="0"/>
          <w:numId w:val="21"/>
        </w:numPr>
        <w:tabs>
          <w:tab w:val="left" w:pos="707"/>
        </w:tabs>
        <w:rPr>
          <w:b/>
          <w:bCs/>
        </w:rPr>
      </w:pPr>
      <w:r>
        <w:rPr>
          <w:b/>
          <w:bCs/>
        </w:rPr>
        <w:t>Турсунмурад</w:t>
      </w:r>
    </w:p>
    <w:p w:rsidR="00BA18E2" w:rsidRDefault="00275C7A">
      <w:pPr>
        <w:pStyle w:val="a3"/>
      </w:pPr>
      <w:r>
        <w:t xml:space="preserve">Особенно часто встречались имена с первым компонентом </w:t>
      </w:r>
      <w:r>
        <w:rPr>
          <w:b/>
          <w:bCs/>
        </w:rPr>
        <w:t>абд-</w:t>
      </w:r>
      <w:r>
        <w:t xml:space="preserve"> (араб. «раб») с многочисленными эпитетами Аллаха:</w:t>
      </w:r>
    </w:p>
    <w:p w:rsidR="00BA18E2" w:rsidRDefault="00275C7A">
      <w:pPr>
        <w:pStyle w:val="a3"/>
        <w:numPr>
          <w:ilvl w:val="0"/>
          <w:numId w:val="20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Абдурашид</w:t>
      </w:r>
      <w:r>
        <w:t xml:space="preserve"> — </w:t>
      </w:r>
      <w:r>
        <w:rPr>
          <w:b/>
          <w:bCs/>
        </w:rPr>
        <w:t>раб Мудрого</w:t>
      </w:r>
    </w:p>
    <w:p w:rsidR="00BA18E2" w:rsidRDefault="00275C7A">
      <w:pPr>
        <w:pStyle w:val="a3"/>
        <w:numPr>
          <w:ilvl w:val="0"/>
          <w:numId w:val="20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Абдурахим</w:t>
      </w:r>
      <w:r>
        <w:t xml:space="preserve"> — </w:t>
      </w:r>
      <w:r>
        <w:rPr>
          <w:b/>
          <w:bCs/>
        </w:rPr>
        <w:t>раб Милосердного</w:t>
      </w:r>
    </w:p>
    <w:p w:rsidR="00BA18E2" w:rsidRDefault="00275C7A">
      <w:pPr>
        <w:pStyle w:val="a3"/>
        <w:numPr>
          <w:ilvl w:val="0"/>
          <w:numId w:val="20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Абдулла</w:t>
      </w:r>
      <w:r>
        <w:t xml:space="preserve"> — </w:t>
      </w:r>
      <w:r>
        <w:rPr>
          <w:b/>
          <w:bCs/>
        </w:rPr>
        <w:t>раб Аллаха</w:t>
      </w:r>
    </w:p>
    <w:p w:rsidR="00BA18E2" w:rsidRDefault="00275C7A">
      <w:pPr>
        <w:pStyle w:val="a3"/>
        <w:numPr>
          <w:ilvl w:val="0"/>
          <w:numId w:val="20"/>
        </w:numPr>
        <w:tabs>
          <w:tab w:val="left" w:pos="707"/>
        </w:tabs>
        <w:rPr>
          <w:b/>
          <w:bCs/>
        </w:rPr>
      </w:pPr>
      <w:r>
        <w:rPr>
          <w:b/>
          <w:bCs/>
        </w:rPr>
        <w:t>Абдурахман</w:t>
      </w:r>
      <w:r>
        <w:t xml:space="preserve"> — </w:t>
      </w:r>
      <w:r>
        <w:rPr>
          <w:b/>
          <w:bCs/>
        </w:rPr>
        <w:t>раб Милостливого</w:t>
      </w:r>
    </w:p>
    <w:p w:rsidR="00BA18E2" w:rsidRDefault="00275C7A">
      <w:pPr>
        <w:pStyle w:val="a3"/>
      </w:pPr>
      <w:r>
        <w:t xml:space="preserve">Со вторым компонентом </w:t>
      </w:r>
      <w:r>
        <w:rPr>
          <w:b/>
          <w:bCs/>
        </w:rPr>
        <w:t>-дин</w:t>
      </w:r>
      <w:r>
        <w:t xml:space="preserve"> «религия, вера» или </w:t>
      </w:r>
      <w:r>
        <w:rPr>
          <w:b/>
          <w:bCs/>
        </w:rPr>
        <w:t>-улла</w:t>
      </w:r>
      <w:r>
        <w:t xml:space="preserve"> «Аллах»:</w:t>
      </w:r>
    </w:p>
    <w:p w:rsidR="00BA18E2" w:rsidRDefault="00275C7A">
      <w:pPr>
        <w:pStyle w:val="a3"/>
        <w:numPr>
          <w:ilvl w:val="0"/>
          <w:numId w:val="19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Нуруддин</w:t>
      </w:r>
      <w:r>
        <w:t xml:space="preserve"> — </w:t>
      </w:r>
      <w:r>
        <w:rPr>
          <w:b/>
          <w:bCs/>
        </w:rPr>
        <w:t>свет веры</w:t>
      </w:r>
    </w:p>
    <w:p w:rsidR="00BA18E2" w:rsidRDefault="00275C7A">
      <w:pPr>
        <w:pStyle w:val="a3"/>
        <w:numPr>
          <w:ilvl w:val="0"/>
          <w:numId w:val="19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Садруддин</w:t>
      </w:r>
      <w:r>
        <w:t xml:space="preserve"> -</w:t>
      </w:r>
      <w:r>
        <w:rPr>
          <w:b/>
          <w:bCs/>
        </w:rPr>
        <w:t>Грудь веры</w:t>
      </w:r>
    </w:p>
    <w:p w:rsidR="00BA18E2" w:rsidRDefault="00275C7A">
      <w:pPr>
        <w:pStyle w:val="a3"/>
        <w:numPr>
          <w:ilvl w:val="0"/>
          <w:numId w:val="19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Сайфуддин</w:t>
      </w:r>
      <w:r>
        <w:t xml:space="preserve"> — </w:t>
      </w:r>
      <w:r>
        <w:rPr>
          <w:b/>
          <w:bCs/>
        </w:rPr>
        <w:t>меч религии</w:t>
      </w:r>
    </w:p>
    <w:p w:rsidR="00BA18E2" w:rsidRDefault="00275C7A">
      <w:pPr>
        <w:pStyle w:val="a3"/>
        <w:numPr>
          <w:ilvl w:val="0"/>
          <w:numId w:val="19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Инаятулла</w:t>
      </w:r>
      <w:r>
        <w:t xml:space="preserve"> — </w:t>
      </w:r>
      <w:r>
        <w:rPr>
          <w:b/>
          <w:bCs/>
        </w:rPr>
        <w:t>милость Аллаха</w:t>
      </w:r>
    </w:p>
    <w:p w:rsidR="00BA18E2" w:rsidRDefault="00275C7A">
      <w:pPr>
        <w:pStyle w:val="a3"/>
        <w:numPr>
          <w:ilvl w:val="0"/>
          <w:numId w:val="19"/>
        </w:numPr>
        <w:tabs>
          <w:tab w:val="left" w:pos="707"/>
        </w:tabs>
        <w:rPr>
          <w:b/>
          <w:bCs/>
        </w:rPr>
      </w:pPr>
      <w:r>
        <w:rPr>
          <w:b/>
          <w:bCs/>
        </w:rPr>
        <w:t>Фатхулла</w:t>
      </w:r>
      <w:r>
        <w:t xml:space="preserve"> — </w:t>
      </w:r>
      <w:r>
        <w:rPr>
          <w:b/>
          <w:bCs/>
        </w:rPr>
        <w:t>победа Аллаха</w:t>
      </w:r>
    </w:p>
    <w:p w:rsidR="00BA18E2" w:rsidRDefault="00275C7A">
      <w:pPr>
        <w:pStyle w:val="a3"/>
      </w:pPr>
      <w:r>
        <w:t>Изначально все эти имена были привилегией духовенства и знати.</w:t>
      </w:r>
    </w:p>
    <w:p w:rsidR="00BA18E2" w:rsidRDefault="00275C7A">
      <w:pPr>
        <w:pStyle w:val="a3"/>
      </w:pPr>
      <w:r>
        <w:t>Кроме религиозных имен, также употребляются имена с конкретной смысловой нагрузкой:</w:t>
      </w:r>
    </w:p>
    <w:p w:rsidR="00BA18E2" w:rsidRDefault="00275C7A">
      <w:pPr>
        <w:pStyle w:val="a3"/>
        <w:numPr>
          <w:ilvl w:val="0"/>
          <w:numId w:val="18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Карим (а)</w:t>
      </w:r>
      <w:r>
        <w:t xml:space="preserve"> — </w:t>
      </w:r>
      <w:r>
        <w:rPr>
          <w:b/>
          <w:bCs/>
        </w:rPr>
        <w:t>щедрый</w:t>
      </w:r>
    </w:p>
    <w:p w:rsidR="00BA18E2" w:rsidRDefault="00275C7A">
      <w:pPr>
        <w:pStyle w:val="a3"/>
        <w:numPr>
          <w:ilvl w:val="0"/>
          <w:numId w:val="18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Маджид (а)</w:t>
      </w:r>
      <w:r>
        <w:t xml:space="preserve"> — </w:t>
      </w:r>
      <w:r>
        <w:rPr>
          <w:b/>
          <w:bCs/>
        </w:rPr>
        <w:t>славный</w:t>
      </w:r>
    </w:p>
    <w:p w:rsidR="00BA18E2" w:rsidRDefault="00275C7A">
      <w:pPr>
        <w:pStyle w:val="a3"/>
        <w:numPr>
          <w:ilvl w:val="0"/>
          <w:numId w:val="18"/>
        </w:numPr>
        <w:tabs>
          <w:tab w:val="left" w:pos="707"/>
        </w:tabs>
        <w:rPr>
          <w:b/>
          <w:bCs/>
        </w:rPr>
      </w:pPr>
      <w:r>
        <w:rPr>
          <w:b/>
          <w:bCs/>
        </w:rPr>
        <w:t>Умид (а)</w:t>
      </w:r>
      <w:r>
        <w:t xml:space="preserve"> — </w:t>
      </w:r>
      <w:r>
        <w:rPr>
          <w:b/>
          <w:bCs/>
        </w:rPr>
        <w:t>надежда</w:t>
      </w:r>
    </w:p>
    <w:p w:rsidR="00BA18E2" w:rsidRDefault="00275C7A">
      <w:pPr>
        <w:pStyle w:val="a3"/>
      </w:pPr>
      <w:r>
        <w:t>Возвышенные понятия и чувства:</w:t>
      </w:r>
    </w:p>
    <w:p w:rsidR="00BA18E2" w:rsidRDefault="00275C7A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rPr>
          <w:b/>
          <w:bCs/>
        </w:rPr>
        <w:t>Адолат</w:t>
      </w:r>
      <w:r>
        <w:t> — справедливость</w:t>
      </w:r>
    </w:p>
    <w:p w:rsidR="00BA18E2" w:rsidRDefault="00275C7A">
      <w:pPr>
        <w:pStyle w:val="a3"/>
        <w:numPr>
          <w:ilvl w:val="0"/>
          <w:numId w:val="17"/>
        </w:numPr>
        <w:tabs>
          <w:tab w:val="left" w:pos="707"/>
        </w:tabs>
      </w:pPr>
      <w:r>
        <w:rPr>
          <w:b/>
          <w:bCs/>
        </w:rPr>
        <w:t>Мухаббат</w:t>
      </w:r>
      <w:r>
        <w:t> — любовь и др.</w:t>
      </w:r>
    </w:p>
    <w:p w:rsidR="00BA18E2" w:rsidRDefault="00275C7A">
      <w:pPr>
        <w:pStyle w:val="21"/>
        <w:pageBreakBefore/>
        <w:numPr>
          <w:ilvl w:val="0"/>
          <w:numId w:val="0"/>
        </w:numPr>
      </w:pPr>
      <w:r>
        <w:t>3. Национальные имена</w:t>
      </w:r>
    </w:p>
    <w:p w:rsidR="00BA18E2" w:rsidRDefault="00275C7A">
      <w:pPr>
        <w:pStyle w:val="a3"/>
      </w:pPr>
      <w:r>
        <w:t>У большей части узбеков, однако сохранилось значительное количество традиционно национальных имен, подразделяющихся на многочисленные группы:</w:t>
      </w:r>
    </w:p>
    <w:p w:rsidR="00BA18E2" w:rsidRDefault="00275C7A">
      <w:pPr>
        <w:pStyle w:val="a3"/>
      </w:pPr>
      <w:r>
        <w:t>1. Имена, символизирующие пожелания силы, храбрости, красоты и др.</w:t>
      </w:r>
    </w:p>
    <w:p w:rsidR="00BA18E2" w:rsidRDefault="00275C7A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rPr>
          <w:b/>
          <w:bCs/>
        </w:rPr>
        <w:t>Батыр</w:t>
      </w:r>
      <w:r>
        <w:t> — Богатырь</w:t>
      </w:r>
    </w:p>
    <w:p w:rsidR="00BA18E2" w:rsidRDefault="00275C7A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rPr>
          <w:b/>
          <w:bCs/>
        </w:rPr>
        <w:t>Арслан</w:t>
      </w:r>
      <w:r>
        <w:t> — Лев</w:t>
      </w:r>
    </w:p>
    <w:p w:rsidR="00BA18E2" w:rsidRDefault="00275C7A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rPr>
          <w:b/>
          <w:bCs/>
        </w:rPr>
        <w:t>Пулат</w:t>
      </w:r>
      <w:r>
        <w:t> — Сталь</w:t>
      </w:r>
    </w:p>
    <w:p w:rsidR="00BA18E2" w:rsidRDefault="00275C7A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rPr>
          <w:b/>
          <w:bCs/>
        </w:rPr>
        <w:t>Темир</w:t>
      </w:r>
      <w:r>
        <w:t> — Железо</w:t>
      </w:r>
    </w:p>
    <w:p w:rsidR="00BA18E2" w:rsidRDefault="00275C7A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rPr>
          <w:b/>
          <w:bCs/>
        </w:rPr>
        <w:t>Клыч</w:t>
      </w:r>
      <w:r>
        <w:t> — Сабля</w:t>
      </w:r>
    </w:p>
    <w:p w:rsidR="00BA18E2" w:rsidRDefault="00275C7A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rPr>
          <w:b/>
          <w:bCs/>
        </w:rPr>
        <w:t>Гульчехра</w:t>
      </w:r>
      <w:r>
        <w:t> — Облик цветка</w:t>
      </w:r>
    </w:p>
    <w:p w:rsidR="00BA18E2" w:rsidRDefault="00275C7A">
      <w:pPr>
        <w:pStyle w:val="a3"/>
        <w:numPr>
          <w:ilvl w:val="0"/>
          <w:numId w:val="16"/>
        </w:numPr>
        <w:tabs>
          <w:tab w:val="left" w:pos="707"/>
        </w:tabs>
      </w:pPr>
      <w:r>
        <w:rPr>
          <w:b/>
          <w:bCs/>
        </w:rPr>
        <w:t>Алтынгуль</w:t>
      </w:r>
      <w:r>
        <w:t> — Золотой цветок</w:t>
      </w:r>
    </w:p>
    <w:p w:rsidR="00BA18E2" w:rsidRDefault="00275C7A">
      <w:pPr>
        <w:pStyle w:val="a3"/>
      </w:pPr>
      <w:r>
        <w:t>2. Имена (разного происхождения) героев восточных легенд и сказок, исторических личностей:</w:t>
      </w:r>
    </w:p>
    <w:p w:rsidR="00BA18E2" w:rsidRDefault="00275C7A">
      <w:pPr>
        <w:pStyle w:val="a3"/>
        <w:numPr>
          <w:ilvl w:val="0"/>
          <w:numId w:val="15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Рустам</w:t>
      </w:r>
    </w:p>
    <w:p w:rsidR="00BA18E2" w:rsidRDefault="00275C7A">
      <w:pPr>
        <w:pStyle w:val="a3"/>
        <w:numPr>
          <w:ilvl w:val="0"/>
          <w:numId w:val="15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Юсуф</w:t>
      </w:r>
    </w:p>
    <w:p w:rsidR="00BA18E2" w:rsidRDefault="00275C7A">
      <w:pPr>
        <w:pStyle w:val="a3"/>
        <w:numPr>
          <w:ilvl w:val="0"/>
          <w:numId w:val="15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Фархад</w:t>
      </w:r>
    </w:p>
    <w:p w:rsidR="00BA18E2" w:rsidRDefault="00275C7A">
      <w:pPr>
        <w:pStyle w:val="a3"/>
        <w:numPr>
          <w:ilvl w:val="0"/>
          <w:numId w:val="15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Тахир</w:t>
      </w:r>
    </w:p>
    <w:p w:rsidR="00BA18E2" w:rsidRDefault="00275C7A">
      <w:pPr>
        <w:pStyle w:val="a3"/>
        <w:numPr>
          <w:ilvl w:val="0"/>
          <w:numId w:val="15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Ширин</w:t>
      </w:r>
    </w:p>
    <w:p w:rsidR="00BA18E2" w:rsidRDefault="00275C7A">
      <w:pPr>
        <w:pStyle w:val="a3"/>
        <w:numPr>
          <w:ilvl w:val="0"/>
          <w:numId w:val="15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Зухра</w:t>
      </w:r>
    </w:p>
    <w:p w:rsidR="00BA18E2" w:rsidRDefault="00275C7A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rPr>
          <w:b/>
          <w:bCs/>
        </w:rPr>
        <w:t>Искандер</w:t>
      </w:r>
      <w:r>
        <w:t xml:space="preserve"> (Александр Македонский),</w:t>
      </w:r>
    </w:p>
    <w:p w:rsidR="00BA18E2" w:rsidRDefault="00275C7A">
      <w:pPr>
        <w:pStyle w:val="a3"/>
        <w:numPr>
          <w:ilvl w:val="0"/>
          <w:numId w:val="15"/>
        </w:numPr>
        <w:tabs>
          <w:tab w:val="left" w:pos="707"/>
        </w:tabs>
      </w:pPr>
      <w:r>
        <w:rPr>
          <w:b/>
          <w:bCs/>
        </w:rPr>
        <w:t>Улугбек</w:t>
      </w:r>
      <w:r>
        <w:t xml:space="preserve"> и др.</w:t>
      </w:r>
    </w:p>
    <w:p w:rsidR="00BA18E2" w:rsidRDefault="00275C7A">
      <w:pPr>
        <w:pStyle w:val="a3"/>
      </w:pPr>
      <w:r>
        <w:t>3. Имена, данные по названию растений, зверей птиц, домашних животных и т. д., которые являются наиболее древними по происхождению:</w:t>
      </w:r>
    </w:p>
    <w:p w:rsidR="00BA18E2" w:rsidRDefault="00275C7A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rPr>
          <w:b/>
          <w:bCs/>
        </w:rPr>
        <w:t>Олма</w:t>
      </w:r>
      <w:r>
        <w:t> — Яблоко</w:t>
      </w:r>
    </w:p>
    <w:p w:rsidR="00BA18E2" w:rsidRDefault="00275C7A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rPr>
          <w:b/>
          <w:bCs/>
        </w:rPr>
        <w:t>Чинара</w:t>
      </w:r>
      <w:r>
        <w:t> — Чинара</w:t>
      </w:r>
    </w:p>
    <w:p w:rsidR="00BA18E2" w:rsidRDefault="00275C7A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rPr>
          <w:b/>
          <w:bCs/>
        </w:rPr>
        <w:t>Урман</w:t>
      </w:r>
      <w:r>
        <w:t> — Лес</w:t>
      </w:r>
    </w:p>
    <w:p w:rsidR="00BA18E2" w:rsidRDefault="00275C7A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rPr>
          <w:b/>
          <w:bCs/>
        </w:rPr>
        <w:t>Саримсок</w:t>
      </w:r>
      <w:r>
        <w:t> — Чеснок</w:t>
      </w:r>
    </w:p>
    <w:p w:rsidR="00BA18E2" w:rsidRDefault="00275C7A">
      <w:pPr>
        <w:pStyle w:val="a3"/>
        <w:numPr>
          <w:ilvl w:val="0"/>
          <w:numId w:val="14"/>
        </w:numPr>
        <w:tabs>
          <w:tab w:val="left" w:pos="707"/>
        </w:tabs>
      </w:pPr>
      <w:r>
        <w:rPr>
          <w:b/>
          <w:bCs/>
        </w:rPr>
        <w:t>Бури</w:t>
      </w:r>
      <w:r>
        <w:t> — Волк</w:t>
      </w:r>
    </w:p>
    <w:p w:rsidR="00BA18E2" w:rsidRDefault="00275C7A">
      <w:pPr>
        <w:pStyle w:val="a3"/>
      </w:pPr>
      <w:r>
        <w:t>4. Имена, обозначающие разные предметы быта и орудия:</w:t>
      </w:r>
    </w:p>
    <w:p w:rsidR="00BA18E2" w:rsidRDefault="00275C7A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rPr>
          <w:b/>
          <w:bCs/>
        </w:rPr>
        <w:t>Болта</w:t>
      </w:r>
      <w:r>
        <w:t> — топор (</w:t>
      </w:r>
      <w:r>
        <w:rPr>
          <w:b/>
          <w:bCs/>
        </w:rPr>
        <w:t>Болтабай</w:t>
      </w:r>
      <w:r>
        <w:t>)</w:t>
      </w:r>
    </w:p>
    <w:p w:rsidR="00BA18E2" w:rsidRDefault="00275C7A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rPr>
          <w:b/>
          <w:bCs/>
        </w:rPr>
        <w:t>Теша</w:t>
      </w:r>
      <w:r>
        <w:t> — тяпка (</w:t>
      </w:r>
      <w:r>
        <w:rPr>
          <w:b/>
          <w:bCs/>
        </w:rPr>
        <w:t>Тешабай</w:t>
      </w:r>
      <w:r>
        <w:t>)</w:t>
      </w:r>
    </w:p>
    <w:p w:rsidR="00BA18E2" w:rsidRDefault="00275C7A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rPr>
          <w:b/>
          <w:bCs/>
        </w:rPr>
        <w:t>Килич</w:t>
      </w:r>
      <w:r>
        <w:t> — сабля</w:t>
      </w:r>
    </w:p>
    <w:p w:rsidR="00BA18E2" w:rsidRDefault="00275C7A">
      <w:pPr>
        <w:pStyle w:val="a3"/>
        <w:numPr>
          <w:ilvl w:val="0"/>
          <w:numId w:val="13"/>
        </w:numPr>
        <w:tabs>
          <w:tab w:val="left" w:pos="707"/>
        </w:tabs>
      </w:pPr>
      <w:r>
        <w:rPr>
          <w:b/>
          <w:bCs/>
        </w:rPr>
        <w:t>Кетмон</w:t>
      </w:r>
      <w:r>
        <w:t> — кетмень</w:t>
      </w:r>
    </w:p>
    <w:p w:rsidR="00BA18E2" w:rsidRDefault="00275C7A">
      <w:pPr>
        <w:pStyle w:val="a3"/>
      </w:pPr>
      <w:r>
        <w:t>5. Имена, происходящие от терминов, обозначающих степень родства</w:t>
      </w:r>
    </w:p>
    <w:p w:rsidR="00BA18E2" w:rsidRDefault="00275C7A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rPr>
          <w:b/>
          <w:bCs/>
        </w:rPr>
        <w:t>Жиянбой</w:t>
      </w:r>
      <w:r>
        <w:t> — племянник</w:t>
      </w:r>
    </w:p>
    <w:p w:rsidR="00BA18E2" w:rsidRDefault="00275C7A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rPr>
          <w:b/>
          <w:bCs/>
        </w:rPr>
        <w:t>Тогай</w:t>
      </w:r>
      <w:r>
        <w:t> — дядя по матери</w:t>
      </w:r>
    </w:p>
    <w:p w:rsidR="00BA18E2" w:rsidRDefault="00275C7A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rPr>
          <w:b/>
          <w:bCs/>
        </w:rPr>
        <w:t>Бобожон</w:t>
      </w:r>
      <w:r>
        <w:t> — дедушка</w:t>
      </w:r>
    </w:p>
    <w:p w:rsidR="00BA18E2" w:rsidRDefault="00275C7A">
      <w:pPr>
        <w:pStyle w:val="a3"/>
        <w:numPr>
          <w:ilvl w:val="0"/>
          <w:numId w:val="12"/>
        </w:numPr>
        <w:tabs>
          <w:tab w:val="left" w:pos="707"/>
        </w:tabs>
      </w:pPr>
      <w:r>
        <w:rPr>
          <w:b/>
          <w:bCs/>
        </w:rPr>
        <w:t>Онахон</w:t>
      </w:r>
      <w:r>
        <w:t> — мать</w:t>
      </w:r>
    </w:p>
    <w:p w:rsidR="00BA18E2" w:rsidRDefault="00275C7A">
      <w:pPr>
        <w:pStyle w:val="a3"/>
      </w:pPr>
      <w:r>
        <w:t>6. Имена, происходящие от топонимов, этнонимов</w:t>
      </w:r>
    </w:p>
    <w:p w:rsidR="00BA18E2" w:rsidRDefault="00275C7A">
      <w:pPr>
        <w:pStyle w:val="a3"/>
      </w:pPr>
      <w:r>
        <w:t>Бывает, что новорожденный имеет какие-либо ярко выраженные национальные черты. В этом видели особый знак, который и запечатлевали в имени.</w:t>
      </w:r>
    </w:p>
    <w:p w:rsidR="00BA18E2" w:rsidRDefault="00275C7A">
      <w:pPr>
        <w:pStyle w:val="a3"/>
        <w:numPr>
          <w:ilvl w:val="0"/>
          <w:numId w:val="11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Алтай</w:t>
      </w:r>
    </w:p>
    <w:p w:rsidR="00BA18E2" w:rsidRDefault="00275C7A">
      <w:pPr>
        <w:pStyle w:val="a3"/>
        <w:numPr>
          <w:ilvl w:val="0"/>
          <w:numId w:val="11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Каратой</w:t>
      </w:r>
    </w:p>
    <w:p w:rsidR="00BA18E2" w:rsidRDefault="00275C7A">
      <w:pPr>
        <w:pStyle w:val="a3"/>
        <w:numPr>
          <w:ilvl w:val="0"/>
          <w:numId w:val="11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Ташкентбай</w:t>
      </w:r>
    </w:p>
    <w:p w:rsidR="00BA18E2" w:rsidRDefault="00275C7A">
      <w:pPr>
        <w:pStyle w:val="a3"/>
        <w:numPr>
          <w:ilvl w:val="0"/>
          <w:numId w:val="11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Киргизбай</w:t>
      </w:r>
    </w:p>
    <w:p w:rsidR="00BA18E2" w:rsidRDefault="00275C7A">
      <w:pPr>
        <w:pStyle w:val="a3"/>
        <w:numPr>
          <w:ilvl w:val="0"/>
          <w:numId w:val="11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Казахбай</w:t>
      </w:r>
    </w:p>
    <w:p w:rsidR="00BA18E2" w:rsidRDefault="00275C7A">
      <w:pPr>
        <w:pStyle w:val="a3"/>
        <w:numPr>
          <w:ilvl w:val="0"/>
          <w:numId w:val="11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Барлас</w:t>
      </w:r>
    </w:p>
    <w:p w:rsidR="00BA18E2" w:rsidRDefault="00275C7A">
      <w:pPr>
        <w:pStyle w:val="a3"/>
        <w:numPr>
          <w:ilvl w:val="0"/>
          <w:numId w:val="11"/>
        </w:numPr>
        <w:tabs>
          <w:tab w:val="left" w:pos="707"/>
        </w:tabs>
        <w:rPr>
          <w:b/>
          <w:bCs/>
        </w:rPr>
      </w:pPr>
      <w:r>
        <w:rPr>
          <w:b/>
          <w:bCs/>
        </w:rPr>
        <w:t>Найман</w:t>
      </w:r>
    </w:p>
    <w:p w:rsidR="00BA18E2" w:rsidRDefault="00275C7A">
      <w:pPr>
        <w:pStyle w:val="a3"/>
      </w:pPr>
      <w:r>
        <w:t>Имена в пунктах 3,4,5,6 давно вышли из обихода, в данное время они практически не используется.</w:t>
      </w:r>
    </w:p>
    <w:p w:rsidR="00BA18E2" w:rsidRDefault="00275C7A">
      <w:pPr>
        <w:pStyle w:val="a3"/>
      </w:pPr>
      <w:r>
        <w:t xml:space="preserve">У узбеков светловолосого ребенка часто называли именем </w:t>
      </w:r>
      <w:r>
        <w:rPr>
          <w:b/>
          <w:bCs/>
        </w:rPr>
        <w:t>Урус</w:t>
      </w:r>
      <w:r>
        <w:t> — русский.</w:t>
      </w:r>
    </w:p>
    <w:p w:rsidR="00BA18E2" w:rsidRDefault="00275C7A">
      <w:pPr>
        <w:pStyle w:val="a3"/>
      </w:pPr>
      <w:r>
        <w:t>Однако мотивы наречения этими именами могут быть и иными. Например, желание обмануть злых духов, враждебных данной семье, роду и племени.</w:t>
      </w:r>
    </w:p>
    <w:p w:rsidR="00BA18E2" w:rsidRDefault="00275C7A">
      <w:pPr>
        <w:pStyle w:val="a3"/>
      </w:pPr>
      <w:r>
        <w:t>7. В семьях, где часто умирали дети, родители, бессильные в своем неведении, искали спасения в именах-заклинаниях и родившемуся ребенку давали следующие имена:</w:t>
      </w:r>
    </w:p>
    <w:p w:rsidR="00BA18E2" w:rsidRDefault="00275C7A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rPr>
          <w:b/>
          <w:bCs/>
        </w:rPr>
        <w:t>Ульмас</w:t>
      </w:r>
      <w:r>
        <w:t> — «не умрет»</w:t>
      </w:r>
    </w:p>
    <w:p w:rsidR="00BA18E2" w:rsidRDefault="00275C7A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rPr>
          <w:b/>
          <w:bCs/>
        </w:rPr>
        <w:t>Турсун</w:t>
      </w:r>
      <w:r>
        <w:t> — «пусть останется»</w:t>
      </w:r>
    </w:p>
    <w:p w:rsidR="00BA18E2" w:rsidRDefault="00275C7A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rPr>
          <w:b/>
          <w:bCs/>
        </w:rPr>
        <w:t>Тургун</w:t>
      </w:r>
      <w:r>
        <w:t> — «пусть останется»</w:t>
      </w:r>
    </w:p>
    <w:p w:rsidR="00BA18E2" w:rsidRDefault="00275C7A">
      <w:pPr>
        <w:pStyle w:val="a3"/>
        <w:numPr>
          <w:ilvl w:val="0"/>
          <w:numId w:val="10"/>
        </w:numPr>
        <w:tabs>
          <w:tab w:val="left" w:pos="707"/>
        </w:tabs>
      </w:pPr>
      <w:r>
        <w:rPr>
          <w:b/>
          <w:bCs/>
        </w:rPr>
        <w:t>Тохта</w:t>
      </w:r>
      <w:r>
        <w:t> — «стой», «остановись»</w:t>
      </w:r>
    </w:p>
    <w:p w:rsidR="00BA18E2" w:rsidRDefault="00275C7A">
      <w:pPr>
        <w:pStyle w:val="a3"/>
      </w:pPr>
      <w:r>
        <w:t xml:space="preserve">В семьях, где рождались одни девочки, новорожденную, по поверью, следовало называть </w:t>
      </w:r>
      <w:r>
        <w:rPr>
          <w:b/>
          <w:bCs/>
        </w:rPr>
        <w:t>Угил</w:t>
      </w:r>
      <w:r>
        <w:t xml:space="preserve"> или </w:t>
      </w:r>
      <w:r>
        <w:rPr>
          <w:b/>
          <w:bCs/>
        </w:rPr>
        <w:t>Угилхон</w:t>
      </w:r>
      <w:r>
        <w:t xml:space="preserve"> — сын, </w:t>
      </w:r>
      <w:r>
        <w:rPr>
          <w:b/>
          <w:bCs/>
        </w:rPr>
        <w:t>Угилбулсин</w:t>
      </w:r>
      <w:r>
        <w:t> — «пусть будет сын» и др. Также к супруге и старшей дочери обращались именем мужского рода (доселе практикуется!) в надежде на рождение мальчика.</w:t>
      </w:r>
    </w:p>
    <w:p w:rsidR="00BA18E2" w:rsidRDefault="00275C7A">
      <w:pPr>
        <w:pStyle w:val="a3"/>
      </w:pPr>
      <w:r>
        <w:t xml:space="preserve">8. Давались имена и по разным личным признакам. Любой ребенок имеет какие-то особенности, иногда поражающие глаз. Это могут быть родинки. У узбеков немало имен с компонентом </w:t>
      </w:r>
      <w:r>
        <w:rPr>
          <w:b/>
          <w:bCs/>
        </w:rPr>
        <w:t>хол</w:t>
      </w:r>
      <w:r>
        <w:t> — родинка:</w:t>
      </w:r>
    </w:p>
    <w:p w:rsidR="00BA18E2" w:rsidRDefault="00275C7A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Холдар</w:t>
      </w:r>
    </w:p>
    <w:p w:rsidR="00BA18E2" w:rsidRDefault="00275C7A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Хол</w:t>
      </w:r>
    </w:p>
    <w:p w:rsidR="00BA18E2" w:rsidRDefault="00275C7A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Холмурод</w:t>
      </w:r>
    </w:p>
    <w:p w:rsidR="00BA18E2" w:rsidRDefault="00275C7A">
      <w:pPr>
        <w:pStyle w:val="a3"/>
        <w:numPr>
          <w:ilvl w:val="0"/>
          <w:numId w:val="9"/>
        </w:numPr>
        <w:tabs>
          <w:tab w:val="left" w:pos="707"/>
        </w:tabs>
        <w:rPr>
          <w:b/>
          <w:bCs/>
        </w:rPr>
      </w:pPr>
      <w:r>
        <w:rPr>
          <w:b/>
          <w:bCs/>
        </w:rPr>
        <w:t>Холбек</w:t>
      </w:r>
    </w:p>
    <w:p w:rsidR="00BA18E2" w:rsidRDefault="00275C7A">
      <w:pPr>
        <w:pStyle w:val="a3"/>
      </w:pPr>
      <w:r>
        <w:t>По народным поверьям родинка — это счастливаая примета, а имя Хол как бы гарантирует ребенку счастливое будущее.</w:t>
      </w:r>
    </w:p>
    <w:p w:rsidR="00BA18E2" w:rsidRDefault="00275C7A">
      <w:pPr>
        <w:pStyle w:val="a3"/>
      </w:pPr>
      <w:r>
        <w:t xml:space="preserve">Иногда и родимые пятна — </w:t>
      </w:r>
      <w:r>
        <w:rPr>
          <w:b/>
          <w:bCs/>
        </w:rPr>
        <w:t>тоджи</w:t>
      </w:r>
      <w:r>
        <w:t xml:space="preserve"> могут служить поводом для имени:</w:t>
      </w:r>
    </w:p>
    <w:p w:rsidR="00BA18E2" w:rsidRDefault="00275C7A">
      <w:pPr>
        <w:pStyle w:val="a3"/>
        <w:numPr>
          <w:ilvl w:val="0"/>
          <w:numId w:val="8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Тоджибек</w:t>
      </w:r>
    </w:p>
    <w:p w:rsidR="00BA18E2" w:rsidRDefault="00275C7A">
      <w:pPr>
        <w:pStyle w:val="a3"/>
        <w:numPr>
          <w:ilvl w:val="0"/>
          <w:numId w:val="8"/>
        </w:numPr>
        <w:tabs>
          <w:tab w:val="left" w:pos="707"/>
        </w:tabs>
        <w:rPr>
          <w:b/>
          <w:bCs/>
        </w:rPr>
      </w:pPr>
      <w:r>
        <w:rPr>
          <w:b/>
          <w:bCs/>
        </w:rPr>
        <w:t>Тоджихон</w:t>
      </w:r>
    </w:p>
    <w:p w:rsidR="00BA18E2" w:rsidRDefault="00275C7A">
      <w:pPr>
        <w:pStyle w:val="a3"/>
      </w:pPr>
      <w:r>
        <w:t xml:space="preserve">При этом иногда прибегают к метафоре, соотнося красное родимое пятно с гранатом — </w:t>
      </w:r>
      <w:r>
        <w:rPr>
          <w:b/>
          <w:bCs/>
        </w:rPr>
        <w:t>анор</w:t>
      </w:r>
      <w:r>
        <w:t>:</w:t>
      </w:r>
    </w:p>
    <w:p w:rsidR="00BA18E2" w:rsidRDefault="00275C7A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Нормат</w:t>
      </w:r>
    </w:p>
    <w:p w:rsidR="00BA18E2" w:rsidRDefault="00275C7A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Норбой</w:t>
      </w:r>
    </w:p>
    <w:p w:rsidR="00BA18E2" w:rsidRDefault="00275C7A">
      <w:pPr>
        <w:pStyle w:val="a3"/>
        <w:numPr>
          <w:ilvl w:val="0"/>
          <w:numId w:val="7"/>
        </w:numPr>
        <w:tabs>
          <w:tab w:val="left" w:pos="707"/>
        </w:tabs>
        <w:rPr>
          <w:b/>
          <w:bCs/>
        </w:rPr>
      </w:pPr>
      <w:r>
        <w:rPr>
          <w:b/>
          <w:bCs/>
        </w:rPr>
        <w:t>Норкул</w:t>
      </w:r>
    </w:p>
    <w:p w:rsidR="00BA18E2" w:rsidRDefault="00275C7A">
      <w:pPr>
        <w:pStyle w:val="a3"/>
      </w:pPr>
      <w:r>
        <w:t>Рождение ребенка со светлыми или рыжими волосами — относительно редкий случай у узбеков. Это может отразиться в имени:</w:t>
      </w:r>
    </w:p>
    <w:p w:rsidR="00BA18E2" w:rsidRDefault="00275C7A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rPr>
          <w:b/>
          <w:bCs/>
        </w:rPr>
        <w:t>Акбай</w:t>
      </w:r>
      <w:r>
        <w:t> — Белый</w:t>
      </w:r>
    </w:p>
    <w:p w:rsidR="00BA18E2" w:rsidRDefault="00275C7A">
      <w:pPr>
        <w:pStyle w:val="a3"/>
        <w:numPr>
          <w:ilvl w:val="0"/>
          <w:numId w:val="6"/>
        </w:numPr>
        <w:tabs>
          <w:tab w:val="left" w:pos="707"/>
        </w:tabs>
      </w:pPr>
      <w:r>
        <w:rPr>
          <w:b/>
          <w:bCs/>
        </w:rPr>
        <w:t>Сарыбек</w:t>
      </w:r>
      <w:r>
        <w:t> — Желтый</w:t>
      </w:r>
    </w:p>
    <w:p w:rsidR="00BA18E2" w:rsidRDefault="00275C7A">
      <w:pPr>
        <w:pStyle w:val="a3"/>
      </w:pPr>
      <w:r>
        <w:t xml:space="preserve">Детям имеющих лишние пальцы на руках или на ногах, давали имя, в состав которого входило слово </w:t>
      </w:r>
      <w:r>
        <w:rPr>
          <w:b/>
          <w:bCs/>
        </w:rPr>
        <w:t>«ортик»</w:t>
      </w:r>
      <w:r>
        <w:t xml:space="preserve"> или </w:t>
      </w:r>
      <w:r>
        <w:rPr>
          <w:b/>
          <w:bCs/>
        </w:rPr>
        <w:t>зиед"</w:t>
      </w:r>
      <w:r>
        <w:t xml:space="preserve"> (лишний):</w:t>
      </w:r>
    </w:p>
    <w:p w:rsidR="00BA18E2" w:rsidRDefault="00275C7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Ортикали</w:t>
      </w:r>
    </w:p>
    <w:p w:rsidR="00BA18E2" w:rsidRDefault="00275C7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Ортигуль</w:t>
      </w:r>
    </w:p>
    <w:p w:rsidR="00BA18E2" w:rsidRDefault="00275C7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Зиёд</w:t>
      </w:r>
    </w:p>
    <w:p w:rsidR="00BA18E2" w:rsidRDefault="00275C7A">
      <w:pPr>
        <w:pStyle w:val="a3"/>
        <w:numPr>
          <w:ilvl w:val="0"/>
          <w:numId w:val="5"/>
        </w:numPr>
        <w:tabs>
          <w:tab w:val="left" w:pos="707"/>
        </w:tabs>
        <w:rPr>
          <w:b/>
          <w:bCs/>
        </w:rPr>
      </w:pPr>
      <w:r>
        <w:rPr>
          <w:b/>
          <w:bCs/>
        </w:rPr>
        <w:t>Зиёда</w:t>
      </w:r>
    </w:p>
    <w:p w:rsidR="00BA18E2" w:rsidRDefault="00275C7A">
      <w:pPr>
        <w:pStyle w:val="a3"/>
      </w:pPr>
      <w:r>
        <w:t xml:space="preserve">Слабенькому младенцу узбеки давали имя </w:t>
      </w:r>
      <w:r>
        <w:rPr>
          <w:b/>
          <w:bCs/>
        </w:rPr>
        <w:t>Очил</w:t>
      </w:r>
      <w:r>
        <w:t xml:space="preserve">. Родители дали ему такое имя, надеясь, что оно послужит избавлением от болезни. </w:t>
      </w:r>
      <w:r>
        <w:rPr>
          <w:b/>
          <w:bCs/>
        </w:rPr>
        <w:t>Очил</w:t>
      </w:r>
      <w:r>
        <w:t xml:space="preserve"> значит «откройся», «освободись», то есть освободись, избавься от недуга.</w:t>
      </w:r>
    </w:p>
    <w:p w:rsidR="00BA18E2" w:rsidRDefault="00275C7A">
      <w:pPr>
        <w:pStyle w:val="a3"/>
      </w:pPr>
      <w:r>
        <w:t xml:space="preserve">9. Имя </w:t>
      </w:r>
      <w:r>
        <w:rPr>
          <w:b/>
          <w:bCs/>
        </w:rPr>
        <w:t>Бури</w:t>
      </w:r>
      <w:r>
        <w:t xml:space="preserve"> (волк) давали ребенку, родившемуся с зубом; имена </w:t>
      </w:r>
      <w:r>
        <w:rPr>
          <w:b/>
          <w:bCs/>
        </w:rPr>
        <w:t>Болта</w:t>
      </w:r>
      <w:r>
        <w:t xml:space="preserve"> (топор), </w:t>
      </w:r>
      <w:r>
        <w:rPr>
          <w:b/>
          <w:bCs/>
        </w:rPr>
        <w:t>Теша</w:t>
      </w:r>
      <w:r>
        <w:t xml:space="preserve"> (тяпка), </w:t>
      </w:r>
      <w:r>
        <w:rPr>
          <w:b/>
          <w:bCs/>
        </w:rPr>
        <w:t>Урак</w:t>
      </w:r>
      <w:r>
        <w:t xml:space="preserve"> (серп) — детям, которым пуповину обрезали (когда еще не были роддомы и женщины рожали дома) этими предметами. Впрочем, эти же имена давали детям, желая им крепкого здоровья.</w:t>
      </w:r>
    </w:p>
    <w:p w:rsidR="00BA18E2" w:rsidRDefault="00275C7A">
      <w:pPr>
        <w:pStyle w:val="a3"/>
      </w:pPr>
      <w:r>
        <w:t>Имеются также имена, данные по названия различных природных явлений и объектов, профессий, числительных и др.</w:t>
      </w:r>
    </w:p>
    <w:p w:rsidR="00BA18E2" w:rsidRDefault="00275C7A">
      <w:pPr>
        <w:pStyle w:val="a3"/>
      </w:pPr>
      <w:r>
        <w:t>Мы перечислили лишь основные группы узбекского именника. Отметим, что большинство имен употреблялись с различными компонентами. Например, у мужчин:</w:t>
      </w:r>
    </w:p>
    <w:p w:rsidR="00BA18E2" w:rsidRDefault="00275C7A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бой</w:t>
      </w:r>
      <w:r>
        <w:t xml:space="preserve"> — </w:t>
      </w:r>
      <w:r>
        <w:rPr>
          <w:b/>
          <w:bCs/>
        </w:rPr>
        <w:t>бай</w:t>
      </w:r>
    </w:p>
    <w:p w:rsidR="00BA18E2" w:rsidRDefault="00275C7A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дост</w:t>
      </w:r>
      <w:r>
        <w:t xml:space="preserve"> — </w:t>
      </w:r>
      <w:r>
        <w:rPr>
          <w:b/>
          <w:bCs/>
        </w:rPr>
        <w:t>друг</w:t>
      </w:r>
    </w:p>
    <w:p w:rsidR="00BA18E2" w:rsidRDefault="00275C7A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ёр</w:t>
      </w:r>
      <w:r>
        <w:t xml:space="preserve"> — </w:t>
      </w:r>
      <w:r>
        <w:rPr>
          <w:b/>
          <w:bCs/>
        </w:rPr>
        <w:t>милый</w:t>
      </w:r>
      <w:r>
        <w:t>,</w:t>
      </w:r>
      <w:r>
        <w:rPr>
          <w:b/>
          <w:bCs/>
        </w:rPr>
        <w:t>возлюбленный</w:t>
      </w:r>
    </w:p>
    <w:p w:rsidR="00BA18E2" w:rsidRDefault="00275C7A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берди</w:t>
      </w:r>
      <w:r>
        <w:t xml:space="preserve"> — </w:t>
      </w:r>
      <w:r>
        <w:rPr>
          <w:b/>
          <w:bCs/>
        </w:rPr>
        <w:t>дал</w:t>
      </w:r>
    </w:p>
    <w:p w:rsidR="00BA18E2" w:rsidRDefault="00275C7A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тош</w:t>
      </w:r>
      <w:r>
        <w:t xml:space="preserve"> — </w:t>
      </w:r>
      <w:r>
        <w:rPr>
          <w:b/>
          <w:bCs/>
        </w:rPr>
        <w:t>камень</w:t>
      </w:r>
    </w:p>
    <w:p w:rsidR="00BA18E2" w:rsidRDefault="00275C7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b/>
          <w:bCs/>
        </w:rPr>
        <w:t>турдым —</w:t>
      </w:r>
      <w:r>
        <w:t xml:space="preserve"> остался</w:t>
      </w:r>
    </w:p>
    <w:p w:rsidR="00BA18E2" w:rsidRDefault="00275C7A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келди</w:t>
      </w:r>
      <w:r>
        <w:t xml:space="preserve"> — </w:t>
      </w:r>
      <w:r>
        <w:rPr>
          <w:b/>
          <w:bCs/>
        </w:rPr>
        <w:t>пришел</w:t>
      </w:r>
    </w:p>
    <w:p w:rsidR="00BA18E2" w:rsidRDefault="00275C7A">
      <w:pPr>
        <w:pStyle w:val="a3"/>
        <w:numPr>
          <w:ilvl w:val="0"/>
          <w:numId w:val="4"/>
        </w:numPr>
        <w:tabs>
          <w:tab w:val="left" w:pos="707"/>
        </w:tabs>
        <w:rPr>
          <w:b/>
          <w:bCs/>
        </w:rPr>
      </w:pPr>
      <w:r>
        <w:rPr>
          <w:b/>
          <w:bCs/>
        </w:rPr>
        <w:t>жон</w:t>
      </w:r>
      <w:r>
        <w:t xml:space="preserve"> — </w:t>
      </w:r>
      <w:r>
        <w:rPr>
          <w:b/>
          <w:bCs/>
        </w:rPr>
        <w:t>душа</w:t>
      </w:r>
    </w:p>
    <w:p w:rsidR="00BA18E2" w:rsidRDefault="00275C7A">
      <w:pPr>
        <w:pStyle w:val="a3"/>
      </w:pPr>
      <w:r>
        <w:t>У женщин:</w:t>
      </w:r>
    </w:p>
    <w:p w:rsidR="00BA18E2" w:rsidRDefault="00275C7A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гуль</w:t>
      </w:r>
      <w:r>
        <w:t xml:space="preserve"> — </w:t>
      </w:r>
      <w:r>
        <w:rPr>
          <w:b/>
          <w:bCs/>
        </w:rPr>
        <w:t>цветок</w:t>
      </w:r>
    </w:p>
    <w:p w:rsidR="00BA18E2" w:rsidRDefault="00275C7A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ой</w:t>
      </w:r>
      <w:r>
        <w:t xml:space="preserve"> — </w:t>
      </w:r>
      <w:r>
        <w:rPr>
          <w:b/>
          <w:bCs/>
        </w:rPr>
        <w:t>месяц</w:t>
      </w:r>
    </w:p>
    <w:p w:rsidR="00BA18E2" w:rsidRDefault="00275C7A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ок</w:t>
      </w:r>
      <w:r>
        <w:t xml:space="preserve"> — </w:t>
      </w:r>
      <w:r>
        <w:rPr>
          <w:b/>
          <w:bCs/>
        </w:rPr>
        <w:t>белый</w:t>
      </w:r>
    </w:p>
    <w:p w:rsidR="00BA18E2" w:rsidRDefault="00275C7A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нур</w:t>
      </w:r>
      <w:r>
        <w:t xml:space="preserve"> — </w:t>
      </w:r>
      <w:r>
        <w:rPr>
          <w:b/>
          <w:bCs/>
        </w:rPr>
        <w:t>свет</w:t>
      </w:r>
    </w:p>
    <w:p w:rsidR="00BA18E2" w:rsidRDefault="00275C7A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оим</w:t>
      </w:r>
      <w:r>
        <w:t xml:space="preserve"> — </w:t>
      </w:r>
      <w:r>
        <w:rPr>
          <w:b/>
          <w:bCs/>
        </w:rPr>
        <w:t>моя красавица</w:t>
      </w:r>
    </w:p>
    <w:p w:rsidR="00BA18E2" w:rsidRDefault="00275C7A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буви</w:t>
      </w:r>
      <w:r>
        <w:t xml:space="preserve"> — </w:t>
      </w:r>
      <w:r>
        <w:rPr>
          <w:b/>
          <w:bCs/>
        </w:rPr>
        <w:t>бабушка</w:t>
      </w:r>
    </w:p>
    <w:p w:rsidR="00BA18E2" w:rsidRDefault="00275C7A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b/>
          <w:bCs/>
        </w:rPr>
        <w:t>ниса</w:t>
      </w:r>
      <w:r>
        <w:t> — благозвучное окончание арабского происхождения.</w:t>
      </w:r>
    </w:p>
    <w:p w:rsidR="00BA18E2" w:rsidRDefault="00275C7A">
      <w:pPr>
        <w:pStyle w:val="a3"/>
      </w:pPr>
      <w:r>
        <w:t>Большинство из названных выше компонентов в узбекской антропонимии широко использовались всеми слоями населения. Крестьянские дети могли носить имена с прибавкой -бай, -бек, -мирза, -султан и др. В то же время к имени представителя знати, как правило, не прибавляли компонента «жан», ибо его считали признаком простонародья. Наряду с именами и компонентами, общими для всех узбеков, имелись и особенности, характерные для различных областей Узбекистана. Но сейчас эти особенности постепенно исчезают.</w:t>
      </w:r>
    </w:p>
    <w:p w:rsidR="00BA18E2" w:rsidRDefault="00275C7A">
      <w:pPr>
        <w:pStyle w:val="21"/>
        <w:pageBreakBefore/>
        <w:numPr>
          <w:ilvl w:val="0"/>
          <w:numId w:val="0"/>
        </w:numPr>
      </w:pPr>
      <w:r>
        <w:t>4. Интересные факты</w:t>
      </w:r>
    </w:p>
    <w:p w:rsidR="00BA18E2" w:rsidRDefault="00275C7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Имя </w:t>
      </w:r>
      <w:r>
        <w:rPr>
          <w:b/>
          <w:bCs/>
        </w:rPr>
        <w:t>Мансур</w:t>
      </w:r>
      <w:r>
        <w:t xml:space="preserve"> — это арабская калька древнеримского (латинского) имени </w:t>
      </w:r>
      <w:r>
        <w:rPr>
          <w:b/>
          <w:bCs/>
        </w:rPr>
        <w:t>Виктор</w:t>
      </w:r>
      <w:r>
        <w:t xml:space="preserve">, которое в свою очередь является калькой греческого имени </w:t>
      </w:r>
      <w:r>
        <w:rPr>
          <w:b/>
          <w:bCs/>
        </w:rPr>
        <w:t>Николай</w:t>
      </w:r>
      <w:r>
        <w:t> — «победитель»</w:t>
      </w:r>
    </w:p>
    <w:p w:rsidR="00BA18E2" w:rsidRDefault="00275C7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Имя второго хорезмшаха </w:t>
      </w:r>
      <w:r>
        <w:rPr>
          <w:b/>
          <w:bCs/>
        </w:rPr>
        <w:t>Атсыз</w:t>
      </w:r>
      <w:r>
        <w:t xml:space="preserve"> в переводе с тюркских языков означает буквально «без имени». Очевидно, родители шаха, чтобы уберечь его от вмешательства тайных сил, дали ребенку это странное имя, вернее, «неимя», потому что имя представлялось им в виде своеобразной мишени, на которую нацеливаются действия злых духов</w:t>
      </w:r>
    </w:p>
    <w:p w:rsidR="00BA18E2" w:rsidRDefault="00275C7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В связи с победой в Великой Отечественной войне, чуть ли не каждый десятый новорожденный мальчик в Таджикистане и Узбекистане получал имя </w:t>
      </w:r>
      <w:r>
        <w:rPr>
          <w:b/>
          <w:bCs/>
        </w:rPr>
        <w:t>Зафар</w:t>
      </w:r>
      <w:r>
        <w:t> — «победа»</w:t>
      </w:r>
    </w:p>
    <w:p w:rsidR="00BA18E2" w:rsidRDefault="00275C7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Тюркских рабов — гулямов очень часто называли </w:t>
      </w:r>
      <w:r>
        <w:rPr>
          <w:b/>
          <w:bCs/>
        </w:rPr>
        <w:t>Айаз</w:t>
      </w:r>
      <w:r>
        <w:t>, что в переводе с древнетюркского языка означало «чистое, ясное небо»</w:t>
      </w:r>
    </w:p>
    <w:p w:rsidR="00BA18E2" w:rsidRDefault="00275C7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Женское имя </w:t>
      </w:r>
      <w:r>
        <w:rPr>
          <w:b/>
          <w:bCs/>
        </w:rPr>
        <w:t>Наргиз(а)</w:t>
      </w:r>
      <w:r>
        <w:t xml:space="preserve"> пошло из Ирана, который заимствовал его из греческого названия цветка Нарцисс</w:t>
      </w:r>
    </w:p>
    <w:p w:rsidR="00BA18E2" w:rsidRDefault="00275C7A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b/>
          <w:bCs/>
        </w:rPr>
      </w:pPr>
      <w:r>
        <w:t xml:space="preserve">В узбекских семьях новорожденных близнецов мужского пола обычно называют </w:t>
      </w:r>
      <w:r>
        <w:rPr>
          <w:b/>
          <w:bCs/>
        </w:rPr>
        <w:t>Хасан</w:t>
      </w:r>
      <w:r>
        <w:t xml:space="preserve"> — </w:t>
      </w:r>
      <w:r>
        <w:rPr>
          <w:b/>
          <w:bCs/>
        </w:rPr>
        <w:t>Хусан</w:t>
      </w:r>
      <w:r>
        <w:t xml:space="preserve">, а женского пола — </w:t>
      </w:r>
      <w:r>
        <w:rPr>
          <w:b/>
          <w:bCs/>
        </w:rPr>
        <w:t>Фатима</w:t>
      </w:r>
      <w:r>
        <w:t xml:space="preserve"> — </w:t>
      </w:r>
      <w:r>
        <w:rPr>
          <w:b/>
          <w:bCs/>
        </w:rPr>
        <w:t>Зухра</w:t>
      </w:r>
    </w:p>
    <w:p w:rsidR="00BA18E2" w:rsidRDefault="00275C7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Женское и мужское имя </w:t>
      </w:r>
      <w:r>
        <w:rPr>
          <w:b/>
          <w:bCs/>
        </w:rPr>
        <w:t>Замир(а)</w:t>
      </w:r>
      <w:r>
        <w:t xml:space="preserve"> ошибочно переосмысливают по звуковому сходству с русскими словами «за мир», к которым оно никакого значения не имеет. С арабского слово замир переводится как «затаенная мечта, сокравенная мысль»</w:t>
      </w:r>
    </w:p>
    <w:p w:rsidR="00BA18E2" w:rsidRDefault="00275C7A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В Кашкадарьинской области документировано имя мальчика </w:t>
      </w:r>
      <w:r>
        <w:rPr>
          <w:b/>
          <w:bCs/>
        </w:rPr>
        <w:t>Ахмед-Заготскот</w:t>
      </w:r>
      <w:r>
        <w:t>, данное в честь учреждение, где работает отец</w:t>
      </w:r>
    </w:p>
    <w:p w:rsidR="00BA18E2" w:rsidRDefault="00275C7A">
      <w:pPr>
        <w:pStyle w:val="21"/>
        <w:numPr>
          <w:ilvl w:val="0"/>
          <w:numId w:val="0"/>
        </w:numPr>
      </w:pPr>
      <w:r>
        <w:t>Литература</w:t>
      </w:r>
    </w:p>
    <w:p w:rsidR="00BA18E2" w:rsidRDefault="00275C7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Гафуров А. Г. «Лев и Кипарис (о восточных именах)»,Изд-во Наука, М.,1971</w:t>
      </w:r>
    </w:p>
    <w:p w:rsidR="00BA18E2" w:rsidRDefault="00275C7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Никонов В. А. «Современный именник узбеков», Труды САГУ им. Алишера Навои, Новая Серия, выпуск № 214, Вопросы ономастики, Самарканд, 1971</w:t>
      </w:r>
    </w:p>
    <w:p w:rsidR="00BA18E2" w:rsidRDefault="00275C7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Никонов В. А. «Среднеазиатские материалы для словаря личных имен», Ономастика Средней Азии, Изд-во Наука, М.,1978</w:t>
      </w:r>
    </w:p>
    <w:p w:rsidR="00BA18E2" w:rsidRDefault="00275C7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Ройзензон Л. И., Бобоходжаев «Антропонимические серии у узбеков Нураты (Самаркандская область)», Ономастика Средней Азии, Изд-во Наука, М.,1978</w:t>
      </w:r>
    </w:p>
    <w:p w:rsidR="00BA18E2" w:rsidRDefault="00275C7A">
      <w:pPr>
        <w:pStyle w:val="a3"/>
        <w:numPr>
          <w:ilvl w:val="0"/>
          <w:numId w:val="1"/>
        </w:numPr>
        <w:tabs>
          <w:tab w:val="left" w:pos="707"/>
        </w:tabs>
      </w:pPr>
      <w:r>
        <w:t>Система личных имен у народов мира,Изд-во Наука, М.,1986</w:t>
      </w:r>
    </w:p>
    <w:p w:rsidR="00BA18E2" w:rsidRDefault="00275C7A">
      <w:pPr>
        <w:pStyle w:val="a3"/>
        <w:spacing w:after="0"/>
      </w:pPr>
      <w:r>
        <w:t>Источник: http://ru.wikipedia.org/wiki/Узбекские_имена</w:t>
      </w:r>
      <w:bookmarkStart w:id="0" w:name="_GoBack"/>
      <w:bookmarkEnd w:id="0"/>
    </w:p>
    <w:sectPr w:rsidR="00BA18E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RTF_Num 1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RTF_Num 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RTF_Num 1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RTF_Num 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RTF_Num 1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RTF_Num 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name w:val="RTF_Num 1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name w:val="RTF_Num 2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9">
    <w:nsid w:val="00000014"/>
    <w:multiLevelType w:val="multilevel"/>
    <w:tmpl w:val="00000014"/>
    <w:name w:val="RTF_Num 2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0">
    <w:nsid w:val="00000015"/>
    <w:multiLevelType w:val="multilevel"/>
    <w:tmpl w:val="00000015"/>
    <w:name w:val="RTF_Num 2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1">
    <w:nsid w:val="00000016"/>
    <w:multiLevelType w:val="multilevel"/>
    <w:tmpl w:val="00000016"/>
    <w:name w:val="RTF_Num 2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2">
    <w:nsid w:val="00000017"/>
    <w:multiLevelType w:val="multilevel"/>
    <w:tmpl w:val="00000017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5C7A"/>
    <w:rsid w:val="00275C7A"/>
    <w:rsid w:val="00BA18E2"/>
    <w:rsid w:val="00D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C8180-CCCB-42E2-B6C7-4E8995B5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RTFNum131">
    <w:name w:val="RTF_Num 13 1"/>
    <w:rPr>
      <w:rFonts w:ascii="StarSymbol" w:eastAsia="StarSymbol" w:hAnsi="StarSymbol" w:cs="StarSymbol"/>
      <w:sz w:val="18"/>
      <w:szCs w:val="18"/>
    </w:rPr>
  </w:style>
  <w:style w:type="character" w:customStyle="1" w:styleId="RTFNum132">
    <w:name w:val="RTF_Num 13 2"/>
    <w:rPr>
      <w:rFonts w:ascii="StarSymbol" w:eastAsia="StarSymbol" w:hAnsi="StarSymbol" w:cs="StarSymbol"/>
      <w:sz w:val="18"/>
      <w:szCs w:val="18"/>
    </w:rPr>
  </w:style>
  <w:style w:type="character" w:customStyle="1" w:styleId="RTFNum133">
    <w:name w:val="RTF_Num 13 3"/>
    <w:rPr>
      <w:rFonts w:ascii="StarSymbol" w:eastAsia="StarSymbol" w:hAnsi="StarSymbol" w:cs="StarSymbol"/>
      <w:sz w:val="18"/>
      <w:szCs w:val="18"/>
    </w:rPr>
  </w:style>
  <w:style w:type="character" w:customStyle="1" w:styleId="RTFNum134">
    <w:name w:val="RTF_Num 13 4"/>
    <w:rPr>
      <w:rFonts w:ascii="StarSymbol" w:eastAsia="StarSymbol" w:hAnsi="StarSymbol" w:cs="StarSymbol"/>
      <w:sz w:val="18"/>
      <w:szCs w:val="18"/>
    </w:rPr>
  </w:style>
  <w:style w:type="character" w:customStyle="1" w:styleId="RTFNum135">
    <w:name w:val="RTF_Num 13 5"/>
    <w:rPr>
      <w:rFonts w:ascii="StarSymbol" w:eastAsia="StarSymbol" w:hAnsi="StarSymbol" w:cs="StarSymbol"/>
      <w:sz w:val="18"/>
      <w:szCs w:val="18"/>
    </w:rPr>
  </w:style>
  <w:style w:type="character" w:customStyle="1" w:styleId="RTFNum136">
    <w:name w:val="RTF_Num 13 6"/>
    <w:rPr>
      <w:rFonts w:ascii="StarSymbol" w:eastAsia="StarSymbol" w:hAnsi="StarSymbol" w:cs="StarSymbol"/>
      <w:sz w:val="18"/>
      <w:szCs w:val="18"/>
    </w:rPr>
  </w:style>
  <w:style w:type="character" w:customStyle="1" w:styleId="RTFNum137">
    <w:name w:val="RTF_Num 13 7"/>
    <w:rPr>
      <w:rFonts w:ascii="StarSymbol" w:eastAsia="StarSymbol" w:hAnsi="StarSymbol" w:cs="StarSymbol"/>
      <w:sz w:val="18"/>
      <w:szCs w:val="18"/>
    </w:rPr>
  </w:style>
  <w:style w:type="character" w:customStyle="1" w:styleId="RTFNum138">
    <w:name w:val="RTF_Num 13 8"/>
    <w:rPr>
      <w:rFonts w:ascii="StarSymbol" w:eastAsia="StarSymbol" w:hAnsi="StarSymbol" w:cs="StarSymbol"/>
      <w:sz w:val="18"/>
      <w:szCs w:val="18"/>
    </w:rPr>
  </w:style>
  <w:style w:type="character" w:customStyle="1" w:styleId="RTFNum139">
    <w:name w:val="RTF_Num 13 9"/>
    <w:rPr>
      <w:rFonts w:ascii="StarSymbol" w:eastAsia="StarSymbol" w:hAnsi="StarSymbol" w:cs="StarSymbol"/>
      <w:sz w:val="18"/>
      <w:szCs w:val="18"/>
    </w:rPr>
  </w:style>
  <w:style w:type="character" w:customStyle="1" w:styleId="RTFNum1310">
    <w:name w:val="RTF_Num 13 10"/>
    <w:rPr>
      <w:rFonts w:ascii="StarSymbol" w:eastAsia="StarSymbol" w:hAnsi="StarSymbol" w:cs="StarSymbol"/>
      <w:sz w:val="18"/>
      <w:szCs w:val="18"/>
    </w:rPr>
  </w:style>
  <w:style w:type="character" w:customStyle="1" w:styleId="RTFNum141">
    <w:name w:val="RTF_Num 14 1"/>
    <w:rPr>
      <w:rFonts w:ascii="StarSymbol" w:eastAsia="StarSymbol" w:hAnsi="StarSymbol" w:cs="StarSymbol"/>
      <w:sz w:val="18"/>
      <w:szCs w:val="18"/>
    </w:rPr>
  </w:style>
  <w:style w:type="character" w:customStyle="1" w:styleId="RTFNum142">
    <w:name w:val="RTF_Num 14 2"/>
    <w:rPr>
      <w:rFonts w:ascii="StarSymbol" w:eastAsia="StarSymbol" w:hAnsi="StarSymbol" w:cs="StarSymbol"/>
      <w:sz w:val="18"/>
      <w:szCs w:val="18"/>
    </w:rPr>
  </w:style>
  <w:style w:type="character" w:customStyle="1" w:styleId="RTFNum143">
    <w:name w:val="RTF_Num 14 3"/>
    <w:rPr>
      <w:rFonts w:ascii="StarSymbol" w:eastAsia="StarSymbol" w:hAnsi="StarSymbol" w:cs="StarSymbol"/>
      <w:sz w:val="18"/>
      <w:szCs w:val="18"/>
    </w:rPr>
  </w:style>
  <w:style w:type="character" w:customStyle="1" w:styleId="RTFNum144">
    <w:name w:val="RTF_Num 14 4"/>
    <w:rPr>
      <w:rFonts w:ascii="StarSymbol" w:eastAsia="StarSymbol" w:hAnsi="StarSymbol" w:cs="StarSymbol"/>
      <w:sz w:val="18"/>
      <w:szCs w:val="18"/>
    </w:rPr>
  </w:style>
  <w:style w:type="character" w:customStyle="1" w:styleId="RTFNum145">
    <w:name w:val="RTF_Num 14 5"/>
    <w:rPr>
      <w:rFonts w:ascii="StarSymbol" w:eastAsia="StarSymbol" w:hAnsi="StarSymbol" w:cs="StarSymbol"/>
      <w:sz w:val="18"/>
      <w:szCs w:val="18"/>
    </w:rPr>
  </w:style>
  <w:style w:type="character" w:customStyle="1" w:styleId="RTFNum146">
    <w:name w:val="RTF_Num 14 6"/>
    <w:rPr>
      <w:rFonts w:ascii="StarSymbol" w:eastAsia="StarSymbol" w:hAnsi="StarSymbol" w:cs="StarSymbol"/>
      <w:sz w:val="18"/>
      <w:szCs w:val="18"/>
    </w:rPr>
  </w:style>
  <w:style w:type="character" w:customStyle="1" w:styleId="RTFNum147">
    <w:name w:val="RTF_Num 14 7"/>
    <w:rPr>
      <w:rFonts w:ascii="StarSymbol" w:eastAsia="StarSymbol" w:hAnsi="StarSymbol" w:cs="StarSymbol"/>
      <w:sz w:val="18"/>
      <w:szCs w:val="18"/>
    </w:rPr>
  </w:style>
  <w:style w:type="character" w:customStyle="1" w:styleId="RTFNum148">
    <w:name w:val="RTF_Num 14 8"/>
    <w:rPr>
      <w:rFonts w:ascii="StarSymbol" w:eastAsia="StarSymbol" w:hAnsi="StarSymbol" w:cs="StarSymbol"/>
      <w:sz w:val="18"/>
      <w:szCs w:val="18"/>
    </w:rPr>
  </w:style>
  <w:style w:type="character" w:customStyle="1" w:styleId="RTFNum149">
    <w:name w:val="RTF_Num 14 9"/>
    <w:rPr>
      <w:rFonts w:ascii="StarSymbol" w:eastAsia="StarSymbol" w:hAnsi="StarSymbol" w:cs="StarSymbol"/>
      <w:sz w:val="18"/>
      <w:szCs w:val="18"/>
    </w:rPr>
  </w:style>
  <w:style w:type="character" w:customStyle="1" w:styleId="RTFNum1410">
    <w:name w:val="RTF_Num 14 10"/>
    <w:rPr>
      <w:rFonts w:ascii="StarSymbol" w:eastAsia="StarSymbol" w:hAnsi="StarSymbol" w:cs="StarSymbol"/>
      <w:sz w:val="18"/>
      <w:szCs w:val="18"/>
    </w:rPr>
  </w:style>
  <w:style w:type="character" w:customStyle="1" w:styleId="RTFNum151">
    <w:name w:val="RTF_Num 15 1"/>
    <w:rPr>
      <w:rFonts w:ascii="StarSymbol" w:eastAsia="StarSymbol" w:hAnsi="StarSymbol" w:cs="StarSymbol"/>
      <w:sz w:val="18"/>
      <w:szCs w:val="18"/>
    </w:rPr>
  </w:style>
  <w:style w:type="character" w:customStyle="1" w:styleId="RTFNum152">
    <w:name w:val="RTF_Num 15 2"/>
    <w:rPr>
      <w:rFonts w:ascii="StarSymbol" w:eastAsia="StarSymbol" w:hAnsi="StarSymbol" w:cs="StarSymbol"/>
      <w:sz w:val="18"/>
      <w:szCs w:val="18"/>
    </w:rPr>
  </w:style>
  <w:style w:type="character" w:customStyle="1" w:styleId="RTFNum153">
    <w:name w:val="RTF_Num 15 3"/>
    <w:rPr>
      <w:rFonts w:ascii="StarSymbol" w:eastAsia="StarSymbol" w:hAnsi="StarSymbol" w:cs="StarSymbol"/>
      <w:sz w:val="18"/>
      <w:szCs w:val="18"/>
    </w:rPr>
  </w:style>
  <w:style w:type="character" w:customStyle="1" w:styleId="RTFNum154">
    <w:name w:val="RTF_Num 15 4"/>
    <w:rPr>
      <w:rFonts w:ascii="StarSymbol" w:eastAsia="StarSymbol" w:hAnsi="StarSymbol" w:cs="StarSymbol"/>
      <w:sz w:val="18"/>
      <w:szCs w:val="18"/>
    </w:rPr>
  </w:style>
  <w:style w:type="character" w:customStyle="1" w:styleId="RTFNum155">
    <w:name w:val="RTF_Num 15 5"/>
    <w:rPr>
      <w:rFonts w:ascii="StarSymbol" w:eastAsia="StarSymbol" w:hAnsi="StarSymbol" w:cs="StarSymbol"/>
      <w:sz w:val="18"/>
      <w:szCs w:val="18"/>
    </w:rPr>
  </w:style>
  <w:style w:type="character" w:customStyle="1" w:styleId="RTFNum156">
    <w:name w:val="RTF_Num 15 6"/>
    <w:rPr>
      <w:rFonts w:ascii="StarSymbol" w:eastAsia="StarSymbol" w:hAnsi="StarSymbol" w:cs="StarSymbol"/>
      <w:sz w:val="18"/>
      <w:szCs w:val="18"/>
    </w:rPr>
  </w:style>
  <w:style w:type="character" w:customStyle="1" w:styleId="RTFNum157">
    <w:name w:val="RTF_Num 15 7"/>
    <w:rPr>
      <w:rFonts w:ascii="StarSymbol" w:eastAsia="StarSymbol" w:hAnsi="StarSymbol" w:cs="StarSymbol"/>
      <w:sz w:val="18"/>
      <w:szCs w:val="18"/>
    </w:rPr>
  </w:style>
  <w:style w:type="character" w:customStyle="1" w:styleId="RTFNum158">
    <w:name w:val="RTF_Num 15 8"/>
    <w:rPr>
      <w:rFonts w:ascii="StarSymbol" w:eastAsia="StarSymbol" w:hAnsi="StarSymbol" w:cs="StarSymbol"/>
      <w:sz w:val="18"/>
      <w:szCs w:val="18"/>
    </w:rPr>
  </w:style>
  <w:style w:type="character" w:customStyle="1" w:styleId="RTFNum159">
    <w:name w:val="RTF_Num 15 9"/>
    <w:rPr>
      <w:rFonts w:ascii="StarSymbol" w:eastAsia="StarSymbol" w:hAnsi="StarSymbol" w:cs="StarSymbol"/>
      <w:sz w:val="18"/>
      <w:szCs w:val="18"/>
    </w:rPr>
  </w:style>
  <w:style w:type="character" w:customStyle="1" w:styleId="RTFNum1510">
    <w:name w:val="RTF_Num 15 10"/>
    <w:rPr>
      <w:rFonts w:ascii="StarSymbol" w:eastAsia="StarSymbol" w:hAnsi="StarSymbol" w:cs="StarSymbol"/>
      <w:sz w:val="18"/>
      <w:szCs w:val="18"/>
    </w:rPr>
  </w:style>
  <w:style w:type="character" w:customStyle="1" w:styleId="RTFNum161">
    <w:name w:val="RTF_Num 16 1"/>
    <w:rPr>
      <w:rFonts w:ascii="StarSymbol" w:eastAsia="StarSymbol" w:hAnsi="StarSymbol" w:cs="StarSymbol"/>
      <w:sz w:val="18"/>
      <w:szCs w:val="18"/>
    </w:rPr>
  </w:style>
  <w:style w:type="character" w:customStyle="1" w:styleId="RTFNum162">
    <w:name w:val="RTF_Num 16 2"/>
    <w:rPr>
      <w:rFonts w:ascii="StarSymbol" w:eastAsia="StarSymbol" w:hAnsi="StarSymbol" w:cs="StarSymbol"/>
      <w:sz w:val="18"/>
      <w:szCs w:val="18"/>
    </w:rPr>
  </w:style>
  <w:style w:type="character" w:customStyle="1" w:styleId="RTFNum163">
    <w:name w:val="RTF_Num 16 3"/>
    <w:rPr>
      <w:rFonts w:ascii="StarSymbol" w:eastAsia="StarSymbol" w:hAnsi="StarSymbol" w:cs="StarSymbol"/>
      <w:sz w:val="18"/>
      <w:szCs w:val="18"/>
    </w:rPr>
  </w:style>
  <w:style w:type="character" w:customStyle="1" w:styleId="RTFNum164">
    <w:name w:val="RTF_Num 16 4"/>
    <w:rPr>
      <w:rFonts w:ascii="StarSymbol" w:eastAsia="StarSymbol" w:hAnsi="StarSymbol" w:cs="StarSymbol"/>
      <w:sz w:val="18"/>
      <w:szCs w:val="18"/>
    </w:rPr>
  </w:style>
  <w:style w:type="character" w:customStyle="1" w:styleId="RTFNum165">
    <w:name w:val="RTF_Num 16 5"/>
    <w:rPr>
      <w:rFonts w:ascii="StarSymbol" w:eastAsia="StarSymbol" w:hAnsi="StarSymbol" w:cs="StarSymbol"/>
      <w:sz w:val="18"/>
      <w:szCs w:val="18"/>
    </w:rPr>
  </w:style>
  <w:style w:type="character" w:customStyle="1" w:styleId="RTFNum166">
    <w:name w:val="RTF_Num 16 6"/>
    <w:rPr>
      <w:rFonts w:ascii="StarSymbol" w:eastAsia="StarSymbol" w:hAnsi="StarSymbol" w:cs="StarSymbol"/>
      <w:sz w:val="18"/>
      <w:szCs w:val="18"/>
    </w:rPr>
  </w:style>
  <w:style w:type="character" w:customStyle="1" w:styleId="RTFNum167">
    <w:name w:val="RTF_Num 16 7"/>
    <w:rPr>
      <w:rFonts w:ascii="StarSymbol" w:eastAsia="StarSymbol" w:hAnsi="StarSymbol" w:cs="StarSymbol"/>
      <w:sz w:val="18"/>
      <w:szCs w:val="18"/>
    </w:rPr>
  </w:style>
  <w:style w:type="character" w:customStyle="1" w:styleId="RTFNum168">
    <w:name w:val="RTF_Num 16 8"/>
    <w:rPr>
      <w:rFonts w:ascii="StarSymbol" w:eastAsia="StarSymbol" w:hAnsi="StarSymbol" w:cs="StarSymbol"/>
      <w:sz w:val="18"/>
      <w:szCs w:val="18"/>
    </w:rPr>
  </w:style>
  <w:style w:type="character" w:customStyle="1" w:styleId="RTFNum169">
    <w:name w:val="RTF_Num 16 9"/>
    <w:rPr>
      <w:rFonts w:ascii="StarSymbol" w:eastAsia="StarSymbol" w:hAnsi="StarSymbol" w:cs="StarSymbol"/>
      <w:sz w:val="18"/>
      <w:szCs w:val="18"/>
    </w:rPr>
  </w:style>
  <w:style w:type="character" w:customStyle="1" w:styleId="RTFNum1610">
    <w:name w:val="RTF_Num 16 10"/>
    <w:rPr>
      <w:rFonts w:ascii="StarSymbol" w:eastAsia="StarSymbol" w:hAnsi="StarSymbol" w:cs="StarSymbol"/>
      <w:sz w:val="18"/>
      <w:szCs w:val="18"/>
    </w:rPr>
  </w:style>
  <w:style w:type="character" w:customStyle="1" w:styleId="RTFNum171">
    <w:name w:val="RTF_Num 17 1"/>
    <w:rPr>
      <w:rFonts w:ascii="StarSymbol" w:eastAsia="StarSymbol" w:hAnsi="StarSymbol" w:cs="StarSymbol"/>
      <w:sz w:val="18"/>
      <w:szCs w:val="18"/>
    </w:rPr>
  </w:style>
  <w:style w:type="character" w:customStyle="1" w:styleId="RTFNum172">
    <w:name w:val="RTF_Num 17 2"/>
    <w:rPr>
      <w:rFonts w:ascii="StarSymbol" w:eastAsia="StarSymbol" w:hAnsi="StarSymbol" w:cs="StarSymbol"/>
      <w:sz w:val="18"/>
      <w:szCs w:val="18"/>
    </w:rPr>
  </w:style>
  <w:style w:type="character" w:customStyle="1" w:styleId="RTFNum173">
    <w:name w:val="RTF_Num 17 3"/>
    <w:rPr>
      <w:rFonts w:ascii="StarSymbol" w:eastAsia="StarSymbol" w:hAnsi="StarSymbol" w:cs="StarSymbol"/>
      <w:sz w:val="18"/>
      <w:szCs w:val="18"/>
    </w:rPr>
  </w:style>
  <w:style w:type="character" w:customStyle="1" w:styleId="RTFNum174">
    <w:name w:val="RTF_Num 17 4"/>
    <w:rPr>
      <w:rFonts w:ascii="StarSymbol" w:eastAsia="StarSymbol" w:hAnsi="StarSymbol" w:cs="StarSymbol"/>
      <w:sz w:val="18"/>
      <w:szCs w:val="18"/>
    </w:rPr>
  </w:style>
  <w:style w:type="character" w:customStyle="1" w:styleId="RTFNum175">
    <w:name w:val="RTF_Num 17 5"/>
    <w:rPr>
      <w:rFonts w:ascii="StarSymbol" w:eastAsia="StarSymbol" w:hAnsi="StarSymbol" w:cs="StarSymbol"/>
      <w:sz w:val="18"/>
      <w:szCs w:val="18"/>
    </w:rPr>
  </w:style>
  <w:style w:type="character" w:customStyle="1" w:styleId="RTFNum176">
    <w:name w:val="RTF_Num 17 6"/>
    <w:rPr>
      <w:rFonts w:ascii="StarSymbol" w:eastAsia="StarSymbol" w:hAnsi="StarSymbol" w:cs="StarSymbol"/>
      <w:sz w:val="18"/>
      <w:szCs w:val="18"/>
    </w:rPr>
  </w:style>
  <w:style w:type="character" w:customStyle="1" w:styleId="RTFNum177">
    <w:name w:val="RTF_Num 17 7"/>
    <w:rPr>
      <w:rFonts w:ascii="StarSymbol" w:eastAsia="StarSymbol" w:hAnsi="StarSymbol" w:cs="StarSymbol"/>
      <w:sz w:val="18"/>
      <w:szCs w:val="18"/>
    </w:rPr>
  </w:style>
  <w:style w:type="character" w:customStyle="1" w:styleId="RTFNum178">
    <w:name w:val="RTF_Num 17 8"/>
    <w:rPr>
      <w:rFonts w:ascii="StarSymbol" w:eastAsia="StarSymbol" w:hAnsi="StarSymbol" w:cs="StarSymbol"/>
      <w:sz w:val="18"/>
      <w:szCs w:val="18"/>
    </w:rPr>
  </w:style>
  <w:style w:type="character" w:customStyle="1" w:styleId="RTFNum179">
    <w:name w:val="RTF_Num 17 9"/>
    <w:rPr>
      <w:rFonts w:ascii="StarSymbol" w:eastAsia="StarSymbol" w:hAnsi="StarSymbol" w:cs="StarSymbol"/>
      <w:sz w:val="18"/>
      <w:szCs w:val="18"/>
    </w:rPr>
  </w:style>
  <w:style w:type="character" w:customStyle="1" w:styleId="RTFNum1710">
    <w:name w:val="RTF_Num 17 10"/>
    <w:rPr>
      <w:rFonts w:ascii="StarSymbol" w:eastAsia="StarSymbol" w:hAnsi="StarSymbol" w:cs="StarSymbol"/>
      <w:sz w:val="18"/>
      <w:szCs w:val="18"/>
    </w:rPr>
  </w:style>
  <w:style w:type="character" w:customStyle="1" w:styleId="RTFNum181">
    <w:name w:val="RTF_Num 18 1"/>
    <w:rPr>
      <w:rFonts w:ascii="StarSymbol" w:eastAsia="StarSymbol" w:hAnsi="StarSymbol" w:cs="StarSymbol"/>
      <w:sz w:val="18"/>
      <w:szCs w:val="18"/>
    </w:rPr>
  </w:style>
  <w:style w:type="character" w:customStyle="1" w:styleId="RTFNum182">
    <w:name w:val="RTF_Num 18 2"/>
    <w:rPr>
      <w:rFonts w:ascii="StarSymbol" w:eastAsia="StarSymbol" w:hAnsi="StarSymbol" w:cs="StarSymbol"/>
      <w:sz w:val="18"/>
      <w:szCs w:val="18"/>
    </w:rPr>
  </w:style>
  <w:style w:type="character" w:customStyle="1" w:styleId="RTFNum183">
    <w:name w:val="RTF_Num 18 3"/>
    <w:rPr>
      <w:rFonts w:ascii="StarSymbol" w:eastAsia="StarSymbol" w:hAnsi="StarSymbol" w:cs="StarSymbol"/>
      <w:sz w:val="18"/>
      <w:szCs w:val="18"/>
    </w:rPr>
  </w:style>
  <w:style w:type="character" w:customStyle="1" w:styleId="RTFNum184">
    <w:name w:val="RTF_Num 18 4"/>
    <w:rPr>
      <w:rFonts w:ascii="StarSymbol" w:eastAsia="StarSymbol" w:hAnsi="StarSymbol" w:cs="StarSymbol"/>
      <w:sz w:val="18"/>
      <w:szCs w:val="18"/>
    </w:rPr>
  </w:style>
  <w:style w:type="character" w:customStyle="1" w:styleId="RTFNum185">
    <w:name w:val="RTF_Num 18 5"/>
    <w:rPr>
      <w:rFonts w:ascii="StarSymbol" w:eastAsia="StarSymbol" w:hAnsi="StarSymbol" w:cs="StarSymbol"/>
      <w:sz w:val="18"/>
      <w:szCs w:val="18"/>
    </w:rPr>
  </w:style>
  <w:style w:type="character" w:customStyle="1" w:styleId="RTFNum186">
    <w:name w:val="RTF_Num 18 6"/>
    <w:rPr>
      <w:rFonts w:ascii="StarSymbol" w:eastAsia="StarSymbol" w:hAnsi="StarSymbol" w:cs="StarSymbol"/>
      <w:sz w:val="18"/>
      <w:szCs w:val="18"/>
    </w:rPr>
  </w:style>
  <w:style w:type="character" w:customStyle="1" w:styleId="RTFNum187">
    <w:name w:val="RTF_Num 18 7"/>
    <w:rPr>
      <w:rFonts w:ascii="StarSymbol" w:eastAsia="StarSymbol" w:hAnsi="StarSymbol" w:cs="StarSymbol"/>
      <w:sz w:val="18"/>
      <w:szCs w:val="18"/>
    </w:rPr>
  </w:style>
  <w:style w:type="character" w:customStyle="1" w:styleId="RTFNum188">
    <w:name w:val="RTF_Num 18 8"/>
    <w:rPr>
      <w:rFonts w:ascii="StarSymbol" w:eastAsia="StarSymbol" w:hAnsi="StarSymbol" w:cs="StarSymbol"/>
      <w:sz w:val="18"/>
      <w:szCs w:val="18"/>
    </w:rPr>
  </w:style>
  <w:style w:type="character" w:customStyle="1" w:styleId="RTFNum189">
    <w:name w:val="RTF_Num 18 9"/>
    <w:rPr>
      <w:rFonts w:ascii="StarSymbol" w:eastAsia="StarSymbol" w:hAnsi="StarSymbol" w:cs="StarSymbol"/>
      <w:sz w:val="18"/>
      <w:szCs w:val="18"/>
    </w:rPr>
  </w:style>
  <w:style w:type="character" w:customStyle="1" w:styleId="RTFNum1810">
    <w:name w:val="RTF_Num 18 10"/>
    <w:rPr>
      <w:rFonts w:ascii="StarSymbol" w:eastAsia="StarSymbol" w:hAnsi="StarSymbol" w:cs="StarSymbol"/>
      <w:sz w:val="18"/>
      <w:szCs w:val="18"/>
    </w:rPr>
  </w:style>
  <w:style w:type="character" w:customStyle="1" w:styleId="RTFNum191">
    <w:name w:val="RTF_Num 19 1"/>
    <w:rPr>
      <w:rFonts w:ascii="StarSymbol" w:eastAsia="StarSymbol" w:hAnsi="StarSymbol" w:cs="StarSymbol"/>
      <w:sz w:val="18"/>
      <w:szCs w:val="18"/>
    </w:rPr>
  </w:style>
  <w:style w:type="character" w:customStyle="1" w:styleId="RTFNum192">
    <w:name w:val="RTF_Num 19 2"/>
    <w:rPr>
      <w:rFonts w:ascii="StarSymbol" w:eastAsia="StarSymbol" w:hAnsi="StarSymbol" w:cs="StarSymbol"/>
      <w:sz w:val="18"/>
      <w:szCs w:val="18"/>
    </w:rPr>
  </w:style>
  <w:style w:type="character" w:customStyle="1" w:styleId="RTFNum193">
    <w:name w:val="RTF_Num 19 3"/>
    <w:rPr>
      <w:rFonts w:ascii="StarSymbol" w:eastAsia="StarSymbol" w:hAnsi="StarSymbol" w:cs="StarSymbol"/>
      <w:sz w:val="18"/>
      <w:szCs w:val="18"/>
    </w:rPr>
  </w:style>
  <w:style w:type="character" w:customStyle="1" w:styleId="RTFNum194">
    <w:name w:val="RTF_Num 19 4"/>
    <w:rPr>
      <w:rFonts w:ascii="StarSymbol" w:eastAsia="StarSymbol" w:hAnsi="StarSymbol" w:cs="StarSymbol"/>
      <w:sz w:val="18"/>
      <w:szCs w:val="18"/>
    </w:rPr>
  </w:style>
  <w:style w:type="character" w:customStyle="1" w:styleId="RTFNum195">
    <w:name w:val="RTF_Num 19 5"/>
    <w:rPr>
      <w:rFonts w:ascii="StarSymbol" w:eastAsia="StarSymbol" w:hAnsi="StarSymbol" w:cs="StarSymbol"/>
      <w:sz w:val="18"/>
      <w:szCs w:val="18"/>
    </w:rPr>
  </w:style>
  <w:style w:type="character" w:customStyle="1" w:styleId="RTFNum196">
    <w:name w:val="RTF_Num 19 6"/>
    <w:rPr>
      <w:rFonts w:ascii="StarSymbol" w:eastAsia="StarSymbol" w:hAnsi="StarSymbol" w:cs="StarSymbol"/>
      <w:sz w:val="18"/>
      <w:szCs w:val="18"/>
    </w:rPr>
  </w:style>
  <w:style w:type="character" w:customStyle="1" w:styleId="RTFNum197">
    <w:name w:val="RTF_Num 19 7"/>
    <w:rPr>
      <w:rFonts w:ascii="StarSymbol" w:eastAsia="StarSymbol" w:hAnsi="StarSymbol" w:cs="StarSymbol"/>
      <w:sz w:val="18"/>
      <w:szCs w:val="18"/>
    </w:rPr>
  </w:style>
  <w:style w:type="character" w:customStyle="1" w:styleId="RTFNum198">
    <w:name w:val="RTF_Num 19 8"/>
    <w:rPr>
      <w:rFonts w:ascii="StarSymbol" w:eastAsia="StarSymbol" w:hAnsi="StarSymbol" w:cs="StarSymbol"/>
      <w:sz w:val="18"/>
      <w:szCs w:val="18"/>
    </w:rPr>
  </w:style>
  <w:style w:type="character" w:customStyle="1" w:styleId="RTFNum199">
    <w:name w:val="RTF_Num 19 9"/>
    <w:rPr>
      <w:rFonts w:ascii="StarSymbol" w:eastAsia="StarSymbol" w:hAnsi="StarSymbol" w:cs="StarSymbol"/>
      <w:sz w:val="18"/>
      <w:szCs w:val="18"/>
    </w:rPr>
  </w:style>
  <w:style w:type="character" w:customStyle="1" w:styleId="RTFNum1910">
    <w:name w:val="RTF_Num 19 10"/>
    <w:rPr>
      <w:rFonts w:ascii="StarSymbol" w:eastAsia="StarSymbol" w:hAnsi="StarSymbol" w:cs="StarSymbol"/>
      <w:sz w:val="18"/>
      <w:szCs w:val="18"/>
    </w:rPr>
  </w:style>
  <w:style w:type="character" w:customStyle="1" w:styleId="RTFNum201">
    <w:name w:val="RTF_Num 20 1"/>
    <w:rPr>
      <w:rFonts w:ascii="StarSymbol" w:eastAsia="StarSymbol" w:hAnsi="StarSymbol" w:cs="StarSymbol"/>
      <w:sz w:val="18"/>
      <w:szCs w:val="18"/>
    </w:rPr>
  </w:style>
  <w:style w:type="character" w:customStyle="1" w:styleId="RTFNum202">
    <w:name w:val="RTF_Num 20 2"/>
    <w:rPr>
      <w:rFonts w:ascii="StarSymbol" w:eastAsia="StarSymbol" w:hAnsi="StarSymbol" w:cs="StarSymbol"/>
      <w:sz w:val="18"/>
      <w:szCs w:val="18"/>
    </w:rPr>
  </w:style>
  <w:style w:type="character" w:customStyle="1" w:styleId="RTFNum203">
    <w:name w:val="RTF_Num 20 3"/>
    <w:rPr>
      <w:rFonts w:ascii="StarSymbol" w:eastAsia="StarSymbol" w:hAnsi="StarSymbol" w:cs="StarSymbol"/>
      <w:sz w:val="18"/>
      <w:szCs w:val="18"/>
    </w:rPr>
  </w:style>
  <w:style w:type="character" w:customStyle="1" w:styleId="RTFNum204">
    <w:name w:val="RTF_Num 20 4"/>
    <w:rPr>
      <w:rFonts w:ascii="StarSymbol" w:eastAsia="StarSymbol" w:hAnsi="StarSymbol" w:cs="StarSymbol"/>
      <w:sz w:val="18"/>
      <w:szCs w:val="18"/>
    </w:rPr>
  </w:style>
  <w:style w:type="character" w:customStyle="1" w:styleId="RTFNum205">
    <w:name w:val="RTF_Num 20 5"/>
    <w:rPr>
      <w:rFonts w:ascii="StarSymbol" w:eastAsia="StarSymbol" w:hAnsi="StarSymbol" w:cs="StarSymbol"/>
      <w:sz w:val="18"/>
      <w:szCs w:val="18"/>
    </w:rPr>
  </w:style>
  <w:style w:type="character" w:customStyle="1" w:styleId="RTFNum206">
    <w:name w:val="RTF_Num 20 6"/>
    <w:rPr>
      <w:rFonts w:ascii="StarSymbol" w:eastAsia="StarSymbol" w:hAnsi="StarSymbol" w:cs="StarSymbol"/>
      <w:sz w:val="18"/>
      <w:szCs w:val="18"/>
    </w:rPr>
  </w:style>
  <w:style w:type="character" w:customStyle="1" w:styleId="RTFNum207">
    <w:name w:val="RTF_Num 20 7"/>
    <w:rPr>
      <w:rFonts w:ascii="StarSymbol" w:eastAsia="StarSymbol" w:hAnsi="StarSymbol" w:cs="StarSymbol"/>
      <w:sz w:val="18"/>
      <w:szCs w:val="18"/>
    </w:rPr>
  </w:style>
  <w:style w:type="character" w:customStyle="1" w:styleId="RTFNum208">
    <w:name w:val="RTF_Num 20 8"/>
    <w:rPr>
      <w:rFonts w:ascii="StarSymbol" w:eastAsia="StarSymbol" w:hAnsi="StarSymbol" w:cs="StarSymbol"/>
      <w:sz w:val="18"/>
      <w:szCs w:val="18"/>
    </w:rPr>
  </w:style>
  <w:style w:type="character" w:customStyle="1" w:styleId="RTFNum209">
    <w:name w:val="RTF_Num 20 9"/>
    <w:rPr>
      <w:rFonts w:ascii="StarSymbol" w:eastAsia="StarSymbol" w:hAnsi="StarSymbol" w:cs="StarSymbol"/>
      <w:sz w:val="18"/>
      <w:szCs w:val="18"/>
    </w:rPr>
  </w:style>
  <w:style w:type="character" w:customStyle="1" w:styleId="RTFNum2010">
    <w:name w:val="RTF_Num 20 10"/>
    <w:rPr>
      <w:rFonts w:ascii="StarSymbol" w:eastAsia="StarSymbol" w:hAnsi="StarSymbol" w:cs="StarSymbol"/>
      <w:sz w:val="18"/>
      <w:szCs w:val="18"/>
    </w:rPr>
  </w:style>
  <w:style w:type="character" w:customStyle="1" w:styleId="RTFNum211">
    <w:name w:val="RTF_Num 21 1"/>
    <w:rPr>
      <w:rFonts w:ascii="StarSymbol" w:eastAsia="StarSymbol" w:hAnsi="StarSymbol" w:cs="StarSymbol"/>
      <w:sz w:val="18"/>
      <w:szCs w:val="18"/>
    </w:rPr>
  </w:style>
  <w:style w:type="character" w:customStyle="1" w:styleId="RTFNum212">
    <w:name w:val="RTF_Num 21 2"/>
    <w:rPr>
      <w:rFonts w:ascii="StarSymbol" w:eastAsia="StarSymbol" w:hAnsi="StarSymbol" w:cs="StarSymbol"/>
      <w:sz w:val="18"/>
      <w:szCs w:val="18"/>
    </w:rPr>
  </w:style>
  <w:style w:type="character" w:customStyle="1" w:styleId="RTFNum213">
    <w:name w:val="RTF_Num 21 3"/>
    <w:rPr>
      <w:rFonts w:ascii="StarSymbol" w:eastAsia="StarSymbol" w:hAnsi="StarSymbol" w:cs="StarSymbol"/>
      <w:sz w:val="18"/>
      <w:szCs w:val="18"/>
    </w:rPr>
  </w:style>
  <w:style w:type="character" w:customStyle="1" w:styleId="RTFNum214">
    <w:name w:val="RTF_Num 21 4"/>
    <w:rPr>
      <w:rFonts w:ascii="StarSymbol" w:eastAsia="StarSymbol" w:hAnsi="StarSymbol" w:cs="StarSymbol"/>
      <w:sz w:val="18"/>
      <w:szCs w:val="18"/>
    </w:rPr>
  </w:style>
  <w:style w:type="character" w:customStyle="1" w:styleId="RTFNum215">
    <w:name w:val="RTF_Num 21 5"/>
    <w:rPr>
      <w:rFonts w:ascii="StarSymbol" w:eastAsia="StarSymbol" w:hAnsi="StarSymbol" w:cs="StarSymbol"/>
      <w:sz w:val="18"/>
      <w:szCs w:val="18"/>
    </w:rPr>
  </w:style>
  <w:style w:type="character" w:customStyle="1" w:styleId="RTFNum216">
    <w:name w:val="RTF_Num 21 6"/>
    <w:rPr>
      <w:rFonts w:ascii="StarSymbol" w:eastAsia="StarSymbol" w:hAnsi="StarSymbol" w:cs="StarSymbol"/>
      <w:sz w:val="18"/>
      <w:szCs w:val="18"/>
    </w:rPr>
  </w:style>
  <w:style w:type="character" w:customStyle="1" w:styleId="RTFNum217">
    <w:name w:val="RTF_Num 21 7"/>
    <w:rPr>
      <w:rFonts w:ascii="StarSymbol" w:eastAsia="StarSymbol" w:hAnsi="StarSymbol" w:cs="StarSymbol"/>
      <w:sz w:val="18"/>
      <w:szCs w:val="18"/>
    </w:rPr>
  </w:style>
  <w:style w:type="character" w:customStyle="1" w:styleId="RTFNum218">
    <w:name w:val="RTF_Num 21 8"/>
    <w:rPr>
      <w:rFonts w:ascii="StarSymbol" w:eastAsia="StarSymbol" w:hAnsi="StarSymbol" w:cs="StarSymbol"/>
      <w:sz w:val="18"/>
      <w:szCs w:val="18"/>
    </w:rPr>
  </w:style>
  <w:style w:type="character" w:customStyle="1" w:styleId="RTFNum219">
    <w:name w:val="RTF_Num 21 9"/>
    <w:rPr>
      <w:rFonts w:ascii="StarSymbol" w:eastAsia="StarSymbol" w:hAnsi="StarSymbol" w:cs="StarSymbol"/>
      <w:sz w:val="18"/>
      <w:szCs w:val="18"/>
    </w:rPr>
  </w:style>
  <w:style w:type="character" w:customStyle="1" w:styleId="RTFNum2110">
    <w:name w:val="RTF_Num 21 10"/>
    <w:rPr>
      <w:rFonts w:ascii="StarSymbol" w:eastAsia="StarSymbol" w:hAnsi="StarSymbol" w:cs="StarSymbol"/>
      <w:sz w:val="18"/>
      <w:szCs w:val="18"/>
    </w:rPr>
  </w:style>
  <w:style w:type="character" w:customStyle="1" w:styleId="RTFNum221">
    <w:name w:val="RTF_Num 22 1"/>
    <w:rPr>
      <w:rFonts w:ascii="StarSymbol" w:eastAsia="StarSymbol" w:hAnsi="StarSymbol" w:cs="StarSymbol"/>
      <w:sz w:val="18"/>
      <w:szCs w:val="18"/>
    </w:rPr>
  </w:style>
  <w:style w:type="character" w:customStyle="1" w:styleId="RTFNum222">
    <w:name w:val="RTF_Num 22 2"/>
    <w:rPr>
      <w:rFonts w:ascii="StarSymbol" w:eastAsia="StarSymbol" w:hAnsi="StarSymbol" w:cs="StarSymbol"/>
      <w:sz w:val="18"/>
      <w:szCs w:val="18"/>
    </w:rPr>
  </w:style>
  <w:style w:type="character" w:customStyle="1" w:styleId="RTFNum223">
    <w:name w:val="RTF_Num 22 3"/>
    <w:rPr>
      <w:rFonts w:ascii="StarSymbol" w:eastAsia="StarSymbol" w:hAnsi="StarSymbol" w:cs="StarSymbol"/>
      <w:sz w:val="18"/>
      <w:szCs w:val="18"/>
    </w:rPr>
  </w:style>
  <w:style w:type="character" w:customStyle="1" w:styleId="RTFNum224">
    <w:name w:val="RTF_Num 22 4"/>
    <w:rPr>
      <w:rFonts w:ascii="StarSymbol" w:eastAsia="StarSymbol" w:hAnsi="StarSymbol" w:cs="StarSymbol"/>
      <w:sz w:val="18"/>
      <w:szCs w:val="18"/>
    </w:rPr>
  </w:style>
  <w:style w:type="character" w:customStyle="1" w:styleId="RTFNum225">
    <w:name w:val="RTF_Num 22 5"/>
    <w:rPr>
      <w:rFonts w:ascii="StarSymbol" w:eastAsia="StarSymbol" w:hAnsi="StarSymbol" w:cs="StarSymbol"/>
      <w:sz w:val="18"/>
      <w:szCs w:val="18"/>
    </w:rPr>
  </w:style>
  <w:style w:type="character" w:customStyle="1" w:styleId="RTFNum226">
    <w:name w:val="RTF_Num 22 6"/>
    <w:rPr>
      <w:rFonts w:ascii="StarSymbol" w:eastAsia="StarSymbol" w:hAnsi="StarSymbol" w:cs="StarSymbol"/>
      <w:sz w:val="18"/>
      <w:szCs w:val="18"/>
    </w:rPr>
  </w:style>
  <w:style w:type="character" w:customStyle="1" w:styleId="RTFNum227">
    <w:name w:val="RTF_Num 22 7"/>
    <w:rPr>
      <w:rFonts w:ascii="StarSymbol" w:eastAsia="StarSymbol" w:hAnsi="StarSymbol" w:cs="StarSymbol"/>
      <w:sz w:val="18"/>
      <w:szCs w:val="18"/>
    </w:rPr>
  </w:style>
  <w:style w:type="character" w:customStyle="1" w:styleId="RTFNum228">
    <w:name w:val="RTF_Num 22 8"/>
    <w:rPr>
      <w:rFonts w:ascii="StarSymbol" w:eastAsia="StarSymbol" w:hAnsi="StarSymbol" w:cs="StarSymbol"/>
      <w:sz w:val="18"/>
      <w:szCs w:val="18"/>
    </w:rPr>
  </w:style>
  <w:style w:type="character" w:customStyle="1" w:styleId="RTFNum229">
    <w:name w:val="RTF_Num 22 9"/>
    <w:rPr>
      <w:rFonts w:ascii="StarSymbol" w:eastAsia="StarSymbol" w:hAnsi="StarSymbol" w:cs="StarSymbol"/>
      <w:sz w:val="18"/>
      <w:szCs w:val="18"/>
    </w:rPr>
  </w:style>
  <w:style w:type="character" w:customStyle="1" w:styleId="RTFNum2210">
    <w:name w:val="RTF_Num 22 10"/>
    <w:rPr>
      <w:rFonts w:ascii="StarSymbol" w:eastAsia="StarSymbol" w:hAnsi="StarSymbol" w:cs="StarSymbol"/>
      <w:sz w:val="18"/>
      <w:szCs w:val="18"/>
    </w:rPr>
  </w:style>
  <w:style w:type="character" w:customStyle="1" w:styleId="RTFNum231">
    <w:name w:val="RTF_Num 23 1"/>
    <w:rPr>
      <w:rFonts w:ascii="StarSymbol" w:eastAsia="StarSymbol" w:hAnsi="StarSymbol" w:cs="StarSymbol"/>
      <w:sz w:val="18"/>
      <w:szCs w:val="18"/>
    </w:rPr>
  </w:style>
  <w:style w:type="character" w:customStyle="1" w:styleId="RTFNum232">
    <w:name w:val="RTF_Num 23 2"/>
    <w:rPr>
      <w:rFonts w:ascii="StarSymbol" w:eastAsia="StarSymbol" w:hAnsi="StarSymbol" w:cs="StarSymbol"/>
      <w:sz w:val="18"/>
      <w:szCs w:val="18"/>
    </w:rPr>
  </w:style>
  <w:style w:type="character" w:customStyle="1" w:styleId="RTFNum233">
    <w:name w:val="RTF_Num 23 3"/>
    <w:rPr>
      <w:rFonts w:ascii="StarSymbol" w:eastAsia="StarSymbol" w:hAnsi="StarSymbol" w:cs="StarSymbol"/>
      <w:sz w:val="18"/>
      <w:szCs w:val="18"/>
    </w:rPr>
  </w:style>
  <w:style w:type="character" w:customStyle="1" w:styleId="RTFNum234">
    <w:name w:val="RTF_Num 23 4"/>
    <w:rPr>
      <w:rFonts w:ascii="StarSymbol" w:eastAsia="StarSymbol" w:hAnsi="StarSymbol" w:cs="StarSymbol"/>
      <w:sz w:val="18"/>
      <w:szCs w:val="18"/>
    </w:rPr>
  </w:style>
  <w:style w:type="character" w:customStyle="1" w:styleId="RTFNum235">
    <w:name w:val="RTF_Num 23 5"/>
    <w:rPr>
      <w:rFonts w:ascii="StarSymbol" w:eastAsia="StarSymbol" w:hAnsi="StarSymbol" w:cs="StarSymbol"/>
      <w:sz w:val="18"/>
      <w:szCs w:val="18"/>
    </w:rPr>
  </w:style>
  <w:style w:type="character" w:customStyle="1" w:styleId="RTFNum236">
    <w:name w:val="RTF_Num 23 6"/>
    <w:rPr>
      <w:rFonts w:ascii="StarSymbol" w:eastAsia="StarSymbol" w:hAnsi="StarSymbol" w:cs="StarSymbol"/>
      <w:sz w:val="18"/>
      <w:szCs w:val="18"/>
    </w:rPr>
  </w:style>
  <w:style w:type="character" w:customStyle="1" w:styleId="RTFNum237">
    <w:name w:val="RTF_Num 23 7"/>
    <w:rPr>
      <w:rFonts w:ascii="StarSymbol" w:eastAsia="StarSymbol" w:hAnsi="StarSymbol" w:cs="StarSymbol"/>
      <w:sz w:val="18"/>
      <w:szCs w:val="18"/>
    </w:rPr>
  </w:style>
  <w:style w:type="character" w:customStyle="1" w:styleId="RTFNum238">
    <w:name w:val="RTF_Num 23 8"/>
    <w:rPr>
      <w:rFonts w:ascii="StarSymbol" w:eastAsia="StarSymbol" w:hAnsi="StarSymbol" w:cs="StarSymbol"/>
      <w:sz w:val="18"/>
      <w:szCs w:val="18"/>
    </w:rPr>
  </w:style>
  <w:style w:type="character" w:customStyle="1" w:styleId="RTFNum239">
    <w:name w:val="RTF_Num 23 9"/>
    <w:rPr>
      <w:rFonts w:ascii="StarSymbol" w:eastAsia="StarSymbol" w:hAnsi="StarSymbol" w:cs="StarSymbol"/>
      <w:sz w:val="18"/>
      <w:szCs w:val="18"/>
    </w:rPr>
  </w:style>
  <w:style w:type="character" w:customStyle="1" w:styleId="RTFNum2310">
    <w:name w:val="RTF_Num 2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1298</Words>
  <Characters>7402</Characters>
  <Application>Microsoft Office Word</Application>
  <DocSecurity>0</DocSecurity>
  <Lines>61</Lines>
  <Paragraphs>17</Paragraphs>
  <ScaleCrop>false</ScaleCrop>
  <Company/>
  <LinksUpToDate>false</LinksUpToDate>
  <CharactersWithSpaces>8683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2014-06-02T03:32:00Z</dcterms:created>
  <dcterms:modified xsi:type="dcterms:W3CDTF">2014-06-02T03:32:00Z</dcterms:modified>
</cp:coreProperties>
</file>