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66D" w:rsidRDefault="00866697">
      <w:pPr>
        <w:pStyle w:val="a3"/>
      </w:pPr>
      <w:r>
        <w:br/>
      </w:r>
      <w:r>
        <w:br/>
      </w:r>
      <w:r>
        <w:br/>
        <w:t>План Тары</w:t>
      </w:r>
    </w:p>
    <w:p w:rsidR="0089766D" w:rsidRDefault="00866697">
      <w:pPr>
        <w:pStyle w:val="a3"/>
      </w:pPr>
      <w:r>
        <w:rPr>
          <w:b/>
          <w:bCs/>
        </w:rPr>
        <w:t>Холм Тара</w:t>
      </w:r>
      <w:r>
        <w:t xml:space="preserve"> (ирл. Teamhair na Rí, «Холм королей») — длинная невысокая возвышенность в Ирландии возле реки Бойн в графстве Мит, в 32 км к северу от Дублина, сложенная из известняков. На холме находится множество древних памятников. Тара считается древней столицей Ирландии (до XII века), резиденцией и местом коронации Верховных королей (ирл. Ard Rí Éirinn)</w:t>
      </w:r>
      <w:r>
        <w:rPr>
          <w:position w:val="10"/>
        </w:rPr>
        <w:t>[1][2]</w:t>
      </w:r>
      <w:r>
        <w:t>.</w:t>
      </w:r>
    </w:p>
    <w:p w:rsidR="0089766D" w:rsidRDefault="00866697">
      <w:pPr>
        <w:pStyle w:val="a3"/>
      </w:pPr>
      <w:r>
        <w:t>Ритуальный брак Верховного короля с его землёй заключался на «пиру Тары», в Медовом покое — главном пиршественном зале Тары</w:t>
      </w:r>
      <w:r>
        <w:rPr>
          <w:position w:val="10"/>
        </w:rPr>
        <w:t>[3]</w:t>
      </w:r>
      <w:r>
        <w:t>; сама Тара также по своему устройству воспроизводила сакральное деление Ирландии — вокруг Медового покоя было четыре зала</w:t>
      </w:r>
      <w:r>
        <w:rPr>
          <w:position w:val="10"/>
        </w:rPr>
        <w:t>[4]</w:t>
      </w:r>
      <w:r>
        <w:t>. Здесь расположен легендарный камень Фаль.</w:t>
      </w:r>
    </w:p>
    <w:p w:rsidR="0089766D" w:rsidRDefault="00866697">
      <w:pPr>
        <w:pStyle w:val="a3"/>
      </w:pPr>
      <w:r>
        <w:t>В настоящее время на холме заметны шесть окруженных землянными валами площадок, самая крупная диаметром около 260 метров.</w:t>
      </w:r>
    </w:p>
    <w:p w:rsidR="0089766D" w:rsidRDefault="00866697">
      <w:pPr>
        <w:pStyle w:val="a3"/>
      </w:pPr>
      <w:r>
        <w:t>Согласно легенде, в 432 году здесь проповедовал святой Патрик. Нынешняя его статуя, как считается, стоит на месте камня, на котором происходила коронация Верховных королей.</w:t>
      </w:r>
    </w:p>
    <w:p w:rsidR="0089766D" w:rsidRDefault="00866697">
      <w:pPr>
        <w:pStyle w:val="a3"/>
      </w:pPr>
      <w:r>
        <w:t>Резиденция заброшена с VI века, но холм в 1843 году был использован для массового митинга сторонников независимости Ирландии, на котором выступал Даниел О'Коннел.</w:t>
      </w:r>
    </w:p>
    <w:p w:rsidR="0089766D" w:rsidRDefault="00866697">
      <w:pPr>
        <w:pStyle w:val="a3"/>
      </w:pPr>
      <w:r>
        <w:t>Холм является кандидатом на включение в список Всемирного наследия</w:t>
      </w:r>
      <w:r>
        <w:rPr>
          <w:position w:val="10"/>
        </w:rPr>
        <w:t>[5]</w:t>
      </w:r>
      <w:r>
        <w:t>.</w:t>
      </w:r>
    </w:p>
    <w:p w:rsidR="0089766D" w:rsidRDefault="00866697">
      <w:pPr>
        <w:pStyle w:val="21"/>
        <w:numPr>
          <w:ilvl w:val="0"/>
          <w:numId w:val="0"/>
        </w:numPr>
      </w:pPr>
      <w:r>
        <w:t>Ссылки</w:t>
      </w:r>
    </w:p>
    <w:p w:rsidR="0089766D" w:rsidRDefault="008666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TaraWatch — сайт посвященный холму Тара</w:t>
      </w:r>
    </w:p>
    <w:p w:rsidR="0089766D" w:rsidRDefault="008666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Тара на сайте Megalithic Ireland</w:t>
      </w:r>
    </w:p>
    <w:p w:rsidR="0089766D" w:rsidRDefault="00866697">
      <w:pPr>
        <w:pStyle w:val="a3"/>
        <w:numPr>
          <w:ilvl w:val="0"/>
          <w:numId w:val="2"/>
        </w:numPr>
        <w:tabs>
          <w:tab w:val="left" w:pos="707"/>
        </w:tabs>
      </w:pPr>
      <w:r>
        <w:t>Обзор Тара на сайте Mythical Ireland</w:t>
      </w:r>
    </w:p>
    <w:p w:rsidR="0089766D" w:rsidRDefault="0086669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9766D" w:rsidRDefault="008666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116. — 431 с. — 3000 экз. — ISBN 5271087093</w:t>
      </w:r>
    </w:p>
    <w:p w:rsidR="0089766D" w:rsidRDefault="008666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Широкова</w:t>
      </w:r>
      <w:r>
        <w:t xml:space="preserve"> Мифы кельтских народов. — М.: Астрель, Аст, Транзиткнига, 2005. — С. 250. — 431 с. — 3000 экз. — ISBN 5271087093</w:t>
      </w:r>
    </w:p>
    <w:p w:rsidR="0089766D" w:rsidRDefault="008666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450. — 496 с. — 100 000 экз.</w:t>
      </w:r>
    </w:p>
    <w:p w:rsidR="0089766D" w:rsidRDefault="008666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Шкунаев, Сергей Владимирович</w:t>
      </w:r>
      <w:r>
        <w:t xml:space="preserve"> Примечания // «Похищение быка из Куальнге» и предания об ирландских героях.. — М.: Наука, 1985. — С. 486. — 496 с. — 100 000 экз.</w:t>
      </w:r>
    </w:p>
    <w:p w:rsidR="0089766D" w:rsidRDefault="00866697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The Royal Sites of Ireland: Cashel, Dún Ailinne, Hill of Uisneach, Rathcroghan Complex, and Tara Complex  (англ.). ЮНЕСКО. </w:t>
      </w:r>
    </w:p>
    <w:p w:rsidR="0089766D" w:rsidRDefault="00866697">
      <w:pPr>
        <w:pStyle w:val="a3"/>
        <w:spacing w:after="0"/>
      </w:pPr>
      <w:r>
        <w:t>Источник: http://ru.wikipedia.org/wiki/Тара_(Ирландия)</w:t>
      </w:r>
      <w:bookmarkStart w:id="0" w:name="_GoBack"/>
      <w:bookmarkEnd w:id="0"/>
    </w:p>
    <w:sectPr w:rsidR="0089766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697"/>
    <w:rsid w:val="000210C6"/>
    <w:rsid w:val="00866697"/>
    <w:rsid w:val="0089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6BE6E-D54B-48A3-B679-06E2ACF1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2014-05-31T22:32:00Z</dcterms:created>
  <dcterms:modified xsi:type="dcterms:W3CDTF">2014-05-31T22:32:00Z</dcterms:modified>
</cp:coreProperties>
</file>