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4E" w:rsidRDefault="00D1332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Предыстория</w:t>
      </w:r>
      <w:r>
        <w:rPr>
          <w:b/>
          <w:bCs/>
        </w:rPr>
        <w:br/>
        <w:t>1.2 Образование ханства</w:t>
      </w:r>
      <w:r>
        <w:rPr>
          <w:b/>
          <w:bCs/>
        </w:rPr>
        <w:br/>
        <w:t>1.3 Расцвет ханства при Касыме</w:t>
      </w:r>
      <w:r>
        <w:rPr>
          <w:b/>
          <w:bCs/>
        </w:rPr>
        <w:br/>
        <w:t>1.4 Гражданская война в Казахском ханстве</w:t>
      </w:r>
      <w:r>
        <w:rPr>
          <w:b/>
          <w:bCs/>
        </w:rPr>
        <w:br/>
        <w:t>1.5 Казахское ханство при Хак-Назаре</w:t>
      </w:r>
      <w:r>
        <w:rPr>
          <w:b/>
          <w:bCs/>
        </w:rPr>
        <w:br/>
        <w:t>1.6 Казахское ханство после Хак-Назара</w:t>
      </w:r>
      <w:r>
        <w:rPr>
          <w:b/>
          <w:bCs/>
        </w:rPr>
        <w:br/>
        <w:t>1.7 Казахское ханство при Есим-хане</w:t>
      </w:r>
      <w:r>
        <w:rPr>
          <w:b/>
          <w:bCs/>
        </w:rPr>
        <w:br/>
        <w:t>1.8 Реформы при Есим-хане</w:t>
      </w:r>
      <w:r>
        <w:rPr>
          <w:b/>
          <w:bCs/>
        </w:rPr>
        <w:br/>
        <w:t>1.9 Джунгарское вторжение</w:t>
      </w:r>
      <w:r>
        <w:rPr>
          <w:b/>
          <w:bCs/>
        </w:rPr>
        <w:br/>
        <w:t>1.10 Разделение Казахского ханства на жузы</w:t>
      </w:r>
      <w:r>
        <w:rPr>
          <w:b/>
          <w:bCs/>
        </w:rPr>
        <w:br/>
        <w:t>1.11 Казахское ханство при Абылай-хане</w:t>
      </w:r>
      <w:r>
        <w:rPr>
          <w:b/>
          <w:bCs/>
        </w:rPr>
        <w:br/>
        <w:t>1.12 Казахское ханство при хане Кенесары</w:t>
      </w:r>
      <w:r>
        <w:rPr>
          <w:b/>
          <w:bCs/>
        </w:rPr>
        <w:br/>
      </w:r>
      <w:r>
        <w:br/>
      </w:r>
      <w:r>
        <w:rPr>
          <w:b/>
          <w:bCs/>
        </w:rPr>
        <w:t>2 Административное деление Казахского ханства</w:t>
      </w:r>
      <w:r>
        <w:br/>
      </w:r>
      <w:r>
        <w:rPr>
          <w:b/>
          <w:bCs/>
        </w:rPr>
        <w:t xml:space="preserve">3 Ханы </w:t>
      </w:r>
      <w:r>
        <w:rPr>
          <w:b/>
          <w:bCs/>
        </w:rPr>
        <w:br/>
        <w:t>3.1 Избрание ханов в Казахском ханстве</w:t>
      </w:r>
      <w:r>
        <w:rPr>
          <w:b/>
          <w:bCs/>
        </w:rPr>
        <w:br/>
      </w:r>
      <w:r>
        <w:br/>
      </w:r>
      <w:r>
        <w:rPr>
          <w:b/>
          <w:bCs/>
        </w:rPr>
        <w:t>4 Ханы Казахского ханства</w:t>
      </w:r>
      <w:r>
        <w:br/>
      </w:r>
      <w:r>
        <w:rPr>
          <w:b/>
          <w:bCs/>
        </w:rPr>
        <w:t>5 Правители Улы (Старшего) жуза</w:t>
      </w:r>
      <w:r>
        <w:br/>
      </w:r>
      <w:r>
        <w:rPr>
          <w:b/>
          <w:bCs/>
        </w:rPr>
        <w:t>6 Правители Орта (Среднего) жуза</w:t>
      </w:r>
      <w:r>
        <w:br/>
      </w:r>
      <w:r>
        <w:rPr>
          <w:b/>
          <w:bCs/>
        </w:rPr>
        <w:t xml:space="preserve">7 Правители Киши (Младшего) жуза </w:t>
      </w:r>
      <w:r>
        <w:rPr>
          <w:b/>
          <w:bCs/>
        </w:rPr>
        <w:br/>
        <w:t>7.1 Правители Младшего жуза от России</w:t>
      </w:r>
      <w:r>
        <w:rPr>
          <w:b/>
          <w:bCs/>
        </w:rPr>
        <w:br/>
        <w:t>7.2 Правители Младшего жуза, выбранные народом</w:t>
      </w:r>
      <w:r>
        <w:rPr>
          <w:b/>
          <w:bCs/>
        </w:rPr>
        <w:br/>
      </w:r>
      <w:r>
        <w:br/>
      </w:r>
      <w:r>
        <w:rPr>
          <w:b/>
          <w:bCs/>
        </w:rPr>
        <w:t>8 Правители Внутренней (Бокеевской) Орды</w:t>
      </w:r>
      <w:r>
        <w:br/>
      </w:r>
      <w:r>
        <w:rPr>
          <w:b/>
          <w:bCs/>
        </w:rPr>
        <w:t>9 Бии (наставники и народные судьи казахских жузов)</w:t>
      </w:r>
      <w:r>
        <w:br/>
      </w:r>
      <w:r>
        <w:rPr>
          <w:b/>
          <w:bCs/>
        </w:rPr>
        <w:t>10 Военные деятели</w:t>
      </w:r>
      <w:r>
        <w:br/>
      </w:r>
      <w:r>
        <w:rPr>
          <w:b/>
          <w:bCs/>
        </w:rPr>
        <w:t>Список литературы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9674E" w:rsidRDefault="00D1332B">
      <w:pPr>
        <w:pStyle w:val="a3"/>
      </w:pPr>
      <w:r>
        <w:t>Каза́хское ха́нство (каз. Қазақ хандығы) — государство тюрков-кочевников (будущих казахов) на территории современного Казахстана и сопредельных с ним государств, образованное в результате распада Золотой Орды в 1465 году.</w:t>
      </w:r>
    </w:p>
    <w:p w:rsidR="00B9674E" w:rsidRDefault="00D1332B">
      <w:pPr>
        <w:pStyle w:val="a3"/>
      </w:pPr>
      <w:r>
        <w:t>При Касым-хане ханство достигло наивысшего расцвета. После его смерти началась гражданская война, но уже при Хак-Назар-хане ханство было восстановлено в прежних границах.</w:t>
      </w:r>
    </w:p>
    <w:p w:rsidR="00B9674E" w:rsidRDefault="00D1332B">
      <w:pPr>
        <w:pStyle w:val="a3"/>
      </w:pPr>
      <w:r>
        <w:t>При султане Абылае три жуза признали его ханом Казахского ханства. После его смерти ханство вновь распалась на жузы, но уже хан Кенесары был провозглашён общеказахским ханом восстановленного Казахского ханства.</w:t>
      </w:r>
    </w:p>
    <w:p w:rsidR="00B9674E" w:rsidRDefault="00D1332B">
      <w:pPr>
        <w:pStyle w:val="a3"/>
      </w:pPr>
      <w:r>
        <w:t>К 60 годам XIX века все казахские жузы окончательно вошли в состав Российской Империи.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B9674E" w:rsidRDefault="00D1332B">
      <w:pPr>
        <w:pStyle w:val="31"/>
        <w:numPr>
          <w:ilvl w:val="0"/>
          <w:numId w:val="0"/>
        </w:numPr>
      </w:pPr>
      <w:r>
        <w:t>1.1. Предыстория</w:t>
      </w:r>
    </w:p>
    <w:p w:rsidR="00B9674E" w:rsidRDefault="00D1332B">
      <w:pPr>
        <w:pStyle w:val="a3"/>
      </w:pPr>
      <w:r>
        <w:t>В 1227 году на территории Дешт-и-Кипчака было образовано протоказахское государство в составе Золотой Орды — Белая Орда (Улус Орда-Ежена). После отделения от Золотой Орды Белая Орда в 1361 году становится независимым государством. Но после смерти Барак-хана в 1428 году Белая Орда распадается на ханство Абулхаир-хана и Ногайскую Орду. Оставшаяся земля была поделена между Мустафой-ханом на юге и Мухаммед-ханом на севере.</w:t>
      </w:r>
    </w:p>
    <w:p w:rsidR="00B9674E" w:rsidRDefault="00D1332B">
      <w:pPr>
        <w:pStyle w:val="31"/>
        <w:numPr>
          <w:ilvl w:val="0"/>
          <w:numId w:val="0"/>
        </w:numPr>
      </w:pPr>
      <w:r>
        <w:t>1.2. Образование ханства</w:t>
      </w:r>
    </w:p>
    <w:p w:rsidR="00B9674E" w:rsidRDefault="00D1332B">
      <w:pPr>
        <w:pStyle w:val="a3"/>
      </w:pPr>
      <w:r>
        <w:t>Будучи недовольными жесткой политикой Абу-л-хайра, часть племён во главе с султанами Жанибеком и Кереем вынуждена была откочевать в Могулистан, расположившись в междуречье рек Чу и Талас, где создала самостоятельное государственное образование — Орду, за которой закрепилось название Казахское ханство.</w:t>
      </w:r>
    </w:p>
    <w:p w:rsidR="00B9674E" w:rsidRDefault="00D1332B">
      <w:pPr>
        <w:pStyle w:val="a3"/>
      </w:pPr>
      <w:r>
        <w:t>Первым ханом нового ханства становится Керей, но фактически ханством управлял султан Жанибек. Жанибек начинает войну против Абу-л-хайра, хана Узбекской Орды. В 1468 году, во время одного из походов Абу-л-хайр умирает, и Жанибек берет без боя всю территорию Узбекской Орды кроме присырдарьинских городов. Но уже при Бурындык-хане, сыне Керей-хана присырдарьинские города вошли в состав ханства.</w:t>
      </w:r>
    </w:p>
    <w:p w:rsidR="00B9674E" w:rsidRDefault="00D1332B">
      <w:pPr>
        <w:pStyle w:val="a3"/>
      </w:pPr>
      <w:r>
        <w:t>К 1500 году Казахское ханство заметно расширилось и распространило свои территории на весь восточный Дешт-и-Кипчак.</w:t>
      </w:r>
    </w:p>
    <w:p w:rsidR="00B9674E" w:rsidRDefault="00D1332B">
      <w:pPr>
        <w:pStyle w:val="31"/>
        <w:numPr>
          <w:ilvl w:val="0"/>
          <w:numId w:val="0"/>
        </w:numPr>
      </w:pPr>
      <w:r>
        <w:t>1.3. Расцвет ханства при Касыме</w:t>
      </w:r>
    </w:p>
    <w:p w:rsidR="00B9674E" w:rsidRDefault="00D1332B">
      <w:pPr>
        <w:pStyle w:val="a3"/>
      </w:pPr>
      <w:r>
        <w:t>Следующем ханом Казахского ханства становится сын Жанибек-хана Касым-хан (1511—1521). При Касым-хане ханство достигает наивысшего расцвета. Казахское ханство усилилось настолько, что предприняло успешный поход на Ташкент. После этого вектор экспансии ханства сменился, и теперь врагом номер один стала Ногайская Орда, занимавшая территорию современного Западного Казахстана. Касым успешно захватил ногайскую столицу Сарайшык, оттеснив Ногайскую Орду к Астраханскому ханству. При Касым-хане границы Казахского ханства расширились, численность населения достигла 1 млн чел. Именно во время правления Касым-хана Казахское ханство получило известность и политический вес на современной евро-азиатской арене. Первым крупным государством, установившим дипломатические отношения с Казахским ханством, было Московское государство. Именно с тех пор казахи стали известны Западной Европе как отдельная этническая общность. В начале XVI в., при правлении хана Касыма был разработан и принят кодекс законов, известный как «Қасым ханның қасқа жолы» (Светлый путь хана Касыма) — свод законов. Он включал в себя пять основных разделов:</w:t>
      </w:r>
      <w:r>
        <w:br/>
        <w:t>1. Имущественный Закон. В него входили положения о решении споров о земле, скоте и имуществе.</w:t>
      </w:r>
      <w:r>
        <w:br/>
        <w:t>2. Уголовный Закон. Здесь рассматривались различные виды уголовных преступлений и наказания за них.</w:t>
      </w:r>
      <w:r>
        <w:br/>
        <w:t>3. Военный Закон. В нём оговаривались повинности населения по содержанию армии в военное время, воинская повинность, принципы формирования подразделений, раздел военной добычи.</w:t>
      </w:r>
      <w:r>
        <w:br/>
        <w:t>4. Посольский обычай. В этом разделе оговаривались вопросы международного права, посольского этикета.</w:t>
      </w:r>
      <w:r>
        <w:br/>
        <w:t>5. Закон общественности (журтшылык). Этот раздел был посвящен обязательствам общинной и межобщинной взаимопомощи, а также правилам устройства празднеств и дворцовому этикету.</w:t>
      </w:r>
      <w:r>
        <w:br/>
        <w:t>Описанная политическая система оказалась неустойчивой и держалась только на личном авторитете верховного правителя. Это с яркой силой проявилось в ходе событий второй трети XVI в., когда каждый улусный султан пытался провозгласить себя ханом. При Касым-хане западные границы ханства проходили по р. Жайык (Урал), включая Сарайшык, восточные — по р. Иртыш, северные — леса Южной Сибири, южные — по р. Сыр-Дарья (включая Ташкент).</w:t>
      </w:r>
    </w:p>
    <w:p w:rsidR="00B9674E" w:rsidRDefault="00D1332B">
      <w:pPr>
        <w:pStyle w:val="31"/>
        <w:numPr>
          <w:ilvl w:val="0"/>
          <w:numId w:val="0"/>
        </w:numPr>
      </w:pPr>
      <w:r>
        <w:t>1.4. Гражданская война в Казахском ханстве</w:t>
      </w:r>
    </w:p>
    <w:p w:rsidR="00B9674E" w:rsidRDefault="00D1332B">
      <w:pPr>
        <w:pStyle w:val="a3"/>
      </w:pPr>
      <w:r>
        <w:t>После смерти Касым-хана ногайцы восстановили статус кво, захватив территорию до р. Тургай. Казахское ханство сосредотачивается на территории Семиречья и Южного Казахстана, где впоследствии начинается смута. Центральная территория Казахстана — Сары-Арка — в тот период номинально входила в состав Казахского ханства. Сибирское ханство захватило северные районы Сары-Арки до Нуры.</w:t>
      </w:r>
    </w:p>
    <w:p w:rsidR="00B9674E" w:rsidRDefault="00D1332B">
      <w:pPr>
        <w:pStyle w:val="a3"/>
      </w:pPr>
      <w:r>
        <w:t>При Тахир-хане началось ойратское вторжение. Ойраты захватили восточные части Сары-Арки. В середине 20-х годов XVI века началась казахо-ойратская война.</w:t>
      </w:r>
    </w:p>
    <w:p w:rsidR="00B9674E" w:rsidRDefault="00D1332B">
      <w:pPr>
        <w:pStyle w:val="a3"/>
      </w:pPr>
      <w:r>
        <w:t>В начале 30-х годов XVI века в Казахском ханстве началась война между внуками Жанибек-хана. Из этой междоусобицы, называемой также «гражданской войной», победителем вышел сын Касым-хана Хак-Назар-хан.</w:t>
      </w:r>
    </w:p>
    <w:p w:rsidR="00B9674E" w:rsidRDefault="00D1332B">
      <w:pPr>
        <w:pStyle w:val="31"/>
        <w:numPr>
          <w:ilvl w:val="0"/>
          <w:numId w:val="0"/>
        </w:numPr>
      </w:pPr>
      <w:r>
        <w:t>1.5. Казахское ханство при Хак-Назаре</w:t>
      </w:r>
    </w:p>
    <w:p w:rsidR="00B9674E" w:rsidRDefault="00D1332B">
      <w:pPr>
        <w:pStyle w:val="a3"/>
      </w:pPr>
      <w:r>
        <w:t>Хак-Назар-хан начал объединять казахские земли. Он вернул в состав Казахского ханства северные районы Сары-Арки. Начав поход против Ногайской орды, он отвоевал у ногайцев г. Сарайшык и окружающие его казахские территории. В борьбе с хивинцами им был завоеван полуостров Мангышлак (Мангыстау). Успешно отражал походы ойратов. Хак-Назар-хан начинает поход против Могулистана с целью окончательного включения Семиречья в состав Казахского ханства. Поход совершился успешно и был завершен полным разгромом Могулистана. Семиречье вошло в состав Казахскога ханства. Однако на севере возникла угроза от Сибирского ханства, во главе с ханом Кучумом. Хан Хак-Назар принимал послов от русского царя Ивана Грозного с предложением заключить военный союз против хана Кучума. На юге Хак-Назар хан начинает двойную игру, наблюдая за войной между Абдаллахом (Правителя Бухары) и Баба-Султаном (Правителя Ташкента) В ходе войны Хак-Назар-хан был убит шпионами Баба султана в 1579 году в своей ставке. Ханом становиться Шигай.</w:t>
      </w:r>
    </w:p>
    <w:p w:rsidR="00B9674E" w:rsidRDefault="00D1332B">
      <w:pPr>
        <w:pStyle w:val="31"/>
        <w:numPr>
          <w:ilvl w:val="0"/>
          <w:numId w:val="0"/>
        </w:numPr>
      </w:pPr>
      <w:r>
        <w:t>1.6. Казахское ханство после Хак-Назара</w:t>
      </w:r>
    </w:p>
    <w:p w:rsidR="00B9674E" w:rsidRDefault="00D1332B">
      <w:pPr>
        <w:pStyle w:val="a3"/>
      </w:pPr>
      <w:r>
        <w:t>В 1580 году при хане Шигае Казахское ханство становится вассалом ханства Бухарского, однако эта зависимость носила номинальный характер. После смерти Шигая ханом становится Тауекел-хан. Он отправляет посольство в Москву для заключение военного и торгового союза с Россией. Тауекел-хан начинает войну против Бухары. Начинается месть за Хак-Назар хана. В 1582 году Баба султан терпит поражение от объединенного войска Тауекеля и Абдаллаха. В 1586 году казахи совершают неудачный поход на Ташкент. Правитель Ташкента Баба-султан заключает союз с Бухарой. Бухарские и ташкентские войска вторгаются в Южный Казахстан, штурмуют города Туркестан, Сауран, Созак и Сайрам. Захватчики потерпели поражение при Сауране. В свою очередь казахские войска наносят встречный удар, захватывают Ташкент и начинают вторжение в Бухарское ханство. Казахские войска во главе султаном Есим захватывают Самарканд. Во время штурма Бухары казахские войска узнают о смерти Тауекел-хана. Султан Есим заключает мирный договор с Бухарой. По договору все границы остались прежними, за исключением Ташкента. Он вошёл в состав Казахского ханство.</w:t>
      </w:r>
    </w:p>
    <w:p w:rsidR="00B9674E" w:rsidRDefault="00D1332B">
      <w:pPr>
        <w:pStyle w:val="31"/>
        <w:numPr>
          <w:ilvl w:val="0"/>
          <w:numId w:val="0"/>
        </w:numPr>
      </w:pPr>
      <w:r>
        <w:t>1.7. Казахское ханство при Есим-хане</w:t>
      </w:r>
    </w:p>
    <w:p w:rsidR="00B9674E" w:rsidRDefault="00D1332B">
      <w:pPr>
        <w:pStyle w:val="a3"/>
      </w:pPr>
      <w:r>
        <w:t>После смерти Тауекел-хана ханом становится султан Есим, сын Шигай-хана. Его правление стало временем очередного (третьего по счету) усиления Казахского ханства после Касым-хана и Хак-Назар-хана. Есим-хан переносит столицу ханства из Сыгнака в Туркестан. Он подавляет восстание каракалпаков.</w:t>
      </w:r>
    </w:p>
    <w:p w:rsidR="00B9674E" w:rsidRDefault="00D1332B">
      <w:pPr>
        <w:pStyle w:val="a3"/>
      </w:pPr>
      <w:r>
        <w:t>Период 15-летнего затишья в отношениях между Казахским ханством и Бухарой заканчивается. Войска Бухары захватывают ставший к тому времени казахским Ташкент и оставляя своего ставленника Турсун Мухаммад-хана. Армии Турсун Мухаммад-хана и Бухары захватывают южную часть Казахского ханства, включая Туркестан, Сайрам, Созак. Сауран выдержал штурм ташкентских и бухарских войск. Есим-хан бежал в Фергану. Это время в истории Казахского ханство называется гражданской войной.</w:t>
      </w:r>
    </w:p>
    <w:p w:rsidR="00B9674E" w:rsidRDefault="00D1332B">
      <w:pPr>
        <w:pStyle w:val="a3"/>
      </w:pPr>
      <w:r>
        <w:t>После этого поражения Есим-хан объединяет казахские войска и начинает поход против Турсун Мухаммад-хана и Бухары. В 1627 году он разбил врага. Есим-хан ликвидировал Ташкентское ханство. Гражданская война закончилась.</w:t>
      </w:r>
    </w:p>
    <w:p w:rsidR="00B9674E" w:rsidRDefault="00D1332B">
      <w:pPr>
        <w:pStyle w:val="a3"/>
      </w:pPr>
      <w:r>
        <w:t>Ойраты вторгаются в казахские земли. Казахские войска во главе с Есим-ханом совершают крупный поход против Ойратского ханство и уничтожают его. Закончилась 100-летняя война между казахами и ойратами.</w:t>
      </w:r>
    </w:p>
    <w:p w:rsidR="00B9674E" w:rsidRDefault="00D1332B">
      <w:pPr>
        <w:pStyle w:val="a3"/>
      </w:pPr>
      <w:r>
        <w:t>После смерти Есим-хана ханом становится Жанибек, сын Есим-хана, но фактически государством управляет Жангир, сын Есим-хана.</w:t>
      </w:r>
    </w:p>
    <w:p w:rsidR="00B9674E" w:rsidRDefault="00D1332B">
      <w:pPr>
        <w:pStyle w:val="31"/>
        <w:numPr>
          <w:ilvl w:val="0"/>
          <w:numId w:val="0"/>
        </w:numPr>
      </w:pPr>
      <w:r>
        <w:t>1.8. Реформы при Есим-хане</w:t>
      </w:r>
    </w:p>
    <w:p w:rsidR="00B9674E" w:rsidRDefault="00D1332B">
      <w:pPr>
        <w:pStyle w:val="a3"/>
      </w:pPr>
      <w:r>
        <w:t>Есим-хану пришлось выдержать ещё более тяжелую внутриполитическую борьбу, итогом которой было коренное реформирование политической системы Казахского государства. Суть её заключалась в том, что главенство закрытой элиты — торе заменялось на главенство элиты открытого типа — биев и старшин. Произошла своего рода бийская революция, ограничившая политические права сословия чингизидов и установившая широкие права для общин и их руководителей.</w:t>
      </w:r>
      <w:r>
        <w:br/>
        <w:t>Юридически эти изменения были закреплены в своеобразной конституции — «Есім ханның ескі жолы» (Древний путь Есим хана), принятой как дополнение к кодексу Касым хана. В этом правовом акте определялись полномочия хана, биев и батыров, а также их взаимные обязанности и права.</w:t>
      </w:r>
      <w:r>
        <w:br/>
        <w:t>По-прежнему высшей законодательной властью продолжал оставаться Маслихат. В состав его входили все представители казахских общин и лишь наиболее влиятельные султаны. Маслихат собирался раз в год, преимущественно осенью в Улытау, Туркестане или под Ташкентом.</w:t>
      </w:r>
      <w:r>
        <w:br/>
        <w:t>Ослабление роли хана в политической системе привело к изменению принципа выбора хана. Хотя официально принцип меритократии оставался в силе, фактически казахи перешли к наследованию ханского звания вплоть до начала XVIII в.</w:t>
      </w:r>
      <w:r>
        <w:br/>
        <w:t>Вместо улусной системы в начале XVII в. была введена жузовая организация, когда все казахские земли были разделены между тремя хозяйственно-территориальными объединениями — жузами. Во главе жузов стояли бии, руководители наиболее сильных и многочисленных групп общин. По существу вся власть находилась в руках жузовых биев. Они же формировали и Совет Биев, ограничивавший власть хана. Власть биев держалась исключительно на личном авторитете и хан, зависевший от них, никак не мог влиять на выдвижение того или иного бия.</w:t>
      </w:r>
      <w:r>
        <w:br/>
        <w:t>В XVII в. была определена и постоянная столица Казахского ханства — г. Туркестан, где хан находился в зимнее время.</w:t>
      </w:r>
    </w:p>
    <w:p w:rsidR="00B9674E" w:rsidRDefault="00D1332B">
      <w:pPr>
        <w:pStyle w:val="31"/>
        <w:numPr>
          <w:ilvl w:val="0"/>
          <w:numId w:val="0"/>
        </w:numPr>
      </w:pPr>
      <w:r>
        <w:t>1.9. Джунгарское вторжение</w:t>
      </w:r>
    </w:p>
    <w:p w:rsidR="00B9674E" w:rsidRDefault="00D1332B">
      <w:pPr>
        <w:pStyle w:val="a3"/>
      </w:pPr>
      <w:r>
        <w:t>После смерти Есим-хана в Казахском ханстве начались усобицы, продолжавшиеся несколько лет. В конце концов ханом был провозглашен сын Есима Жангир хан (1643—1652). Вся история его правления связана с борьбой с джунгарской агрессией.</w:t>
      </w:r>
    </w:p>
    <w:p w:rsidR="00B9674E" w:rsidRDefault="00D1332B">
      <w:pPr>
        <w:pStyle w:val="a3"/>
      </w:pPr>
      <w:r>
        <w:t>Западные ойраты объединились и создали в Восточном Казахстане в 1635 г. Джунгарское ханство. Сразу же началась изнурительная борьба с казахами за кочевья Жетысу и Северного Казахстана.</w:t>
      </w:r>
    </w:p>
    <w:p w:rsidR="00B9674E" w:rsidRDefault="00D1332B">
      <w:pPr>
        <w:pStyle w:val="a3"/>
      </w:pPr>
      <w:r>
        <w:t>Первое сражение состоялось в 1635 г., но было неудачным для казахов. В 1643 г. 50-тысячное джунгарское войско вторглось в казахские кочевья. Жангир хан не успел собрать войско и дал бой местности Кызылкия. Здесь казахи впервые массово применили огнестрельное оружие. Джунгары были разбиты с помощью самаркандской армии во главе с Жалантос батыром и в беспорядке отступили.</w:t>
      </w:r>
    </w:p>
    <w:p w:rsidR="00B9674E" w:rsidRDefault="00D1332B">
      <w:pPr>
        <w:pStyle w:val="a3"/>
      </w:pPr>
      <w:r>
        <w:t>В 1652 г. джунгары, закупив оружие и военное снаряжение у России, вновь выступили против казахов и кыргызов. Кыргызы были вынуждены признать свою зависимость от джунгарского хунтайши. В одной из битв погиб в поединке и Жангир хан. Казахи потерпели поражение и были вынуждены покинуть предгорья Алатау, занятые джунгарскими кочевьями.</w:t>
      </w:r>
    </w:p>
    <w:p w:rsidR="00B9674E" w:rsidRDefault="00D1332B">
      <w:pPr>
        <w:pStyle w:val="a3"/>
      </w:pPr>
      <w:r>
        <w:t>В 60-х годах казахско-джунгарские столкновения ограничивались мелкими стычками, но при хунтайши Галдане-Бошокту крупномасштабные военные действия возобновились. Сын Жангир-хана — Тауке-хан (1680—1715) — не смог остановить джунгаров и в 1681 г. войска Галдана перешли реку Шу. В результате походов 1683-84 гг. был взят и разрушен г. Сайрам и джунгары вторглись в Ферганскую долину. Особенно обострились казахско-джунгарские отношения в 90-х годах XVII в., когда Джунгарией правил хунтайши Цеван-Раптан. Изнурительная, шедшая на истребление, война с сильным противником за пастбища ослабила Казахское ханство. Несмотря на отдельные победы в крупных сражениях, казахи постепенно теряли свои кочевья по Ертису, Тарбагатаю, и в Жетысу, все дальше отступая на восток.</w:t>
      </w:r>
    </w:p>
    <w:p w:rsidR="00B9674E" w:rsidRDefault="00D1332B">
      <w:pPr>
        <w:pStyle w:val="a3"/>
      </w:pPr>
      <w:r>
        <w:t>В предгорьях Каратау собирается всеказахский курультай против джунгар. Главнокомандующим выбирают султана Абулхаира. В начале XVIII века казахские войска одерживает несколько крупных побед над джунгарами.</w:t>
      </w:r>
    </w:p>
    <w:p w:rsidR="00B9674E" w:rsidRDefault="00D1332B">
      <w:pPr>
        <w:pStyle w:val="a3"/>
      </w:pPr>
      <w:r>
        <w:t>После заключение мирного договора с Цинским Китаем джунгары начинают собирать огромную армию на границе с Казахского ханства. В начале 20 годах XVIII века джунгары собирают 4 огромные армии по 100 тыс. человек каждые. Джунгары хотели не просто захватить казахские земли, а уничтожить казахский народ в корне. Это трудное время в казахской истории называют Актабан Шубырынды Алкаколь Сулама(Годы Великого бедствия).</w:t>
      </w:r>
    </w:p>
    <w:p w:rsidR="00B9674E" w:rsidRDefault="00D1332B">
      <w:pPr>
        <w:pStyle w:val="a3"/>
      </w:pPr>
      <w:r>
        <w:t>Джунгары захватывают Южный Казахстан и Жетысу. Дальнейшие передвижение было остановлено объединенной казахской армии во главе Абулхаир ханом. Всеказахский хан Болат-хан бежит на север. Его брат Самеке-хан присоединятся с Абулхаир ханом около Шиели. Джунгары на востоке доходят до границ с Российской империи, которая проходит по Иртышу. Джунгары подготавливаются к войне с Российской империей, собирая у границ крупную армию, но 1727 году скончался Цэван Рабдан, правитель Джунгарии. Новый правитель Джунгарии Галдан-Цэрэн повернул армию против Китая.</w:t>
      </w:r>
    </w:p>
    <w:p w:rsidR="00B9674E" w:rsidRDefault="00D1332B">
      <w:pPr>
        <w:pStyle w:val="a3"/>
      </w:pPr>
      <w:r>
        <w:t>В 1739 году Галдан-Цэрэн заключил с Китаем мирное соглашение и повернул армию в сторону Казахского ханства. В 1740—1743 годы его войска совершили походы против казахов. В один из джунгарских походов в плен к джунгарам попадает султан Абылай.Освободившись султан Абылай начинает кровопролитную войну против джунгар, которая заканчивается победой султана Абылая над джунгарами. Он вернул столицу Казахского ханства Туркестан, Южный Казахстан и Жетысу.</w:t>
      </w:r>
    </w:p>
    <w:p w:rsidR="00B9674E" w:rsidRDefault="00D1332B">
      <w:pPr>
        <w:pStyle w:val="31"/>
        <w:numPr>
          <w:ilvl w:val="0"/>
          <w:numId w:val="0"/>
        </w:numPr>
      </w:pPr>
      <w:r>
        <w:t>1.10. Разделение Казахского ханства на жузы</w:t>
      </w:r>
    </w:p>
    <w:p w:rsidR="00B9674E" w:rsidRDefault="00D1332B">
      <w:pPr>
        <w:pStyle w:val="a3"/>
      </w:pPr>
      <w:r>
        <w:t>Роды Старшего Жуза подчинялись потомкам старшего сына Джучи хана - Орда Еджена. Тогда как роды Среднего Жуза подчинялись потомкам средних сыновей Джучи хана - Батыя и Берке. А роды Младшего Жуза подчинялись потомкам младшего сына Джучи хана - Могола.</w:t>
      </w:r>
    </w:p>
    <w:p w:rsidR="00B9674E" w:rsidRDefault="00D1332B">
      <w:pPr>
        <w:pStyle w:val="a3"/>
      </w:pPr>
      <w:r>
        <w:t>После смерти Каип-хана великим ханом Казахского ханства становится Болат-хан, сын Тауке-хана, слабый и непопулярный. В 1718 году ханом Младшего жуза становится сильный и амбиционный Абулхаир хан, один из претендентов на великоханский престол. Но он не смог стать великим ханом, потому что он относился к младшей ветви династии Жанибек-хана. Ханом Старшего жуза становится Карт-Абулхайр-хан, а ханом Среднего жуза становится Самеке-хан.</w:t>
      </w:r>
    </w:p>
    <w:p w:rsidR="00B9674E" w:rsidRDefault="00D1332B">
      <w:pPr>
        <w:pStyle w:val="a3"/>
      </w:pPr>
      <w:r>
        <w:t>После смерти Болат-хана Казахское ханство распалась на жузы на западе Младший жуз, в центре и востоке — Средний жуз, на юге и Жетысу — Старший жуз.</w:t>
      </w:r>
    </w:p>
    <w:p w:rsidR="00B9674E" w:rsidRDefault="00D1332B">
      <w:pPr>
        <w:pStyle w:val="a3"/>
      </w:pPr>
      <w:r>
        <w:t>В 1731 году Младший жуз становится вассалом Российской империи, в 1740 году — Средний жуз.</w:t>
      </w:r>
    </w:p>
    <w:p w:rsidR="00B9674E" w:rsidRDefault="00D1332B">
      <w:pPr>
        <w:pStyle w:val="31"/>
        <w:numPr>
          <w:ilvl w:val="0"/>
          <w:numId w:val="0"/>
        </w:numPr>
      </w:pPr>
      <w:r>
        <w:t>1.11. Казахское ханство при Абылай-хане</w:t>
      </w:r>
    </w:p>
    <w:p w:rsidR="00B9674E" w:rsidRDefault="00D1332B">
      <w:pPr>
        <w:pStyle w:val="a3"/>
      </w:pPr>
      <w:r>
        <w:t>После смерти в 1771 году Абильмамбета Абылай хан становится ханом Среднего жуза (Орта жүз), хотя он и не являлся прямым наследником престола. Прямым наследником Абильмамбета был Абильпайыз, но ввиду гораздо большей популярности Абылая, который принимал активное участие в борьбе против Джунгарского ханства, кандидатура Абильпайыза не была утверждена. 24 мая 1778 года Екатерина II подписывает грамоту, утверждающую Абылая правителем Среднего жуза. При Абылай-хане на берегу рек Иртыша и Есиля развивалось посевное земледелие (ведь казахи были кочевым народом, а Абылай развивал и уделял большее внимание оседлому образу жизни и продвигал сельское хозяйство в Казахстане). Абылай не принимал законы Касым хана (Қасым ханның қасқа жолы).</w:t>
      </w:r>
    </w:p>
    <w:p w:rsidR="00B9674E" w:rsidRDefault="00D1332B">
      <w:pPr>
        <w:pStyle w:val="31"/>
        <w:numPr>
          <w:ilvl w:val="0"/>
          <w:numId w:val="0"/>
        </w:numPr>
      </w:pPr>
      <w:r>
        <w:t>1.12. Казахское ханство при хане Кенесары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>2. Административное деление Казахского ханства</w:t>
      </w:r>
    </w:p>
    <w:p w:rsidR="00B9674E" w:rsidRDefault="00D1332B">
      <w:pPr>
        <w:pStyle w:val="a3"/>
      </w:pPr>
      <w:r>
        <w:t>В административном отношении Казахское ханство при Касым-хане было разделено на велаяты:</w:t>
      </w:r>
    </w:p>
    <w:p w:rsidR="00B9674E" w:rsidRDefault="00D1332B">
      <w:pPr>
        <w:pStyle w:val="a3"/>
      </w:pPr>
      <w:r>
        <w:t>Туркестанский(Южный Казахстан), Улытауский (Центральный, Северный и Восточный Казахстан), Жетысуйский (Жетысу) и Сарайчикский (Западный Казахстан).</w:t>
      </w:r>
    </w:p>
    <w:p w:rsidR="00B9674E" w:rsidRDefault="00D1332B">
      <w:pPr>
        <w:pStyle w:val="a3"/>
      </w:pPr>
      <w:r>
        <w:t>Туркестанский велаят находился на южной части Казахского ханства. Столица велаята — Сыгнак. Первым ханом велаята стал сын Жанибек-хана Жадик.</w:t>
      </w:r>
    </w:p>
    <w:p w:rsidR="00B9674E" w:rsidRDefault="00D1332B">
      <w:pPr>
        <w:pStyle w:val="a3"/>
      </w:pPr>
      <w:r>
        <w:t>Сарайшыкский велаят находился в западной части Казахского ханства. Столица велаята — Сарайчик. Первым ханом велаята стал сын Жанибек-хана Узек.</w:t>
      </w:r>
    </w:p>
    <w:p w:rsidR="00B9674E" w:rsidRDefault="00D1332B">
      <w:pPr>
        <w:pStyle w:val="a3"/>
      </w:pPr>
      <w:r>
        <w:t>Улытауский велаят находился в северной, восточной и центральной частях Казахского ханства. Столица велаята — Орда-Базар. Первым ханом велаята стал сын Жанибек-хана Айтбек.</w:t>
      </w:r>
    </w:p>
    <w:p w:rsidR="00B9674E" w:rsidRDefault="00D1332B">
      <w:pPr>
        <w:pStyle w:val="a3"/>
      </w:pPr>
      <w:r>
        <w:t>Жетысуйский велаят находился в юго-восточной части Казахского ханства.</w:t>
      </w:r>
    </w:p>
    <w:p w:rsidR="00B9674E" w:rsidRDefault="00D1332B">
      <w:pPr>
        <w:pStyle w:val="a3"/>
      </w:pPr>
      <w:r>
        <w:t>При Тауке-хане было разделено на жузы: Старший (Южный Казахстан и Жетысу), Средний (Центральный, Северный и Восточный Казахстан) и Младший (Западный Казахстан).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 xml:space="preserve">3. Ханы </w:t>
      </w:r>
    </w:p>
    <w:p w:rsidR="00B9674E" w:rsidRDefault="00D1332B">
      <w:pPr>
        <w:pStyle w:val="31"/>
        <w:numPr>
          <w:ilvl w:val="0"/>
          <w:numId w:val="0"/>
        </w:numPr>
      </w:pPr>
      <w:r>
        <w:t>3.1. Избрание ханов в Казахском ханстве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>4. Ханы Казахского ханства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Керей-хан, сын Пулад-султана, хан 1465—1474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Жанибек-хан, сын Барак-хана, хан 1474—1480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Бурындук-хан, сын Керей-хана, хан 1480—1511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Касым-хан р.1445, сын Жанибек-хана, хан 1511—1522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Мамаш-хан, сын Касым-хана, хан 1522—1523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Тахир-хан, сын Адик-султана, хан 1523—1533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Тогым-хан, сын Адик-султана, хан 1533—1538</w:t>
      </w:r>
    </w:p>
    <w:p w:rsidR="00B9674E" w:rsidRDefault="00D1332B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Буйдаш-хан, сын Адик-султана, правитель Жетысу, хан 1533—1560</w:t>
      </w:r>
    </w:p>
    <w:p w:rsidR="00B9674E" w:rsidRDefault="00D1332B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Ахмет хан, правитель верхнего течения Сырдарьи, хан 1533—1535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Хак-Назар-хан, сын Касым-хана, хан 1538—1580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Шигай-хан, сын Жадик-султана, Казахский хан 1580—1582, хан Ходжента 1581—1582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Тауекел-хан, сын Шигай-хана, хан Африкента 1582, Казахский хан 1586—1598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Есим-хан, сын Шигай-хана, хан 1598—1628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Жанибек-хан, сын Есим-хана, хан 1628—1643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Салкам Жангир-хан, сын Есим-хана, хан 1643—1652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Батыр хан, сын Салкам Жангир-хана, хан 1652—1680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Тауке-хан, сын Салкам Жангир-хана, хан 1680—1715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Кайып-хан, сын Салкам Жангир-хана, хан 1715—1718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Болат-хан, сын Тауке-хана, хан 1718—1729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Абилмамбет-хан, сын Болат-хана, хан 1739—1771, хан Орта жуза 1734—1771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Абылай хан р.1711, сын Коркем Уали-султана, хан Орта жуза и Казахского ханства1771—1781</w:t>
      </w:r>
    </w:p>
    <w:p w:rsidR="00B9674E" w:rsidRDefault="00D1332B">
      <w:pPr>
        <w:pStyle w:val="a3"/>
        <w:numPr>
          <w:ilvl w:val="0"/>
          <w:numId w:val="11"/>
        </w:numPr>
        <w:tabs>
          <w:tab w:val="left" w:pos="707"/>
        </w:tabs>
      </w:pPr>
      <w:r>
        <w:t>Кене-хан (Кенесары Касымов), сын Касым-султана, хан Орта жуза и Казахского ханства1841—1847</w:t>
      </w:r>
    </w:p>
    <w:p w:rsidR="00B9674E" w:rsidRDefault="00D1332B">
      <w:pPr>
        <w:pStyle w:val="21"/>
        <w:numPr>
          <w:ilvl w:val="0"/>
          <w:numId w:val="0"/>
        </w:numPr>
      </w:pPr>
      <w:r>
        <w:t>Правители Улы (Старшего) жуза</w:t>
      </w:r>
    </w:p>
    <w:p w:rsidR="00B9674E" w:rsidRDefault="00D133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Ишим, сын Шигая и Яхшим-биким, хан в Ташкенте 1627—1628</w:t>
      </w:r>
    </w:p>
    <w:p w:rsidR="00B9674E" w:rsidRDefault="00D133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Карт-Абулхайр-хан, внук Тауке-хана, хан Улы жуза 1718—1730</w:t>
      </w:r>
    </w:p>
    <w:p w:rsidR="00B9674E" w:rsidRDefault="00D1332B">
      <w:pPr>
        <w:pStyle w:val="a3"/>
        <w:numPr>
          <w:ilvl w:val="0"/>
          <w:numId w:val="10"/>
        </w:numPr>
        <w:tabs>
          <w:tab w:val="left" w:pos="707"/>
        </w:tabs>
      </w:pPr>
      <w:r>
        <w:t>Жолбарыс-хан, сын Айтак-султана, хан Улы жуза 1730—1740</w:t>
      </w:r>
    </w:p>
    <w:p w:rsidR="00B9674E" w:rsidRDefault="00D1332B">
      <w:pPr>
        <w:pStyle w:val="21"/>
        <w:numPr>
          <w:ilvl w:val="0"/>
          <w:numId w:val="0"/>
        </w:numPr>
      </w:pPr>
      <w:r>
        <w:t>Правители Орта (Среднего) жуза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Самеке-хан, сын Тауке-хана, хан Орта жуза 1719—1734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Абилмамбет-хан, сын Болат-хана, хан Ак Орды 1739—1771, хан Орта жуза 1734—1771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Абылай хан р.1711, сын Коркем Уали-султана, хан Орта жуза 1771—1781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Уали-хан р.1741, сын Абылай хана, хан Орта жуза 1781—1819</w:t>
      </w:r>
    </w:p>
    <w:p w:rsidR="00B9674E" w:rsidRDefault="00D1332B">
      <w:pPr>
        <w:pStyle w:val="a3"/>
        <w:numPr>
          <w:ilvl w:val="1"/>
          <w:numId w:val="9"/>
        </w:numPr>
        <w:tabs>
          <w:tab w:val="left" w:pos="1414"/>
        </w:tabs>
        <w:spacing w:after="0"/>
      </w:pPr>
      <w:r>
        <w:t>Дайра-хан, сын Барак-султана, хан Орта жуза 1781—1784</w:t>
      </w:r>
    </w:p>
    <w:p w:rsidR="00B9674E" w:rsidRDefault="00D1332B">
      <w:pPr>
        <w:pStyle w:val="a3"/>
        <w:numPr>
          <w:ilvl w:val="1"/>
          <w:numId w:val="9"/>
        </w:numPr>
        <w:tabs>
          <w:tab w:val="left" w:pos="1414"/>
        </w:tabs>
        <w:spacing w:after="0"/>
      </w:pPr>
      <w:r>
        <w:t>Бокей-хан, сын Барак-султана, хан Орта жуза 1815—1817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Губайдулла-хан, сын Уали-хана, хан Орта жуза 1821—1824</w:t>
      </w:r>
    </w:p>
    <w:p w:rsidR="00B9674E" w:rsidRDefault="00D1332B">
      <w:pPr>
        <w:pStyle w:val="a3"/>
        <w:numPr>
          <w:ilvl w:val="0"/>
          <w:numId w:val="9"/>
        </w:numPr>
        <w:tabs>
          <w:tab w:val="left" w:pos="707"/>
        </w:tabs>
      </w:pPr>
      <w:r>
        <w:t>Кене-хан (Кенесары Касымов) р.1802, сын Касым-султана, хан Орта жуза и Казахского ханства 1841—1847</w:t>
      </w:r>
    </w:p>
    <w:p w:rsidR="00B9674E" w:rsidRDefault="00D1332B">
      <w:pPr>
        <w:pStyle w:val="21"/>
        <w:numPr>
          <w:ilvl w:val="0"/>
          <w:numId w:val="0"/>
        </w:numPr>
      </w:pPr>
      <w:r>
        <w:t>Правители Киши (Младшего) жуза</w:t>
      </w:r>
    </w:p>
    <w:p w:rsidR="00B9674E" w:rsidRDefault="00D1332B">
      <w:pPr>
        <w:pStyle w:val="a3"/>
        <w:numPr>
          <w:ilvl w:val="0"/>
          <w:numId w:val="8"/>
        </w:numPr>
        <w:tabs>
          <w:tab w:val="left" w:pos="707"/>
        </w:tabs>
      </w:pPr>
      <w:r>
        <w:t>Абулхаир хан, сын Айтак-султана, хан Киши жуза 1718—1748</w:t>
      </w:r>
    </w:p>
    <w:p w:rsidR="00B9674E" w:rsidRDefault="00D1332B">
      <w:pPr>
        <w:pStyle w:val="31"/>
        <w:numPr>
          <w:ilvl w:val="0"/>
          <w:numId w:val="0"/>
        </w:numPr>
      </w:pPr>
      <w:r>
        <w:t>7.1. Правители Младшего жуза от России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Абулхаир хан, сын Айтак-султана, хан Киши жуза 1731—1748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Нуралы-хан, сын Абулхаир-хана, хан Киши жуза 1748—1786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Жармухамбет-хан, сын Абулхаир-хана, хан Киши жуза 1786—1791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Ералы-хан, сын Нуралы-хана, хан Киши жуза 1791—1794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Есим-хан, сын Нуралы-хана, хан Киши жуза 1796—1797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Айшуак-хан, сын Абулхаир-хана, хан Киши жуза 1797—1806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Жанторе-хан, сын Айшуак-хана, хан Киши жуза 1806—1810</w:t>
      </w:r>
    </w:p>
    <w:p w:rsidR="00B9674E" w:rsidRDefault="00D1332B">
      <w:pPr>
        <w:pStyle w:val="a3"/>
        <w:numPr>
          <w:ilvl w:val="0"/>
          <w:numId w:val="7"/>
        </w:numPr>
        <w:tabs>
          <w:tab w:val="left" w:pos="707"/>
        </w:tabs>
      </w:pPr>
      <w:r>
        <w:t>Шергазы-хан, сын Айшуак-хана, хан Киши жуза 1812—1824</w:t>
      </w:r>
    </w:p>
    <w:p w:rsidR="00B9674E" w:rsidRDefault="00D1332B">
      <w:pPr>
        <w:pStyle w:val="31"/>
        <w:numPr>
          <w:ilvl w:val="0"/>
          <w:numId w:val="0"/>
        </w:numPr>
      </w:pPr>
      <w:r>
        <w:t>7.2. Правители Младшего жуза, выбранные народом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Абулхаир хан, сын Айтак-султана, хан Киши жуза 1718—1731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Барак-хан, сын Кайып-хана, хан Киши жуза 1731—1748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Батыр-хан, сын Кайып-хана, хан Киши жуза 1748—1785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Есим-хан, сын Самеке-хан, хан Киши жуза 1790—1791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Абилгази-хан, внук Батыр-хана, хан Киши жуза 1791—1806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Каратай-хан, сын Нуралы-хана, хан Киши жуза 1806—1816</w:t>
      </w:r>
    </w:p>
    <w:p w:rsidR="00B9674E" w:rsidRDefault="00D1332B">
      <w:pPr>
        <w:pStyle w:val="a3"/>
        <w:numPr>
          <w:ilvl w:val="0"/>
          <w:numId w:val="6"/>
        </w:numPr>
        <w:tabs>
          <w:tab w:val="left" w:pos="707"/>
        </w:tabs>
      </w:pPr>
      <w:r>
        <w:t>Арынгазы-хан, внук Батыр-хана, хан Киши жуза 1816—1821</w:t>
      </w:r>
    </w:p>
    <w:p w:rsidR="00B9674E" w:rsidRDefault="00D1332B">
      <w:pPr>
        <w:pStyle w:val="21"/>
        <w:numPr>
          <w:ilvl w:val="0"/>
          <w:numId w:val="0"/>
        </w:numPr>
      </w:pPr>
      <w:r>
        <w:t>Правители Внутренней (Бокеевской) Орды</w:t>
      </w:r>
    </w:p>
    <w:p w:rsidR="00B9674E" w:rsidRDefault="00D133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Бокей-хан, сын Нуралы-хана, правитель Внутренней Орды 1800—1812, хан Внутренней Орды 1812—1815</w:t>
      </w:r>
    </w:p>
    <w:p w:rsidR="00B9674E" w:rsidRDefault="00D133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Шигай-хан, сын Нуралы-хана, регент Внутренней Орды 1815—1823</w:t>
      </w:r>
    </w:p>
    <w:p w:rsidR="00B9674E" w:rsidRDefault="00D133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Жангир-Керей-хан, сын Бокей-хана, правитель Внутренней Орды 1824—1845, хан Внутренней Орды 1824—1845</w:t>
      </w:r>
    </w:p>
    <w:p w:rsidR="00B9674E" w:rsidRDefault="00D1332B">
      <w:pPr>
        <w:pStyle w:val="a3"/>
        <w:numPr>
          <w:ilvl w:val="0"/>
          <w:numId w:val="5"/>
        </w:numPr>
        <w:tabs>
          <w:tab w:val="left" w:pos="707"/>
        </w:tabs>
      </w:pPr>
      <w:r>
        <w:t>Саип-Керей-хан, сын Жангир-Керей-хана, хан Внутренней Орды 1845—1847</w:t>
      </w:r>
    </w:p>
    <w:p w:rsidR="00B9674E" w:rsidRDefault="00D1332B">
      <w:pPr>
        <w:pStyle w:val="21"/>
        <w:numPr>
          <w:ilvl w:val="0"/>
          <w:numId w:val="0"/>
        </w:numPr>
      </w:pPr>
      <w:r>
        <w:t>Бии (наставники и народные судьи казахских жузов)</w:t>
      </w:r>
    </w:p>
    <w:p w:rsidR="00B9674E" w:rsidRDefault="00D133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Айтеке би</w:t>
      </w:r>
    </w:p>
    <w:p w:rsidR="00B9674E" w:rsidRDefault="00D133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Казыбек би</w:t>
      </w:r>
    </w:p>
    <w:p w:rsidR="00B9674E" w:rsidRDefault="00D1332B">
      <w:pPr>
        <w:pStyle w:val="a3"/>
        <w:numPr>
          <w:ilvl w:val="0"/>
          <w:numId w:val="4"/>
        </w:numPr>
        <w:tabs>
          <w:tab w:val="left" w:pos="707"/>
        </w:tabs>
      </w:pPr>
      <w:r>
        <w:t>Толе би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>10. Военные деятели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Байсеит Толесулы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Батыр Баян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Раимбек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Наурызбай батыр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Кабанбай батыр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Богенбай батыр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Исатай Тайманов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Махамбет Утемисов</w:t>
      </w:r>
    </w:p>
    <w:p w:rsidR="00B9674E" w:rsidRDefault="00D1332B">
      <w:pPr>
        <w:pStyle w:val="a3"/>
        <w:numPr>
          <w:ilvl w:val="0"/>
          <w:numId w:val="3"/>
        </w:numPr>
        <w:tabs>
          <w:tab w:val="left" w:pos="707"/>
        </w:tabs>
      </w:pPr>
      <w:r>
        <w:t>Доспанбет-батыр</w:t>
      </w:r>
    </w:p>
    <w:p w:rsidR="00B9674E" w:rsidRDefault="00D1332B">
      <w:pPr>
        <w:pStyle w:val="a3"/>
        <w:numPr>
          <w:ilvl w:val="0"/>
          <w:numId w:val="2"/>
        </w:numPr>
        <w:tabs>
          <w:tab w:val="left" w:pos="707"/>
        </w:tabs>
      </w:pPr>
      <w:r>
        <w:t>Жабай-батыр</w:t>
      </w:r>
    </w:p>
    <w:p w:rsidR="00B9674E" w:rsidRDefault="00D1332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9674E" w:rsidRDefault="00D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Казахские ханства в 16-18 вв.</w:t>
      </w:r>
    </w:p>
    <w:p w:rsidR="00B9674E" w:rsidRDefault="00D1332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Millward, James A. (2007), </w:t>
      </w:r>
      <w:r>
        <w:rPr>
          <w:i/>
          <w:iCs/>
        </w:rPr>
        <w:t>Eurasian crossroads: a history of Xinjiang</w:t>
      </w:r>
      <w:r>
        <w:t>, Columbia University Press, pp. 45-47, ISBN 0231139241, &lt;http://books.google.com/books?id=8FVsWq31MtMC&gt; </w:t>
      </w:r>
    </w:p>
    <w:p w:rsidR="00B9674E" w:rsidRDefault="00D1332B">
      <w:pPr>
        <w:pStyle w:val="a3"/>
        <w:spacing w:after="0"/>
      </w:pPr>
      <w:r>
        <w:t>Источник: http://ru.wikipedia.org/wiki/Казахское_ханство</w:t>
      </w:r>
      <w:bookmarkStart w:id="0" w:name="_GoBack"/>
      <w:bookmarkEnd w:id="0"/>
    </w:p>
    <w:sectPr w:rsidR="00B9674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0000000C"/>
    <w:multiLevelType w:val="multilevel"/>
    <w:tmpl w:val="0000000C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32B"/>
    <w:rsid w:val="00852DDE"/>
    <w:rsid w:val="00B9674E"/>
    <w:rsid w:val="00D1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FA1D0-564B-45C9-868E-E8BB144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810">
    <w:name w:val="RTF_Num 8 10"/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RTFNum910">
    <w:name w:val="RTF_Num 9 10"/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010">
    <w:name w:val="RTF_Num 10 10"/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110">
    <w:name w:val="RTF_Num 11 10"/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210">
    <w:name w:val="RTF_Num 1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3203</Words>
  <Characters>18260</Characters>
  <Application>Microsoft Office Word</Application>
  <DocSecurity>0</DocSecurity>
  <Lines>152</Lines>
  <Paragraphs>42</Paragraphs>
  <ScaleCrop>false</ScaleCrop>
  <Company/>
  <LinksUpToDate>false</LinksUpToDate>
  <CharactersWithSpaces>21421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2014-05-26T03:17:00Z</dcterms:created>
  <dcterms:modified xsi:type="dcterms:W3CDTF">2014-05-26T03:17:00Z</dcterms:modified>
</cp:coreProperties>
</file>