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1E8" w:rsidRDefault="009F45CE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1600—1609</w:t>
      </w:r>
      <w:r>
        <w:br/>
      </w:r>
      <w:r>
        <w:rPr>
          <w:b/>
          <w:bCs/>
        </w:rPr>
        <w:t>2 1610—1619</w:t>
      </w:r>
      <w:r>
        <w:br/>
      </w:r>
      <w:r>
        <w:rPr>
          <w:b/>
          <w:bCs/>
        </w:rPr>
        <w:t>3 1620—1629</w:t>
      </w:r>
      <w:r>
        <w:br/>
      </w:r>
      <w:r>
        <w:rPr>
          <w:b/>
          <w:bCs/>
        </w:rPr>
        <w:t>4 1630—1639</w:t>
      </w:r>
      <w:r>
        <w:br/>
      </w:r>
      <w:r>
        <w:rPr>
          <w:b/>
          <w:bCs/>
        </w:rPr>
        <w:t>5 1640—1649</w:t>
      </w:r>
      <w:r>
        <w:br/>
      </w:r>
      <w:r>
        <w:rPr>
          <w:b/>
          <w:bCs/>
        </w:rPr>
        <w:t>6 1650—1659</w:t>
      </w:r>
      <w:r>
        <w:br/>
      </w:r>
      <w:r>
        <w:rPr>
          <w:b/>
          <w:bCs/>
        </w:rPr>
        <w:t>7 1660—1669</w:t>
      </w:r>
      <w:r>
        <w:br/>
      </w:r>
      <w:r>
        <w:rPr>
          <w:b/>
          <w:bCs/>
        </w:rPr>
        <w:t>8 1670—1679</w:t>
      </w:r>
      <w:r>
        <w:br/>
      </w:r>
      <w:r>
        <w:rPr>
          <w:b/>
          <w:bCs/>
        </w:rPr>
        <w:t>9 1680—1689</w:t>
      </w:r>
      <w:r>
        <w:br/>
      </w:r>
      <w:r>
        <w:rPr>
          <w:b/>
          <w:bCs/>
        </w:rPr>
        <w:t>10 1690—1699</w:t>
      </w:r>
      <w:r>
        <w:br/>
      </w:r>
    </w:p>
    <w:p w:rsidR="001221E8" w:rsidRDefault="009F45C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221E8" w:rsidRDefault="009F45CE">
      <w:pPr>
        <w:pStyle w:val="21"/>
        <w:pageBreakBefore/>
        <w:numPr>
          <w:ilvl w:val="0"/>
          <w:numId w:val="0"/>
        </w:numPr>
      </w:pPr>
      <w:r>
        <w:t>1. 1600—1609</w:t>
      </w:r>
    </w:p>
    <w:p w:rsidR="001221E8" w:rsidRDefault="009F45CE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Польско-шведская война 1600—1611 гг.</w:t>
      </w:r>
    </w:p>
    <w:p w:rsidR="001221E8" w:rsidRDefault="009F45CE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Смутное время (1604—1613)</w:t>
      </w:r>
    </w:p>
    <w:p w:rsidR="001221E8" w:rsidRDefault="009F45CE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Русско-польская война 1605—1618</w:t>
      </w:r>
    </w:p>
    <w:p w:rsidR="001221E8" w:rsidRDefault="009F45CE">
      <w:pPr>
        <w:pStyle w:val="a3"/>
        <w:numPr>
          <w:ilvl w:val="0"/>
          <w:numId w:val="10"/>
        </w:numPr>
        <w:tabs>
          <w:tab w:val="left" w:pos="707"/>
        </w:tabs>
      </w:pPr>
      <w:r>
        <w:t>Ирано-турецкая война(1602—1612)</w:t>
      </w:r>
    </w:p>
    <w:p w:rsidR="001221E8" w:rsidRDefault="009F45CE">
      <w:pPr>
        <w:pStyle w:val="21"/>
        <w:pageBreakBefore/>
        <w:numPr>
          <w:ilvl w:val="0"/>
          <w:numId w:val="0"/>
        </w:numPr>
      </w:pPr>
      <w:r>
        <w:t>2. 1610—1619</w:t>
      </w:r>
    </w:p>
    <w:p w:rsidR="001221E8" w:rsidRDefault="009F45CE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Русско-шведская война 1614—1617 (1614—1617)</w:t>
      </w:r>
    </w:p>
    <w:p w:rsidR="001221E8" w:rsidRDefault="009F45CE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Ирано-турецкая война(1616—1618)</w:t>
      </w:r>
    </w:p>
    <w:p w:rsidR="001221E8" w:rsidRDefault="009F45CE">
      <w:pPr>
        <w:pStyle w:val="a3"/>
        <w:numPr>
          <w:ilvl w:val="0"/>
          <w:numId w:val="9"/>
        </w:numPr>
        <w:tabs>
          <w:tab w:val="left" w:pos="707"/>
        </w:tabs>
      </w:pPr>
      <w:r>
        <w:t>Тридцатилетняя война (1618—1648)</w:t>
      </w:r>
    </w:p>
    <w:p w:rsidR="001221E8" w:rsidRDefault="009F45CE">
      <w:pPr>
        <w:pStyle w:val="21"/>
        <w:pageBreakBefore/>
        <w:numPr>
          <w:ilvl w:val="0"/>
          <w:numId w:val="0"/>
        </w:numPr>
      </w:pPr>
      <w:r>
        <w:t>3. 1620—1629</w:t>
      </w:r>
    </w:p>
    <w:p w:rsidR="001221E8" w:rsidRDefault="009F45CE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Польско-шведская война 1620-1622</w:t>
      </w:r>
    </w:p>
    <w:p w:rsidR="001221E8" w:rsidRDefault="009F45CE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Турецко-персидская война (1623—1638)</w:t>
      </w:r>
    </w:p>
    <w:p w:rsidR="001221E8" w:rsidRDefault="009F45CE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Польско-шведская война 1625-1629</w:t>
      </w:r>
    </w:p>
    <w:p w:rsidR="001221E8" w:rsidRDefault="009F45CE">
      <w:pPr>
        <w:pStyle w:val="a3"/>
        <w:numPr>
          <w:ilvl w:val="0"/>
          <w:numId w:val="8"/>
        </w:numPr>
        <w:tabs>
          <w:tab w:val="left" w:pos="707"/>
        </w:tabs>
      </w:pPr>
      <w:r>
        <w:t>Первое Маньчжурское вторжение в Корею (1627)</w:t>
      </w:r>
    </w:p>
    <w:p w:rsidR="001221E8" w:rsidRDefault="009F45CE">
      <w:pPr>
        <w:pStyle w:val="21"/>
        <w:pageBreakBefore/>
        <w:numPr>
          <w:ilvl w:val="0"/>
          <w:numId w:val="0"/>
        </w:numPr>
      </w:pPr>
      <w:r>
        <w:t>4. 1630—1639</w:t>
      </w:r>
    </w:p>
    <w:p w:rsidR="001221E8" w:rsidRDefault="009F45CE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Смоленская война (1632—1634)</w:t>
      </w:r>
    </w:p>
    <w:p w:rsidR="001221E8" w:rsidRDefault="009F45CE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Польско-шведская война 1634</w:t>
      </w:r>
    </w:p>
    <w:p w:rsidR="001221E8" w:rsidRDefault="009F45CE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Второе Маньчжурское вторжение в Корею (1637)</w:t>
      </w:r>
    </w:p>
    <w:p w:rsidR="001221E8" w:rsidRDefault="009F45CE">
      <w:pPr>
        <w:pStyle w:val="a3"/>
        <w:numPr>
          <w:ilvl w:val="0"/>
          <w:numId w:val="7"/>
        </w:numPr>
        <w:tabs>
          <w:tab w:val="left" w:pos="707"/>
        </w:tabs>
      </w:pPr>
      <w:r>
        <w:t>Епископские войны (1639—1640)</w:t>
      </w:r>
    </w:p>
    <w:p w:rsidR="001221E8" w:rsidRDefault="009F45CE">
      <w:pPr>
        <w:pStyle w:val="21"/>
        <w:pageBreakBefore/>
        <w:numPr>
          <w:ilvl w:val="0"/>
          <w:numId w:val="0"/>
        </w:numPr>
      </w:pPr>
      <w:r>
        <w:t>5. 1640—1649</w:t>
      </w:r>
    </w:p>
    <w:p w:rsidR="001221E8" w:rsidRDefault="009F45CE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Португальская война за независимость (1640—1668)</w:t>
      </w:r>
    </w:p>
    <w:p w:rsidR="001221E8" w:rsidRDefault="009F45CE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Английская революция (1641—1649)</w:t>
      </w:r>
    </w:p>
    <w:p w:rsidR="001221E8" w:rsidRDefault="009F45CE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Завоевание Ирландии Кромвелем (1641—1652)</w:t>
      </w:r>
    </w:p>
    <w:p w:rsidR="001221E8" w:rsidRDefault="009F45CE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Датско-шведская война 1643—1645</w:t>
      </w:r>
    </w:p>
    <w:p w:rsidR="001221E8" w:rsidRDefault="009F45CE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Маньчжурское завоевание Китая (1644-1683)</w:t>
      </w:r>
    </w:p>
    <w:p w:rsidR="001221E8" w:rsidRDefault="009F45CE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Критская война (1645—1669)</w:t>
      </w:r>
    </w:p>
    <w:p w:rsidR="001221E8" w:rsidRDefault="009F45CE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Соляной бунт (1648)</w:t>
      </w:r>
    </w:p>
    <w:p w:rsidR="001221E8" w:rsidRDefault="009F45CE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Бобровые войны (1640—1701)</w:t>
      </w:r>
    </w:p>
    <w:p w:rsidR="001221E8" w:rsidRDefault="009F45CE">
      <w:pPr>
        <w:pStyle w:val="a3"/>
        <w:numPr>
          <w:ilvl w:val="0"/>
          <w:numId w:val="6"/>
        </w:numPr>
        <w:tabs>
          <w:tab w:val="left" w:pos="707"/>
        </w:tabs>
      </w:pPr>
      <w:r>
        <w:t>Казахо - Джунгарская война (1643—1756)</w:t>
      </w:r>
    </w:p>
    <w:p w:rsidR="001221E8" w:rsidRDefault="009F45CE">
      <w:pPr>
        <w:pStyle w:val="21"/>
        <w:pageBreakBefore/>
        <w:numPr>
          <w:ilvl w:val="0"/>
          <w:numId w:val="0"/>
        </w:numPr>
      </w:pPr>
      <w:r>
        <w:t>6. 1650—1659</w:t>
      </w:r>
    </w:p>
    <w:p w:rsidR="001221E8" w:rsidRDefault="009F45C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Первая Англо-Голландская война (1652—1654)</w:t>
      </w:r>
    </w:p>
    <w:p w:rsidR="001221E8" w:rsidRDefault="009F45C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Англо-испанская война (1654—1660)</w:t>
      </w:r>
    </w:p>
    <w:p w:rsidR="001221E8" w:rsidRDefault="009F45C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Русско-польская война 1654—1667</w:t>
      </w:r>
    </w:p>
    <w:p w:rsidR="001221E8" w:rsidRDefault="009F45C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Русско-шведская война 1656—1658</w:t>
      </w:r>
    </w:p>
    <w:p w:rsidR="001221E8" w:rsidRDefault="009F45CE">
      <w:pPr>
        <w:pStyle w:val="a3"/>
        <w:numPr>
          <w:ilvl w:val="0"/>
          <w:numId w:val="5"/>
        </w:numPr>
        <w:tabs>
          <w:tab w:val="left" w:pos="707"/>
        </w:tabs>
      </w:pPr>
      <w:r>
        <w:t>Датско-шведская война 1657—1658</w:t>
      </w:r>
    </w:p>
    <w:p w:rsidR="001221E8" w:rsidRDefault="009F45CE">
      <w:pPr>
        <w:pStyle w:val="21"/>
        <w:pageBreakBefore/>
        <w:numPr>
          <w:ilvl w:val="0"/>
          <w:numId w:val="0"/>
        </w:numPr>
      </w:pPr>
      <w:r>
        <w:t>7. 1660—1669</w:t>
      </w:r>
    </w:p>
    <w:p w:rsidR="001221E8" w:rsidRDefault="009F45C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Вторая англо-голландская война (1665—1667)</w:t>
      </w:r>
    </w:p>
    <w:p w:rsidR="001221E8" w:rsidRDefault="009F45C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Восстание Степана Разина (1667—1671)</w:t>
      </w:r>
    </w:p>
    <w:p w:rsidR="001221E8" w:rsidRDefault="009F45C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Деволюционная война (1667—1668)</w:t>
      </w:r>
    </w:p>
    <w:p w:rsidR="001221E8" w:rsidRDefault="009F45CE">
      <w:pPr>
        <w:pStyle w:val="a3"/>
        <w:numPr>
          <w:ilvl w:val="0"/>
          <w:numId w:val="4"/>
        </w:numPr>
        <w:tabs>
          <w:tab w:val="left" w:pos="707"/>
        </w:tabs>
      </w:pPr>
      <w:r>
        <w:t>Великая Турецкая война (1667—1700)</w:t>
      </w:r>
    </w:p>
    <w:p w:rsidR="001221E8" w:rsidRDefault="009F45CE">
      <w:pPr>
        <w:pStyle w:val="21"/>
        <w:pageBreakBefore/>
        <w:numPr>
          <w:ilvl w:val="0"/>
          <w:numId w:val="0"/>
        </w:numPr>
      </w:pPr>
      <w:r>
        <w:t>8. 1670—1679</w:t>
      </w:r>
    </w:p>
    <w:p w:rsidR="001221E8" w:rsidRDefault="009F45C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Франко-голландская война 1672—1678</w:t>
      </w:r>
    </w:p>
    <w:p w:rsidR="001221E8" w:rsidRDefault="009F45C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Третья англо-голландская война (1672—1674)</w:t>
      </w:r>
    </w:p>
    <w:p w:rsidR="001221E8" w:rsidRDefault="009F45C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Польско-турецкая война 1672—1676</w:t>
      </w:r>
    </w:p>
    <w:p w:rsidR="001221E8" w:rsidRDefault="009F45C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Война короля Филипа (1675-1676)</w:t>
      </w:r>
    </w:p>
    <w:p w:rsidR="001221E8" w:rsidRDefault="009F45CE">
      <w:pPr>
        <w:pStyle w:val="a3"/>
        <w:numPr>
          <w:ilvl w:val="0"/>
          <w:numId w:val="3"/>
        </w:numPr>
        <w:tabs>
          <w:tab w:val="left" w:pos="707"/>
        </w:tabs>
      </w:pPr>
      <w:r>
        <w:t>Русско-турецкая война 1676—1681</w:t>
      </w:r>
    </w:p>
    <w:p w:rsidR="001221E8" w:rsidRDefault="009F45CE">
      <w:pPr>
        <w:pStyle w:val="21"/>
        <w:pageBreakBefore/>
        <w:numPr>
          <w:ilvl w:val="0"/>
          <w:numId w:val="0"/>
        </w:numPr>
      </w:pPr>
      <w:r>
        <w:t>9. 1680—1689</w:t>
      </w:r>
    </w:p>
    <w:p w:rsidR="001221E8" w:rsidRDefault="009F45C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Первое стрелецкое восстание (1682)</w:t>
      </w:r>
    </w:p>
    <w:p w:rsidR="001221E8" w:rsidRDefault="009F45C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Русско-турецкая война 1686—1700</w:t>
      </w:r>
    </w:p>
    <w:p w:rsidR="001221E8" w:rsidRDefault="009F45CE">
      <w:pPr>
        <w:pStyle w:val="a3"/>
        <w:numPr>
          <w:ilvl w:val="0"/>
          <w:numId w:val="2"/>
        </w:numPr>
        <w:tabs>
          <w:tab w:val="left" w:pos="707"/>
        </w:tabs>
      </w:pPr>
      <w:r>
        <w:t>Война Аугсбургской лиги (1688—1697)</w:t>
      </w:r>
    </w:p>
    <w:p w:rsidR="001221E8" w:rsidRDefault="009F45CE">
      <w:pPr>
        <w:pStyle w:val="21"/>
        <w:pageBreakBefore/>
        <w:numPr>
          <w:ilvl w:val="0"/>
          <w:numId w:val="0"/>
        </w:numPr>
      </w:pPr>
      <w:r>
        <w:t>10. 1690—1699</w:t>
      </w:r>
    </w:p>
    <w:p w:rsidR="001221E8" w:rsidRDefault="009F45C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Азовские походы Петра I (1695—1696)</w:t>
      </w:r>
    </w:p>
    <w:p w:rsidR="001221E8" w:rsidRDefault="009F45CE">
      <w:pPr>
        <w:pStyle w:val="a3"/>
        <w:numPr>
          <w:ilvl w:val="0"/>
          <w:numId w:val="1"/>
        </w:numPr>
        <w:tabs>
          <w:tab w:val="left" w:pos="707"/>
        </w:tabs>
      </w:pPr>
      <w:r>
        <w:t>Второе стрелецкое восстание (1698)</w:t>
      </w:r>
    </w:p>
    <w:p w:rsidR="001221E8" w:rsidRDefault="009F45CE">
      <w:pPr>
        <w:pStyle w:val="a3"/>
        <w:spacing w:after="0"/>
      </w:pPr>
      <w:r>
        <w:t>Источник: http://ru.wikipedia.org/wiki/Список_войн_XVII_века</w:t>
      </w:r>
      <w:bookmarkStart w:id="0" w:name="_GoBack"/>
      <w:bookmarkEnd w:id="0"/>
    </w:p>
    <w:sectPr w:rsidR="001221E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RTF_Num 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name w:val="RTF_Num 1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45CE"/>
    <w:rsid w:val="001221E8"/>
    <w:rsid w:val="009F45CE"/>
    <w:rsid w:val="00A8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FFC433-F4D2-4D79-83B9-E59BFDBFD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RTFNum91">
    <w:name w:val="RTF_Num 9 1"/>
    <w:rPr>
      <w:rFonts w:ascii="StarSymbol" w:eastAsia="StarSymbol" w:hAnsi="StarSymbol" w:cs="StarSymbol"/>
      <w:sz w:val="18"/>
      <w:szCs w:val="18"/>
    </w:rPr>
  </w:style>
  <w:style w:type="character" w:customStyle="1" w:styleId="RTFNum92">
    <w:name w:val="RTF_Num 9 2"/>
    <w:rPr>
      <w:rFonts w:ascii="StarSymbol" w:eastAsia="StarSymbol" w:hAnsi="StarSymbol" w:cs="StarSymbol"/>
      <w:sz w:val="18"/>
      <w:szCs w:val="18"/>
    </w:rPr>
  </w:style>
  <w:style w:type="character" w:customStyle="1" w:styleId="RTFNum93">
    <w:name w:val="RTF_Num 9 3"/>
    <w:rPr>
      <w:rFonts w:ascii="StarSymbol" w:eastAsia="StarSymbol" w:hAnsi="StarSymbol" w:cs="StarSymbol"/>
      <w:sz w:val="18"/>
      <w:szCs w:val="18"/>
    </w:rPr>
  </w:style>
  <w:style w:type="character" w:customStyle="1" w:styleId="RTFNum94">
    <w:name w:val="RTF_Num 9 4"/>
    <w:rPr>
      <w:rFonts w:ascii="StarSymbol" w:eastAsia="StarSymbol" w:hAnsi="StarSymbol" w:cs="StarSymbol"/>
      <w:sz w:val="18"/>
      <w:szCs w:val="18"/>
    </w:rPr>
  </w:style>
  <w:style w:type="character" w:customStyle="1" w:styleId="RTFNum95">
    <w:name w:val="RTF_Num 9 5"/>
    <w:rPr>
      <w:rFonts w:ascii="StarSymbol" w:eastAsia="StarSymbol" w:hAnsi="StarSymbol" w:cs="StarSymbol"/>
      <w:sz w:val="18"/>
      <w:szCs w:val="18"/>
    </w:rPr>
  </w:style>
  <w:style w:type="character" w:customStyle="1" w:styleId="RTFNum96">
    <w:name w:val="RTF_Num 9 6"/>
    <w:rPr>
      <w:rFonts w:ascii="StarSymbol" w:eastAsia="StarSymbol" w:hAnsi="StarSymbol" w:cs="StarSymbol"/>
      <w:sz w:val="18"/>
      <w:szCs w:val="18"/>
    </w:rPr>
  </w:style>
  <w:style w:type="character" w:customStyle="1" w:styleId="RTFNum97">
    <w:name w:val="RTF_Num 9 7"/>
    <w:rPr>
      <w:rFonts w:ascii="StarSymbol" w:eastAsia="StarSymbol" w:hAnsi="StarSymbol" w:cs="StarSymbol"/>
      <w:sz w:val="18"/>
      <w:szCs w:val="18"/>
    </w:rPr>
  </w:style>
  <w:style w:type="character" w:customStyle="1" w:styleId="RTFNum98">
    <w:name w:val="RTF_Num 9 8"/>
    <w:rPr>
      <w:rFonts w:ascii="StarSymbol" w:eastAsia="StarSymbol" w:hAnsi="StarSymbol" w:cs="StarSymbol"/>
      <w:sz w:val="18"/>
      <w:szCs w:val="18"/>
    </w:rPr>
  </w:style>
  <w:style w:type="character" w:customStyle="1" w:styleId="RTFNum99">
    <w:name w:val="RTF_Num 9 9"/>
    <w:rPr>
      <w:rFonts w:ascii="StarSymbol" w:eastAsia="StarSymbol" w:hAnsi="StarSymbol" w:cs="StarSymbol"/>
      <w:sz w:val="18"/>
      <w:szCs w:val="18"/>
    </w:rPr>
  </w:style>
  <w:style w:type="character" w:customStyle="1" w:styleId="RTFNum910">
    <w:name w:val="RTF_Num 9 10"/>
    <w:rPr>
      <w:rFonts w:ascii="StarSymbol" w:eastAsia="StarSymbol" w:hAnsi="StarSymbol" w:cs="StarSymbol"/>
      <w:sz w:val="18"/>
      <w:szCs w:val="18"/>
    </w:rPr>
  </w:style>
  <w:style w:type="character" w:customStyle="1" w:styleId="RTFNum101">
    <w:name w:val="RTF_Num 10 1"/>
    <w:rPr>
      <w:rFonts w:ascii="StarSymbol" w:eastAsia="StarSymbol" w:hAnsi="StarSymbol" w:cs="StarSymbol"/>
      <w:sz w:val="18"/>
      <w:szCs w:val="18"/>
    </w:rPr>
  </w:style>
  <w:style w:type="character" w:customStyle="1" w:styleId="RTFNum102">
    <w:name w:val="RTF_Num 10 2"/>
    <w:rPr>
      <w:rFonts w:ascii="StarSymbol" w:eastAsia="StarSymbol" w:hAnsi="StarSymbol" w:cs="StarSymbol"/>
      <w:sz w:val="18"/>
      <w:szCs w:val="18"/>
    </w:rPr>
  </w:style>
  <w:style w:type="character" w:customStyle="1" w:styleId="RTFNum103">
    <w:name w:val="RTF_Num 10 3"/>
    <w:rPr>
      <w:rFonts w:ascii="StarSymbol" w:eastAsia="StarSymbol" w:hAnsi="StarSymbol" w:cs="StarSymbol"/>
      <w:sz w:val="18"/>
      <w:szCs w:val="18"/>
    </w:rPr>
  </w:style>
  <w:style w:type="character" w:customStyle="1" w:styleId="RTFNum104">
    <w:name w:val="RTF_Num 10 4"/>
    <w:rPr>
      <w:rFonts w:ascii="StarSymbol" w:eastAsia="StarSymbol" w:hAnsi="StarSymbol" w:cs="StarSymbol"/>
      <w:sz w:val="18"/>
      <w:szCs w:val="18"/>
    </w:rPr>
  </w:style>
  <w:style w:type="character" w:customStyle="1" w:styleId="RTFNum105">
    <w:name w:val="RTF_Num 10 5"/>
    <w:rPr>
      <w:rFonts w:ascii="StarSymbol" w:eastAsia="StarSymbol" w:hAnsi="StarSymbol" w:cs="StarSymbol"/>
      <w:sz w:val="18"/>
      <w:szCs w:val="18"/>
    </w:rPr>
  </w:style>
  <w:style w:type="character" w:customStyle="1" w:styleId="RTFNum106">
    <w:name w:val="RTF_Num 10 6"/>
    <w:rPr>
      <w:rFonts w:ascii="StarSymbol" w:eastAsia="StarSymbol" w:hAnsi="StarSymbol" w:cs="StarSymbol"/>
      <w:sz w:val="18"/>
      <w:szCs w:val="18"/>
    </w:rPr>
  </w:style>
  <w:style w:type="character" w:customStyle="1" w:styleId="RTFNum107">
    <w:name w:val="RTF_Num 10 7"/>
    <w:rPr>
      <w:rFonts w:ascii="StarSymbol" w:eastAsia="StarSymbol" w:hAnsi="StarSymbol" w:cs="StarSymbol"/>
      <w:sz w:val="18"/>
      <w:szCs w:val="18"/>
    </w:rPr>
  </w:style>
  <w:style w:type="character" w:customStyle="1" w:styleId="RTFNum108">
    <w:name w:val="RTF_Num 10 8"/>
    <w:rPr>
      <w:rFonts w:ascii="StarSymbol" w:eastAsia="StarSymbol" w:hAnsi="StarSymbol" w:cs="StarSymbol"/>
      <w:sz w:val="18"/>
      <w:szCs w:val="18"/>
    </w:rPr>
  </w:style>
  <w:style w:type="character" w:customStyle="1" w:styleId="RTFNum109">
    <w:name w:val="RTF_Num 10 9"/>
    <w:rPr>
      <w:rFonts w:ascii="StarSymbol" w:eastAsia="StarSymbol" w:hAnsi="StarSymbol" w:cs="StarSymbol"/>
      <w:sz w:val="18"/>
      <w:szCs w:val="18"/>
    </w:rPr>
  </w:style>
  <w:style w:type="character" w:customStyle="1" w:styleId="RTFNum1010">
    <w:name w:val="RTF_Num 10 10"/>
    <w:rPr>
      <w:rFonts w:ascii="StarSymbol" w:eastAsia="StarSymbol" w:hAnsi="StarSymbol" w:cs="StarSymbol"/>
      <w:sz w:val="18"/>
      <w:szCs w:val="18"/>
    </w:rPr>
  </w:style>
  <w:style w:type="character" w:customStyle="1" w:styleId="RTFNum111">
    <w:name w:val="RTF_Num 11 1"/>
    <w:rPr>
      <w:rFonts w:ascii="StarSymbol" w:eastAsia="StarSymbol" w:hAnsi="StarSymbol" w:cs="StarSymbol"/>
      <w:sz w:val="18"/>
      <w:szCs w:val="18"/>
    </w:rPr>
  </w:style>
  <w:style w:type="character" w:customStyle="1" w:styleId="RTFNum112">
    <w:name w:val="RTF_Num 11 2"/>
    <w:rPr>
      <w:rFonts w:ascii="StarSymbol" w:eastAsia="StarSymbol" w:hAnsi="StarSymbol" w:cs="StarSymbol"/>
      <w:sz w:val="18"/>
      <w:szCs w:val="18"/>
    </w:rPr>
  </w:style>
  <w:style w:type="character" w:customStyle="1" w:styleId="RTFNum113">
    <w:name w:val="RTF_Num 11 3"/>
    <w:rPr>
      <w:rFonts w:ascii="StarSymbol" w:eastAsia="StarSymbol" w:hAnsi="StarSymbol" w:cs="StarSymbol"/>
      <w:sz w:val="18"/>
      <w:szCs w:val="18"/>
    </w:rPr>
  </w:style>
  <w:style w:type="character" w:customStyle="1" w:styleId="RTFNum114">
    <w:name w:val="RTF_Num 11 4"/>
    <w:rPr>
      <w:rFonts w:ascii="StarSymbol" w:eastAsia="StarSymbol" w:hAnsi="StarSymbol" w:cs="StarSymbol"/>
      <w:sz w:val="18"/>
      <w:szCs w:val="18"/>
    </w:rPr>
  </w:style>
  <w:style w:type="character" w:customStyle="1" w:styleId="RTFNum115">
    <w:name w:val="RTF_Num 11 5"/>
    <w:rPr>
      <w:rFonts w:ascii="StarSymbol" w:eastAsia="StarSymbol" w:hAnsi="StarSymbol" w:cs="StarSymbol"/>
      <w:sz w:val="18"/>
      <w:szCs w:val="18"/>
    </w:rPr>
  </w:style>
  <w:style w:type="character" w:customStyle="1" w:styleId="RTFNum116">
    <w:name w:val="RTF_Num 11 6"/>
    <w:rPr>
      <w:rFonts w:ascii="StarSymbol" w:eastAsia="StarSymbol" w:hAnsi="StarSymbol" w:cs="StarSymbol"/>
      <w:sz w:val="18"/>
      <w:szCs w:val="18"/>
    </w:rPr>
  </w:style>
  <w:style w:type="character" w:customStyle="1" w:styleId="RTFNum117">
    <w:name w:val="RTF_Num 11 7"/>
    <w:rPr>
      <w:rFonts w:ascii="StarSymbol" w:eastAsia="StarSymbol" w:hAnsi="StarSymbol" w:cs="StarSymbol"/>
      <w:sz w:val="18"/>
      <w:szCs w:val="18"/>
    </w:rPr>
  </w:style>
  <w:style w:type="character" w:customStyle="1" w:styleId="RTFNum118">
    <w:name w:val="RTF_Num 11 8"/>
    <w:rPr>
      <w:rFonts w:ascii="StarSymbol" w:eastAsia="StarSymbol" w:hAnsi="StarSymbol" w:cs="StarSymbol"/>
      <w:sz w:val="18"/>
      <w:szCs w:val="18"/>
    </w:rPr>
  </w:style>
  <w:style w:type="character" w:customStyle="1" w:styleId="RTFNum119">
    <w:name w:val="RTF_Num 11 9"/>
    <w:rPr>
      <w:rFonts w:ascii="StarSymbol" w:eastAsia="StarSymbol" w:hAnsi="StarSymbol" w:cs="StarSymbol"/>
      <w:sz w:val="18"/>
      <w:szCs w:val="18"/>
    </w:rPr>
  </w:style>
  <w:style w:type="character" w:customStyle="1" w:styleId="RTFNum1110">
    <w:name w:val="RTF_Num 11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1562</Characters>
  <Application>Microsoft Office Word</Application>
  <DocSecurity>0</DocSecurity>
  <Lines>13</Lines>
  <Paragraphs>3</Paragraphs>
  <ScaleCrop>false</ScaleCrop>
  <Company>diakov.net</Company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2014-08-24T18:12:00Z</dcterms:created>
  <dcterms:modified xsi:type="dcterms:W3CDTF">2014-08-24T18:12:00Z</dcterms:modified>
</cp:coreProperties>
</file>