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3CE" w:rsidRDefault="00383C6A">
      <w:pPr>
        <w:pStyle w:val="a3"/>
      </w:pPr>
      <w:r>
        <w:br/>
      </w:r>
      <w:r>
        <w:br/>
        <w:t>План</w:t>
      </w:r>
      <w:r>
        <w:br/>
        <w:t xml:space="preserve">Введение </w:t>
      </w:r>
      <w:r>
        <w:br/>
      </w:r>
      <w:r>
        <w:rPr>
          <w:b/>
          <w:bCs/>
        </w:rPr>
        <w:t>1 Происхождение персов</w:t>
      </w:r>
      <w:r>
        <w:br/>
      </w:r>
      <w:r>
        <w:rPr>
          <w:b/>
          <w:bCs/>
        </w:rPr>
        <w:t>2 Административное деление</w:t>
      </w:r>
      <w:r>
        <w:br/>
      </w:r>
      <w:r>
        <w:rPr>
          <w:b/>
          <w:bCs/>
        </w:rPr>
        <w:t>3 Экспансия и гибель Державы Ахеменидов</w:t>
      </w:r>
      <w:r>
        <w:br/>
      </w:r>
      <w:r>
        <w:rPr>
          <w:b/>
          <w:bCs/>
        </w:rPr>
        <w:t>4 Цари Персии из династии Ахеменидов</w:t>
      </w:r>
      <w:r>
        <w:br/>
      </w:r>
      <w:r>
        <w:rPr>
          <w:b/>
          <w:bCs/>
        </w:rPr>
        <w:t>5 Сатрапы и правители Персии</w:t>
      </w:r>
      <w:r>
        <w:br/>
      </w:r>
      <w:r>
        <w:br/>
      </w:r>
      <w:r>
        <w:br/>
        <w:t xml:space="preserve">Империя Ахеменидов </w:t>
      </w:r>
    </w:p>
    <w:p w:rsidR="003923CE" w:rsidRDefault="00383C6A">
      <w:pPr>
        <w:pStyle w:val="21"/>
        <w:pageBreakBefore/>
        <w:numPr>
          <w:ilvl w:val="0"/>
          <w:numId w:val="0"/>
        </w:numPr>
      </w:pPr>
      <w:r>
        <w:t>Введение</w:t>
      </w:r>
    </w:p>
    <w:p w:rsidR="003923CE" w:rsidRDefault="00383C6A">
      <w:pPr>
        <w:pStyle w:val="a3"/>
      </w:pPr>
      <w:r>
        <w:t>Держава Ахемени́дов — древнее государство VI—IV в. до н. э. в Азии, созданное персидской династией Ахеменидов.</w:t>
      </w:r>
    </w:p>
    <w:p w:rsidR="003923CE" w:rsidRDefault="00383C6A">
      <w:pPr>
        <w:pStyle w:val="21"/>
        <w:pageBreakBefore/>
        <w:numPr>
          <w:ilvl w:val="0"/>
          <w:numId w:val="0"/>
        </w:numPr>
      </w:pPr>
      <w:r>
        <w:t>1. Происхождение персов</w:t>
      </w:r>
    </w:p>
    <w:p w:rsidR="003923CE" w:rsidRDefault="00383C6A">
      <w:pPr>
        <w:pStyle w:val="a3"/>
        <w:numPr>
          <w:ilvl w:val="0"/>
          <w:numId w:val="5"/>
        </w:numPr>
        <w:tabs>
          <w:tab w:val="left" w:pos="707"/>
        </w:tabs>
      </w:pPr>
      <w:r>
        <w:t>Персы — это оседлые потомки индоевропейского арийского кочевого народа, которые ок. XV века до н. э. прибыли в Восточный Иран из Средней Азии, а затем заняли Персиду примерно в X веке до н. э., вытеснив оттуда ассирийцев, эламитов и халдеев. Во времена Заратустры оседлые арийцы Ближнего Востока — персы — обособились от своих кочевых соплеменников — туранцев. Основная религия персов того времени — зороастризм.</w:t>
      </w:r>
    </w:p>
    <w:p w:rsidR="003923CE" w:rsidRDefault="00383C6A">
      <w:pPr>
        <w:pStyle w:val="21"/>
        <w:pageBreakBefore/>
        <w:numPr>
          <w:ilvl w:val="0"/>
          <w:numId w:val="0"/>
        </w:numPr>
      </w:pPr>
      <w:r>
        <w:t>2. Административное деление</w:t>
      </w:r>
    </w:p>
    <w:p w:rsidR="003923CE" w:rsidRDefault="00383C6A">
      <w:pPr>
        <w:pStyle w:val="a3"/>
      </w:pPr>
      <w:r>
        <w:t xml:space="preserve">Территория Персидской империи при Ахеменидах охватывала территории от Греции и Ливии до Индии. Государство было разделено на 20 военно-административных округов (сатрапий — от др.-перс. </w:t>
      </w:r>
      <w:r>
        <w:rPr>
          <w:b/>
          <w:bCs/>
        </w:rPr>
        <w:t>xšaθra</w:t>
      </w:r>
      <w:r>
        <w:t xml:space="preserve">), во главе которых стояли специальные чиновники (сатрапы — др.-перс. ?￰ﾐﾏﾁ?￰ﾐﾎﾼ?￰ﾐﾎﾠ?￰ﾐﾎﾠ, </w:t>
      </w:r>
      <w:r>
        <w:rPr>
          <w:b/>
          <w:bCs/>
        </w:rPr>
        <w:t>xšaθrapāvan</w:t>
      </w:r>
      <w:r>
        <w:t>). Покорённые персами империи (Мидийская, Лидийская, Нововавилонская, Египетская, Бактрийская) получали статус великих сатрапий. Покорённые царства получали статус основных сатрапий. Их устройчивые внутренние подразделения получали статус малых сатрапий. Часть сатрапий, например сатрапии Саков, часть индийских сатрапий, Нубия, Фракия, Колхида, причисляемых к провинциям империи, в действительности персами никогда не управлялись, и представляли собой декларации о намерениях мировой державы.</w:t>
      </w:r>
    </w:p>
    <w:p w:rsidR="003923CE" w:rsidRDefault="00383C6A">
      <w:pPr>
        <w:pStyle w:val="a3"/>
        <w:numPr>
          <w:ilvl w:val="0"/>
          <w:numId w:val="4"/>
        </w:numPr>
        <w:tabs>
          <w:tab w:val="left" w:pos="707"/>
        </w:tabs>
        <w:spacing w:after="0"/>
      </w:pPr>
      <w:r>
        <w:t xml:space="preserve">Великая сатрапия Персия (др.-перс. ?￰ﾐﾎﾠ?￰ﾐﾎ﾿, </w:t>
      </w:r>
      <w:r>
        <w:rPr>
          <w:i/>
          <w:iCs/>
        </w:rPr>
        <w:t>Парса</w:t>
      </w:r>
      <w:r>
        <w:t>) (столица Пасаргады (</w:t>
      </w:r>
      <w:r>
        <w:rPr>
          <w:i/>
          <w:iCs/>
        </w:rPr>
        <w:t>Патрагада</w:t>
      </w:r>
      <w:r>
        <w:t>))</w:t>
      </w:r>
    </w:p>
    <w:p w:rsidR="003923CE" w:rsidRDefault="00383C6A">
      <w:pPr>
        <w:pStyle w:val="a3"/>
        <w:numPr>
          <w:ilvl w:val="1"/>
          <w:numId w:val="4"/>
        </w:numPr>
        <w:tabs>
          <w:tab w:val="left" w:pos="1414"/>
        </w:tabs>
        <w:spacing w:after="0"/>
      </w:pPr>
      <w:r>
        <w:t xml:space="preserve">Центральная основная сатрапия Персия (др.-перс. ?￰ﾐﾎﾠ?￰ﾐﾎ﾿, </w:t>
      </w:r>
      <w:r>
        <w:rPr>
          <w:i/>
          <w:iCs/>
        </w:rPr>
        <w:t>Парса</w:t>
      </w:r>
      <w:r>
        <w:t>) (столица Пасаргады (</w:t>
      </w:r>
      <w:r>
        <w:rPr>
          <w:i/>
          <w:iCs/>
        </w:rPr>
        <w:t>Патрагада</w:t>
      </w:r>
      <w:r>
        <w:t>))</w:t>
      </w:r>
    </w:p>
    <w:p w:rsidR="003923CE" w:rsidRDefault="00383C6A">
      <w:pPr>
        <w:pStyle w:val="a3"/>
        <w:numPr>
          <w:ilvl w:val="2"/>
          <w:numId w:val="4"/>
        </w:numPr>
        <w:tabs>
          <w:tab w:val="left" w:pos="2121"/>
        </w:tabs>
        <w:spacing w:after="0"/>
      </w:pPr>
      <w:r>
        <w:t xml:space="preserve">Центральная малая сатрапия Персия (др.-перс. ?￰ﾐﾎﾠ?￰ﾐﾎ﾿, </w:t>
      </w:r>
      <w:r>
        <w:rPr>
          <w:i/>
          <w:iCs/>
        </w:rPr>
        <w:t>Парса</w:t>
      </w:r>
      <w:r>
        <w:t>) (столица Пасаргады (</w:t>
      </w:r>
      <w:r>
        <w:rPr>
          <w:i/>
          <w:iCs/>
        </w:rPr>
        <w:t>Патрагада</w:t>
      </w:r>
      <w:r>
        <w:t>))</w:t>
      </w:r>
    </w:p>
    <w:p w:rsidR="003923CE" w:rsidRDefault="00383C6A">
      <w:pPr>
        <w:pStyle w:val="a3"/>
        <w:numPr>
          <w:ilvl w:val="3"/>
          <w:numId w:val="4"/>
        </w:numPr>
        <w:tabs>
          <w:tab w:val="left" w:pos="2828"/>
        </w:tabs>
        <w:spacing w:after="0"/>
      </w:pPr>
      <w:r>
        <w:t>Округ Пайшияаувада (др.-перс. ?￰ﾐﾎﾡ?￰ﾐﾎﾡ?￰ﾐﾎﾠ?￰ﾐﾎﾺ?￰ﾐﾎﾭ?</w:t>
      </w:r>
    </w:p>
    <w:p w:rsidR="003923CE" w:rsidRDefault="00383C6A">
      <w:pPr>
        <w:pStyle w:val="a3"/>
        <w:numPr>
          <w:ilvl w:val="3"/>
          <w:numId w:val="4"/>
        </w:numPr>
        <w:tabs>
          <w:tab w:val="left" w:pos="2828"/>
        </w:tabs>
        <w:spacing w:after="0"/>
      </w:pPr>
      <w:r>
        <w:t>Округ Яутияа (др.-перс. ?￰ﾐﾎﾢ?￰ﾐﾎﾡ?￰ﾐﾎﾠ</w:t>
      </w:r>
    </w:p>
    <w:p w:rsidR="003923CE" w:rsidRDefault="00383C6A">
      <w:pPr>
        <w:pStyle w:val="a3"/>
        <w:numPr>
          <w:ilvl w:val="2"/>
          <w:numId w:val="4"/>
        </w:numPr>
        <w:tabs>
          <w:tab w:val="left" w:pos="2121"/>
        </w:tabs>
        <w:spacing w:after="0"/>
      </w:pPr>
      <w:r>
        <w:t>Малая сатрапия Кермания (столица Керман)</w:t>
      </w:r>
    </w:p>
    <w:p w:rsidR="003923CE" w:rsidRDefault="00383C6A">
      <w:pPr>
        <w:pStyle w:val="a3"/>
        <w:numPr>
          <w:ilvl w:val="1"/>
          <w:numId w:val="4"/>
        </w:numPr>
        <w:tabs>
          <w:tab w:val="left" w:pos="1414"/>
        </w:tabs>
        <w:spacing w:after="0"/>
      </w:pPr>
      <w:r>
        <w:t xml:space="preserve">Основная сатрапия Сузиана (др.-перс. ?￰ﾐﾎﾺ?, </w:t>
      </w:r>
      <w:r>
        <w:rPr>
          <w:i/>
          <w:iCs/>
        </w:rPr>
        <w:t>Уваджа</w:t>
      </w:r>
      <w:r>
        <w:t>) (столица Сузы)</w:t>
      </w:r>
    </w:p>
    <w:p w:rsidR="003923CE" w:rsidRDefault="00383C6A">
      <w:pPr>
        <w:pStyle w:val="a3"/>
        <w:numPr>
          <w:ilvl w:val="2"/>
          <w:numId w:val="4"/>
        </w:numPr>
        <w:tabs>
          <w:tab w:val="left" w:pos="2121"/>
        </w:tabs>
        <w:spacing w:after="0"/>
      </w:pPr>
      <w:r>
        <w:t xml:space="preserve">Центральная малая сатрапия Сузиана (др.-перс. ?￰ﾐﾎﾺ?, </w:t>
      </w:r>
      <w:r>
        <w:rPr>
          <w:i/>
          <w:iCs/>
        </w:rPr>
        <w:t>Уваджа</w:t>
      </w:r>
      <w:r>
        <w:t>) (столица Сузы)</w:t>
      </w:r>
    </w:p>
    <w:p w:rsidR="003923CE" w:rsidRDefault="00383C6A">
      <w:pPr>
        <w:pStyle w:val="a3"/>
        <w:numPr>
          <w:ilvl w:val="2"/>
          <w:numId w:val="4"/>
        </w:numPr>
        <w:tabs>
          <w:tab w:val="left" w:pos="2121"/>
        </w:tabs>
        <w:spacing w:after="0"/>
      </w:pPr>
      <w:r>
        <w:t>Малая сатрапия Элам</w:t>
      </w:r>
    </w:p>
    <w:p w:rsidR="003923CE" w:rsidRDefault="00383C6A">
      <w:pPr>
        <w:pStyle w:val="a3"/>
        <w:numPr>
          <w:ilvl w:val="0"/>
          <w:numId w:val="4"/>
        </w:numPr>
        <w:tabs>
          <w:tab w:val="left" w:pos="707"/>
        </w:tabs>
        <w:spacing w:after="0"/>
      </w:pPr>
      <w:r>
        <w:t xml:space="preserve">Великая сатрапия Мидия (др.-перс. ?￰ﾐﾎﾠ?, </w:t>
      </w:r>
      <w:r>
        <w:rPr>
          <w:i/>
          <w:iCs/>
        </w:rPr>
        <w:t>Мада</w:t>
      </w:r>
      <w:r>
        <w:t xml:space="preserve">) (столица Экбатаны, др.-перс. ?￰ﾐﾎﾥ?￰ﾐﾎﾫ?￰ﾐﾎﾴ, </w:t>
      </w:r>
      <w:r>
        <w:rPr>
          <w:i/>
          <w:iCs/>
        </w:rPr>
        <w:t>Хагматана</w:t>
      </w:r>
      <w:r>
        <w:t>)</w:t>
      </w:r>
    </w:p>
    <w:p w:rsidR="003923CE" w:rsidRDefault="00383C6A">
      <w:pPr>
        <w:pStyle w:val="a3"/>
        <w:numPr>
          <w:ilvl w:val="1"/>
          <w:numId w:val="4"/>
        </w:numPr>
        <w:tabs>
          <w:tab w:val="left" w:pos="1414"/>
        </w:tabs>
        <w:spacing w:after="0"/>
      </w:pPr>
      <w:r>
        <w:t xml:space="preserve">Центральная основная сатрапия Мидия (др.-перс. ?￰ﾐﾎﾠ?, </w:t>
      </w:r>
      <w:r>
        <w:rPr>
          <w:i/>
          <w:iCs/>
        </w:rPr>
        <w:t>Мада</w:t>
      </w:r>
      <w:r>
        <w:t xml:space="preserve">) (столица Экбатаны, др.-перс. ?￰ﾐﾎﾥ?￰ﾐﾎﾫ?￰ﾐﾎﾴ, </w:t>
      </w:r>
      <w:r>
        <w:rPr>
          <w:i/>
          <w:iCs/>
        </w:rPr>
        <w:t>Хагматана</w:t>
      </w:r>
      <w:r>
        <w:t>)</w:t>
      </w:r>
    </w:p>
    <w:p w:rsidR="003923CE" w:rsidRDefault="00383C6A">
      <w:pPr>
        <w:pStyle w:val="a3"/>
        <w:numPr>
          <w:ilvl w:val="2"/>
          <w:numId w:val="4"/>
        </w:numPr>
        <w:tabs>
          <w:tab w:val="left" w:pos="2121"/>
        </w:tabs>
        <w:spacing w:after="0"/>
      </w:pPr>
      <w:r>
        <w:t xml:space="preserve">Центральная малая сатрапия Мидия (др.-перс. ?￰ﾐﾎﾠ?, </w:t>
      </w:r>
      <w:r>
        <w:rPr>
          <w:i/>
          <w:iCs/>
        </w:rPr>
        <w:t>Мада</w:t>
      </w:r>
      <w:r>
        <w:t xml:space="preserve">) (столица Экбатаны, др.-перс. ?￰ﾐﾎﾥ?￰ﾐﾎﾫ?￰ﾐﾎﾴ, </w:t>
      </w:r>
      <w:r>
        <w:rPr>
          <w:i/>
          <w:iCs/>
        </w:rPr>
        <w:t>Хагматана</w:t>
      </w:r>
      <w:r>
        <w:t>)</w:t>
      </w:r>
    </w:p>
    <w:p w:rsidR="003923CE" w:rsidRDefault="00383C6A">
      <w:pPr>
        <w:pStyle w:val="a3"/>
        <w:numPr>
          <w:ilvl w:val="3"/>
          <w:numId w:val="4"/>
        </w:numPr>
        <w:tabs>
          <w:tab w:val="left" w:pos="2828"/>
        </w:tabs>
        <w:spacing w:after="0"/>
      </w:pPr>
      <w:r>
        <w:t>Округ Кампада (др.-перс. ?￰ﾐﾎﾱ?</w:t>
      </w:r>
    </w:p>
    <w:p w:rsidR="003923CE" w:rsidRDefault="00383C6A">
      <w:pPr>
        <w:pStyle w:val="a3"/>
        <w:numPr>
          <w:ilvl w:val="3"/>
          <w:numId w:val="4"/>
        </w:numPr>
        <w:tabs>
          <w:tab w:val="left" w:pos="2828"/>
        </w:tabs>
        <w:spacing w:after="0"/>
      </w:pPr>
      <w:r>
        <w:t>Округ Нисая (др.-перс. ?￰ﾐﾎﾡ?￰ﾐﾎﾠ? (административный центр Рей (др.-перс. ?￰ﾐﾎﾥ?, Рага)</w:t>
      </w:r>
    </w:p>
    <w:p w:rsidR="003923CE" w:rsidRDefault="00383C6A">
      <w:pPr>
        <w:pStyle w:val="a3"/>
        <w:numPr>
          <w:ilvl w:val="2"/>
          <w:numId w:val="4"/>
        </w:numPr>
        <w:tabs>
          <w:tab w:val="left" w:pos="2121"/>
        </w:tabs>
        <w:spacing w:after="0"/>
      </w:pPr>
      <w:r>
        <w:t>Малая сатрапия Малая Мидия</w:t>
      </w:r>
    </w:p>
    <w:p w:rsidR="003923CE" w:rsidRDefault="00383C6A">
      <w:pPr>
        <w:pStyle w:val="a3"/>
        <w:numPr>
          <w:ilvl w:val="2"/>
          <w:numId w:val="4"/>
        </w:numPr>
        <w:tabs>
          <w:tab w:val="left" w:pos="2121"/>
        </w:tabs>
        <w:spacing w:after="0"/>
      </w:pPr>
      <w:r>
        <w:t>Малая сатрапия Паретасена</w:t>
      </w:r>
    </w:p>
    <w:p w:rsidR="003923CE" w:rsidRDefault="00383C6A">
      <w:pPr>
        <w:pStyle w:val="a3"/>
        <w:numPr>
          <w:ilvl w:val="1"/>
          <w:numId w:val="4"/>
        </w:numPr>
        <w:tabs>
          <w:tab w:val="left" w:pos="1414"/>
        </w:tabs>
        <w:spacing w:after="0"/>
      </w:pPr>
      <w:r>
        <w:t xml:space="preserve">Основная сатрапия Армения (др.-перс. ?￰ﾐﾎﾼ?￰ﾐﾎﾡ?, </w:t>
      </w:r>
      <w:r>
        <w:rPr>
          <w:i/>
          <w:iCs/>
        </w:rPr>
        <w:t>Армина</w:t>
      </w:r>
      <w:r>
        <w:t>)</w:t>
      </w:r>
    </w:p>
    <w:p w:rsidR="003923CE" w:rsidRDefault="00383C6A">
      <w:pPr>
        <w:pStyle w:val="a3"/>
        <w:numPr>
          <w:ilvl w:val="2"/>
          <w:numId w:val="4"/>
        </w:numPr>
        <w:tabs>
          <w:tab w:val="left" w:pos="2121"/>
        </w:tabs>
        <w:spacing w:after="0"/>
      </w:pPr>
      <w:r>
        <w:t xml:space="preserve">Центральная малая сатрапия Армения (др.-перс. ?￰ﾐﾎﾼ?￰ﾐﾎﾡ?, </w:t>
      </w:r>
      <w:r>
        <w:rPr>
          <w:i/>
          <w:iCs/>
        </w:rPr>
        <w:t>Армина</w:t>
      </w:r>
      <w:r>
        <w:t>)</w:t>
      </w:r>
    </w:p>
    <w:p w:rsidR="003923CE" w:rsidRDefault="00383C6A">
      <w:pPr>
        <w:pStyle w:val="a3"/>
        <w:numPr>
          <w:ilvl w:val="2"/>
          <w:numId w:val="4"/>
        </w:numPr>
        <w:tabs>
          <w:tab w:val="left" w:pos="2121"/>
        </w:tabs>
        <w:spacing w:after="0"/>
      </w:pPr>
      <w:r>
        <w:t>Малая сатрапия Западная Армения</w:t>
      </w:r>
    </w:p>
    <w:p w:rsidR="003923CE" w:rsidRDefault="00383C6A">
      <w:pPr>
        <w:pStyle w:val="a3"/>
        <w:numPr>
          <w:ilvl w:val="2"/>
          <w:numId w:val="4"/>
        </w:numPr>
        <w:tabs>
          <w:tab w:val="left" w:pos="2121"/>
        </w:tabs>
        <w:spacing w:after="0"/>
      </w:pPr>
      <w:r>
        <w:t>Малая сатрапия Колхида</w:t>
      </w:r>
    </w:p>
    <w:p w:rsidR="003923CE" w:rsidRDefault="00383C6A">
      <w:pPr>
        <w:pStyle w:val="a3"/>
        <w:numPr>
          <w:ilvl w:val="1"/>
          <w:numId w:val="4"/>
        </w:numPr>
        <w:tabs>
          <w:tab w:val="left" w:pos="1414"/>
        </w:tabs>
        <w:spacing w:after="0"/>
      </w:pPr>
      <w:r>
        <w:t xml:space="preserve">Основная сатрапия Парфия (др.-перс. ?￰ﾐﾎﾼ?￰ﾐﾎﾺ, </w:t>
      </w:r>
      <w:r>
        <w:rPr>
          <w:i/>
          <w:iCs/>
        </w:rPr>
        <w:t>Партава</w:t>
      </w:r>
      <w:r>
        <w:t xml:space="preserve">) (столица Тус, </w:t>
      </w:r>
      <w:r>
        <w:rPr>
          <w:i/>
          <w:iCs/>
        </w:rPr>
        <w:t>Сусия</w:t>
      </w:r>
      <w:r>
        <w:t>)</w:t>
      </w:r>
    </w:p>
    <w:p w:rsidR="003923CE" w:rsidRDefault="00383C6A">
      <w:pPr>
        <w:pStyle w:val="a3"/>
        <w:numPr>
          <w:ilvl w:val="2"/>
          <w:numId w:val="4"/>
        </w:numPr>
        <w:tabs>
          <w:tab w:val="left" w:pos="2121"/>
        </w:tabs>
        <w:spacing w:after="0"/>
      </w:pPr>
      <w:r>
        <w:t xml:space="preserve">Центральная малая сатрапия Парфия (др.-перс. ?￰ﾐﾎﾼ?￰ﾐﾎﾺ, </w:t>
      </w:r>
      <w:r>
        <w:rPr>
          <w:i/>
          <w:iCs/>
        </w:rPr>
        <w:t>Партава</w:t>
      </w:r>
      <w:r>
        <w:t xml:space="preserve">) (столица Тус, </w:t>
      </w:r>
      <w:r>
        <w:rPr>
          <w:i/>
          <w:iCs/>
        </w:rPr>
        <w:t>Сусия</w:t>
      </w:r>
      <w:r>
        <w:t>)</w:t>
      </w:r>
    </w:p>
    <w:p w:rsidR="003923CE" w:rsidRDefault="00383C6A">
      <w:pPr>
        <w:pStyle w:val="a3"/>
        <w:numPr>
          <w:ilvl w:val="2"/>
          <w:numId w:val="4"/>
        </w:numPr>
        <w:tabs>
          <w:tab w:val="left" w:pos="2121"/>
        </w:tabs>
        <w:spacing w:after="0"/>
      </w:pPr>
      <w:r>
        <w:t xml:space="preserve">Малая сатрапия Гиркания (др.-перс. ?￰ﾐﾎﾼ?￰ﾐﾎﾠ?, </w:t>
      </w:r>
      <w:r>
        <w:rPr>
          <w:i/>
          <w:iCs/>
        </w:rPr>
        <w:t>Варкана</w:t>
      </w:r>
      <w:r>
        <w:t>) (столица Задракарта)</w:t>
      </w:r>
    </w:p>
    <w:p w:rsidR="003923CE" w:rsidRDefault="00383C6A">
      <w:pPr>
        <w:pStyle w:val="a3"/>
        <w:numPr>
          <w:ilvl w:val="1"/>
          <w:numId w:val="4"/>
        </w:numPr>
        <w:tabs>
          <w:tab w:val="left" w:pos="1414"/>
        </w:tabs>
        <w:spacing w:after="0"/>
      </w:pPr>
      <w:r>
        <w:t xml:space="preserve">Основная сатрапия Хорезм (др.-перс. ?￰ﾐﾎﾺ?￰ﾐﾎﾼ?￰ﾐﾎﾷ?, </w:t>
      </w:r>
      <w:r>
        <w:rPr>
          <w:i/>
          <w:iCs/>
        </w:rPr>
        <w:t>Уваразмия</w:t>
      </w:r>
      <w:r>
        <w:t>)</w:t>
      </w:r>
    </w:p>
    <w:p w:rsidR="003923CE" w:rsidRDefault="00383C6A">
      <w:pPr>
        <w:pStyle w:val="a3"/>
        <w:numPr>
          <w:ilvl w:val="0"/>
          <w:numId w:val="4"/>
        </w:numPr>
        <w:tabs>
          <w:tab w:val="left" w:pos="707"/>
        </w:tabs>
        <w:spacing w:after="0"/>
      </w:pPr>
      <w:r>
        <w:t xml:space="preserve">Великая сатрапия Сарды (др.-перс. ?￰ﾐﾎﾱ?￰ﾐﾎﾭ, </w:t>
      </w:r>
      <w:r>
        <w:rPr>
          <w:i/>
          <w:iCs/>
        </w:rPr>
        <w:t>Спарда</w:t>
      </w:r>
      <w:r>
        <w:t xml:space="preserve">) (столица Сарды, др.-перс. ?￰ﾐﾎﾱ?￰ﾐﾎﾭ, </w:t>
      </w:r>
      <w:r>
        <w:rPr>
          <w:i/>
          <w:iCs/>
        </w:rPr>
        <w:t>Спарда</w:t>
      </w:r>
      <w:r>
        <w:t>)</w:t>
      </w:r>
    </w:p>
    <w:p w:rsidR="003923CE" w:rsidRDefault="00383C6A">
      <w:pPr>
        <w:pStyle w:val="a3"/>
        <w:numPr>
          <w:ilvl w:val="1"/>
          <w:numId w:val="4"/>
        </w:numPr>
        <w:tabs>
          <w:tab w:val="left" w:pos="1414"/>
        </w:tabs>
        <w:spacing w:after="0"/>
      </w:pPr>
      <w:r>
        <w:t xml:space="preserve">Центральная основная сатрапия Сарды (др.-перс. ?￰ﾐﾎﾱ?￰ﾐﾎﾭ, </w:t>
      </w:r>
      <w:r>
        <w:rPr>
          <w:i/>
          <w:iCs/>
        </w:rPr>
        <w:t>Спарда</w:t>
      </w:r>
      <w:r>
        <w:t xml:space="preserve">) (столица Сарды, др.-перс. ?￰ﾐﾎﾱ?￰ﾐﾎﾭ, </w:t>
      </w:r>
      <w:r>
        <w:rPr>
          <w:i/>
          <w:iCs/>
        </w:rPr>
        <w:t>Спарда</w:t>
      </w:r>
      <w:r>
        <w:t>)</w:t>
      </w:r>
    </w:p>
    <w:p w:rsidR="003923CE" w:rsidRDefault="00383C6A">
      <w:pPr>
        <w:pStyle w:val="a3"/>
        <w:numPr>
          <w:ilvl w:val="2"/>
          <w:numId w:val="4"/>
        </w:numPr>
        <w:tabs>
          <w:tab w:val="left" w:pos="2121"/>
        </w:tabs>
        <w:spacing w:after="0"/>
      </w:pPr>
      <w:r>
        <w:t xml:space="preserve">Центральная малая сатрапия Сарды (др.-перс. ?￰ﾐﾎﾱ?￰ﾐﾎﾭ, </w:t>
      </w:r>
      <w:r>
        <w:rPr>
          <w:i/>
          <w:iCs/>
        </w:rPr>
        <w:t>Спарда</w:t>
      </w:r>
      <w:r>
        <w:t xml:space="preserve">) (столица Сарды, др.-перс. ?￰ﾐﾎﾱ?￰ﾐﾎﾭ, </w:t>
      </w:r>
      <w:r>
        <w:rPr>
          <w:i/>
          <w:iCs/>
        </w:rPr>
        <w:t>Спарда</w:t>
      </w:r>
      <w:r>
        <w:t>)</w:t>
      </w:r>
    </w:p>
    <w:p w:rsidR="003923CE" w:rsidRDefault="00383C6A">
      <w:pPr>
        <w:pStyle w:val="a3"/>
        <w:numPr>
          <w:ilvl w:val="2"/>
          <w:numId w:val="4"/>
        </w:numPr>
        <w:tabs>
          <w:tab w:val="left" w:pos="2121"/>
        </w:tabs>
        <w:spacing w:after="0"/>
      </w:pPr>
      <w:r>
        <w:t xml:space="preserve">Малая сатрапия Морские острова (др.-перс. ?￰ﾐﾎﾹ?￰ﾐﾎﾹ?￰ﾐﾎﾭ?￰ﾐﾎﾹ?￰ﾐﾎﾹ?, </w:t>
      </w:r>
      <w:r>
        <w:rPr>
          <w:i/>
          <w:iCs/>
        </w:rPr>
        <w:t>Тияйя Драяхйяа</w:t>
      </w:r>
      <w:r>
        <w:t>) (столица Даскилион)</w:t>
      </w:r>
    </w:p>
    <w:p w:rsidR="003923CE" w:rsidRDefault="00383C6A">
      <w:pPr>
        <w:pStyle w:val="a3"/>
        <w:numPr>
          <w:ilvl w:val="2"/>
          <w:numId w:val="4"/>
        </w:numPr>
        <w:tabs>
          <w:tab w:val="left" w:pos="2121"/>
        </w:tabs>
        <w:spacing w:after="0"/>
      </w:pPr>
      <w:r>
        <w:t xml:space="preserve">Малая сатрапия Иония и Кария (др.-перс. ?￰ﾐﾎﾢ?￰ﾐﾏﾐ?￰ﾐﾎﾫ?￰ﾐﾏﾐ?￰ﾐﾎﾼ?, </w:t>
      </w:r>
      <w:r>
        <w:rPr>
          <w:i/>
          <w:iCs/>
        </w:rPr>
        <w:t>Яуна ута Карка</w:t>
      </w:r>
      <w:r>
        <w:t>) (столица Галикарнасс)</w:t>
      </w:r>
    </w:p>
    <w:p w:rsidR="003923CE" w:rsidRDefault="00383C6A">
      <w:pPr>
        <w:pStyle w:val="a3"/>
        <w:numPr>
          <w:ilvl w:val="2"/>
          <w:numId w:val="4"/>
        </w:numPr>
        <w:tabs>
          <w:tab w:val="left" w:pos="2121"/>
        </w:tabs>
        <w:spacing w:after="0"/>
      </w:pPr>
      <w:r>
        <w:t>Малая сатрапия Великая Фригия (столица Келене)</w:t>
      </w:r>
    </w:p>
    <w:p w:rsidR="003923CE" w:rsidRDefault="00383C6A">
      <w:pPr>
        <w:pStyle w:val="a3"/>
        <w:numPr>
          <w:ilvl w:val="2"/>
          <w:numId w:val="4"/>
        </w:numPr>
        <w:tabs>
          <w:tab w:val="left" w:pos="2121"/>
        </w:tabs>
        <w:spacing w:after="0"/>
      </w:pPr>
      <w:r>
        <w:t xml:space="preserve">Малая сатрапия Фракия (др.-перс. ?￰ﾐﾎﾤ?￰ﾐﾎﾭ?, </w:t>
      </w:r>
      <w:r>
        <w:rPr>
          <w:i/>
          <w:iCs/>
        </w:rPr>
        <w:t>Скудра</w:t>
      </w:r>
      <w:r>
        <w:t>)</w:t>
      </w:r>
    </w:p>
    <w:p w:rsidR="003923CE" w:rsidRDefault="00383C6A">
      <w:pPr>
        <w:pStyle w:val="a3"/>
        <w:numPr>
          <w:ilvl w:val="1"/>
          <w:numId w:val="4"/>
        </w:numPr>
        <w:tabs>
          <w:tab w:val="left" w:pos="1414"/>
        </w:tabs>
        <w:spacing w:after="0"/>
      </w:pPr>
      <w:r>
        <w:t xml:space="preserve">Основная сатрапия Каппадокия (др.-перс. ?￰ﾐﾎﾫ?￰ﾐﾎﾬ?, </w:t>
      </w:r>
      <w:r>
        <w:rPr>
          <w:i/>
          <w:iCs/>
        </w:rPr>
        <w:t>Катпатука</w:t>
      </w:r>
      <w:r>
        <w:t>)</w:t>
      </w:r>
    </w:p>
    <w:p w:rsidR="003923CE" w:rsidRDefault="00383C6A">
      <w:pPr>
        <w:pStyle w:val="a3"/>
        <w:numPr>
          <w:ilvl w:val="2"/>
          <w:numId w:val="4"/>
        </w:numPr>
        <w:tabs>
          <w:tab w:val="left" w:pos="2121"/>
        </w:tabs>
        <w:spacing w:after="0"/>
      </w:pPr>
      <w:r>
        <w:t>Центральная малая сатрапия Каппадокия, прилегающая к Понту</w:t>
      </w:r>
    </w:p>
    <w:p w:rsidR="003923CE" w:rsidRDefault="00383C6A">
      <w:pPr>
        <w:pStyle w:val="a3"/>
        <w:numPr>
          <w:ilvl w:val="2"/>
          <w:numId w:val="4"/>
        </w:numPr>
        <w:tabs>
          <w:tab w:val="left" w:pos="2121"/>
        </w:tabs>
        <w:spacing w:after="0"/>
      </w:pPr>
      <w:r>
        <w:t>Малая сатрапия Каппадокия, прилегающая к Тавру</w:t>
      </w:r>
    </w:p>
    <w:p w:rsidR="003923CE" w:rsidRDefault="00383C6A">
      <w:pPr>
        <w:pStyle w:val="a3"/>
        <w:numPr>
          <w:ilvl w:val="2"/>
          <w:numId w:val="4"/>
        </w:numPr>
        <w:tabs>
          <w:tab w:val="left" w:pos="2121"/>
        </w:tabs>
        <w:spacing w:after="0"/>
      </w:pPr>
      <w:r>
        <w:t>Малая сатрапия Пафлагония</w:t>
      </w:r>
    </w:p>
    <w:p w:rsidR="003923CE" w:rsidRDefault="00383C6A">
      <w:pPr>
        <w:pStyle w:val="a3"/>
        <w:numPr>
          <w:ilvl w:val="0"/>
          <w:numId w:val="4"/>
        </w:numPr>
        <w:tabs>
          <w:tab w:val="left" w:pos="707"/>
        </w:tabs>
        <w:spacing w:after="0"/>
      </w:pPr>
      <w:r>
        <w:t xml:space="preserve">Великая сатрапия Вавилония (др.-перс. ?￰ﾐﾎﾠ?￰ﾐﾎﾡ?￰ﾐﾎﾢ?, </w:t>
      </w:r>
      <w:r>
        <w:rPr>
          <w:i/>
          <w:iCs/>
        </w:rPr>
        <w:t>Бабируш</w:t>
      </w:r>
      <w:r>
        <w:t>) (столица Вавилон, (др.-перс. ?￰ﾐﾎﾠ?￰ﾐﾎﾡ?￰ﾐﾎﾢ, Бабиру))</w:t>
      </w:r>
    </w:p>
    <w:p w:rsidR="003923CE" w:rsidRDefault="00383C6A">
      <w:pPr>
        <w:pStyle w:val="a3"/>
        <w:numPr>
          <w:ilvl w:val="1"/>
          <w:numId w:val="4"/>
        </w:numPr>
        <w:tabs>
          <w:tab w:val="left" w:pos="1414"/>
        </w:tabs>
        <w:spacing w:after="0"/>
      </w:pPr>
      <w:r>
        <w:t xml:space="preserve">Центральная основная сатрапия Вавилония (др.-перс. ?￰ﾐﾎﾠ?￰ﾐﾎﾡ?￰ﾐﾎﾢ?, </w:t>
      </w:r>
      <w:r>
        <w:rPr>
          <w:i/>
          <w:iCs/>
        </w:rPr>
        <w:t>Бабируш</w:t>
      </w:r>
      <w:r>
        <w:t>) (столица Вавилон, (др.-перс. ?￰ﾐﾎﾠ?￰ﾐﾎﾡ?￰ﾐﾎﾢ, Бабиру))</w:t>
      </w:r>
    </w:p>
    <w:p w:rsidR="003923CE" w:rsidRDefault="00383C6A">
      <w:pPr>
        <w:pStyle w:val="a3"/>
        <w:numPr>
          <w:ilvl w:val="2"/>
          <w:numId w:val="4"/>
        </w:numPr>
        <w:tabs>
          <w:tab w:val="left" w:pos="2121"/>
        </w:tabs>
        <w:spacing w:after="0"/>
      </w:pPr>
      <w:r>
        <w:t xml:space="preserve">Центральная малая сатрапия Вавилония (др.-перс. ?￰ﾐﾎﾠ?￰ﾐﾎﾡ?￰ﾐﾎﾢ?, </w:t>
      </w:r>
      <w:r>
        <w:rPr>
          <w:i/>
          <w:iCs/>
        </w:rPr>
        <w:t>Бабируш</w:t>
      </w:r>
      <w:r>
        <w:t>) (столица Вавилон, (др.-перс. ?￰ﾐﾎﾠ?￰ﾐﾎﾡ?￰ﾐﾎﾢ, Бабиру))</w:t>
      </w:r>
    </w:p>
    <w:p w:rsidR="003923CE" w:rsidRDefault="00383C6A">
      <w:pPr>
        <w:pStyle w:val="a3"/>
        <w:numPr>
          <w:ilvl w:val="3"/>
          <w:numId w:val="4"/>
        </w:numPr>
        <w:tabs>
          <w:tab w:val="left" w:pos="2828"/>
        </w:tabs>
        <w:spacing w:after="0"/>
      </w:pPr>
      <w:r>
        <w:t>Округ Дубала (др.-перс. ?￰ﾐﾎﾢ?￰ﾐﾎﾠ?</w:t>
      </w:r>
    </w:p>
    <w:p w:rsidR="003923CE" w:rsidRDefault="00383C6A">
      <w:pPr>
        <w:pStyle w:val="a3"/>
        <w:numPr>
          <w:ilvl w:val="2"/>
          <w:numId w:val="4"/>
        </w:numPr>
        <w:tabs>
          <w:tab w:val="left" w:pos="2121"/>
        </w:tabs>
        <w:spacing w:after="0"/>
      </w:pPr>
      <w:r>
        <w:t>Малая сатрапия Ситтасена (</w:t>
      </w:r>
      <w:r>
        <w:rPr>
          <w:i/>
          <w:iCs/>
        </w:rPr>
        <w:t>Саттагу</w:t>
      </w:r>
      <w:r>
        <w:t>) (столица Ситтасена (</w:t>
      </w:r>
      <w:r>
        <w:rPr>
          <w:i/>
          <w:iCs/>
        </w:rPr>
        <w:t>Саттагу</w:t>
      </w:r>
      <w:r>
        <w:t>))</w:t>
      </w:r>
    </w:p>
    <w:p w:rsidR="003923CE" w:rsidRDefault="00383C6A">
      <w:pPr>
        <w:pStyle w:val="a3"/>
        <w:numPr>
          <w:ilvl w:val="2"/>
          <w:numId w:val="4"/>
        </w:numPr>
        <w:tabs>
          <w:tab w:val="left" w:pos="2121"/>
        </w:tabs>
        <w:spacing w:after="0"/>
      </w:pPr>
      <w:r>
        <w:t xml:space="preserve">Малая сатрапия Сагартия (др.-перс. ?￰ﾐﾎ﾿?￰ﾐﾎﾼ?, </w:t>
      </w:r>
      <w:r>
        <w:rPr>
          <w:i/>
          <w:iCs/>
        </w:rPr>
        <w:t>Асагарта</w:t>
      </w:r>
      <w:r>
        <w:t xml:space="preserve">) (столица Арбела, (др.-перс. ?￰ﾐﾎﾼ?￰ﾐﾎﾡ?￰ﾐﾎﾠ, </w:t>
      </w:r>
      <w:r>
        <w:rPr>
          <w:i/>
          <w:iCs/>
        </w:rPr>
        <w:t>Арбайра</w:t>
      </w:r>
      <w:r>
        <w:t>))</w:t>
      </w:r>
    </w:p>
    <w:p w:rsidR="003923CE" w:rsidRDefault="00383C6A">
      <w:pPr>
        <w:pStyle w:val="a3"/>
        <w:numPr>
          <w:ilvl w:val="1"/>
          <w:numId w:val="4"/>
        </w:numPr>
        <w:tabs>
          <w:tab w:val="left" w:pos="1414"/>
        </w:tabs>
        <w:spacing w:after="0"/>
      </w:pPr>
      <w:r>
        <w:t xml:space="preserve">Основная сатрапия Ассирия (др.-перс. ?￰ﾐﾎﾰ?￰ﾐﾎﾼ?, </w:t>
      </w:r>
      <w:r>
        <w:rPr>
          <w:i/>
          <w:iCs/>
        </w:rPr>
        <w:t>Атура</w:t>
      </w:r>
      <w:r>
        <w:t>)</w:t>
      </w:r>
    </w:p>
    <w:p w:rsidR="003923CE" w:rsidRDefault="00383C6A">
      <w:pPr>
        <w:pStyle w:val="a3"/>
        <w:numPr>
          <w:ilvl w:val="2"/>
          <w:numId w:val="4"/>
        </w:numPr>
        <w:tabs>
          <w:tab w:val="left" w:pos="2121"/>
        </w:tabs>
        <w:spacing w:after="0"/>
      </w:pPr>
      <w:r>
        <w:t xml:space="preserve">Центральная малая сатрапия Ассирия (др.-перс. ?￰ﾐﾎﾰ?￰ﾐﾎﾼ?, </w:t>
      </w:r>
      <w:r>
        <w:rPr>
          <w:i/>
          <w:iCs/>
        </w:rPr>
        <w:t>Атура</w:t>
      </w:r>
      <w:r>
        <w:t>)</w:t>
      </w:r>
    </w:p>
    <w:p w:rsidR="003923CE" w:rsidRDefault="00383C6A">
      <w:pPr>
        <w:pStyle w:val="a3"/>
        <w:numPr>
          <w:ilvl w:val="2"/>
          <w:numId w:val="4"/>
        </w:numPr>
        <w:tabs>
          <w:tab w:val="left" w:pos="2121"/>
        </w:tabs>
        <w:spacing w:after="0"/>
      </w:pPr>
      <w:r>
        <w:t>Малая сатрапия Заречье (</w:t>
      </w:r>
      <w:r>
        <w:rPr>
          <w:i/>
          <w:iCs/>
        </w:rPr>
        <w:t>Эбирнари</w:t>
      </w:r>
      <w:r>
        <w:t>) (столица Дамаск (</w:t>
      </w:r>
      <w:r>
        <w:rPr>
          <w:i/>
          <w:iCs/>
        </w:rPr>
        <w:t>Дармасак</w:t>
      </w:r>
      <w:r>
        <w:t>))</w:t>
      </w:r>
    </w:p>
    <w:p w:rsidR="003923CE" w:rsidRDefault="00383C6A">
      <w:pPr>
        <w:pStyle w:val="a3"/>
        <w:numPr>
          <w:ilvl w:val="2"/>
          <w:numId w:val="4"/>
        </w:numPr>
        <w:tabs>
          <w:tab w:val="left" w:pos="2121"/>
        </w:tabs>
        <w:spacing w:after="0"/>
      </w:pPr>
      <w:r>
        <w:t>Малая сатрапия Киликия (</w:t>
      </w:r>
      <w:r>
        <w:rPr>
          <w:i/>
          <w:iCs/>
        </w:rPr>
        <w:t>Киликку</w:t>
      </w:r>
      <w:r>
        <w:t>) (столица Тарс (</w:t>
      </w:r>
      <w:r>
        <w:rPr>
          <w:i/>
          <w:iCs/>
        </w:rPr>
        <w:t>Тарса</w:t>
      </w:r>
      <w:r>
        <w:t>))</w:t>
      </w:r>
    </w:p>
    <w:p w:rsidR="003923CE" w:rsidRDefault="00383C6A">
      <w:pPr>
        <w:pStyle w:val="a3"/>
        <w:numPr>
          <w:ilvl w:val="0"/>
          <w:numId w:val="4"/>
        </w:numPr>
        <w:tabs>
          <w:tab w:val="left" w:pos="707"/>
        </w:tabs>
        <w:spacing w:after="0"/>
      </w:pPr>
      <w:r>
        <w:t>Великая сатрапия Египет (др.-перс. ?￰ﾐﾎﾢ?￰ﾐﾎﾼ?￰ﾐﾎﾹ, Мудрая) (столица Мемфис)</w:t>
      </w:r>
    </w:p>
    <w:p w:rsidR="003923CE" w:rsidRDefault="00383C6A">
      <w:pPr>
        <w:pStyle w:val="a3"/>
        <w:numPr>
          <w:ilvl w:val="1"/>
          <w:numId w:val="4"/>
        </w:numPr>
        <w:tabs>
          <w:tab w:val="left" w:pos="1414"/>
        </w:tabs>
        <w:spacing w:after="0"/>
      </w:pPr>
      <w:r>
        <w:t>Центральная основная сатрапия Египет (др.-перс. ?￰ﾐﾎﾢ?￰ﾐﾎﾼ?￰ﾐﾎﾹ, Мудрая) (столица Мемфис)</w:t>
      </w:r>
    </w:p>
    <w:p w:rsidR="003923CE" w:rsidRDefault="00383C6A">
      <w:pPr>
        <w:pStyle w:val="a3"/>
        <w:numPr>
          <w:ilvl w:val="2"/>
          <w:numId w:val="4"/>
        </w:numPr>
        <w:tabs>
          <w:tab w:val="left" w:pos="2121"/>
        </w:tabs>
        <w:spacing w:after="0"/>
      </w:pPr>
      <w:r>
        <w:t>Центральная малая сатрапия Египет (др.-перс. ?￰ﾐﾎﾢ?￰ﾐﾎﾼ?￰ﾐﾎﾹ, Мудрая) (столица Мемфис)</w:t>
      </w:r>
    </w:p>
    <w:p w:rsidR="003923CE" w:rsidRDefault="00383C6A">
      <w:pPr>
        <w:pStyle w:val="a3"/>
        <w:numPr>
          <w:ilvl w:val="2"/>
          <w:numId w:val="4"/>
        </w:numPr>
        <w:tabs>
          <w:tab w:val="left" w:pos="2121"/>
        </w:tabs>
        <w:spacing w:after="0"/>
      </w:pPr>
      <w:r>
        <w:t>Малая сатрапия Верхний Египет (столица Фивы)</w:t>
      </w:r>
    </w:p>
    <w:p w:rsidR="003923CE" w:rsidRDefault="00383C6A">
      <w:pPr>
        <w:pStyle w:val="a3"/>
        <w:numPr>
          <w:ilvl w:val="2"/>
          <w:numId w:val="4"/>
        </w:numPr>
        <w:tabs>
          <w:tab w:val="left" w:pos="2121"/>
        </w:tabs>
        <w:spacing w:after="0"/>
      </w:pPr>
      <w:r>
        <w:t xml:space="preserve">Малая сатрапия Ливия (др.-перс. ?￰ﾐﾎﾢ?￰ﾐﾎﾠ?, </w:t>
      </w:r>
      <w:r>
        <w:rPr>
          <w:i/>
          <w:iCs/>
        </w:rPr>
        <w:t>Путая</w:t>
      </w:r>
      <w:r>
        <w:t>)</w:t>
      </w:r>
    </w:p>
    <w:p w:rsidR="003923CE" w:rsidRDefault="00383C6A">
      <w:pPr>
        <w:pStyle w:val="a3"/>
        <w:numPr>
          <w:ilvl w:val="1"/>
          <w:numId w:val="4"/>
        </w:numPr>
        <w:tabs>
          <w:tab w:val="left" w:pos="1414"/>
        </w:tabs>
        <w:spacing w:after="0"/>
      </w:pPr>
      <w:r>
        <w:t xml:space="preserve">Основная сатрапия Нубия (др.-перс. ?￰ﾐﾎﾢ?￰ﾐﾎﾠ?, </w:t>
      </w:r>
      <w:r>
        <w:rPr>
          <w:i/>
          <w:iCs/>
        </w:rPr>
        <w:t>Кушая</w:t>
      </w:r>
      <w:r>
        <w:t>) (столица Мероэ)</w:t>
      </w:r>
    </w:p>
    <w:p w:rsidR="003923CE" w:rsidRDefault="00383C6A">
      <w:pPr>
        <w:pStyle w:val="a3"/>
        <w:numPr>
          <w:ilvl w:val="1"/>
          <w:numId w:val="4"/>
        </w:numPr>
        <w:tabs>
          <w:tab w:val="left" w:pos="1414"/>
        </w:tabs>
        <w:spacing w:after="0"/>
      </w:pPr>
      <w:r>
        <w:t xml:space="preserve">Основная сатрапия Аравия (др.-перс. ?￰ﾐﾎﾮ?￰ﾐﾎﾠ?, </w:t>
      </w:r>
      <w:r>
        <w:rPr>
          <w:i/>
          <w:iCs/>
        </w:rPr>
        <w:t>Арабая</w:t>
      </w:r>
      <w:r>
        <w:t>)</w:t>
      </w:r>
    </w:p>
    <w:p w:rsidR="003923CE" w:rsidRDefault="00383C6A">
      <w:pPr>
        <w:pStyle w:val="a3"/>
        <w:numPr>
          <w:ilvl w:val="0"/>
          <w:numId w:val="4"/>
        </w:numPr>
        <w:tabs>
          <w:tab w:val="left" w:pos="707"/>
        </w:tabs>
        <w:spacing w:after="0"/>
      </w:pPr>
      <w:r>
        <w:t xml:space="preserve">Великая сатрапия Арахосия (др.-перс. ?￰ﾐﾎﾼ?￰ﾐﾎﾺ?￰ﾐﾏﾁ, </w:t>
      </w:r>
      <w:r>
        <w:rPr>
          <w:i/>
          <w:iCs/>
        </w:rPr>
        <w:t>Харауватиш</w:t>
      </w:r>
      <w:r>
        <w:t>) (столица Хараувати, (др.-перс. ?￰ﾐﾎﾼ?￰ﾐﾎﾺ?))</w:t>
      </w:r>
    </w:p>
    <w:p w:rsidR="003923CE" w:rsidRDefault="00383C6A">
      <w:pPr>
        <w:pStyle w:val="a3"/>
        <w:numPr>
          <w:ilvl w:val="1"/>
          <w:numId w:val="4"/>
        </w:numPr>
        <w:tabs>
          <w:tab w:val="left" w:pos="1414"/>
        </w:tabs>
        <w:spacing w:after="0"/>
      </w:pPr>
      <w:r>
        <w:t xml:space="preserve">Центральная основная сатрапия Арахосия (др.-перс. ?￰ﾐﾎﾼ?￰ﾐﾎﾺ?￰ﾐﾏﾁ, </w:t>
      </w:r>
      <w:r>
        <w:rPr>
          <w:i/>
          <w:iCs/>
        </w:rPr>
        <w:t>Харауватиш</w:t>
      </w:r>
      <w:r>
        <w:t>) (столица Хараувати, (др.-перс. ?￰ﾐﾎﾼ?￰ﾐﾎﾺ?))</w:t>
      </w:r>
    </w:p>
    <w:p w:rsidR="003923CE" w:rsidRDefault="00383C6A">
      <w:pPr>
        <w:pStyle w:val="a3"/>
        <w:numPr>
          <w:ilvl w:val="2"/>
          <w:numId w:val="4"/>
        </w:numPr>
        <w:tabs>
          <w:tab w:val="left" w:pos="2121"/>
        </w:tabs>
        <w:spacing w:after="0"/>
      </w:pPr>
      <w:r>
        <w:t>Округ Гандутава (др.-перс. ?￰ﾐﾎﾯ?￰ﾐﾎﾫ?</w:t>
      </w:r>
    </w:p>
    <w:p w:rsidR="003923CE" w:rsidRDefault="00383C6A">
      <w:pPr>
        <w:pStyle w:val="a3"/>
        <w:numPr>
          <w:ilvl w:val="1"/>
          <w:numId w:val="4"/>
        </w:numPr>
        <w:tabs>
          <w:tab w:val="left" w:pos="1414"/>
        </w:tabs>
        <w:spacing w:after="0"/>
      </w:pPr>
      <w:r>
        <w:t xml:space="preserve">Основная сатрапия Дрангиана (др.-перс. ?￰ﾐﾎﾼ?, </w:t>
      </w:r>
      <w:r>
        <w:rPr>
          <w:i/>
          <w:iCs/>
        </w:rPr>
        <w:t>Зранка</w:t>
      </w:r>
      <w:r>
        <w:t>) (столица Прада)</w:t>
      </w:r>
    </w:p>
    <w:p w:rsidR="003923CE" w:rsidRDefault="00383C6A">
      <w:pPr>
        <w:pStyle w:val="a3"/>
        <w:numPr>
          <w:ilvl w:val="1"/>
          <w:numId w:val="4"/>
        </w:numPr>
        <w:tabs>
          <w:tab w:val="left" w:pos="1414"/>
        </w:tabs>
        <w:spacing w:after="0"/>
      </w:pPr>
      <w:r>
        <w:t xml:space="preserve">Основная сатрапия Гедросия (др.-перс. ?￰ﾐﾎﾣ, </w:t>
      </w:r>
      <w:r>
        <w:rPr>
          <w:i/>
          <w:iCs/>
        </w:rPr>
        <w:t>Мака</w:t>
      </w:r>
      <w:r>
        <w:t>) (столица Пура)</w:t>
      </w:r>
    </w:p>
    <w:p w:rsidR="003923CE" w:rsidRDefault="00383C6A">
      <w:pPr>
        <w:pStyle w:val="a3"/>
        <w:numPr>
          <w:ilvl w:val="2"/>
          <w:numId w:val="4"/>
        </w:numPr>
        <w:tabs>
          <w:tab w:val="left" w:pos="2121"/>
        </w:tabs>
        <w:spacing w:after="0"/>
      </w:pPr>
      <w:r>
        <w:t xml:space="preserve">Центральная малая сатрапия Гедросия (др.-перс. ?￰ﾐﾎﾣ, </w:t>
      </w:r>
      <w:r>
        <w:rPr>
          <w:i/>
          <w:iCs/>
        </w:rPr>
        <w:t>Мака</w:t>
      </w:r>
      <w:r>
        <w:t>) (столица Пура)</w:t>
      </w:r>
    </w:p>
    <w:p w:rsidR="003923CE" w:rsidRDefault="00383C6A">
      <w:pPr>
        <w:pStyle w:val="a3"/>
        <w:numPr>
          <w:ilvl w:val="2"/>
          <w:numId w:val="4"/>
        </w:numPr>
        <w:tabs>
          <w:tab w:val="left" w:pos="2121"/>
        </w:tabs>
        <w:spacing w:after="0"/>
      </w:pPr>
      <w:r>
        <w:t>Малая сатрапия Оританс (столица Рамбакия)</w:t>
      </w:r>
    </w:p>
    <w:p w:rsidR="003923CE" w:rsidRDefault="00383C6A">
      <w:pPr>
        <w:pStyle w:val="a3"/>
        <w:numPr>
          <w:ilvl w:val="2"/>
          <w:numId w:val="4"/>
        </w:numPr>
        <w:tabs>
          <w:tab w:val="left" w:pos="2121"/>
        </w:tabs>
        <w:spacing w:after="0"/>
      </w:pPr>
      <w:r>
        <w:t>Малая сатрапия Ариаспа</w:t>
      </w:r>
    </w:p>
    <w:p w:rsidR="003923CE" w:rsidRDefault="00383C6A">
      <w:pPr>
        <w:pStyle w:val="a3"/>
        <w:numPr>
          <w:ilvl w:val="1"/>
          <w:numId w:val="4"/>
        </w:numPr>
        <w:tabs>
          <w:tab w:val="left" w:pos="1414"/>
        </w:tabs>
        <w:spacing w:after="0"/>
      </w:pPr>
      <w:r>
        <w:t xml:space="preserve">Основная сатрапия Саттагидия (др.-перс. ?￰ﾐﾎﾫ?￰ﾐﾎﾢ?, </w:t>
      </w:r>
      <w:r>
        <w:rPr>
          <w:i/>
          <w:iCs/>
        </w:rPr>
        <w:t>Татагуш</w:t>
      </w:r>
      <w:r>
        <w:t>) (столица Таксила)</w:t>
      </w:r>
    </w:p>
    <w:p w:rsidR="003923CE" w:rsidRDefault="00383C6A">
      <w:pPr>
        <w:pStyle w:val="a3"/>
        <w:numPr>
          <w:ilvl w:val="2"/>
          <w:numId w:val="4"/>
        </w:numPr>
        <w:tabs>
          <w:tab w:val="left" w:pos="2121"/>
        </w:tabs>
        <w:spacing w:after="0"/>
      </w:pPr>
      <w:r>
        <w:t>Центральная малая сатрапия Саттагидия 1 (столица Таксила)</w:t>
      </w:r>
    </w:p>
    <w:p w:rsidR="003923CE" w:rsidRDefault="00383C6A">
      <w:pPr>
        <w:pStyle w:val="a3"/>
        <w:numPr>
          <w:ilvl w:val="2"/>
          <w:numId w:val="4"/>
        </w:numPr>
        <w:tabs>
          <w:tab w:val="left" w:pos="2121"/>
        </w:tabs>
        <w:spacing w:after="0"/>
      </w:pPr>
      <w:r>
        <w:t>Малая сатрапия Саттагидия 2</w:t>
      </w:r>
    </w:p>
    <w:p w:rsidR="003923CE" w:rsidRDefault="00383C6A">
      <w:pPr>
        <w:pStyle w:val="a3"/>
        <w:numPr>
          <w:ilvl w:val="2"/>
          <w:numId w:val="4"/>
        </w:numPr>
        <w:tabs>
          <w:tab w:val="left" w:pos="2121"/>
        </w:tabs>
        <w:spacing w:after="0"/>
      </w:pPr>
      <w:r>
        <w:t>Малая сатрапия Саттагидия 3</w:t>
      </w:r>
    </w:p>
    <w:p w:rsidR="003923CE" w:rsidRDefault="00383C6A">
      <w:pPr>
        <w:pStyle w:val="a3"/>
        <w:numPr>
          <w:ilvl w:val="1"/>
          <w:numId w:val="4"/>
        </w:numPr>
        <w:tabs>
          <w:tab w:val="left" w:pos="1414"/>
        </w:tabs>
        <w:spacing w:after="0"/>
      </w:pPr>
      <w:r>
        <w:t xml:space="preserve">Основная сатрапия Индия (др.-перс. ?￰ﾐﾎﾡ?￰ﾐﾎﾢ?, </w:t>
      </w:r>
      <w:r>
        <w:rPr>
          <w:i/>
          <w:iCs/>
        </w:rPr>
        <w:t>Хидуш</w:t>
      </w:r>
      <w:r>
        <w:t>) (столица Синдимана)</w:t>
      </w:r>
    </w:p>
    <w:p w:rsidR="003923CE" w:rsidRDefault="00383C6A">
      <w:pPr>
        <w:pStyle w:val="a3"/>
        <w:numPr>
          <w:ilvl w:val="2"/>
          <w:numId w:val="4"/>
        </w:numPr>
        <w:tabs>
          <w:tab w:val="left" w:pos="2121"/>
        </w:tabs>
        <w:spacing w:after="0"/>
      </w:pPr>
      <w:r>
        <w:t>Центральная малая сатрапия Индия 1 (столица Синдимана)</w:t>
      </w:r>
    </w:p>
    <w:p w:rsidR="003923CE" w:rsidRDefault="00383C6A">
      <w:pPr>
        <w:pStyle w:val="a3"/>
        <w:numPr>
          <w:ilvl w:val="2"/>
          <w:numId w:val="4"/>
        </w:numPr>
        <w:tabs>
          <w:tab w:val="left" w:pos="2121"/>
        </w:tabs>
        <w:spacing w:after="0"/>
      </w:pPr>
      <w:r>
        <w:t>Малая сатрапия Индия 2</w:t>
      </w:r>
    </w:p>
    <w:p w:rsidR="003923CE" w:rsidRDefault="00383C6A">
      <w:pPr>
        <w:pStyle w:val="a3"/>
        <w:numPr>
          <w:ilvl w:val="2"/>
          <w:numId w:val="4"/>
        </w:numPr>
        <w:tabs>
          <w:tab w:val="left" w:pos="2121"/>
        </w:tabs>
        <w:spacing w:after="0"/>
      </w:pPr>
      <w:r>
        <w:t>Малая сатрапия Индия 3</w:t>
      </w:r>
    </w:p>
    <w:p w:rsidR="003923CE" w:rsidRDefault="00383C6A">
      <w:pPr>
        <w:pStyle w:val="a3"/>
        <w:numPr>
          <w:ilvl w:val="0"/>
          <w:numId w:val="4"/>
        </w:numPr>
        <w:tabs>
          <w:tab w:val="left" w:pos="707"/>
        </w:tabs>
        <w:spacing w:after="0"/>
      </w:pPr>
      <w:r>
        <w:t xml:space="preserve">Великая сатрапия Бактрия (др.-перс. ?￰ﾐﾎﾠ?￰ﾐﾎﾫ?￰ﾐﾎﾡ?, </w:t>
      </w:r>
      <w:r>
        <w:rPr>
          <w:i/>
          <w:iCs/>
        </w:rPr>
        <w:t>Бактриш</w:t>
      </w:r>
      <w:r>
        <w:t xml:space="preserve">) (столица Бактра, др.-перс. ?￰ﾐﾎﾠ?￰ﾐﾎﾫ?￰ﾐﾎﾡ, </w:t>
      </w:r>
      <w:r>
        <w:rPr>
          <w:i/>
          <w:iCs/>
        </w:rPr>
        <w:t>Бактри</w:t>
      </w:r>
      <w:r>
        <w:t>)</w:t>
      </w:r>
    </w:p>
    <w:p w:rsidR="003923CE" w:rsidRDefault="00383C6A">
      <w:pPr>
        <w:pStyle w:val="a3"/>
        <w:numPr>
          <w:ilvl w:val="1"/>
          <w:numId w:val="4"/>
        </w:numPr>
        <w:tabs>
          <w:tab w:val="left" w:pos="1414"/>
        </w:tabs>
        <w:spacing w:after="0"/>
      </w:pPr>
      <w:r>
        <w:t xml:space="preserve">Центральная основная сатрапия Бактрия (др.-перс. ?￰ﾐﾎﾠ?￰ﾐﾎﾫ?￰ﾐﾎﾡ?, </w:t>
      </w:r>
      <w:r>
        <w:rPr>
          <w:i/>
          <w:iCs/>
        </w:rPr>
        <w:t>Бактриш</w:t>
      </w:r>
      <w:r>
        <w:t xml:space="preserve">) (столица Бактра, др.-перс. ?￰ﾐﾎﾠ?￰ﾐﾎﾫ?￰ﾐﾎﾡ, </w:t>
      </w:r>
      <w:r>
        <w:rPr>
          <w:i/>
          <w:iCs/>
        </w:rPr>
        <w:t>Бактри</w:t>
      </w:r>
      <w:r>
        <w:t>)</w:t>
      </w:r>
    </w:p>
    <w:p w:rsidR="003923CE" w:rsidRDefault="00383C6A">
      <w:pPr>
        <w:pStyle w:val="a3"/>
        <w:numPr>
          <w:ilvl w:val="2"/>
          <w:numId w:val="4"/>
        </w:numPr>
        <w:tabs>
          <w:tab w:val="left" w:pos="2121"/>
        </w:tabs>
        <w:spacing w:after="0"/>
      </w:pPr>
      <w:r>
        <w:t xml:space="preserve">Центральная малая сатрапия Бактрия (др.-перс. ?￰ﾐﾎﾠ?￰ﾐﾎﾫ?￰ﾐﾎﾡ?, </w:t>
      </w:r>
      <w:r>
        <w:rPr>
          <w:i/>
          <w:iCs/>
        </w:rPr>
        <w:t>Бактриш</w:t>
      </w:r>
      <w:r>
        <w:t xml:space="preserve">) (столица Бактра, др.-перс. ?￰ﾐﾎﾠ?￰ﾐﾎﾫ?￰ﾐﾎﾡ, </w:t>
      </w:r>
      <w:r>
        <w:rPr>
          <w:i/>
          <w:iCs/>
        </w:rPr>
        <w:t>Бактри</w:t>
      </w:r>
      <w:r>
        <w:t>)</w:t>
      </w:r>
    </w:p>
    <w:p w:rsidR="003923CE" w:rsidRDefault="00383C6A">
      <w:pPr>
        <w:pStyle w:val="a3"/>
        <w:numPr>
          <w:ilvl w:val="2"/>
          <w:numId w:val="4"/>
        </w:numPr>
        <w:tabs>
          <w:tab w:val="left" w:pos="2121"/>
        </w:tabs>
        <w:spacing w:after="0"/>
      </w:pPr>
      <w:r>
        <w:t xml:space="preserve">Малая сатрапия Маргиана (др.-перс. ?￰ﾐﾎﾼ?￰ﾐﾎﾢ?, </w:t>
      </w:r>
      <w:r>
        <w:rPr>
          <w:i/>
          <w:iCs/>
        </w:rPr>
        <w:t>Маргуш</w:t>
      </w:r>
      <w:r>
        <w:t xml:space="preserve">) (столица Мерв, (др.-перс. ?￰ﾐﾎﾼ?￰ﾐﾎﾢ, </w:t>
      </w:r>
      <w:r>
        <w:rPr>
          <w:i/>
          <w:iCs/>
        </w:rPr>
        <w:t>Маргу</w:t>
      </w:r>
      <w:r>
        <w:t>))</w:t>
      </w:r>
    </w:p>
    <w:p w:rsidR="003923CE" w:rsidRDefault="00383C6A">
      <w:pPr>
        <w:pStyle w:val="a3"/>
        <w:numPr>
          <w:ilvl w:val="1"/>
          <w:numId w:val="4"/>
        </w:numPr>
        <w:tabs>
          <w:tab w:val="left" w:pos="1414"/>
        </w:tabs>
        <w:spacing w:after="0"/>
      </w:pPr>
      <w:r>
        <w:t xml:space="preserve">Основная сатрапия Согдиана (др.-перс. ?￰ﾐﾎﾢ?￰ﾐﾎﾢ?, </w:t>
      </w:r>
      <w:r>
        <w:rPr>
          <w:i/>
          <w:iCs/>
        </w:rPr>
        <w:t>Сугуда</w:t>
      </w:r>
      <w:r>
        <w:t>) (столица Мараканда)</w:t>
      </w:r>
    </w:p>
    <w:p w:rsidR="003923CE" w:rsidRDefault="00383C6A">
      <w:pPr>
        <w:pStyle w:val="a3"/>
        <w:numPr>
          <w:ilvl w:val="2"/>
          <w:numId w:val="4"/>
        </w:numPr>
        <w:tabs>
          <w:tab w:val="left" w:pos="2121"/>
        </w:tabs>
        <w:spacing w:after="0"/>
      </w:pPr>
      <w:r>
        <w:t xml:space="preserve">Центральная малая сатрапия Согдиана (др.-перс. ?￰ﾐﾎﾢ?￰ﾐﾎﾢ?, </w:t>
      </w:r>
      <w:r>
        <w:rPr>
          <w:i/>
          <w:iCs/>
        </w:rPr>
        <w:t>Сугуда</w:t>
      </w:r>
      <w:r>
        <w:t>) (столица Мараканда)</w:t>
      </w:r>
    </w:p>
    <w:p w:rsidR="003923CE" w:rsidRDefault="00383C6A">
      <w:pPr>
        <w:pStyle w:val="a3"/>
        <w:numPr>
          <w:ilvl w:val="2"/>
          <w:numId w:val="4"/>
        </w:numPr>
        <w:tabs>
          <w:tab w:val="left" w:pos="2121"/>
        </w:tabs>
        <w:spacing w:after="0"/>
      </w:pPr>
      <w:r>
        <w:t>Малая сатрапия Дирбаэна</w:t>
      </w:r>
    </w:p>
    <w:p w:rsidR="003923CE" w:rsidRDefault="00383C6A">
      <w:pPr>
        <w:pStyle w:val="a3"/>
        <w:numPr>
          <w:ilvl w:val="1"/>
          <w:numId w:val="4"/>
        </w:numPr>
        <w:tabs>
          <w:tab w:val="left" w:pos="1414"/>
        </w:tabs>
        <w:spacing w:after="0"/>
      </w:pPr>
      <w:r>
        <w:t xml:space="preserve">Основная сатрапия Гандхара (др.-перс. ?￰ﾐﾎﾭ?￰ﾐﾎﾼ, </w:t>
      </w:r>
      <w:r>
        <w:rPr>
          <w:i/>
          <w:iCs/>
        </w:rPr>
        <w:t>Гадара</w:t>
      </w:r>
      <w:r>
        <w:t xml:space="preserve">) (столица Кандагар, (др.-перс. ?￰ﾐﾎﾭ?￰ﾐﾎﾼ, </w:t>
      </w:r>
      <w:r>
        <w:rPr>
          <w:i/>
          <w:iCs/>
        </w:rPr>
        <w:t>Гадара</w:t>
      </w:r>
      <w:r>
        <w:t>))</w:t>
      </w:r>
    </w:p>
    <w:p w:rsidR="003923CE" w:rsidRDefault="00383C6A">
      <w:pPr>
        <w:pStyle w:val="a3"/>
        <w:numPr>
          <w:ilvl w:val="2"/>
          <w:numId w:val="4"/>
        </w:numPr>
        <w:tabs>
          <w:tab w:val="left" w:pos="2121"/>
        </w:tabs>
        <w:spacing w:after="0"/>
      </w:pPr>
      <w:r>
        <w:t xml:space="preserve">Центральная малая сатрапия Гандхара (др.-перс. ?￰ﾐﾎﾭ?￰ﾐﾎﾼ, </w:t>
      </w:r>
      <w:r>
        <w:rPr>
          <w:i/>
          <w:iCs/>
        </w:rPr>
        <w:t>Гадара</w:t>
      </w:r>
      <w:r>
        <w:t xml:space="preserve">) (столица Кандагар, (др.-перс. ?￰ﾐﾎﾭ?￰ﾐﾎﾼ, </w:t>
      </w:r>
      <w:r>
        <w:rPr>
          <w:i/>
          <w:iCs/>
        </w:rPr>
        <w:t>Гадара</w:t>
      </w:r>
      <w:r>
        <w:t>))</w:t>
      </w:r>
    </w:p>
    <w:p w:rsidR="003923CE" w:rsidRDefault="00383C6A">
      <w:pPr>
        <w:pStyle w:val="a3"/>
        <w:numPr>
          <w:ilvl w:val="2"/>
          <w:numId w:val="4"/>
        </w:numPr>
        <w:tabs>
          <w:tab w:val="left" w:pos="2121"/>
        </w:tabs>
        <w:spacing w:after="0"/>
      </w:pPr>
      <w:r>
        <w:t>Малая сатрапия Упарисена (столица Кабул (</w:t>
      </w:r>
      <w:r>
        <w:rPr>
          <w:i/>
          <w:iCs/>
        </w:rPr>
        <w:t>Кабура</w:t>
      </w:r>
      <w:r>
        <w:t>))</w:t>
      </w:r>
    </w:p>
    <w:p w:rsidR="003923CE" w:rsidRDefault="00383C6A">
      <w:pPr>
        <w:pStyle w:val="a3"/>
        <w:numPr>
          <w:ilvl w:val="1"/>
          <w:numId w:val="4"/>
        </w:numPr>
        <w:tabs>
          <w:tab w:val="left" w:pos="1414"/>
        </w:tabs>
        <w:spacing w:after="0"/>
      </w:pPr>
      <w:r>
        <w:t xml:space="preserve">Основная сатрапия Ариана (др.-перс. ?￰ﾐﾎﾼ?￰ﾐﾎﾺ, </w:t>
      </w:r>
      <w:r>
        <w:rPr>
          <w:i/>
          <w:iCs/>
        </w:rPr>
        <w:t>Харайва</w:t>
      </w:r>
      <w:r>
        <w:t>) (столица Артакоана)</w:t>
      </w:r>
    </w:p>
    <w:p w:rsidR="003923CE" w:rsidRDefault="00383C6A">
      <w:pPr>
        <w:pStyle w:val="a3"/>
        <w:numPr>
          <w:ilvl w:val="1"/>
          <w:numId w:val="4"/>
        </w:numPr>
        <w:tabs>
          <w:tab w:val="left" w:pos="1414"/>
        </w:tabs>
        <w:spacing w:after="0"/>
      </w:pPr>
      <w:r>
        <w:t xml:space="preserve">Основная сатрапия Саки из-за моря (др.-перс. ?￰ﾐﾎﾣ?￰ﾐﾏﾐ?￰ﾐﾎﾼ?￰ﾐﾎﾼ?￰ﾐﾎﾹ, </w:t>
      </w:r>
      <w:r>
        <w:rPr>
          <w:i/>
          <w:iCs/>
        </w:rPr>
        <w:t>Сака Парадрая</w:t>
      </w:r>
      <w:r>
        <w:t>)</w:t>
      </w:r>
    </w:p>
    <w:p w:rsidR="003923CE" w:rsidRDefault="00383C6A">
      <w:pPr>
        <w:pStyle w:val="a3"/>
        <w:numPr>
          <w:ilvl w:val="1"/>
          <w:numId w:val="4"/>
        </w:numPr>
        <w:tabs>
          <w:tab w:val="left" w:pos="1414"/>
        </w:tabs>
        <w:spacing w:after="0"/>
      </w:pPr>
      <w:r>
        <w:t xml:space="preserve">Основная сатрапия Саки в остроконечных шапках (др.-перс. ?￰ﾐﾎﾣ?￰ﾐﾏﾐ ?￰ﾐﾎﾡ?￰ﾐﾎﾧ?￰ﾐﾎﾭ?, </w:t>
      </w:r>
      <w:r>
        <w:rPr>
          <w:i/>
          <w:iCs/>
        </w:rPr>
        <w:t>Сака Тиграхауда</w:t>
      </w:r>
      <w:r>
        <w:t>)</w:t>
      </w:r>
    </w:p>
    <w:p w:rsidR="003923CE" w:rsidRDefault="00383C6A">
      <w:pPr>
        <w:pStyle w:val="a3"/>
        <w:numPr>
          <w:ilvl w:val="1"/>
          <w:numId w:val="4"/>
        </w:numPr>
        <w:tabs>
          <w:tab w:val="left" w:pos="1414"/>
        </w:tabs>
      </w:pPr>
      <w:r>
        <w:t xml:space="preserve">Основная сатрапия Саки, опьяняющиеся хаомой (др.-перс. ?￰ﾐﾎﾣ?￰ﾐﾏﾐ?￰ﾐﾎﾢ?￰ﾐﾎﾺ?￰ﾐﾎﾥ?, </w:t>
      </w:r>
      <w:r>
        <w:rPr>
          <w:i/>
          <w:iCs/>
        </w:rPr>
        <w:t>Сака Хаумаварга</w:t>
      </w:r>
      <w:r>
        <w:t>)</w:t>
      </w:r>
    </w:p>
    <w:p w:rsidR="003923CE" w:rsidRDefault="00383C6A">
      <w:pPr>
        <w:pStyle w:val="21"/>
        <w:pageBreakBefore/>
        <w:numPr>
          <w:ilvl w:val="0"/>
          <w:numId w:val="0"/>
        </w:numPr>
      </w:pPr>
      <w:r>
        <w:t>3. Экспансия и гибель Державы Ахеменидов</w:t>
      </w:r>
    </w:p>
    <w:p w:rsidR="003923CE" w:rsidRDefault="00383C6A">
      <w:pPr>
        <w:pStyle w:val="a3"/>
        <w:numPr>
          <w:ilvl w:val="0"/>
          <w:numId w:val="3"/>
        </w:numPr>
        <w:tabs>
          <w:tab w:val="left" w:pos="707"/>
        </w:tabs>
        <w:spacing w:after="0"/>
      </w:pPr>
      <w:r>
        <w:t>844 до н. э. — первое упоминание о Парсе встречается в анналах Салманасара III, ассирийского царя.</w:t>
      </w:r>
    </w:p>
    <w:p w:rsidR="003923CE" w:rsidRDefault="00383C6A">
      <w:pPr>
        <w:pStyle w:val="a3"/>
        <w:numPr>
          <w:ilvl w:val="0"/>
          <w:numId w:val="3"/>
        </w:numPr>
        <w:tabs>
          <w:tab w:val="left" w:pos="707"/>
        </w:tabs>
        <w:spacing w:after="0"/>
      </w:pPr>
      <w:r>
        <w:t xml:space="preserve">Одновременно с Персией формируется и другое индоевропейское царство с центром в городе Эктабаны — Мидия, основанная Дейоком при помощи скифов, которые вторглись на Ближний Восток из-за Кавказа в 674 до н. э. и поддержали восстание мидян против Ассирийской империи 673—670 гг. до н. э. Основатель правящей династии Персии Ахеменидов, Ахемен, был вынужден признать верховенство Мидии. В правление мидийского царя Фраорта (др.-перс. ?￰ﾐﾎﾼ?￰ﾐﾎﾺ, </w:t>
      </w:r>
      <w:r>
        <w:rPr>
          <w:i/>
          <w:iCs/>
        </w:rPr>
        <w:t>Фравартиш</w:t>
      </w:r>
      <w:r>
        <w:t>), продолжавшееся в 647—625 гг. до н. э., мидяне и персы вели непрекращающиеся войны со скифами, однако уже Киаксар (623—585 гг. до н. э.), наследник Фраорта, заключил со скифами и вавилонянами союз и обрушился на агонизирующую Ассирийскую империю и в 612 до н. э. взял Ниневию и Ашшур. Далее царь Мидии расправился с былыми союзниками — скифами (595—594 гг. до н. э.), после чего начал экспансию, призванную увеличить мидийское влияние, особенно в Малой Азии, где существовало богатое Лидийское царство. Битва на реке Галис 28 мая 585 до н. э. между мидянами и лидийцами была прервана, поскольку началось солнечное затмение, предсказанное греческим мудрецом и философом Фалесом Милетским, и Киаксар подписал с царем Лидии Алиаттом мирный договор.</w:t>
      </w:r>
    </w:p>
    <w:p w:rsidR="003923CE" w:rsidRDefault="00383C6A">
      <w:pPr>
        <w:pStyle w:val="a3"/>
        <w:numPr>
          <w:ilvl w:val="0"/>
          <w:numId w:val="3"/>
        </w:numPr>
        <w:tabs>
          <w:tab w:val="left" w:pos="707"/>
        </w:tabs>
        <w:spacing w:after="0"/>
      </w:pPr>
      <w:r>
        <w:t>Династия Ахеменидов ведёт начало от Ахемена, вождя союза персидских племён. Потомок Ахемена Кир Великий, правивший (558—530) в Парсе и Аншане (Сев. Элам), основал огромную Персидскую империю, объединившую большинство стран Ближнего и Среднего Востока.</w:t>
      </w:r>
    </w:p>
    <w:p w:rsidR="003923CE" w:rsidRDefault="00383C6A">
      <w:pPr>
        <w:pStyle w:val="a3"/>
        <w:numPr>
          <w:ilvl w:val="0"/>
          <w:numId w:val="3"/>
        </w:numPr>
        <w:tabs>
          <w:tab w:val="left" w:pos="707"/>
        </w:tabs>
        <w:spacing w:after="0"/>
      </w:pPr>
      <w:r>
        <w:t>550—549 до н. э. была захвачена Мидия, в течение последующих трёх лет были завоёваны страны, входившие в состав бывшей Мидийской державы</w:t>
      </w:r>
    </w:p>
    <w:p w:rsidR="003923CE" w:rsidRDefault="00383C6A">
      <w:pPr>
        <w:pStyle w:val="a3"/>
        <w:numPr>
          <w:ilvl w:val="0"/>
          <w:numId w:val="3"/>
        </w:numPr>
        <w:tabs>
          <w:tab w:val="left" w:pos="707"/>
        </w:tabs>
        <w:spacing w:after="0"/>
      </w:pPr>
      <w:r>
        <w:t>546 до н. э. — захват Лидии и греческих городов Малой Азии,</w:t>
      </w:r>
    </w:p>
    <w:p w:rsidR="003923CE" w:rsidRDefault="00383C6A">
      <w:pPr>
        <w:pStyle w:val="a3"/>
        <w:numPr>
          <w:ilvl w:val="0"/>
          <w:numId w:val="3"/>
        </w:numPr>
        <w:tabs>
          <w:tab w:val="left" w:pos="707"/>
        </w:tabs>
        <w:spacing w:after="0"/>
      </w:pPr>
      <w:r>
        <w:t>Между 545 и 539 до н. э. — захват значительной части Средней Азии,</w:t>
      </w:r>
    </w:p>
    <w:p w:rsidR="003923CE" w:rsidRDefault="00383C6A">
      <w:pPr>
        <w:pStyle w:val="a3"/>
        <w:numPr>
          <w:ilvl w:val="0"/>
          <w:numId w:val="3"/>
        </w:numPr>
        <w:tabs>
          <w:tab w:val="left" w:pos="707"/>
        </w:tabs>
        <w:spacing w:after="0"/>
      </w:pPr>
      <w:r>
        <w:t>539 до н. э., 12 октября — захвачен Вавилон, Кир Великий коронован как вавилонский царь.</w:t>
      </w:r>
    </w:p>
    <w:p w:rsidR="003923CE" w:rsidRDefault="00383C6A">
      <w:pPr>
        <w:pStyle w:val="a3"/>
        <w:numPr>
          <w:ilvl w:val="0"/>
          <w:numId w:val="3"/>
        </w:numPr>
        <w:tabs>
          <w:tab w:val="left" w:pos="707"/>
        </w:tabs>
        <w:spacing w:after="0"/>
      </w:pPr>
      <w:r>
        <w:t>530—529 до н. э. поход против сакско-массагетских скифских племен Средней Азии.</w:t>
      </w:r>
    </w:p>
    <w:p w:rsidR="003923CE" w:rsidRDefault="00383C6A">
      <w:pPr>
        <w:pStyle w:val="a3"/>
        <w:numPr>
          <w:ilvl w:val="0"/>
          <w:numId w:val="3"/>
        </w:numPr>
        <w:tabs>
          <w:tab w:val="left" w:pos="707"/>
        </w:tabs>
        <w:spacing w:after="0"/>
      </w:pPr>
      <w:r>
        <w:t>525 до н. э. — персидский царь Камбис захватывает Древний Египет после битвы при Пелусии.</w:t>
      </w:r>
    </w:p>
    <w:p w:rsidR="003923CE" w:rsidRDefault="00383C6A">
      <w:pPr>
        <w:pStyle w:val="a3"/>
        <w:numPr>
          <w:ilvl w:val="0"/>
          <w:numId w:val="3"/>
        </w:numPr>
        <w:tabs>
          <w:tab w:val="left" w:pos="707"/>
        </w:tabs>
        <w:spacing w:after="0"/>
      </w:pPr>
      <w:r>
        <w:t>522 до н. э. — неудачный заговор магов во главе со Смердисом (др.-перс. ?￰ﾐﾎﾢ?￰ﾐﾎﾠ?, Гаумата). Подавление заговора Дарием I, сыном Гистаспа (Виштаспа), убившего Гаумату 29 сентября 522 до н. э. Воцарение Дария I. Перенос столицы в новопостроенный город Персеполь.</w:t>
      </w:r>
    </w:p>
    <w:p w:rsidR="003923CE" w:rsidRDefault="00383C6A">
      <w:pPr>
        <w:pStyle w:val="a3"/>
        <w:numPr>
          <w:ilvl w:val="0"/>
          <w:numId w:val="3"/>
        </w:numPr>
        <w:tabs>
          <w:tab w:val="left" w:pos="707"/>
        </w:tabs>
        <w:spacing w:after="0"/>
        <w:rPr>
          <w:position w:val="10"/>
        </w:rPr>
      </w:pPr>
      <w:r>
        <w:t xml:space="preserve">521 до н. э. — подавление Дарием и его военачальником Интиферном (др.-перс. ?￰ﾐﾎﾡ?￰ﾐﾎﾳ?￰ﾐﾎﾴ?, </w:t>
      </w:r>
      <w:r>
        <w:rPr>
          <w:i/>
          <w:iCs/>
        </w:rPr>
        <w:t>Виндафарна</w:t>
      </w:r>
      <w:r>
        <w:t xml:space="preserve">) вавилонского мятежа, которым предводительствуют самозванцы, выдающие себя за Навуходоносоров — сначала Нидинту-Бэл (др.-перс. ?￰ﾐﾎﾮ?￰ﾐﾎﾫ?￰ﾐﾎﾡ?, </w:t>
      </w:r>
      <w:r>
        <w:rPr>
          <w:i/>
          <w:iCs/>
        </w:rPr>
        <w:t>Надитабира</w:t>
      </w:r>
      <w:r>
        <w:t xml:space="preserve">, известный как Навуходоносор III, (др.-перс. ?￰ﾐﾎﾲ?￰ﾐﾎﾤ?￰ﾐﾎﾭ?￰ﾐﾎﾨ?, </w:t>
      </w:r>
      <w:r>
        <w:rPr>
          <w:i/>
          <w:iCs/>
        </w:rPr>
        <w:t>Набукудрацара</w:t>
      </w:r>
      <w:r>
        <w:t xml:space="preserve">), затем армянин Арахи др.-перс. ?￰ﾐﾎﾼ?, </w:t>
      </w:r>
      <w:r>
        <w:rPr>
          <w:i/>
          <w:iCs/>
        </w:rPr>
        <w:t>Араха</w:t>
      </w:r>
      <w:r>
        <w:t xml:space="preserve">, (Навуходоносор IV, (др.-перс. ?￰ﾐﾎﾲ?￰ﾐﾎﾤ?￰ﾐﾎﾭ?￰ﾐﾎﾨ?, </w:t>
      </w:r>
      <w:r>
        <w:rPr>
          <w:i/>
          <w:iCs/>
        </w:rPr>
        <w:t>Набукудрацара</w:t>
      </w:r>
      <w:r>
        <w:t>). После этого было подавлено несколько восстаний в провинции, которые подняли другие претенденты на трон. Дарий I окончательно приходит к власти и в память об этих событиях устанавливает Бехистунскую надпись.</w:t>
      </w:r>
      <w:r>
        <w:rPr>
          <w:position w:val="10"/>
        </w:rPr>
        <w:t>[1]</w:t>
      </w:r>
    </w:p>
    <w:p w:rsidR="003923CE" w:rsidRDefault="00383C6A">
      <w:pPr>
        <w:pStyle w:val="a3"/>
        <w:numPr>
          <w:ilvl w:val="0"/>
          <w:numId w:val="3"/>
        </w:numPr>
        <w:tabs>
          <w:tab w:val="left" w:pos="707"/>
        </w:tabs>
        <w:spacing w:after="0"/>
      </w:pPr>
      <w:r>
        <w:t>521—486 до н. э. Правление в Персии Дария I. Для укрепления своей власти, Дарий I строит новую столицу Парсу, известную грекам как Персеполис («Город Персов»), ставшую четвертой резиденцией наряду с Пасаргадами, Экбатанами и Сузами, и увеличивает число своей личной стражи, «Бессмертных», превратившихся в 10-тысячную гвардию. Хотя Дарий усилил и расширил завоевания своих предков, но оставил след в персидской истории именно как администратор.</w:t>
      </w:r>
    </w:p>
    <w:p w:rsidR="003923CE" w:rsidRDefault="00383C6A">
      <w:pPr>
        <w:pStyle w:val="a3"/>
        <w:numPr>
          <w:ilvl w:val="0"/>
          <w:numId w:val="3"/>
        </w:numPr>
        <w:tabs>
          <w:tab w:val="left" w:pos="707"/>
        </w:tabs>
        <w:spacing w:after="0"/>
      </w:pPr>
      <w:r>
        <w:t>между 519 и 512 до н. э. — захвачены острова Эгейского моря, Фракия, Македония и северо-западная часть Индии.</w:t>
      </w:r>
    </w:p>
    <w:p w:rsidR="003923CE" w:rsidRDefault="00383C6A">
      <w:pPr>
        <w:pStyle w:val="a3"/>
        <w:numPr>
          <w:ilvl w:val="0"/>
          <w:numId w:val="3"/>
        </w:numPr>
        <w:tabs>
          <w:tab w:val="left" w:pos="707"/>
        </w:tabs>
        <w:spacing w:after="0"/>
      </w:pPr>
      <w:r>
        <w:t>512 до н. э. — административная реформа: разделение империи на сатрапии во главе с сатрапами, количество которых в разное время колебалось в районе 20-24 сатрапий.</w:t>
      </w:r>
    </w:p>
    <w:p w:rsidR="003923CE" w:rsidRDefault="00383C6A">
      <w:pPr>
        <w:pStyle w:val="a3"/>
        <w:numPr>
          <w:ilvl w:val="0"/>
          <w:numId w:val="3"/>
        </w:numPr>
        <w:tabs>
          <w:tab w:val="left" w:pos="707"/>
        </w:tabs>
        <w:spacing w:after="0"/>
      </w:pPr>
      <w:r>
        <w:t>511 до н. э. — покорение Фракии.</w:t>
      </w:r>
    </w:p>
    <w:p w:rsidR="003923CE" w:rsidRDefault="00383C6A">
      <w:pPr>
        <w:pStyle w:val="a3"/>
        <w:numPr>
          <w:ilvl w:val="0"/>
          <w:numId w:val="3"/>
        </w:numPr>
        <w:tabs>
          <w:tab w:val="left" w:pos="707"/>
        </w:tabs>
        <w:spacing w:after="0"/>
      </w:pPr>
      <w:r>
        <w:t>500—494 до н. э. — мятеж греческих колонистов в Ионии под предводительством Аристагора Милетского против персидского господства, поддержанное двумя полисами материковой Греции — Афинами и Эретрией и одновременно использованное персами как предлог для войны с эллинами. Вначале восставшим жителям Милета удается развернуть наступление на Сарды, однако вскоре они теряют инициативу и отступают к Эфесу, а уже в 497 г. до н. э. персы приступают к разгрому восстания в Ионии, в 496 г. до н. э. Дарий I уничтожает восставший Милет, а его население выселяет в Месопотамию, а в 494—493 годах до н. э. он окончательно расправляется с восстанием греческих колоний в Ионии.</w:t>
      </w:r>
    </w:p>
    <w:p w:rsidR="003923CE" w:rsidRDefault="00383C6A">
      <w:pPr>
        <w:pStyle w:val="a3"/>
        <w:numPr>
          <w:ilvl w:val="0"/>
          <w:numId w:val="3"/>
        </w:numPr>
        <w:tabs>
          <w:tab w:val="left" w:pos="707"/>
        </w:tabs>
        <w:spacing w:after="0"/>
      </w:pPr>
      <w:r>
        <w:t>490 до н. э. — Марафонская битва. Поражение персов от греческой армии Мильтиада.</w:t>
      </w:r>
    </w:p>
    <w:p w:rsidR="003923CE" w:rsidRDefault="00383C6A">
      <w:pPr>
        <w:pStyle w:val="a3"/>
        <w:numPr>
          <w:ilvl w:val="0"/>
          <w:numId w:val="3"/>
        </w:numPr>
        <w:tabs>
          <w:tab w:val="left" w:pos="707"/>
        </w:tabs>
        <w:spacing w:after="0"/>
      </w:pPr>
      <w:r>
        <w:t>484 и 482 до н. э. — восстания против персидской власти в Вавилоне. Царем Вавилона провозглашен Шамаш-эрибу, однако вскоре восстание подавлено персидской армией, персы вывозят из Вавилона идол Бэла-Мардука, ликвидируют автономию Вавилонии и вавилонское гражданство.</w:t>
      </w:r>
    </w:p>
    <w:p w:rsidR="003923CE" w:rsidRDefault="00383C6A">
      <w:pPr>
        <w:pStyle w:val="a3"/>
        <w:numPr>
          <w:ilvl w:val="0"/>
          <w:numId w:val="3"/>
        </w:numPr>
        <w:tabs>
          <w:tab w:val="left" w:pos="707"/>
        </w:tabs>
        <w:spacing w:after="0"/>
      </w:pPr>
      <w:r>
        <w:t>480 до н. э. — вторжение в Грецию армий Ксеркса, Эта кампания известна, прежде всего, битвами у Фермопил, Саламина и Платеи, показавших превосходство греческой демократии и героизм воинов Эллады.</w:t>
      </w:r>
    </w:p>
    <w:p w:rsidR="003923CE" w:rsidRDefault="00383C6A">
      <w:pPr>
        <w:pStyle w:val="a3"/>
        <w:numPr>
          <w:ilvl w:val="0"/>
          <w:numId w:val="3"/>
        </w:numPr>
        <w:tabs>
          <w:tab w:val="left" w:pos="707"/>
        </w:tabs>
        <w:spacing w:after="0"/>
      </w:pPr>
      <w:r>
        <w:t>404 до н. э. — отделение Египта от Персидской империи и восстановление независимости с коренными фараонами XXIX династии (404—343 до н. э.).</w:t>
      </w:r>
    </w:p>
    <w:p w:rsidR="003923CE" w:rsidRDefault="00383C6A">
      <w:pPr>
        <w:pStyle w:val="a3"/>
        <w:numPr>
          <w:ilvl w:val="0"/>
          <w:numId w:val="3"/>
        </w:numPr>
        <w:tabs>
          <w:tab w:val="left" w:pos="707"/>
        </w:tabs>
        <w:spacing w:after="0"/>
      </w:pPr>
      <w:r>
        <w:t>401—400 до н. э. — династическая борьба в Персидской империи между царем Артаксерксом II Мнемоном и претендентом на персидский трон — братом Артаксеркса, воспитанным в греческих традициях Киром Младшим, располагавшим греческими наемниками во главе с Клеархом. Поражение Кира Младшего в битве при Кунаксе еще сильнее углубили кризис.</w:t>
      </w:r>
    </w:p>
    <w:p w:rsidR="003923CE" w:rsidRDefault="00383C6A">
      <w:pPr>
        <w:pStyle w:val="a3"/>
        <w:numPr>
          <w:ilvl w:val="0"/>
          <w:numId w:val="3"/>
        </w:numPr>
        <w:tabs>
          <w:tab w:val="left" w:pos="707"/>
        </w:tabs>
        <w:spacing w:after="0"/>
      </w:pPr>
      <w:r>
        <w:t>В 334 до н. э. македонский царь Александр Великий вторгся в пределы государства Ахеменидов. Царь Дарий III стал терпеть поражения.</w:t>
      </w:r>
    </w:p>
    <w:p w:rsidR="003923CE" w:rsidRDefault="00383C6A">
      <w:pPr>
        <w:pStyle w:val="a3"/>
        <w:numPr>
          <w:ilvl w:val="0"/>
          <w:numId w:val="3"/>
        </w:numPr>
        <w:tabs>
          <w:tab w:val="left" w:pos="707"/>
        </w:tabs>
      </w:pPr>
      <w:r>
        <w:t>В 331 до н. э. произошла решающая битва при Гавгамелах, после которой Персидская держава прекратила свое существование. Страны и народы бывшей империи покорились Александру Великому.</w:t>
      </w:r>
    </w:p>
    <w:p w:rsidR="003923CE" w:rsidRDefault="00383C6A">
      <w:pPr>
        <w:pStyle w:val="21"/>
        <w:pageBreakBefore/>
        <w:numPr>
          <w:ilvl w:val="0"/>
          <w:numId w:val="0"/>
        </w:numPr>
      </w:pPr>
      <w:r>
        <w:t>4. Цари Персии из династии Ахеменидов</w:t>
      </w:r>
    </w:p>
    <w:p w:rsidR="003923CE" w:rsidRDefault="00383C6A">
      <w:pPr>
        <w:pStyle w:val="a3"/>
      </w:pPr>
      <w:r>
        <w:t xml:space="preserve">Титул монархов — </w:t>
      </w:r>
      <w:r>
        <w:rPr>
          <w:i/>
          <w:iCs/>
        </w:rPr>
        <w:t>великий царь, царь царей, царь Персии, царь стран</w:t>
      </w:r>
      <w:r>
        <w:t xml:space="preserve"> (др.-перс. ?￰ﾐﾏﾁ?￰ﾐﾎﾹ?￰ﾐﾎﾡ?￰ﾐﾏﾐ?￰ﾐﾏﾀ?￰ﾐﾎﾣ?￰ﾐﾎﾧ?￰ﾐﾎﾠ?￰ﾐﾎﾰ?￰ﾐﾎﾹ?￰ﾐﾎﾧ?￰ﾐﾎﾠ?￰ﾐﾎﾰ?￰ﾐﾎﾹ?￰ﾐﾎﾴ?￰ﾐﾎﾶ? ?￰ﾐﾏﾁ?￰ﾐﾎﾹ?￰ﾐﾎﾡ?￰ﾐﾎﾱ?￰ﾐﾎﾼ?￰ﾐﾎﾱ?￰ﾐﾎﾧ?￰ﾐﾎﾠ?￰ﾐﾎﾰ?￰ﾐﾎﾹ?￰ﾐﾎﾭ?￰ﾐﾎﾹ?￰ﾐﾎﾴ?￰ﾐﾎﾶ, xšâyathiya vazraka xšâyathiya xšâyathiyânâm xšâyathiya Pârsâ xšâyathiya dahyunâm). В русской исторической традиции ахеменидских царей принято называть греческими вариантами их имён. В списке помимо этих общепринятых эллинизированных форм приведены оригинальные персидские имена.</w:t>
      </w:r>
    </w:p>
    <w:p w:rsidR="003923CE" w:rsidRDefault="00383C6A">
      <w:pPr>
        <w:pStyle w:val="a3"/>
        <w:numPr>
          <w:ilvl w:val="0"/>
          <w:numId w:val="2"/>
        </w:numPr>
        <w:tabs>
          <w:tab w:val="left" w:pos="707"/>
        </w:tabs>
        <w:spacing w:after="0"/>
      </w:pPr>
      <w:r>
        <w:t>Ахемен — Хахаманиш (Haxāmaniš) ???—675 до н. э.</w:t>
      </w:r>
    </w:p>
    <w:p w:rsidR="003923CE" w:rsidRDefault="00383C6A">
      <w:pPr>
        <w:pStyle w:val="a3"/>
        <w:numPr>
          <w:ilvl w:val="0"/>
          <w:numId w:val="2"/>
        </w:numPr>
        <w:tabs>
          <w:tab w:val="left" w:pos="707"/>
        </w:tabs>
        <w:spacing w:after="0"/>
      </w:pPr>
      <w:r>
        <w:t>Теисп — Чишпиш (Jišpiš) 675—640 до н. э.</w:t>
      </w:r>
    </w:p>
    <w:p w:rsidR="003923CE" w:rsidRDefault="00383C6A">
      <w:pPr>
        <w:pStyle w:val="a3"/>
        <w:numPr>
          <w:ilvl w:val="0"/>
          <w:numId w:val="2"/>
        </w:numPr>
        <w:tabs>
          <w:tab w:val="left" w:pos="707"/>
        </w:tabs>
        <w:spacing w:after="0"/>
      </w:pPr>
      <w:r>
        <w:t>Кир I — Куруш I (Kuruš I) 640—580 до н. э.</w:t>
      </w:r>
    </w:p>
    <w:p w:rsidR="003923CE" w:rsidRDefault="00383C6A">
      <w:pPr>
        <w:pStyle w:val="a3"/>
        <w:numPr>
          <w:ilvl w:val="0"/>
          <w:numId w:val="2"/>
        </w:numPr>
        <w:tabs>
          <w:tab w:val="left" w:pos="707"/>
        </w:tabs>
        <w:spacing w:after="0"/>
      </w:pPr>
      <w:r>
        <w:t>Камбиз I — Камбуджия I (Kambujiya I) 580—559 до н. э.</w:t>
      </w:r>
    </w:p>
    <w:p w:rsidR="003923CE" w:rsidRDefault="00383C6A">
      <w:pPr>
        <w:pStyle w:val="a3"/>
        <w:numPr>
          <w:ilvl w:val="0"/>
          <w:numId w:val="2"/>
        </w:numPr>
        <w:tabs>
          <w:tab w:val="left" w:pos="707"/>
        </w:tabs>
        <w:spacing w:after="0"/>
      </w:pPr>
      <w:r>
        <w:t>Кир II — Куруш II (Kuruš II) 559—530 до н. э., основатель Персидской империи, убит Массагетами в бою</w:t>
      </w:r>
    </w:p>
    <w:p w:rsidR="003923CE" w:rsidRDefault="00383C6A">
      <w:pPr>
        <w:pStyle w:val="a3"/>
        <w:numPr>
          <w:ilvl w:val="0"/>
          <w:numId w:val="2"/>
        </w:numPr>
        <w:tabs>
          <w:tab w:val="left" w:pos="707"/>
        </w:tabs>
        <w:spacing w:after="0"/>
      </w:pPr>
      <w:r>
        <w:t>Камбиз II — Камбуджия II (Kambujiya II) 530—522 до н. э., покончил жизнь самоубийством</w:t>
      </w:r>
    </w:p>
    <w:p w:rsidR="003923CE" w:rsidRDefault="00383C6A">
      <w:pPr>
        <w:pStyle w:val="a3"/>
        <w:numPr>
          <w:ilvl w:val="0"/>
          <w:numId w:val="2"/>
        </w:numPr>
        <w:tabs>
          <w:tab w:val="left" w:pos="707"/>
        </w:tabs>
        <w:spacing w:after="0"/>
      </w:pPr>
      <w:r>
        <w:t>Дарий I — Дараявахуш I (Dārayavahuš I) 522—486 до н. э.</w:t>
      </w:r>
    </w:p>
    <w:p w:rsidR="003923CE" w:rsidRDefault="00383C6A">
      <w:pPr>
        <w:pStyle w:val="a3"/>
        <w:numPr>
          <w:ilvl w:val="0"/>
          <w:numId w:val="2"/>
        </w:numPr>
        <w:tabs>
          <w:tab w:val="left" w:pos="707"/>
        </w:tabs>
        <w:spacing w:after="0"/>
      </w:pPr>
      <w:r>
        <w:t>Ксеркс I — Хашаярша I (Xašayārša I) 486—464 до н. э.</w:t>
      </w:r>
    </w:p>
    <w:p w:rsidR="003923CE" w:rsidRDefault="00383C6A">
      <w:pPr>
        <w:pStyle w:val="a3"/>
        <w:numPr>
          <w:ilvl w:val="0"/>
          <w:numId w:val="2"/>
        </w:numPr>
        <w:tabs>
          <w:tab w:val="left" w:pos="707"/>
        </w:tabs>
        <w:spacing w:after="0"/>
      </w:pPr>
      <w:r>
        <w:t>Артаксеркс I — Артахшатра I (Artaxšaçrā I) 464—424 до н. э.</w:t>
      </w:r>
    </w:p>
    <w:p w:rsidR="003923CE" w:rsidRDefault="00383C6A">
      <w:pPr>
        <w:pStyle w:val="a3"/>
        <w:numPr>
          <w:ilvl w:val="0"/>
          <w:numId w:val="2"/>
        </w:numPr>
        <w:tabs>
          <w:tab w:val="left" w:pos="707"/>
        </w:tabs>
        <w:spacing w:after="0"/>
      </w:pPr>
      <w:r>
        <w:t>Ксеркс II — Хашаярша II (Xšayārša II) 424 до н. э.</w:t>
      </w:r>
    </w:p>
    <w:p w:rsidR="003923CE" w:rsidRDefault="00383C6A">
      <w:pPr>
        <w:pStyle w:val="a3"/>
        <w:numPr>
          <w:ilvl w:val="0"/>
          <w:numId w:val="2"/>
        </w:numPr>
        <w:tabs>
          <w:tab w:val="left" w:pos="707"/>
        </w:tabs>
        <w:spacing w:after="0"/>
      </w:pPr>
      <w:r>
        <w:t>Согдиан — Согдъяна (Sogdyāna) 6 месяцев 423 до н. э.</w:t>
      </w:r>
    </w:p>
    <w:p w:rsidR="003923CE" w:rsidRDefault="00383C6A">
      <w:pPr>
        <w:pStyle w:val="a3"/>
        <w:numPr>
          <w:ilvl w:val="0"/>
          <w:numId w:val="2"/>
        </w:numPr>
        <w:tabs>
          <w:tab w:val="left" w:pos="707"/>
        </w:tabs>
        <w:spacing w:after="0"/>
      </w:pPr>
      <w:r>
        <w:t>Дарий II — Дараявахуш II (Dārayavahuš II) 423—404 до н. э.</w:t>
      </w:r>
    </w:p>
    <w:p w:rsidR="003923CE" w:rsidRDefault="00383C6A">
      <w:pPr>
        <w:pStyle w:val="a3"/>
        <w:numPr>
          <w:ilvl w:val="0"/>
          <w:numId w:val="2"/>
        </w:numPr>
        <w:tabs>
          <w:tab w:val="left" w:pos="707"/>
        </w:tabs>
        <w:spacing w:after="0"/>
      </w:pPr>
      <w:r>
        <w:t>Артаксеркс II — Артахшатра II (Artaxšaçrā II) 404-358 до н. э.</w:t>
      </w:r>
    </w:p>
    <w:p w:rsidR="003923CE" w:rsidRDefault="00383C6A">
      <w:pPr>
        <w:pStyle w:val="a3"/>
        <w:numPr>
          <w:ilvl w:val="0"/>
          <w:numId w:val="2"/>
        </w:numPr>
        <w:tabs>
          <w:tab w:val="left" w:pos="707"/>
        </w:tabs>
        <w:spacing w:after="0"/>
      </w:pPr>
      <w:r>
        <w:t>Артаксеркс III — Артахшатра III (Artaxšaçrā III) 358—337 до н. э.</w:t>
      </w:r>
    </w:p>
    <w:p w:rsidR="003923CE" w:rsidRDefault="00383C6A">
      <w:pPr>
        <w:pStyle w:val="a3"/>
        <w:numPr>
          <w:ilvl w:val="0"/>
          <w:numId w:val="2"/>
        </w:numPr>
        <w:tabs>
          <w:tab w:val="left" w:pos="707"/>
        </w:tabs>
        <w:spacing w:after="0"/>
      </w:pPr>
      <w:r>
        <w:t>Артаксеркс IV — Артахшатра IV (Artaxšaçrā IV) 337-335 до н. э.</w:t>
      </w:r>
    </w:p>
    <w:p w:rsidR="003923CE" w:rsidRDefault="00383C6A">
      <w:pPr>
        <w:pStyle w:val="a3"/>
        <w:numPr>
          <w:ilvl w:val="0"/>
          <w:numId w:val="2"/>
        </w:numPr>
        <w:tabs>
          <w:tab w:val="left" w:pos="707"/>
        </w:tabs>
        <w:spacing w:after="0"/>
      </w:pPr>
      <w:r>
        <w:t>Дарий III — Дараявахуш II (Dārayavahuš II) 335—330 до н. э., убит Бессом, занявшим его место</w:t>
      </w:r>
    </w:p>
    <w:p w:rsidR="003923CE" w:rsidRDefault="00383C6A">
      <w:pPr>
        <w:pStyle w:val="a3"/>
        <w:numPr>
          <w:ilvl w:val="0"/>
          <w:numId w:val="2"/>
        </w:numPr>
        <w:tabs>
          <w:tab w:val="left" w:pos="707"/>
        </w:tabs>
      </w:pPr>
      <w:r>
        <w:t>Артаксеркс V Бесс — Артахшатра V (Artaxšaçrā V) 330—329 до н. э., распят.</w:t>
      </w:r>
    </w:p>
    <w:p w:rsidR="003923CE" w:rsidRDefault="00383C6A">
      <w:pPr>
        <w:pStyle w:val="a3"/>
      </w:pPr>
      <w:r>
        <w:t>С 329 года до н. э. Персидская империя перестала существовать, была завоевана Александром III Великим (Македонским).</w:t>
      </w:r>
    </w:p>
    <w:p w:rsidR="003923CE" w:rsidRDefault="00383C6A">
      <w:pPr>
        <w:pStyle w:val="21"/>
        <w:pageBreakBefore/>
        <w:numPr>
          <w:ilvl w:val="0"/>
          <w:numId w:val="0"/>
        </w:numPr>
      </w:pPr>
      <w:r>
        <w:t>5. Сатрапы и правители Персии</w:t>
      </w:r>
    </w:p>
    <w:p w:rsidR="003923CE" w:rsidRDefault="00383C6A">
      <w:pPr>
        <w:pStyle w:val="a3"/>
        <w:numPr>
          <w:ilvl w:val="0"/>
          <w:numId w:val="1"/>
        </w:numPr>
        <w:tabs>
          <w:tab w:val="left" w:pos="707"/>
        </w:tabs>
        <w:spacing w:after="0"/>
      </w:pPr>
      <w:r>
        <w:t>Багой, теневой правитель державы при Артаксерксах III и IV</w:t>
      </w:r>
    </w:p>
    <w:p w:rsidR="003923CE" w:rsidRDefault="00383C6A">
      <w:pPr>
        <w:pStyle w:val="a3"/>
        <w:numPr>
          <w:ilvl w:val="0"/>
          <w:numId w:val="1"/>
        </w:numPr>
        <w:tabs>
          <w:tab w:val="left" w:pos="707"/>
        </w:tabs>
      </w:pPr>
      <w:r>
        <w:t>Мазей, сатрап Киликии и Вавилона в 360 — 328 гг. до н. э.</w:t>
      </w:r>
    </w:p>
    <w:p w:rsidR="003923CE" w:rsidRDefault="003923CE">
      <w:pPr>
        <w:pStyle w:val="a3"/>
      </w:pPr>
    </w:p>
    <w:p w:rsidR="003923CE" w:rsidRDefault="003923CE">
      <w:pPr>
        <w:pStyle w:val="a3"/>
      </w:pPr>
    </w:p>
    <w:p w:rsidR="003923CE" w:rsidRDefault="00383C6A">
      <w:pPr>
        <w:pStyle w:val="a3"/>
        <w:spacing w:after="0"/>
      </w:pPr>
      <w:r>
        <w:t>Источник: http://ru.wikipedia.org/wiki/Империя_Ахеменидов</w:t>
      </w:r>
      <w:bookmarkStart w:id="0" w:name="_GoBack"/>
      <w:bookmarkEnd w:id="0"/>
    </w:p>
    <w:sectPr w:rsidR="003923C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3C6A"/>
    <w:rsid w:val="00383C6A"/>
    <w:rsid w:val="003923CE"/>
    <w:rsid w:val="00462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0DDF4F-D87F-4B7E-B5EC-A849412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6"/>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6"/>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2277</Words>
  <Characters>12981</Characters>
  <Application>Microsoft Office Word</Application>
  <DocSecurity>0</DocSecurity>
  <Lines>108</Lines>
  <Paragraphs>30</Paragraphs>
  <ScaleCrop>false</ScaleCrop>
  <Company/>
  <LinksUpToDate>false</LinksUpToDate>
  <CharactersWithSpaces>15228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2014-05-24T02:15:00Z</dcterms:created>
  <dcterms:modified xsi:type="dcterms:W3CDTF">2014-05-24T02:15:00Z</dcterms:modified>
</cp:coreProperties>
</file>