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E04" w:rsidRDefault="005D49D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Детство</w:t>
      </w:r>
      <w:r>
        <w:br/>
      </w:r>
      <w:r>
        <w:rPr>
          <w:b/>
          <w:bCs/>
        </w:rPr>
        <w:t>2 Во время Второй мировой войны</w:t>
      </w:r>
      <w:r>
        <w:br/>
      </w:r>
      <w:r>
        <w:rPr>
          <w:b/>
          <w:bCs/>
        </w:rPr>
        <w:t>3 Освобождение и эмиграция</w:t>
      </w:r>
      <w:r>
        <w:br/>
      </w:r>
      <w:r>
        <w:rPr>
          <w:b/>
          <w:bCs/>
        </w:rPr>
        <w:t>4 Возвращение в Освенцим</w:t>
      </w:r>
      <w:r>
        <w:br/>
      </w:r>
      <w:r>
        <w:rPr>
          <w:b/>
          <w:bCs/>
        </w:rPr>
        <w:t>5 Дом Шимона Клугера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2E4E04" w:rsidRDefault="005D49D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E4E04" w:rsidRDefault="005D49D8">
      <w:pPr>
        <w:pStyle w:val="a3"/>
      </w:pPr>
      <w:r>
        <w:t>Ши́мон Клу́гер (польск. Szymon Kluger) (19 января 1925 года, Освенцим, Польша — 26 мая, 2000 года, Освенцим) — последний еврейский житель города Освенцим.</w:t>
      </w:r>
    </w:p>
    <w:p w:rsidR="002E4E04" w:rsidRDefault="005D49D8">
      <w:pPr>
        <w:pStyle w:val="21"/>
        <w:pageBreakBefore/>
        <w:numPr>
          <w:ilvl w:val="0"/>
          <w:numId w:val="0"/>
        </w:numPr>
      </w:pPr>
      <w:r>
        <w:t>1. Детство</w:t>
      </w:r>
    </w:p>
    <w:p w:rsidR="002E4E04" w:rsidRDefault="005D49D8">
      <w:pPr>
        <w:pStyle w:val="a3"/>
      </w:pPr>
      <w:r>
        <w:t>Шимон Клугер родился в Освенциме. Отец — Симха Клугер (род. в 1900 году), мать — Фрейда Вайс. Отец Шимона был меламедом, а также содержал небольшой магазин, мать была домохозяйкой. У Шимона было восемь братьев и сестер: Моисей (р. 1923), Броня (1927—2007), Исаак (1929 — ?), Мелех (1931 — ?), Израиль (1933 — ?), Иеошуа (1935 — ?), Хаим (1936 — ?) и Малка (1938 — ?). Из них только Шимон, Моисей и Броня остались в живых после Холокоста, остальные были убиты нацистами. Отец обучал своих детей Талмуду. Весной 1939 года Шимон закончил начальную школу.</w:t>
      </w:r>
    </w:p>
    <w:p w:rsidR="002E4E04" w:rsidRDefault="005D49D8">
      <w:pPr>
        <w:pStyle w:val="21"/>
        <w:pageBreakBefore/>
        <w:numPr>
          <w:ilvl w:val="0"/>
          <w:numId w:val="0"/>
        </w:numPr>
      </w:pPr>
      <w:r>
        <w:t>2. Во время Второй мировой войны</w:t>
      </w:r>
    </w:p>
    <w:p w:rsidR="002E4E04" w:rsidRDefault="005D49D8">
      <w:pPr>
        <w:pStyle w:val="a3"/>
      </w:pPr>
      <w:r>
        <w:t>Во время Второй мировой войны Шимон был депортирован в гетто города Бендзин. В 1942 году работал в исправительно-трудовом лагере Освенцим III под номером 179539. В это время оба его родителей были умерщвлены в концлагере Освенцим. В 1945 году во время «марша смерти» он был перемещён в концентрационный лагерь Гросс-Розен, а оттуда — в концентрационный лагерь Бухенвальд.</w:t>
      </w:r>
    </w:p>
    <w:p w:rsidR="002E4E04" w:rsidRDefault="005D49D8">
      <w:pPr>
        <w:pStyle w:val="21"/>
        <w:pageBreakBefore/>
        <w:numPr>
          <w:ilvl w:val="0"/>
          <w:numId w:val="0"/>
        </w:numPr>
      </w:pPr>
      <w:r>
        <w:t>3. Освобождение и эмиграция</w:t>
      </w:r>
    </w:p>
    <w:p w:rsidR="002E4E04" w:rsidRDefault="005D49D8">
      <w:pPr>
        <w:pStyle w:val="a3"/>
      </w:pPr>
      <w:r>
        <w:t>В апреле 1945 года Шимон Клугер был освобождён американской армией около Хальберштадта. В течение короткого времени он пожил в своем родном городе. Затем с помощью Шведского Красного Креста и UNRRA эмигрировал в Швецию. До 1946 года лечился в больницах Мальмё и Кальмара, и решил остаться в Швеции. В Польше у него никого из родных в живых не осталось — его выживший брат жил в это время в Швеции, а сестра во Франкфурте-на-Майне. В начале он жил на социальное пособие, затем смог получить профессию механика и электрика. Работал рабочим на шведском радио, получил шведский паспорт иностранца.</w:t>
      </w:r>
    </w:p>
    <w:p w:rsidR="002E4E04" w:rsidRDefault="005D49D8">
      <w:pPr>
        <w:pStyle w:val="21"/>
        <w:pageBreakBefore/>
        <w:numPr>
          <w:ilvl w:val="0"/>
          <w:numId w:val="0"/>
        </w:numPr>
      </w:pPr>
      <w:r>
        <w:t>4. Возвращение в Освенцим</w:t>
      </w:r>
    </w:p>
    <w:p w:rsidR="002E4E04" w:rsidRDefault="005D49D8">
      <w:pPr>
        <w:pStyle w:val="a3"/>
      </w:pPr>
      <w:r>
        <w:t>В 1962 году Шимон, несмотря на протесты семьи, вернулся в Польшу и начал работать на химическом заводе в Освенциме, проживая в общежитии для рабочих. Затем он смог перебраться в родительский дом, расположенный возле синагоги «Общество изучения Мишны» («Khevre Loymdei Mishnayos»)</w:t>
      </w:r>
      <w:r>
        <w:rPr>
          <w:position w:val="10"/>
        </w:rPr>
        <w:t>[1]</w:t>
      </w:r>
      <w:r>
        <w:t xml:space="preserve"> Освенцима, но вскоре был вынужден уйти с работы из-за плохого здоровья.</w:t>
      </w:r>
    </w:p>
    <w:p w:rsidR="002E4E04" w:rsidRDefault="005D49D8">
      <w:pPr>
        <w:pStyle w:val="a3"/>
      </w:pPr>
      <w:r>
        <w:t>Шимон Клугер скончался 26 мая 2000 года и был похоронен на еврейском кладбище Освенцима</w:t>
      </w:r>
      <w:r>
        <w:rPr>
          <w:position w:val="10"/>
        </w:rPr>
        <w:t>[2][3]</w:t>
      </w:r>
      <w:r>
        <w:t>.</w:t>
      </w:r>
    </w:p>
    <w:p w:rsidR="002E4E04" w:rsidRDefault="005D49D8">
      <w:pPr>
        <w:pStyle w:val="21"/>
        <w:pageBreakBefore/>
        <w:numPr>
          <w:ilvl w:val="0"/>
          <w:numId w:val="0"/>
        </w:numPr>
      </w:pPr>
      <w:r>
        <w:t>5. Дом Шимона Клугера</w:t>
      </w:r>
    </w:p>
    <w:p w:rsidR="002E4E04" w:rsidRDefault="005D49D8">
      <w:pPr>
        <w:pStyle w:val="a3"/>
      </w:pPr>
      <w:r>
        <w:t>Бывший дом Шимона Клугера является сейчас музеем</w:t>
      </w:r>
      <w:r>
        <w:rPr>
          <w:position w:val="10"/>
        </w:rPr>
        <w:t>[4]</w:t>
      </w:r>
      <w:r>
        <w:t>. До Холокоста Шимон жил в этом доме со своими братьями и сёстрами, родителями и обеими бабушками и дедушками. Здание находилось в собственности Бернара Тайхмана, деда Шимона по материнской линии, который до прихода нацистов к власти имел бизнес в Германии. После смерти Шимона, по желанию его брата Моисея Клугера и сестры Брони Клугер-Розенблатт, дом принадлежит Еврейскому центру Освенцима. В музее имеется постоянная экспозиция, проводятся различные выставки и экскурсии.</w:t>
      </w:r>
    </w:p>
    <w:p w:rsidR="002E4E04" w:rsidRDefault="005D49D8">
      <w:pPr>
        <w:pStyle w:val="21"/>
        <w:numPr>
          <w:ilvl w:val="0"/>
          <w:numId w:val="0"/>
        </w:numPr>
      </w:pPr>
      <w:r>
        <w:t>Литература</w:t>
      </w:r>
    </w:p>
    <w:p w:rsidR="002E4E04" w:rsidRDefault="005D49D8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Lucyna Filip</w:t>
      </w:r>
      <w:r>
        <w:t>: Евреи в Освенциме 1918—1941. Освенцим, 2005  (польск.)</w:t>
      </w:r>
    </w:p>
    <w:p w:rsidR="002E4E04" w:rsidRDefault="005D49D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E4E04" w:rsidRDefault="005D49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Синагога Освенцима  (польск.)</w:t>
      </w:r>
    </w:p>
    <w:p w:rsidR="002E4E04" w:rsidRDefault="005D49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Еврейское кладбище Освенцима  (англ.)  (польск.)</w:t>
      </w:r>
    </w:p>
    <w:p w:rsidR="002E4E04" w:rsidRDefault="005D49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Освенцим — еврейское кладбище на ул. Добровского  (польск.)</w:t>
      </w:r>
    </w:p>
    <w:p w:rsidR="002E4E04" w:rsidRDefault="005D49D8">
      <w:pPr>
        <w:pStyle w:val="a3"/>
        <w:numPr>
          <w:ilvl w:val="0"/>
          <w:numId w:val="1"/>
        </w:numPr>
        <w:tabs>
          <w:tab w:val="left" w:pos="707"/>
        </w:tabs>
      </w:pPr>
      <w:r>
        <w:t>Еврейский музей Освенцима  (польск.)</w:t>
      </w:r>
    </w:p>
    <w:p w:rsidR="002E4E04" w:rsidRDefault="005D49D8">
      <w:pPr>
        <w:pStyle w:val="a3"/>
        <w:spacing w:after="0"/>
      </w:pPr>
      <w:r>
        <w:t>Источник: http://ru.wikipedia.org/wiki/Клугер,_Шимон</w:t>
      </w:r>
      <w:bookmarkStart w:id="0" w:name="_GoBack"/>
      <w:bookmarkEnd w:id="0"/>
    </w:p>
    <w:sectPr w:rsidR="002E4E0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9D8"/>
    <w:rsid w:val="002E4E04"/>
    <w:rsid w:val="005D49D8"/>
    <w:rsid w:val="00E7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83504-37E9-4AAE-938F-5C7984F2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2014-05-23T08:56:00Z</dcterms:created>
  <dcterms:modified xsi:type="dcterms:W3CDTF">2014-05-23T08:56:00Z</dcterms:modified>
</cp:coreProperties>
</file>