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E73" w:rsidRDefault="00AC471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Историческая ситуация</w:t>
      </w:r>
      <w:r>
        <w:br/>
      </w:r>
      <w:r>
        <w:rPr>
          <w:b/>
          <w:bCs/>
        </w:rPr>
        <w:t xml:space="preserve">2 Правовые рамки </w:t>
      </w:r>
      <w:r>
        <w:rPr>
          <w:b/>
          <w:bCs/>
        </w:rPr>
        <w:br/>
        <w:t>2.1 Политические партии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Триединство языков </w:t>
      </w:r>
      <w:r>
        <w:rPr>
          <w:b/>
          <w:bCs/>
        </w:rPr>
        <w:br/>
        <w:t>3.1 Противники</w:t>
      </w:r>
      <w:r>
        <w:rPr>
          <w:b/>
          <w:bCs/>
        </w:rPr>
        <w:br/>
      </w:r>
      <w:r>
        <w:br/>
      </w:r>
      <w:r>
        <w:rPr>
          <w:b/>
          <w:bCs/>
        </w:rPr>
        <w:t>4 Использование языков в образовании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822E73" w:rsidRDefault="00AC471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22E73" w:rsidRDefault="00AC4714">
      <w:pPr>
        <w:pStyle w:val="a3"/>
      </w:pPr>
      <w:r>
        <w:t>«Казах с казахом давайте говорить на казахском языке». Табличка в санатории в Алматы</w:t>
      </w:r>
    </w:p>
    <w:p w:rsidR="00822E73" w:rsidRDefault="00AC4714">
      <w:pPr>
        <w:pStyle w:val="a3"/>
        <w:rPr>
          <w:position w:val="10"/>
        </w:rPr>
      </w:pPr>
      <w:r>
        <w:t>«Мы должны приложить все усилия для дальнейшего развития казахского языка, который является главным фактором объединения всех казахстанцев» — президент Казахстана Назарбаев.</w:t>
      </w:r>
      <w:r>
        <w:rPr>
          <w:position w:val="10"/>
        </w:rPr>
        <w:t>[1]</w:t>
      </w:r>
    </w:p>
    <w:p w:rsidR="00822E73" w:rsidRDefault="00AC4714">
      <w:pPr>
        <w:pStyle w:val="a3"/>
      </w:pPr>
      <w:r>
        <w:t>Казахстан по степени распространения и общественной значимости русского языка вполне может претендовать на статус «страны русского мира», ввести который недавно предложил патриарх Московский и всея Руси Кирилл.</w:t>
      </w:r>
      <w:r>
        <w:rPr>
          <w:position w:val="10"/>
        </w:rPr>
        <w:t>[2]</w:t>
      </w:r>
      <w:r>
        <w:t xml:space="preserve"> Но молодые казахстанцы, осознают, что без знания государственного языка невозможно получить образовательные гранты, сделать карьеру в государственных учреждениях, сфере услуг, правоохранительной и судебной сфере</w:t>
      </w:r>
      <w:r>
        <w:rPr>
          <w:position w:val="10"/>
        </w:rPr>
        <w:t>[3]</w:t>
      </w:r>
      <w:r>
        <w:t>.</w:t>
      </w:r>
    </w:p>
    <w:p w:rsidR="00822E73" w:rsidRDefault="00AC4714">
      <w:pPr>
        <w:pStyle w:val="a3"/>
        <w:rPr>
          <w:position w:val="10"/>
        </w:rPr>
      </w:pPr>
      <w:r>
        <w:t>Концепция языковой политики в Казахстане определяет для себя главную сложность в «создании оптимального языкового пространства государства», требующего «чёткого определения функционального соотношения языков, при котором государственный язык должен занять достойное место».</w:t>
      </w:r>
      <w:r>
        <w:rPr>
          <w:position w:val="10"/>
        </w:rPr>
        <w:t>[4]</w:t>
      </w:r>
    </w:p>
    <w:p w:rsidR="00822E73" w:rsidRDefault="00AC4714">
      <w:pPr>
        <w:pStyle w:val="21"/>
        <w:pageBreakBefore/>
        <w:numPr>
          <w:ilvl w:val="0"/>
          <w:numId w:val="0"/>
        </w:numPr>
      </w:pPr>
      <w:r>
        <w:t>1. Историческая ситуация</w:t>
      </w:r>
    </w:p>
    <w:p w:rsidR="00822E73" w:rsidRDefault="00AC4714">
      <w:pPr>
        <w:pStyle w:val="a3"/>
      </w:pPr>
      <w:r>
        <w:t>Русский язык стал проникать на территорию современного Казахстана в с конца 18 — начале 19 веков, когда казахские жузы один за другим вошли в состав Российской империи. В середине 19 века было ликвидировано ханское правление, делопроизводство и общественная деятельность стали вестись на русском языке, вытесняя, в результате, казахский язык в сферу частного, семейного общения.</w:t>
      </w:r>
    </w:p>
    <w:p w:rsidR="00822E73" w:rsidRDefault="00AC4714">
      <w:pPr>
        <w:pStyle w:val="a3"/>
      </w:pPr>
      <w:r>
        <w:t>Длительный период Казахстан находился в составе Российской империи, а затем и СССР. Тогда основополагающим на всей территории Союза и де-факто государственным был русский язык</w:t>
      </w:r>
      <w:r>
        <w:rPr>
          <w:position w:val="10"/>
        </w:rPr>
        <w:t>[5]</w:t>
      </w:r>
      <w:r>
        <w:t>, до середины 1980 годов скачкообразно (в 1939, 1957, 1969, 1983) велось сворачивание делопроизводства на казахском языке в сельских районах (в городах делопроизводство изначально было на русском языке), закрытие школ с казахским языком обучения.</w:t>
      </w:r>
    </w:p>
    <w:p w:rsidR="00822E73" w:rsidRDefault="00AC4714">
      <w:pPr>
        <w:pStyle w:val="a3"/>
      </w:pPr>
      <w:r>
        <w:t>До конца 1980 годов только в Конституциях трёх закавказских республик, Азербайджанской, Армянской и Грузинской ССР, было понятие «государственный язык», следющей союзной республикой стала в 1989 Молдавская ССР, где в качестве государственного провозглашен молдавский (румынский) язык, а русский определен как «язык межнационального общения».</w:t>
      </w:r>
    </w:p>
    <w:p w:rsidR="00822E73" w:rsidRDefault="00AC4714">
      <w:pPr>
        <w:pStyle w:val="a3"/>
      </w:pPr>
      <w:r>
        <w:t>В принятом 22 сентября 1989 года Законе о языках в Казахской ССР было введено понятие «государственный язык», а казахскому языку был придан статус государственного</w:t>
      </w:r>
      <w:r>
        <w:rPr>
          <w:position w:val="10"/>
        </w:rPr>
        <w:t>[6]</w:t>
      </w:r>
      <w:r>
        <w:t>, за русским языком был закреплен де-юре статус как «языка межнационального общения». Позднее, поправками в Конституции Республики Казахстан определено, что «наравне с государственным официально применяется русский язык».</w:t>
      </w:r>
    </w:p>
    <w:p w:rsidR="00822E73" w:rsidRDefault="00AC4714">
      <w:pPr>
        <w:pStyle w:val="a3"/>
        <w:rPr>
          <w:position w:val="10"/>
        </w:rPr>
      </w:pPr>
      <w:r>
        <w:t>К моменту распада СССР по оценкам некоторых политологов совокупная численность так называемых русскоязычных в Казахстане превышала численность титульного населения.</w:t>
      </w:r>
      <w:r>
        <w:rPr>
          <w:position w:val="10"/>
        </w:rPr>
        <w:t>[7]</w:t>
      </w:r>
    </w:p>
    <w:p w:rsidR="00822E73" w:rsidRDefault="00AC4714">
      <w:pPr>
        <w:pStyle w:val="a3"/>
        <w:rPr>
          <w:position w:val="10"/>
        </w:rPr>
      </w:pPr>
      <w:r>
        <w:t xml:space="preserve">15 мая 2002 года на презентации общественного объединения «Русская партия Казахстана» (РПК) было объявлено, что первоочередная задача РПК — это </w:t>
      </w:r>
      <w:r>
        <w:rPr>
          <w:b/>
          <w:bCs/>
        </w:rPr>
        <w:t>призвать всех русских, проживающих в Казахстане, к изучению государственного языка</w:t>
      </w:r>
      <w:r>
        <w:t>. Членами Русской партии при её открытии стали более 3 тыс. человек.</w:t>
      </w:r>
      <w:r>
        <w:rPr>
          <w:position w:val="10"/>
        </w:rPr>
        <w:t>[8]</w:t>
      </w:r>
    </w:p>
    <w:p w:rsidR="00822E73" w:rsidRDefault="00AC4714">
      <w:pPr>
        <w:pStyle w:val="a3"/>
        <w:rPr>
          <w:position w:val="10"/>
        </w:rPr>
      </w:pPr>
      <w:r>
        <w:t>Министерство сельского хозяйства Республики Казахстан полностью перевело документацию на государственный язык согласно приказу министра сельского хозяйства Республики Казахстан от 5 июля 2004 года № 348.</w:t>
      </w:r>
      <w:r>
        <w:rPr>
          <w:position w:val="10"/>
        </w:rPr>
        <w:t>[9]</w:t>
      </w:r>
    </w:p>
    <w:p w:rsidR="00822E73" w:rsidRDefault="00AC4714">
      <w:pPr>
        <w:pStyle w:val="a3"/>
      </w:pPr>
      <w:r>
        <w:t>На 2004 год по оценке Д. О’Бикен, «правительство Казахстана приняло решение, что казахский язык будет играть важнейшую роль в процессе „казахизации“ общества»</w:t>
      </w:r>
      <w:r>
        <w:rPr>
          <w:position w:val="10"/>
        </w:rPr>
        <w:t>[10][11]</w:t>
      </w:r>
      <w:r>
        <w:t>.</w:t>
      </w:r>
    </w:p>
    <w:p w:rsidR="00822E73" w:rsidRDefault="00AC4714">
      <w:pPr>
        <w:pStyle w:val="a3"/>
        <w:rPr>
          <w:position w:val="10"/>
        </w:rPr>
      </w:pPr>
      <w:r>
        <w:t>Благодаря работе Ассамблеи народов Казахстана, в Казахстане поддерживаются языки и культуры (или по крайней мере не создаются препятствия для их развития), не имеющих статуса государственного.</w:t>
      </w:r>
      <w:r>
        <w:rPr>
          <w:position w:val="10"/>
        </w:rPr>
        <w:t>[12]</w:t>
      </w:r>
    </w:p>
    <w:p w:rsidR="00822E73" w:rsidRDefault="00AC4714">
      <w:pPr>
        <w:pStyle w:val="a3"/>
        <w:rPr>
          <w:position w:val="10"/>
        </w:rPr>
      </w:pPr>
      <w:r>
        <w:t>12 сентября 2005 г., выступая на втором Гражданском форуме, Президент Республики Казахстан Н. Назарбаев заявил:</w:t>
      </w:r>
      <w:r>
        <w:rPr>
          <w:position w:val="10"/>
        </w:rPr>
        <w:t>[13]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"/>
        <w:gridCol w:w="967"/>
        <w:gridCol w:w="92"/>
      </w:tblGrid>
      <w:tr w:rsidR="00822E73">
        <w:tc>
          <w:tcPr>
            <w:tcW w:w="73" w:type="dxa"/>
            <w:vAlign w:val="center"/>
          </w:tcPr>
          <w:p w:rsidR="00822E73" w:rsidRDefault="00822E73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67" w:type="dxa"/>
            <w:vAlign w:val="center"/>
          </w:tcPr>
          <w:p w:rsidR="00822E73" w:rsidRDefault="00AC4714">
            <w:pPr>
              <w:pStyle w:val="TableContents"/>
            </w:pPr>
            <w:r>
              <w:t xml:space="preserve">Мы должны совместно оказывать поддержку </w:t>
            </w:r>
            <w:r>
              <w:rPr>
                <w:b/>
                <w:bCs/>
              </w:rPr>
              <w:t>языкам</w:t>
            </w:r>
            <w:r>
              <w:t xml:space="preserve"> и культурным традициям </w:t>
            </w:r>
            <w:r>
              <w:rPr>
                <w:b/>
                <w:bCs/>
              </w:rPr>
              <w:t>всех народов Казахстана</w:t>
            </w:r>
            <w:r>
              <w:t>. Никто не должен быть ущемлен в правах пользоваться родным языком и культурой.</w:t>
            </w:r>
          </w:p>
        </w:tc>
        <w:tc>
          <w:tcPr>
            <w:tcW w:w="92" w:type="dxa"/>
            <w:vAlign w:val="center"/>
          </w:tcPr>
          <w:p w:rsidR="00822E73" w:rsidRDefault="00822E73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22E73" w:rsidRDefault="00AC4714">
      <w:pPr>
        <w:pStyle w:val="a3"/>
        <w:rPr>
          <w:position w:val="10"/>
        </w:rPr>
      </w:pPr>
      <w:r>
        <w:t>К 2006 году, по данным, озвученным при проведении круглого стола «Будущее Казахстана и государственный язык», в пяти областях (Атырауская область, Жамбылская область, Кызылординская область, Мангистауская область, Южно-Казахстанская область) делопроизводство было официально переведено на казахский язык. Тем не менее, даже в этих областях казахизация делопроизводства сталкивается с рядом трудностей. Поэтому в Атырауской области только 51 % всего официального документооборота выполнялся на казахском языке, в Джамбульской — 50 %, в Кызылординской — 49 %. На внедрение казахского языка в 2006 году было выделено 500 миллионов тенге из республиканского бюджета.</w:t>
      </w:r>
      <w:r>
        <w:rPr>
          <w:position w:val="10"/>
        </w:rPr>
        <w:t>[14]</w:t>
      </w:r>
    </w:p>
    <w:p w:rsidR="00822E73" w:rsidRDefault="00AC4714">
      <w:pPr>
        <w:pStyle w:val="a3"/>
        <w:rPr>
          <w:position w:val="10"/>
        </w:rPr>
      </w:pPr>
      <w:r>
        <w:t>В 2007 году число граждан Казахстана, владеющих государственным языком республики, достигло примерно 70 процентов. … По его(министр культуры и информации Ермухамет Ертысбаев) словам, 10 лет назад, когда был принят Закон «О языках в РК», указанный показатель не превышал 40 процентов.</w:t>
      </w:r>
      <w:r>
        <w:rPr>
          <w:position w:val="10"/>
        </w:rPr>
        <w:t>[15]</w:t>
      </w:r>
    </w:p>
    <w:p w:rsidR="00822E73" w:rsidRDefault="00AC4714">
      <w:pPr>
        <w:pStyle w:val="a3"/>
        <w:rPr>
          <w:position w:val="10"/>
        </w:rPr>
      </w:pPr>
      <w:r>
        <w:t>20 августа 2007 года</w:t>
      </w:r>
      <w:r>
        <w:rPr>
          <w:position w:val="10"/>
        </w:rPr>
        <w:t>[16]</w:t>
      </w:r>
      <w:r>
        <w:t xml:space="preserve"> на XIII</w:t>
      </w:r>
      <w:r>
        <w:rPr>
          <w:position w:val="10"/>
        </w:rPr>
        <w:t>[17]</w:t>
      </w:r>
      <w:r>
        <w:t xml:space="preserve"> сессии Ассамблеи народа Казахстана Глава государства Н. А. Назарбаев подчеркнул:</w:t>
      </w:r>
      <w:r>
        <w:rPr>
          <w:position w:val="10"/>
        </w:rPr>
        <w:t>[1]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5"/>
        <w:gridCol w:w="985"/>
        <w:gridCol w:w="82"/>
      </w:tblGrid>
      <w:tr w:rsidR="00822E73">
        <w:tc>
          <w:tcPr>
            <w:tcW w:w="65" w:type="dxa"/>
            <w:vAlign w:val="center"/>
          </w:tcPr>
          <w:p w:rsidR="00822E73" w:rsidRDefault="00822E73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5" w:type="dxa"/>
            <w:vAlign w:val="center"/>
          </w:tcPr>
          <w:p w:rsidR="00822E73" w:rsidRDefault="00AC4714">
            <w:pPr>
              <w:pStyle w:val="TableContents"/>
            </w:pPr>
            <w:r>
              <w:t xml:space="preserve">Мы должны приложить все усилия для дальнейшего развития </w:t>
            </w:r>
            <w:r>
              <w:rPr>
                <w:b/>
                <w:bCs/>
              </w:rPr>
              <w:t>казахского языка</w:t>
            </w:r>
            <w:r>
              <w:t>, который является главным фактором объединения всех казахстанцев. В то же время создать благоприятные условия, чтобы представители всех проживающих в стране народностей могли свободно говорить, обучаться на родном языке, развивать его.</w:t>
            </w:r>
          </w:p>
        </w:tc>
        <w:tc>
          <w:tcPr>
            <w:tcW w:w="82" w:type="dxa"/>
            <w:vAlign w:val="center"/>
          </w:tcPr>
          <w:p w:rsidR="00822E73" w:rsidRDefault="00822E73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22E73" w:rsidRDefault="00AC4714">
      <w:pPr>
        <w:pStyle w:val="a3"/>
      </w:pPr>
      <w:r>
        <w:t>В 2008 году, введено тестирование по государственному языку, как один из этапов конкурсного отбора при получении стипендии «Болашак»</w:t>
      </w:r>
      <w:r>
        <w:rPr>
          <w:position w:val="10"/>
        </w:rPr>
        <w:t>[3]</w:t>
      </w:r>
      <w:r>
        <w:t>.</w:t>
      </w:r>
    </w:p>
    <w:p w:rsidR="00822E73" w:rsidRDefault="00AC4714">
      <w:pPr>
        <w:pStyle w:val="a3"/>
      </w:pPr>
      <w:r>
        <w:t>10 сентября 2008 года «Независимая газета» распространила информацию, что Казахстан к 2010 году планирует полностью перейти на казахский язык. Гражданам республики, чтобы получить работу, необходимо будет сдать языковой экзамен. Исключение сделают для тех служащих, кому за 50. Кроме того в статье отмечалось, что началось сокращение числа смешанных школ и дошкольных учреждений, где преподавание ведется на русском языке.</w:t>
      </w:r>
    </w:p>
    <w:p w:rsidR="00822E73" w:rsidRDefault="00AC4714">
      <w:pPr>
        <w:pStyle w:val="a3"/>
        <w:rPr>
          <w:position w:val="10"/>
        </w:rPr>
      </w:pPr>
      <w:r>
        <w:t xml:space="preserve">13.12.2008 — Карим Масимов (Премьер РК) заявил что казахстан не намерен признавать русский язык вторым государственным. «У нас все говорят по-русски, но далеко не все говорят по-казахски» — добавил он. </w:t>
      </w:r>
      <w:r>
        <w:rPr>
          <w:position w:val="10"/>
        </w:rPr>
        <w:t>[18]</w:t>
      </w:r>
    </w:p>
    <w:p w:rsidR="00822E73" w:rsidRDefault="00AC4714">
      <w:pPr>
        <w:pStyle w:val="a3"/>
        <w:rPr>
          <w:position w:val="10"/>
        </w:rPr>
      </w:pPr>
      <w:r>
        <w:t>В начале сентября 2009 года стало известно, что к 2010 году делопроизводство в Казахстане будет переведено на государственный язык на 60 %, а не на 70, как планировалось. Это связано с тем, что в начале сентября правительство республики постановило изменить Стратегический план министерства культуры и информации РК на 2009—2011 годы.</w:t>
      </w:r>
      <w:r>
        <w:rPr>
          <w:position w:val="10"/>
        </w:rPr>
        <w:t>[19]</w:t>
      </w:r>
    </w:p>
    <w:p w:rsidR="00822E73" w:rsidRDefault="00AC4714">
      <w:pPr>
        <w:pStyle w:val="a3"/>
        <w:rPr>
          <w:position w:val="10"/>
        </w:rPr>
      </w:pPr>
      <w:r>
        <w:t>20 сентября 2009 года, в Алматы во Дворце Республики был проведён митинг сторонников активного развития и внедрения казахского языка во все сферы общественной жизни в Казахстане.</w:t>
      </w:r>
      <w:r>
        <w:rPr>
          <w:position w:val="10"/>
        </w:rPr>
        <w:t>[20]</w:t>
      </w:r>
    </w:p>
    <w:p w:rsidR="00822E73" w:rsidRDefault="00AC4714">
      <w:pPr>
        <w:pStyle w:val="a3"/>
      </w:pPr>
      <w:r>
        <w:t>15 февраля 2010 года по итогам 2009 года был проведён анализ документов в документообороте входящих и исходящих документов Восточно-Казахстанской области</w:t>
      </w:r>
      <w:r>
        <w:rPr>
          <w:position w:val="10"/>
        </w:rPr>
        <w:t>[21]</w:t>
      </w:r>
      <w:r>
        <w:t>. Отдельно выделен показатель использования государственного языка.</w:t>
      </w:r>
    </w:p>
    <w:p w:rsidR="00822E73" w:rsidRDefault="00AC471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государственных органах районов и городов он составил 85,3 %</w:t>
      </w:r>
    </w:p>
    <w:p w:rsidR="00822E73" w:rsidRDefault="00AC4714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В 2008 году этот показатель составлял 80,6 %</w:t>
      </w:r>
    </w:p>
    <w:p w:rsidR="00822E73" w:rsidRDefault="00AC471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областных управлениях он составил 67,5 %.</w:t>
      </w:r>
    </w:p>
    <w:p w:rsidR="00822E73" w:rsidRDefault="00AC4714">
      <w:pPr>
        <w:pStyle w:val="a3"/>
        <w:numPr>
          <w:ilvl w:val="1"/>
          <w:numId w:val="3"/>
        </w:numPr>
        <w:tabs>
          <w:tab w:val="left" w:pos="1414"/>
        </w:tabs>
      </w:pPr>
      <w:r>
        <w:t>В 2008 году — 53,6 %</w:t>
      </w:r>
    </w:p>
    <w:p w:rsidR="00822E73" w:rsidRDefault="00AC4714">
      <w:pPr>
        <w:pStyle w:val="a3"/>
      </w:pPr>
      <w:r>
        <w:t>Обучение государственному языку на 2009 год в Восточно-Казахстанской области</w:t>
      </w:r>
      <w:r>
        <w:rPr>
          <w:position w:val="10"/>
        </w:rPr>
        <w:t>[21]</w:t>
      </w:r>
      <w:r>
        <w:t>:</w:t>
      </w:r>
    </w:p>
    <w:p w:rsidR="00822E73" w:rsidRDefault="00AC471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работают 1 областной, 8 районных и городских центров обучения языков, которые обучают 1642 слушателей.</w:t>
      </w:r>
    </w:p>
    <w:p w:rsidR="00822E73" w:rsidRDefault="00AC471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воскресных школах и кружках при этнокультурных центрах изучают родной язык 1408 слушателей</w:t>
      </w:r>
    </w:p>
    <w:p w:rsidR="00822E73" w:rsidRDefault="00AC4714">
      <w:pPr>
        <w:pStyle w:val="a3"/>
        <w:numPr>
          <w:ilvl w:val="0"/>
          <w:numId w:val="2"/>
        </w:numPr>
        <w:tabs>
          <w:tab w:val="left" w:pos="707"/>
        </w:tabs>
      </w:pPr>
      <w:r>
        <w:t>открылись 3 школы и 3 детских сада, работающих на государственном языке обучения и воспитания</w:t>
      </w:r>
    </w:p>
    <w:p w:rsidR="00822E73" w:rsidRDefault="00AC4714">
      <w:pPr>
        <w:pStyle w:val="a3"/>
        <w:rPr>
          <w:position w:val="10"/>
        </w:rPr>
      </w:pPr>
      <w:r>
        <w:t>Министр образования и науки Казахстанa Ж. Туймебаев в своём интервью 29 января 2010 года на вопрос о переводе делопроизводства на казахский язык с 2010 года ответил, что «Вся официальная документация у нас ведётся на государственном казахском и межнациональном русском языках. Никакого вытеснения не предполагается. Об этом недавно заявил и президент Нурсултан Назарбаев. Он также подтвердил, что русский будет сохранять все функции языка межнационального общения. Я поэтому подчёркиваю: слухи и предположения о каком-то вытеснении русского языка неверны». Отвечая на другие вопросы, он также заявил «Народа, который обучается на русском языке, в Казахстане сейчас куда больше, чем этнически русских. Русский — это наше достояние, и наш президент неоднократно об этом говорил. Казахи мировую культуру узнали через русский язык.», «Русских школ, то есть таких, где все предметы на русском языке, у нас в республике около 30 процентов. Согласитесь, не так уж и мало.»</w:t>
      </w:r>
      <w:r>
        <w:rPr>
          <w:position w:val="10"/>
        </w:rPr>
        <w:t>[22]</w:t>
      </w:r>
    </w:p>
    <w:p w:rsidR="00822E73" w:rsidRDefault="00AC4714">
      <w:pPr>
        <w:pStyle w:val="a3"/>
        <w:rPr>
          <w:position w:val="10"/>
        </w:rPr>
      </w:pPr>
      <w:r>
        <w:t>26 июля 2010 года Министр культуры РК Мухтар Кул-Мухаммед сообщил: «Реализация поставленных задач позволит достичь к 2020 году уверенных результатов: доля казахстанцев, владеющих госязыком, возрастет с 60 до 95 %», «доля казахстанцев, владеющих русским языком, составит не менее 90 %, сейчас это 89 %. Доля казахстанцев, владеющих английским языком, составит порядка 20 %».</w:t>
      </w:r>
      <w:r>
        <w:rPr>
          <w:position w:val="10"/>
        </w:rPr>
        <w:t>[23][24]</w:t>
      </w:r>
    </w:p>
    <w:p w:rsidR="00822E73" w:rsidRDefault="00AC4714">
      <w:pPr>
        <w:pStyle w:val="a3"/>
        <w:rPr>
          <w:position w:val="10"/>
        </w:rPr>
      </w:pPr>
      <w:r>
        <w:t>В 2012 году согласно поправкам в Закон “О культуре” все фильмы, ввозимые на территорию Казахстана с целью проката, обязательно должны быть дублированы на казахский язык (см. “Эх, прокатят!”, “Время” от 10.6.2010 г.).</w:t>
      </w:r>
      <w:r>
        <w:rPr>
          <w:position w:val="10"/>
        </w:rPr>
        <w:t>[25]</w:t>
      </w:r>
    </w:p>
    <w:p w:rsidR="00822E73" w:rsidRDefault="00AC4714">
      <w:pPr>
        <w:pStyle w:val="21"/>
        <w:pageBreakBefore/>
        <w:numPr>
          <w:ilvl w:val="0"/>
          <w:numId w:val="0"/>
        </w:numPr>
      </w:pPr>
      <w:r>
        <w:t xml:space="preserve">2. Правовые рамки </w:t>
      </w:r>
    </w:p>
    <w:p w:rsidR="00822E73" w:rsidRDefault="00AC4714">
      <w:pPr>
        <w:pStyle w:val="a3"/>
        <w:rPr>
          <w:position w:val="10"/>
        </w:rPr>
      </w:pPr>
      <w:r>
        <w:t>В 1989 году в Алма-Ате был принят закон "О языках в Казахской ССР", который определил статус казахского и русского языков. В нём, в частности, говорилось, что "государственным языком Казахской ССР является казахский язык", а русский язык является "языком межнационального общения".</w:t>
      </w:r>
      <w:r>
        <w:rPr>
          <w:position w:val="10"/>
        </w:rPr>
        <w:t>[22]</w:t>
      </w:r>
    </w:p>
    <w:p w:rsidR="00822E73" w:rsidRDefault="00AC4714">
      <w:pPr>
        <w:pStyle w:val="a3"/>
      </w:pPr>
      <w:r>
        <w:t>Согласно конституции Казахстана 1995 года, единственным государственным языком является казахский:</w:t>
      </w:r>
    </w:p>
    <w:p w:rsidR="00822E73" w:rsidRDefault="00AC4714">
      <w:pPr>
        <w:pStyle w:val="a3"/>
        <w:rPr>
          <w:b/>
          <w:bCs/>
        </w:rPr>
      </w:pPr>
      <w:r>
        <w:t xml:space="preserve">Статья 7: В Республике Казахстан государственным является </w:t>
      </w:r>
      <w:r>
        <w:rPr>
          <w:b/>
          <w:bCs/>
        </w:rPr>
        <w:t>казахский язык</w:t>
      </w:r>
    </w:p>
    <w:p w:rsidR="00822E73" w:rsidRDefault="00AC4714">
      <w:pPr>
        <w:pStyle w:val="a3"/>
      </w:pPr>
      <w:r>
        <w:t>, однако, несмотря на это, конституцией защищены и права конкретно русскоязычных.</w:t>
      </w:r>
    </w:p>
    <w:p w:rsidR="00822E73" w:rsidRDefault="00AC4714">
      <w:pPr>
        <w:pStyle w:val="a3"/>
        <w:rPr>
          <w:position w:val="10"/>
        </w:rPr>
      </w:pPr>
      <w:r>
        <w:t>Норму части 2 статьи 7 Конституции РК 1995 года о том, что «В государственных организациях и органах местного самоуправления наравне с казахским официально употребляется русский язык» в 1997 году разъяснило постановление Конституционного Совета: «(..) . Данная конституционная норма понимается однозначно, что в государственных организациях и органах местного самоуправления казахский и русский языки употребляются в равной степени, одинаково, независимо от каких-либо обстоятельств», также установившее, что «установление самого перечня профессий, специальностей, а также должностей, для которых необходимо знание государственного языка в определенном объеме и в соответствии с квалификационными требованиями, не противоречит Конституции»</w:t>
      </w:r>
      <w:r>
        <w:rPr>
          <w:position w:val="10"/>
        </w:rPr>
        <w:t>[26]</w:t>
      </w:r>
    </w:p>
    <w:p w:rsidR="00822E73" w:rsidRDefault="00AC4714">
      <w:pPr>
        <w:pStyle w:val="a3"/>
      </w:pPr>
      <w:r>
        <w:t>11 июля 1997 года принят Закон Республики Казахстан от 11 июля 1997 года N 151-1 «О языках в Республике Казахстан», который гласит: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"/>
        <w:gridCol w:w="1001"/>
        <w:gridCol w:w="73"/>
      </w:tblGrid>
      <w:tr w:rsidR="00822E73">
        <w:tc>
          <w:tcPr>
            <w:tcW w:w="58" w:type="dxa"/>
            <w:vAlign w:val="center"/>
          </w:tcPr>
          <w:p w:rsidR="00822E73" w:rsidRDefault="00822E73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01" w:type="dxa"/>
            <w:vAlign w:val="center"/>
          </w:tcPr>
          <w:p w:rsidR="00822E73" w:rsidRDefault="00AC4714">
            <w:pPr>
              <w:pStyle w:val="TableContents"/>
            </w:pPr>
            <w:r>
              <w:t>Долгом каждого гражданина Республики Казахстан является овладение государственным языком, являющимся важнейшим фактором консолидации народа Казахстана.</w:t>
            </w:r>
          </w:p>
        </w:tc>
        <w:tc>
          <w:tcPr>
            <w:tcW w:w="73" w:type="dxa"/>
            <w:vAlign w:val="center"/>
          </w:tcPr>
          <w:p w:rsidR="00822E73" w:rsidRDefault="00822E73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22E73" w:rsidRDefault="00AC4714">
      <w:pPr>
        <w:pStyle w:val="a3"/>
      </w:pPr>
      <w:r>
        <w:t>В 2001 г. утверждена «Государственная программа функционирования и развития языков на 2001—2010 годы», пункт 5.1.1. которой предусматривает, что «Государственным органам необходимо провести работу по поэтапному переходу до 2010 года делопроизводства, ведения учетно-статистической, финансовой и технической документации на государственный язык и при соблюдении положений пункта 2 статьи 7 Конституции осуществить его».</w:t>
      </w:r>
    </w:p>
    <w:p w:rsidR="00822E73" w:rsidRDefault="00AC4714">
      <w:pPr>
        <w:pStyle w:val="a3"/>
        <w:rPr>
          <w:position w:val="10"/>
        </w:rPr>
      </w:pPr>
      <w:r>
        <w:t>В 2007 году другим постановлением Конституционного Совета пояснено, что «Основной Закон предусматривает верховенство статуса государственного языка», при этом признаётся право обращения в государственные органы и на русском языке.</w:t>
      </w:r>
      <w:r>
        <w:rPr>
          <w:position w:val="10"/>
        </w:rPr>
        <w:t>[27]</w:t>
      </w:r>
    </w:p>
    <w:p w:rsidR="00822E73" w:rsidRDefault="00AC4714">
      <w:pPr>
        <w:pStyle w:val="31"/>
        <w:numPr>
          <w:ilvl w:val="0"/>
          <w:numId w:val="0"/>
        </w:numPr>
      </w:pPr>
      <w:r>
        <w:t>2.1. Политические партии</w:t>
      </w:r>
    </w:p>
    <w:p w:rsidR="00822E73" w:rsidRDefault="00AC4714">
      <w:pPr>
        <w:pStyle w:val="a3"/>
        <w:rPr>
          <w:position w:val="10"/>
        </w:rPr>
      </w:pPr>
      <w:r>
        <w:t>По казахстанскому законодательству запрещено создание политических партий на национальной и конфессиональной основе</w:t>
      </w:r>
      <w:r>
        <w:rPr>
          <w:position w:val="10"/>
        </w:rPr>
        <w:t>[28]</w:t>
      </w:r>
    </w:p>
    <w:p w:rsidR="00822E73" w:rsidRDefault="00AC4714">
      <w:pPr>
        <w:pStyle w:val="a3"/>
      </w:pPr>
      <w:r>
        <w:t>На казахстанских выборах 2007 года наибольшее представительство русскоязычных кандидатов было в КНПК (Коммунистическая народная партия Казахстана) — 35 %, ОСДП (Общенациональная социал-демократическая партия) — 18,5 % и правящей партии «Нур-Отан» — 17,46 %</w:t>
      </w:r>
      <w:r>
        <w:rPr>
          <w:position w:val="10"/>
        </w:rPr>
        <w:t>[28]</w:t>
      </w:r>
      <w:r>
        <w:t>. По вопросу о статусе русского языка КНПК призывает к сохранению прежнего статуса русского языка, а ОСДП выступает за создание условий для полноценного использования русского языка, который, по мнению партии, «сыграл несомненную роль в создании атмосферы межэтнического согласия»</w:t>
      </w:r>
      <w:r>
        <w:rPr>
          <w:position w:val="10"/>
        </w:rPr>
        <w:t>[28]</w:t>
      </w:r>
      <w:r>
        <w:t>.</w:t>
      </w:r>
    </w:p>
    <w:p w:rsidR="00822E73" w:rsidRDefault="00AC4714">
      <w:pPr>
        <w:pStyle w:val="21"/>
        <w:pageBreakBefore/>
        <w:numPr>
          <w:ilvl w:val="0"/>
          <w:numId w:val="0"/>
        </w:numPr>
      </w:pPr>
      <w:r>
        <w:t xml:space="preserve">3. Триединство языков </w:t>
      </w:r>
    </w:p>
    <w:p w:rsidR="00822E73" w:rsidRDefault="00AC4714">
      <w:pPr>
        <w:pStyle w:val="a3"/>
      </w:pPr>
      <w:r>
        <w:t>В 2007 году в Казахстане на государственном уровне принят «культурный проект „Триединство языков“» — казахского, русского и английского.</w:t>
      </w:r>
      <w:r>
        <w:rPr>
          <w:position w:val="10"/>
        </w:rPr>
        <w:t>[29]</w:t>
      </w:r>
      <w:r>
        <w:t xml:space="preserve"> Однако у этой идеи были как сторонники, так и противники.</w:t>
      </w:r>
    </w:p>
    <w:p w:rsidR="00822E73" w:rsidRDefault="00AC4714">
      <w:pPr>
        <w:pStyle w:val="a3"/>
        <w:rPr>
          <w:position w:val="10"/>
        </w:rPr>
      </w:pPr>
      <w:r>
        <w:t>Председатель Русской общины Казахстана заявил, что «…вопрос об изучении казахского языка русской молодежи можем взять на себя.»</w:t>
      </w:r>
      <w:r>
        <w:rPr>
          <w:position w:val="10"/>
        </w:rPr>
        <w:t>[29]</w:t>
      </w:r>
    </w:p>
    <w:p w:rsidR="00822E73" w:rsidRDefault="00AC4714">
      <w:pPr>
        <w:pStyle w:val="a3"/>
        <w:rPr>
          <w:position w:val="10"/>
        </w:rPr>
      </w:pPr>
      <w:r>
        <w:t>Декан филологического факультета Казахского Национального университета Кансеит Абдезулы оценил этот проект как один из главных приоритетов государственной политики.</w:t>
      </w:r>
      <w:r>
        <w:rPr>
          <w:position w:val="10"/>
        </w:rPr>
        <w:t>[30]</w:t>
      </w:r>
    </w:p>
    <w:p w:rsidR="00822E73" w:rsidRDefault="00AC4714">
      <w:pPr>
        <w:pStyle w:val="a3"/>
        <w:rPr>
          <w:position w:val="10"/>
        </w:rPr>
      </w:pPr>
      <w:r>
        <w:t>Директор Центра по изучению Центральной Азии и Казахстана университета Сиэтла (США) Уильям Фиерман 15 мая 2008года на открывшейся в Алматы международной научно-теоретической конференции «Полилингвизм: язык — сознание — культура» оценил идею как правильную, однко подчеркнул, что для казахского языка проблема заключается в том, что на него, как на государственный язык, низка востребованность.</w:t>
      </w:r>
      <w:r>
        <w:rPr>
          <w:position w:val="10"/>
        </w:rPr>
        <w:t>[31]</w:t>
      </w:r>
    </w:p>
    <w:p w:rsidR="00822E73" w:rsidRDefault="00AC4714">
      <w:pPr>
        <w:pStyle w:val="31"/>
        <w:numPr>
          <w:ilvl w:val="0"/>
          <w:numId w:val="0"/>
        </w:numPr>
      </w:pPr>
      <w:r>
        <w:t>3.1. Противники</w:t>
      </w:r>
    </w:p>
    <w:p w:rsidR="00822E73" w:rsidRDefault="00AC4714">
      <w:pPr>
        <w:pStyle w:val="a3"/>
        <w:rPr>
          <w:position w:val="10"/>
        </w:rPr>
      </w:pPr>
      <w:r>
        <w:t>26 ноября 2009 года известные деятели культуры, литературы, а также главные редакторы газет и журналов, издающихся в республике, представители интеллигенции, руководители общественных организаций — за подписью 124-человек, при поддержке более 5 тысяч граждан заявили, что благодаря политике «триединства языков» казахский язык постепенно вымрет, а русский и английский языки будут занимать господствующую и прогрессирующую роль.</w:t>
      </w:r>
      <w:r>
        <w:rPr>
          <w:position w:val="10"/>
        </w:rPr>
        <w:t>[32]</w:t>
      </w:r>
    </w:p>
    <w:p w:rsidR="00822E73" w:rsidRDefault="00AC4714">
      <w:pPr>
        <w:pStyle w:val="a3"/>
        <w:rPr>
          <w:position w:val="10"/>
        </w:rPr>
      </w:pPr>
      <w:r>
        <w:t>На презентации госпрограммы функционирования и развития языков на 2011–2020 гг. (02.08.2010) было предложено прекратить навязывать детям изучение сразу трёх языков: казахского, русского и английского, ввести в кодекс новую статью за оскорбление казахского языка, покончить с законодательной поддержкой русского языка и переориентировать все силы на государственный. Эту точку зрения высказали Мухтар Шаханов и Мырзатай Сергалиев (доктор филологических наук, профессор, академик Академии наук РК). Однако министр культуры Мухтар Кул-Мухаммед старался осадить чересчур резкие выступления .</w:t>
      </w:r>
      <w:r>
        <w:rPr>
          <w:position w:val="10"/>
        </w:rPr>
        <w:t>[33]</w:t>
      </w:r>
    </w:p>
    <w:p w:rsidR="00822E73" w:rsidRDefault="00AC4714">
      <w:pPr>
        <w:pStyle w:val="21"/>
        <w:pageBreakBefore/>
        <w:numPr>
          <w:ilvl w:val="0"/>
          <w:numId w:val="0"/>
        </w:numPr>
      </w:pPr>
      <w:r>
        <w:t>4. Использование языков в образовании</w:t>
      </w:r>
    </w:p>
    <w:p w:rsidR="00822E73" w:rsidRDefault="00AC4714">
      <w:pPr>
        <w:pStyle w:val="a3"/>
        <w:rPr>
          <w:position w:val="10"/>
        </w:rPr>
      </w:pPr>
      <w:r>
        <w:t>В 1999/2000 учебном году — из 3,5 миллиона учащихся школ республики 1,6 миллиона обучались на казахском языке (50,6 %), 1,5 миллиона — на русском (45 %), 80 тысяч — на узбекском (2,3 %), 23 тысячи — на уйгурском (0,6 %), 2,5 тысячи — на таджикском (0,07 %) и более тысячи — на других языках.</w:t>
      </w:r>
      <w:r>
        <w:rPr>
          <w:position w:val="10"/>
        </w:rPr>
        <w:t>[34]</w:t>
      </w:r>
      <w:r>
        <w:t xml:space="preserve"> По данным, опубликованным в 2009 году, из 2,546 млн учащихся бюджетных школ на казахском учились 1,543 млн (60,6 %), на русском — 0,904 млн (35,5 %), на узбекском — 0,079 млн (3,1 %)</w:t>
      </w:r>
      <w:r>
        <w:rPr>
          <w:position w:val="10"/>
        </w:rPr>
        <w:t>[35]</w:t>
      </w:r>
      <w:r>
        <w:t>. Количество школ с казахским языком обучения постепенно растет.</w:t>
      </w:r>
      <w:r>
        <w:rPr>
          <w:position w:val="10"/>
        </w:rPr>
        <w:t>[34]</w:t>
      </w:r>
    </w:p>
    <w:p w:rsidR="00822E73" w:rsidRDefault="00AC4714">
      <w:pPr>
        <w:pStyle w:val="a3"/>
        <w:rPr>
          <w:position w:val="10"/>
        </w:rPr>
      </w:pPr>
      <w:r>
        <w:t>Число детских дошкольных организаций с обучением на казахском языке к 2000 году не превышало 25 % (1158) от общего числа аналогичных организаций в целом по стране (1,5 миллиона — на русском (45 %), 80 тысяч — на узбекском (2,3 %), 23 тысячи — на уйгурском (0,6 %), 2,5 тысячи — на таджикском (0,07 %) и более тысячи — на других языках).</w:t>
      </w:r>
      <w:r>
        <w:rPr>
          <w:position w:val="10"/>
        </w:rPr>
        <w:t>[34]</w:t>
      </w:r>
    </w:p>
    <w:p w:rsidR="00822E73" w:rsidRDefault="00AC4714">
      <w:pPr>
        <w:pStyle w:val="a3"/>
      </w:pPr>
      <w:r>
        <w:t>Количество студентов на отделениях с казахским языком обучения составило к 2000 году около 32 % (85 300) (количество студентов на русских отделениях — около 68 % (181 000)).</w:t>
      </w:r>
      <w:r>
        <w:rPr>
          <w:position w:val="10"/>
        </w:rPr>
        <w:t>[34]</w:t>
      </w:r>
      <w:r>
        <w:t xml:space="preserve"> По данным, опубликованным в 2009 году, из общего числа студентов вузов (634 тыс.) на русском учились 322 тыс. (50,7 %), на казахском — 302 тыс. (47,6 %), на английском - 10 тыс. (1,6 %)</w:t>
      </w:r>
      <w:r>
        <w:rPr>
          <w:position w:val="10"/>
        </w:rPr>
        <w:t>[35]</w:t>
      </w:r>
      <w:r>
        <w:t>.</w:t>
      </w:r>
    </w:p>
    <w:p w:rsidR="00822E73" w:rsidRDefault="00AC4714">
      <w:pPr>
        <w:pStyle w:val="a3"/>
        <w:rPr>
          <w:position w:val="10"/>
        </w:rPr>
      </w:pPr>
      <w:r>
        <w:t>За период с 2001/2002 по 2005/2006 учебный год число школ с русским языком обучения упало на 303, смешанных русско-казахских школ — на пять, школ с казахским языком обучения — выросло на 46. Доля студентов вузов, обучающихся на казахском языке, за тот же период выросла с 31,5 до 42,6 %.</w:t>
      </w:r>
      <w:r>
        <w:rPr>
          <w:position w:val="10"/>
        </w:rPr>
        <w:t>[14]</w:t>
      </w:r>
    </w:p>
    <w:p w:rsidR="00822E73" w:rsidRDefault="00AC4714">
      <w:pPr>
        <w:pStyle w:val="a3"/>
        <w:rPr>
          <w:position w:val="10"/>
        </w:rPr>
      </w:pPr>
      <w:r>
        <w:t>На 26 октября 2009 года 61 % казахстанских школьников и 48 % студентов обучаются на казахском языке.</w:t>
      </w:r>
      <w:r>
        <w:rPr>
          <w:position w:val="10"/>
        </w:rPr>
        <w:t>[36]</w:t>
      </w:r>
    </w:p>
    <w:p w:rsidR="00822E73" w:rsidRDefault="00AC4714">
      <w:pPr>
        <w:pStyle w:val="a3"/>
      </w:pPr>
      <w:r>
        <w:t>Министр образования и науки РК Ж. Туймебаев в своем интервью 2010 г. прокомментировал указание на данные о закрытии русских школ так: «Только родители выбирают, в русскую или казахскую школу отдать ребёнка. Государство специально школы не закрывает. Русских школ, то есть таких, где все предметы на русском языке, у нас в республике около 30 процентов. Согласитесь, не так уж и мало»</w:t>
      </w:r>
      <w:r>
        <w:rPr>
          <w:position w:val="10"/>
        </w:rPr>
        <w:t>[22]</w:t>
      </w:r>
      <w:r>
        <w:t>.</w:t>
      </w:r>
    </w:p>
    <w:p w:rsidR="00822E73" w:rsidRDefault="00AC4714">
      <w:pPr>
        <w:pStyle w:val="a3"/>
        <w:rPr>
          <w:position w:val="10"/>
        </w:rPr>
      </w:pPr>
      <w:r>
        <w:t>26 июля 2010 года Министр культуры РК Мухтар Кул-Мухаммед сообщил, что История Казахстана в вузах страны будет преподаваться только на казахском языке.</w:t>
      </w:r>
      <w:r>
        <w:rPr>
          <w:position w:val="10"/>
        </w:rPr>
        <w:t>[37]</w:t>
      </w:r>
    </w:p>
    <w:p w:rsidR="00822E73" w:rsidRDefault="00AC4714">
      <w:pPr>
        <w:pStyle w:val="a3"/>
        <w:rPr>
          <w:position w:val="10"/>
        </w:rPr>
      </w:pPr>
      <w:r>
        <w:t>18 января 2011 года. Агентство РК по статистике сообщило, что на начало учебного года численность студентов, обучающихся на казахском языке, в РК составила 319 940 человек, что составляет примерно 52%.</w:t>
      </w:r>
      <w:r>
        <w:rPr>
          <w:position w:val="10"/>
        </w:rPr>
        <w:t>[38]</w:t>
      </w:r>
    </w:p>
    <w:p w:rsidR="00822E73" w:rsidRDefault="00822E73">
      <w:pPr>
        <w:pStyle w:val="a3"/>
      </w:pPr>
    </w:p>
    <w:p w:rsidR="00822E73" w:rsidRDefault="00AC471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 Дню языков народа Казахстана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Станут ли русские казахстанцами? | «RUSSKIE-KZ.INFO»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Идейная консолидация казахстанского общества. Ч.2 | contur.kz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А.Нысанбаева — Языковая политика в Казахстане. Казахстанский патриотизм должен перенять черты американского… | ЦентрАзия | Афганистан | Казахстан | Кыргызстан | Таджикистан | …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Казахстане начинают разгораться нешуточные страсти — Номад, Казахстан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Фонд развития государственного языка — Уроки казахского языка: 20 лет спустя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архипелаг — Русскоязычные у внешних границ России: вызовы и ответы (на примере Казахстана)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Политическая партия с националистическим названием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http://www.minagri.gov.kz/language/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О’Бикен Д.</w:t>
      </w:r>
      <w:r>
        <w:t xml:space="preserve"> «Казахизация» и языковая политика в постсоветском Казахстане. // Политическая наука и государственная власть в Российской Федерации и новых независимых государствах. Екатеринбург: Уральское отделение РАН, 2005. Стр. 68-84.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http://www.espi.ru/Content/Conferences/Papers2004/donaka.pdf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Официальный сайт города Алматы :: Выборы 2007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Выступление Президента Республики Казахстан Н.Назарбаева на втором Гражданском форуме — akorda.kz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Вдовина Н. В.</w:t>
      </w:r>
      <w:r>
        <w:t xml:space="preserve"> Русский язык в Казахстане, 2008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Государственным языком сегодня владеет почти 70 % населения страны — ukimet.kz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Выступление Президента Республики Казахстан Н. А. Назарбаева на XIII сессии Ассамблеи народа Казахстана — Номад, Казахстан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[Выступление Президента Республики Казахстан Н. А. Назарбаева на XIII сессии Ассамблеи народа Казахстана]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Казахстан: русский язык '''не стал государственным''' | KM.RU Новости - новости дня, новости России, последние новости и комментарии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Фонд развития государственного языка — Уроки казахского языка: 20 лет спустя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Межэтническая ситуация в Казахстане: динамика и тенденции / Общество / Интернет-газета. Казахстан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Восточный Казахстан. Языковая политика. — 15 Февраля 2010 — Новости — Усть-Каменогорск. Информационный сайт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Министр Жансеит Туймебаев: слухи о наступлении на русский язык в Казахстане неверны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 2020 году доля казахстанцев, владеющих государственным языком, возрастет до 95 % — министр культуры РК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 2020 году число казахстанцев владеющих государственным языком составит 95 % — Кул-Мухаммед | Информационный портал ZAKON.KZ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2012 году население Казахстана сможет выбрать не только президента, но и язык в кинотеатре | Информационный портал ZAKON.KZ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Постановление Конституционного Совета РК от 8 мая 1997 года № 10/2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Дополнительное постановление КС РК от 23 февраля 2007 года № 3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Крамаренко М.</w:t>
      </w:r>
      <w:r>
        <w:t xml:space="preserve"> Выборы в Казахстане. Политический брендинг и межнациональное согласие.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Казахстане на госуровне принят культурный проект Триединство языков | ЦентрАзия | Афганистан | Казахстан | Кыргызстан | Таджикистан | Туркменистан | Узбекистан |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Декан филологического факультета Казахского Национального университета Кансеит Абдезулы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Идея триединства языков в Казахстане правильна и будет способствовать развитию страны — мнение американского ученого | Информационный портал ZAKON.KZ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А.Нурпеисов, М.Алимбаев, Ш.Елеукенов, М.Мырзахметов, Т.Какишев, А.Ашимов, К.Медеубеков, К.Жумадилов, Д.Исабеков, Р.Сыздыкова, Г.Бельгер, К.Мырза-Али, Б.Нуржекеев, К.Сарсекеев, С.Сматаев, Г.Кабышулы, К.Ыскак, Т.Медетбек, К.Ормантаев, Б.Атабаев, И.Сапарбай, Г.Жайлыбай, Н.Нусипжанов, М.Ильясова, А.Коразбаев, лидеры партии Ж.Туякбай, Б.Абилов, С.Абдильдин, В.Козлов…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Мода на язык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Республики Казахстан от 7 февраля 2001 года № 550 О Государственной программе функционирования и развития языков на 2001—2010 годы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Савин И. С.</w:t>
      </w:r>
      <w:r>
        <w:t xml:space="preserve"> Этичность как фактор повседневной жизни в сельских районах Южного Казахстана «Неприкосновенный запас», 2009, №4, с. 281-301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http://pda.zakon.kz/152646-proekt-doktriny-nacionalnogo-edinstva.html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Интернет газета Диапазон | История Казахстана в вузах страны будет преподаваться на госязыке</w:t>
      </w:r>
    </w:p>
    <w:p w:rsidR="00822E73" w:rsidRDefault="00AC4714">
      <w:pPr>
        <w:pStyle w:val="a3"/>
        <w:numPr>
          <w:ilvl w:val="0"/>
          <w:numId w:val="1"/>
        </w:numPr>
        <w:tabs>
          <w:tab w:val="left" w:pos="707"/>
        </w:tabs>
      </w:pPr>
      <w:r>
        <w:t>Численность студентов, обучающихся на государственном языке, в республике составляет 319 940 человек | Информационный портал ZAKON.KZ</w:t>
      </w:r>
    </w:p>
    <w:p w:rsidR="00822E73" w:rsidRDefault="00AC4714">
      <w:pPr>
        <w:pStyle w:val="a3"/>
        <w:spacing w:after="0"/>
      </w:pPr>
      <w:r>
        <w:t>Источник: http://ru.wikipedia.org/wiki/Языковая_политика_в_Казахстане</w:t>
      </w:r>
      <w:bookmarkStart w:id="0" w:name="_GoBack"/>
      <w:bookmarkEnd w:id="0"/>
    </w:p>
    <w:sectPr w:rsidR="00822E7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714"/>
    <w:rsid w:val="00094582"/>
    <w:rsid w:val="00822E73"/>
    <w:rsid w:val="00AC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34E99-7C3B-4381-BB85-92FCF5A1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3042</Words>
  <Characters>17340</Characters>
  <Application>Microsoft Office Word</Application>
  <DocSecurity>0</DocSecurity>
  <Lines>144</Lines>
  <Paragraphs>40</Paragraphs>
  <ScaleCrop>false</ScaleCrop>
  <Company/>
  <LinksUpToDate>false</LinksUpToDate>
  <CharactersWithSpaces>20342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2014-05-23T06:23:00Z</dcterms:created>
  <dcterms:modified xsi:type="dcterms:W3CDTF">2014-05-23T06:23:00Z</dcterms:modified>
</cp:coreProperties>
</file>