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315" w:rsidRDefault="00AD15AA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Предшествующие события</w:t>
      </w:r>
      <w:r>
        <w:br/>
      </w:r>
      <w:r>
        <w:rPr>
          <w:b/>
          <w:bCs/>
        </w:rPr>
        <w:t xml:space="preserve">2 Планы немецкого командования </w:t>
      </w:r>
      <w:r>
        <w:rPr>
          <w:b/>
          <w:bCs/>
        </w:rPr>
        <w:br/>
        <w:t>2.1 Кавказ</w:t>
      </w:r>
      <w:r>
        <w:rPr>
          <w:b/>
          <w:bCs/>
        </w:rPr>
        <w:br/>
        <w:t>2.2 Сталинград</w:t>
      </w:r>
      <w:r>
        <w:rPr>
          <w:b/>
          <w:bCs/>
        </w:rPr>
        <w:br/>
        <w:t>2.3 Стратегический просчёт Гитлера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Расстановка сил в 1-м этапе сражения </w:t>
      </w:r>
      <w:r>
        <w:rPr>
          <w:b/>
          <w:bCs/>
        </w:rPr>
        <w:br/>
        <w:t>3.1 СССР</w:t>
      </w:r>
      <w:r>
        <w:rPr>
          <w:b/>
          <w:bCs/>
        </w:rPr>
        <w:br/>
        <w:t>3.2 Германия и союзники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4 Немецкое наступление </w:t>
      </w:r>
      <w:r>
        <w:rPr>
          <w:b/>
          <w:bCs/>
        </w:rPr>
        <w:br/>
        <w:t>4.1 Хронология</w:t>
      </w:r>
      <w:r>
        <w:rPr>
          <w:b/>
          <w:bCs/>
        </w:rPr>
        <w:br/>
        <w:t>4.2 Развитие событий</w:t>
      </w:r>
      <w:r>
        <w:rPr>
          <w:b/>
          <w:bCs/>
        </w:rPr>
        <w:br/>
      </w:r>
      <w:r>
        <w:br/>
      </w:r>
      <w:r>
        <w:rPr>
          <w:b/>
          <w:bCs/>
        </w:rPr>
        <w:t>5 Бои за Новороссийск, Малгобек и в предгорьях Главного Кавказского хребта</w:t>
      </w:r>
      <w:r>
        <w:br/>
      </w:r>
      <w:r>
        <w:rPr>
          <w:b/>
          <w:bCs/>
        </w:rPr>
        <w:t xml:space="preserve">6 Провал попытки немецких войск прорваться в Закавказье </w:t>
      </w:r>
      <w:r>
        <w:rPr>
          <w:b/>
          <w:bCs/>
        </w:rPr>
        <w:br/>
        <w:t>6.1 Подготовка к обороне Закавказья</w:t>
      </w:r>
      <w:r>
        <w:rPr>
          <w:b/>
          <w:bCs/>
        </w:rPr>
        <w:br/>
        <w:t>6.2 Оборона Туапсе</w:t>
      </w:r>
      <w:r>
        <w:rPr>
          <w:b/>
          <w:bCs/>
        </w:rPr>
        <w:br/>
      </w:r>
      <w:r>
        <w:br/>
      </w:r>
      <w:r>
        <w:rPr>
          <w:b/>
          <w:bCs/>
        </w:rPr>
        <w:t>7 Итоги 1-го этапа Битвы за Кавказ</w:t>
      </w:r>
      <w:r>
        <w:br/>
      </w:r>
      <w:r>
        <w:rPr>
          <w:b/>
          <w:bCs/>
        </w:rPr>
        <w:t xml:space="preserve">8 Расстановка сил во 2-м этапе сражения </w:t>
      </w:r>
      <w:r>
        <w:rPr>
          <w:b/>
          <w:bCs/>
        </w:rPr>
        <w:br/>
        <w:t>8.1 СССР</w:t>
      </w:r>
      <w:r>
        <w:rPr>
          <w:b/>
          <w:bCs/>
        </w:rPr>
        <w:br/>
        <w:t>8.2 Германия и союзники</w:t>
      </w:r>
      <w:r>
        <w:rPr>
          <w:b/>
          <w:bCs/>
        </w:rPr>
        <w:br/>
      </w:r>
      <w:r>
        <w:br/>
      </w:r>
      <w:r>
        <w:rPr>
          <w:b/>
          <w:bCs/>
        </w:rPr>
        <w:t>9 Контрнаступление советских войск</w:t>
      </w:r>
      <w:r>
        <w:br/>
      </w:r>
      <w:r>
        <w:rPr>
          <w:b/>
          <w:bCs/>
        </w:rPr>
        <w:t>10 Бои на Кубани</w:t>
      </w:r>
      <w:r>
        <w:br/>
      </w:r>
      <w:r>
        <w:rPr>
          <w:b/>
          <w:bCs/>
        </w:rPr>
        <w:t>11 Решающие бои на Таманском полуострове</w:t>
      </w:r>
      <w:r>
        <w:br/>
      </w:r>
      <w:r>
        <w:rPr>
          <w:b/>
          <w:bCs/>
        </w:rPr>
        <w:t>12 Итоги 2-го этапа Битвы за Кавказ</w:t>
      </w:r>
      <w:r>
        <w:br/>
      </w:r>
      <w:r>
        <w:rPr>
          <w:b/>
          <w:bCs/>
        </w:rPr>
        <w:t>13 Источники и литература</w:t>
      </w:r>
      <w:r>
        <w:br/>
      </w:r>
      <w:r>
        <w:rPr>
          <w:b/>
          <w:bCs/>
        </w:rPr>
        <w:t>Список литературы</w:t>
      </w:r>
    </w:p>
    <w:p w:rsidR="00165315" w:rsidRDefault="00AD15A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65315" w:rsidRDefault="00AD15AA">
      <w:pPr>
        <w:pStyle w:val="a3"/>
      </w:pPr>
      <w:r>
        <w:t>Первый этап: немецким войскам не удаётся прорваться в Закавказье;</w:t>
      </w:r>
      <w:r>
        <w:br/>
        <w:t>Второй этап: Красной Армии не удается окружить войска противника на Кубани и нанести им решительное поражение; После полугодовой обороны на Таманском полуострове немецкие войска эвакуируются в Крым.</w:t>
      </w:r>
      <w:r>
        <w:br/>
        <w:t>Косвенный результат: По обвинению в сотрудничестве с оккупантами подверглись массовой депортации народы Северного Кавказа: чеченцы, ингуши, балкарцы, калмыки, карачаевцы</w:t>
      </w:r>
    </w:p>
    <w:p w:rsidR="00165315" w:rsidRDefault="00AD15AA">
      <w:pPr>
        <w:pStyle w:val="a3"/>
      </w:pPr>
      <w:r>
        <w:t>Стороны СССР Германия</w:t>
      </w:r>
    </w:p>
    <w:p w:rsidR="00165315" w:rsidRDefault="00AD15AA">
      <w:pPr>
        <w:pStyle w:val="a3"/>
      </w:pPr>
      <w:r>
        <w:t>Румыния</w:t>
      </w:r>
    </w:p>
    <w:p w:rsidR="00165315" w:rsidRDefault="00AD15AA">
      <w:pPr>
        <w:pStyle w:val="a3"/>
      </w:pPr>
      <w:r>
        <w:br/>
        <w:t>СловакияКомандующие С. М. Будённый</w:t>
      </w:r>
    </w:p>
    <w:p w:rsidR="00165315" w:rsidRDefault="00AD15AA">
      <w:pPr>
        <w:pStyle w:val="a3"/>
      </w:pPr>
      <w:r>
        <w:t>И. В. Тюленев</w:t>
      </w:r>
      <w:r>
        <w:br/>
        <w:t>И. Е. Петров</w:t>
      </w:r>
      <w:r>
        <w:br/>
        <w:t>И. И. Масленников</w:t>
      </w:r>
      <w:r>
        <w:br/>
        <w:t>Р. Я. Малиновский</w:t>
      </w:r>
      <w:r>
        <w:br/>
        <w:t>Ф. С. Октябрьский</w:t>
      </w:r>
    </w:p>
    <w:p w:rsidR="00165315" w:rsidRDefault="00AD15AA">
      <w:pPr>
        <w:pStyle w:val="a3"/>
      </w:pPr>
      <w:r>
        <w:t>Л. А. Владимирский</w:t>
      </w:r>
      <w:r>
        <w:br/>
        <w:t>В. Лист</w:t>
      </w:r>
    </w:p>
    <w:p w:rsidR="00165315" w:rsidRDefault="00AD15AA">
      <w:pPr>
        <w:pStyle w:val="a3"/>
      </w:pPr>
      <w:r>
        <w:t>А. Гитлер</w:t>
      </w:r>
      <w:r>
        <w:br/>
        <w:t>Э. фон Клейст</w:t>
      </w:r>
      <w:r>
        <w:br/>
        <w:t>Э. фон Макензен</w:t>
      </w:r>
    </w:p>
    <w:p w:rsidR="00165315" w:rsidRDefault="00AD15AA">
      <w:pPr>
        <w:pStyle w:val="a3"/>
      </w:pPr>
      <w:r>
        <w:t>Р. РуоффСилы сторонк 25 июля 1942</w:t>
      </w:r>
    </w:p>
    <w:p w:rsidR="00165315" w:rsidRDefault="00AD15AA">
      <w:pPr>
        <w:pStyle w:val="a3"/>
      </w:pPr>
      <w:r>
        <w:t>112 тыс. человек,</w:t>
      </w:r>
      <w:r>
        <w:br/>
        <w:t>121 танк,</w:t>
      </w:r>
      <w:r>
        <w:br/>
        <w:t>2160 орудий и минометов,</w:t>
      </w:r>
      <w:r>
        <w:br/>
        <w:t>230 самолетов.</w:t>
      </w:r>
      <w:r>
        <w:rPr>
          <w:position w:val="10"/>
        </w:rPr>
        <w:t>[1]</w:t>
      </w:r>
      <w:r>
        <w:br/>
      </w:r>
      <w:r>
        <w:br/>
        <w:t>к 1 января 1943</w:t>
      </w:r>
      <w:r>
        <w:br/>
        <w:t>свыше 1 млн человек,</w:t>
      </w:r>
      <w:r>
        <w:br/>
        <w:t>более 11,3 тыс. орудий и минометов,</w:t>
      </w:r>
      <w:r>
        <w:br/>
        <w:t>около 1,3 тыс. танков,</w:t>
      </w:r>
    </w:p>
    <w:p w:rsidR="00165315" w:rsidRDefault="00AD15AA">
      <w:pPr>
        <w:pStyle w:val="a3"/>
      </w:pPr>
      <w:r>
        <w:br/>
        <w:t>900 самолётов.</w:t>
      </w:r>
      <w:r>
        <w:rPr>
          <w:position w:val="10"/>
        </w:rPr>
        <w:t>[2]</w:t>
      </w:r>
      <w:r>
        <w:br/>
        <w:t>к 25 июля 1942</w:t>
      </w:r>
    </w:p>
    <w:p w:rsidR="00165315" w:rsidRDefault="00AD15AA">
      <w:pPr>
        <w:pStyle w:val="a3"/>
        <w:rPr>
          <w:position w:val="10"/>
        </w:rPr>
      </w:pPr>
      <w:r>
        <w:t>170 тыс. человек,</w:t>
      </w:r>
      <w:r>
        <w:br/>
        <w:t>1130 танков,</w:t>
      </w:r>
      <w:r>
        <w:br/>
        <w:t>свыше 4,5 тыс. орудий и минометов,</w:t>
      </w:r>
      <w:r>
        <w:br/>
        <w:t>до 1 тыс. самолетов.</w:t>
      </w:r>
      <w:r>
        <w:rPr>
          <w:position w:val="10"/>
        </w:rPr>
        <w:t>[1]</w:t>
      </w:r>
      <w:r>
        <w:br/>
        <w:t>с 31 июля — 700 танков</w:t>
      </w:r>
      <w:r>
        <w:br/>
        <w:t>к 1 января 1943</w:t>
      </w:r>
      <w:r>
        <w:br/>
        <w:t>764 тыс. чел.,</w:t>
      </w:r>
      <w:r>
        <w:br/>
        <w:t>5290 орудий и минометов,</w:t>
      </w:r>
      <w:r>
        <w:br/>
        <w:t>700 танков,</w:t>
      </w:r>
      <w:r>
        <w:br/>
        <w:t>530 самолетов.</w:t>
      </w:r>
      <w:r>
        <w:rPr>
          <w:position w:val="10"/>
        </w:rPr>
        <w:t>[3]</w:t>
      </w:r>
    </w:p>
    <w:p w:rsidR="00165315" w:rsidRDefault="00AD15AA">
      <w:pPr>
        <w:pStyle w:val="a3"/>
      </w:pPr>
      <w:r>
        <w:t>В конце января 1943 — все немецкие танковые части (кроме 13-й танковой дивизии) выведены с Кубани на Украину</w:t>
      </w:r>
      <w:r>
        <w:rPr>
          <w:position w:val="10"/>
        </w:rPr>
        <w:t>[4]</w:t>
      </w:r>
      <w:r>
        <w:t>Потери344 тыс. человек</w:t>
      </w:r>
      <w:r>
        <w:rPr>
          <w:position w:val="10"/>
        </w:rPr>
        <w:t>[5]</w:t>
      </w:r>
      <w:r>
        <w:t>281 тыс. человек</w:t>
      </w:r>
      <w:r>
        <w:rPr>
          <w:position w:val="10"/>
        </w:rPr>
        <w:t>[5]</w:t>
      </w:r>
      <w:r>
        <w:t>Шаблон: Просмотр • Обсуждение • Править</w:t>
      </w:r>
    </w:p>
    <w:p w:rsidR="00165315" w:rsidRDefault="00AD15AA">
      <w:pPr>
        <w:pStyle w:val="a3"/>
      </w:pPr>
      <w:r>
        <w:t>Битва за Кавказ (25 июля 1942 — 9 октября 1943) — сражение вооружённых сил нацистской Германии, Румынии и Словакии против СССР во время Великой Отечественной войны за контроль над Кавказом. Сражение делится на два этапа: наступление немецких войск (25 июля — 31 декабря 1942) и контрнаступление советских войск (1 января — 9 октября 1943).</w:t>
      </w:r>
    </w:p>
    <w:p w:rsidR="00165315" w:rsidRDefault="00AD15AA">
      <w:pPr>
        <w:pStyle w:val="a3"/>
      </w:pPr>
      <w:r>
        <w:t>Осенью 1942 немецкие войска заняли большую часть Кубани и Северного Кавказа, однако после поражения под Сталинградом были вынуждены отступить из-за угрозы окружения.</w:t>
      </w:r>
    </w:p>
    <w:p w:rsidR="00165315" w:rsidRDefault="00AD15AA">
      <w:pPr>
        <w:pStyle w:val="a3"/>
      </w:pPr>
      <w:r>
        <w:t>В 1943 советскому командованию не удалось ни запереть немецкие части на Кубани, ни нанести им решительного поражения: танковые части вермахта (1-я танковая армия) были выведены с Кубани на Украину в январе 1943, а пехотные (17-я армия) были вывезены с Таманского полуострова в Крым в октябре.</w:t>
      </w:r>
    </w:p>
    <w:p w:rsidR="00165315" w:rsidRDefault="00AD15AA">
      <w:pPr>
        <w:pStyle w:val="a3"/>
      </w:pPr>
      <w:r>
        <w:t>Реальное и предполагаемое сотрудничество с оккупантами послужило причиной депортации ряда народов Северного Кавказа в Сибирь и Казахстан.</w:t>
      </w:r>
    </w:p>
    <w:p w:rsidR="00165315" w:rsidRDefault="00AD15AA">
      <w:pPr>
        <w:pStyle w:val="21"/>
        <w:pageBreakBefore/>
        <w:numPr>
          <w:ilvl w:val="0"/>
          <w:numId w:val="0"/>
        </w:numPr>
      </w:pPr>
      <w:r>
        <w:t>1. Предшествующие события</w:t>
      </w:r>
    </w:p>
    <w:p w:rsidR="00165315" w:rsidRDefault="00AD15AA">
      <w:pPr>
        <w:pStyle w:val="a3"/>
      </w:pPr>
      <w:r>
        <w:t>К июню 1942 года советский фронт на южном участке был ослаблен из-за провала весеннего наступления под Харьковом. Этим обстоятельством не преминуло воспользоваться немецкое командование.</w:t>
      </w:r>
    </w:p>
    <w:p w:rsidR="00165315" w:rsidRDefault="00AD15AA">
      <w:pPr>
        <w:pStyle w:val="a3"/>
      </w:pPr>
      <w:r>
        <w:t xml:space="preserve">28 июня 4-я танковая армия вермахта под командованием Германа Гота прорвала фронт между Курском и Харьковом и устремилась к Дону (См. карту </w:t>
      </w:r>
      <w:r>
        <w:rPr>
          <w:i/>
          <w:iCs/>
        </w:rPr>
        <w:t>Июнь-ноябрь 1942</w:t>
      </w:r>
      <w:r>
        <w:t>). 3 июля пал Воронеж, и войска С.К. Тимошенко, защищавшие направление на Ростов оказались охваченными с севера. Только пленными РККА потеряла на данном участке более 200 тыс. человек</w:t>
      </w:r>
      <w:r>
        <w:rPr>
          <w:position w:val="10"/>
        </w:rPr>
        <w:t>[6]</w:t>
      </w:r>
      <w:r>
        <w:t>. 4-я танковая армия, пройдя с боями за десять дней около 200 км, стремительно продвинулась на юг между Донцом и Доном. 23-го июля пал Ростов-на-Дону — путь на Кавказ был открыт.</w:t>
      </w:r>
    </w:p>
    <w:p w:rsidR="00165315" w:rsidRDefault="00AD15AA">
      <w:pPr>
        <w:pStyle w:val="21"/>
        <w:pageBreakBefore/>
        <w:numPr>
          <w:ilvl w:val="0"/>
          <w:numId w:val="0"/>
        </w:numPr>
      </w:pPr>
      <w:r>
        <w:t xml:space="preserve">2. Планы немецкого командования </w:t>
      </w:r>
    </w:p>
    <w:p w:rsidR="00165315" w:rsidRDefault="00AD15AA">
      <w:pPr>
        <w:pStyle w:val="a3"/>
      </w:pPr>
      <w:r>
        <w:t>Прорыв советского фронта под Харьковом и последующее взятие Ростова-на-Дону, открыло перед Гитлером не только реальную перспективу выхода в Закавказье к бакинской нефти, но и возможность захватить Сталинград — важнейший транспортный узел и крупный центр военной промышленности. В немецких источниках название данного наступления называется: «Операция Голубая» (нем. Fall Blau).</w:t>
      </w:r>
    </w:p>
    <w:p w:rsidR="00165315" w:rsidRDefault="00AD15AA">
      <w:pPr>
        <w:pStyle w:val="31"/>
        <w:numPr>
          <w:ilvl w:val="0"/>
          <w:numId w:val="0"/>
        </w:numPr>
      </w:pPr>
      <w:r>
        <w:t>2.1. Кавказ</w:t>
      </w:r>
    </w:p>
    <w:p w:rsidR="00165315" w:rsidRDefault="00AD15AA">
      <w:pPr>
        <w:pStyle w:val="a3"/>
      </w:pPr>
      <w:r>
        <w:t>Немецкое наступление: июнь-ноябрь 1942</w:t>
      </w:r>
    </w:p>
    <w:p w:rsidR="00165315" w:rsidRDefault="00AD15AA">
      <w:pPr>
        <w:pStyle w:val="a3"/>
      </w:pPr>
      <w:r>
        <w:t>Баку и Северный Кавказ были основным источником нефти для всей экономики СССР. После потери Украины резко выросло значение Кавказа и Кубани как источника зерна. Здесь же находились запасы стратегического сырья, например, Тырныаузское месторождение вольфрамо-молибденовой руды. Потеря Кавказа могла бы оказать заметное влияние на общий ход войны против СССР, поэтому Гитлер выбрал именно это направление в качестве основного</w:t>
      </w:r>
      <w:r>
        <w:rPr>
          <w:position w:val="10"/>
        </w:rPr>
        <w:t>[7]</w:t>
      </w:r>
      <w:r>
        <w:t>. Группа армий, созданная для наступления на Кавказ получила код «А».</w:t>
      </w:r>
    </w:p>
    <w:p w:rsidR="00165315" w:rsidRDefault="00AD15AA">
      <w:pPr>
        <w:pStyle w:val="a3"/>
        <w:rPr>
          <w:position w:val="10"/>
        </w:rPr>
      </w:pPr>
      <w:r>
        <w:t>В задачу группы «А» входило: окружить и уничтожить южнее и юго-восточнее Ростова-на-Дону войска Южного фронта, отошедшие за реку Дон, и овладеть Северным Кавказом; затем предполагалось обойти Большой Кавказ одной группой с запада, захватив Новороссийск и Туапсе, а другой группой — с востока, овладев нефтеносными районами Грозного и Баку. Одновременно с обходным манёвром намечалось преодоление Водораздельного хребта в его центральной части по перевалам и выход в Грузию. После предполагаемой победы под Сталинградом, подготовка плацдарма для ведения боевых действий против Великобритании на Ближнем Востоке.</w:t>
      </w:r>
      <w:r>
        <w:rPr>
          <w:position w:val="10"/>
        </w:rPr>
        <w:t>[1]</w:t>
      </w:r>
    </w:p>
    <w:p w:rsidR="00165315" w:rsidRDefault="00AD15AA">
      <w:pPr>
        <w:pStyle w:val="a3"/>
        <w:rPr>
          <w:position w:val="10"/>
        </w:rPr>
      </w:pPr>
      <w:r>
        <w:t>Немецкое командование принимало во внимание, что многие терские казаки, казачье население Кубани и горское население Северного Кавказа враждебно относились к советской власти.</w:t>
      </w:r>
      <w:r>
        <w:rPr>
          <w:position w:val="10"/>
        </w:rPr>
        <w:t>[8]</w:t>
      </w:r>
      <w:r>
        <w:t xml:space="preserve"> В Чечне антисоветские мятежи начались ещё с февраля 1940 года под руководством Хасана Исраилова и активизировались после поражений советской армии в 1941-42 гг. В дальнейшем предположения немцев подтвердились — на Кавказе было сформировано несколько казачьих и горских соединений, влившихся в Вермахт</w:t>
      </w:r>
      <w:r>
        <w:rPr>
          <w:position w:val="10"/>
        </w:rPr>
        <w:t>[9]</w:t>
      </w:r>
    </w:p>
    <w:p w:rsidR="00165315" w:rsidRDefault="00AD15AA">
      <w:pPr>
        <w:pStyle w:val="31"/>
        <w:numPr>
          <w:ilvl w:val="0"/>
          <w:numId w:val="0"/>
        </w:numPr>
      </w:pPr>
      <w:r>
        <w:t>2.2. Сталинград</w:t>
      </w:r>
    </w:p>
    <w:p w:rsidR="00165315" w:rsidRDefault="00AD15AA">
      <w:pPr>
        <w:pStyle w:val="a3"/>
      </w:pPr>
      <w:r>
        <w:t>После падения Ростова-на-Дону, сообщение Кавказа с районами Европейской России было возможно только морем через Каспий и Волгу и по железной дороге Сальск—Сталинград. Немецкое командование полагало, что, перерезав эти коммуникации, сможет быстро установить контроль над Кавказом и лишить СССР важнейших ресурсов. Для решения этой задачи предполагалось нанести удар в направлении на Сталинград. Для наступления на Сталинград была создана группа армий «Б» под командованием фельдмаршала фон Вейхса. До ноября 1942 Сталинградское направление считалось вспомогательным по отношению к наступлению на Кавказ</w:t>
      </w:r>
      <w:r>
        <w:rPr>
          <w:position w:val="10"/>
        </w:rPr>
        <w:t>[10]</w:t>
      </w:r>
      <w:r>
        <w:t>.</w:t>
      </w:r>
    </w:p>
    <w:p w:rsidR="00165315" w:rsidRDefault="00AD15AA">
      <w:pPr>
        <w:pStyle w:val="31"/>
        <w:numPr>
          <w:ilvl w:val="0"/>
          <w:numId w:val="0"/>
        </w:numPr>
      </w:pPr>
      <w:r>
        <w:t>2.3. Стратегический просчёт Гитлера</w:t>
      </w:r>
    </w:p>
    <w:p w:rsidR="00165315" w:rsidRDefault="00AD15AA">
      <w:pPr>
        <w:pStyle w:val="a3"/>
      </w:pPr>
      <w:r>
        <w:t>По мнению некоторых историков, разделение стратегических направлений в условиях ограниченных военных сил было ошибочным и привело к распылению немецких войск, в конечном счёте, к провалу как Сталинградского так и Кавказского плана наступлений</w:t>
      </w:r>
      <w:r>
        <w:rPr>
          <w:position w:val="10"/>
        </w:rPr>
        <w:t>[11]</w:t>
      </w:r>
      <w:r>
        <w:t>.</w:t>
      </w:r>
    </w:p>
    <w:p w:rsidR="00165315" w:rsidRDefault="00AD15AA">
      <w:pPr>
        <w:pStyle w:val="21"/>
        <w:pageBreakBefore/>
        <w:numPr>
          <w:ilvl w:val="0"/>
          <w:numId w:val="0"/>
        </w:numPr>
      </w:pPr>
      <w:r>
        <w:t xml:space="preserve">3. Расстановка сил в 1-м этапе сражения </w:t>
      </w:r>
    </w:p>
    <w:p w:rsidR="00165315" w:rsidRDefault="00AD15AA">
      <w:pPr>
        <w:pStyle w:val="31"/>
        <w:numPr>
          <w:ilvl w:val="0"/>
          <w:numId w:val="0"/>
        </w:numPr>
      </w:pPr>
      <w:r>
        <w:t>3.1. СССР</w:t>
      </w:r>
    </w:p>
    <w:p w:rsidR="00165315" w:rsidRDefault="00AD15AA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Южный фронт (командующий — Р. Я. Малиновский). В него входили 9-я армия, 12-я армия, 18-я армия, 24-я армия, 37-я армия, 51-я армия и 56-я армия. Авиационную поддержку оказывала 4-я воздушная армия. На 25 июля фронт насчитывал 112 тыс. человек, 121 танк, 2160 орудий и минометов. 28 июля 1942 фронт был объединён с Северо-Кавказским фронтом, 51-я армия передана Сталинградскому фронту.</w:t>
      </w:r>
    </w:p>
    <w:p w:rsidR="00165315" w:rsidRDefault="00AD15AA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Северо-Кавказский фронт (командующий — С. М. Будённый). В него входили 47-я армия, 1-й стрелковый корпус и 17-й кавалерийский корпус. Авиационную поддержку оказывала 5-я воздушная армия. 28 июля в состав фронта были включены войска Южного фронта, кроме 51-й армии. 4 сентября 1942 фронт был расформирован, его войска переданы Закавказскому фронту</w:t>
      </w:r>
    </w:p>
    <w:p w:rsidR="00165315" w:rsidRDefault="00AD15AA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Закавказский фронт (командующий — И. В. Тюленев). В него входили к началу сражения 44-я армия, 45-я армия, 46-я армия и 15-й кавалерийский корпус. Авиация фронта состояла из 14 авиационных полков. В начале августа 1942 фронту были переданы 9-я, 24-я (28 августа расформирована) и 37-я армия из Северо-Кавказского фронта. 30 августа была сформирована 58-я армия. В начале сентября фронту были переданы 12-я, 18-я, 56-я и 58-я армии из расформированного Северо-Кавказского фронта. 20 сентября 12-я армия расформирована.</w:t>
      </w:r>
    </w:p>
    <w:p w:rsidR="00165315" w:rsidRDefault="00AD15AA">
      <w:pPr>
        <w:pStyle w:val="a3"/>
        <w:numPr>
          <w:ilvl w:val="0"/>
          <w:numId w:val="7"/>
        </w:numPr>
        <w:tabs>
          <w:tab w:val="left" w:pos="707"/>
        </w:tabs>
        <w:rPr>
          <w:position w:val="10"/>
        </w:rPr>
      </w:pPr>
      <w:r>
        <w:t>Черноморский флот (командующий — Ф. С. Октябрьский). К началу сражения он состоял из эскадры, бригад подводных лодок, бригад торпедных катеров, бригады траления и заграждения, дивизиона канонерских лодок, военно-воздушных сил и Азовской военной флотилии.</w:t>
      </w:r>
      <w:r>
        <w:rPr>
          <w:position w:val="10"/>
        </w:rPr>
        <w:t>[12]</w:t>
      </w:r>
    </w:p>
    <w:p w:rsidR="00165315" w:rsidRDefault="00AD15AA">
      <w:pPr>
        <w:pStyle w:val="31"/>
        <w:numPr>
          <w:ilvl w:val="0"/>
          <w:numId w:val="0"/>
        </w:numPr>
      </w:pPr>
      <w:r>
        <w:t>3.2. Германия и союзники</w:t>
      </w:r>
    </w:p>
    <w:p w:rsidR="00165315" w:rsidRDefault="00AD15AA">
      <w:pPr>
        <w:pStyle w:val="a3"/>
      </w:pPr>
      <w:r>
        <w:t>Для наступления на Кавказ из состава группы армий «Юг» была выделена группа армий «A» в составе:</w:t>
      </w:r>
    </w:p>
    <w:p w:rsidR="00165315" w:rsidRDefault="00AD15AA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1-я танковая армия (Клейст)</w:t>
      </w:r>
    </w:p>
    <w:p w:rsidR="00165315" w:rsidRDefault="00AD15AA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17-я армия (Руофф)</w:t>
      </w:r>
    </w:p>
    <w:p w:rsidR="00165315" w:rsidRDefault="00AD15AA">
      <w:pPr>
        <w:pStyle w:val="a3"/>
        <w:numPr>
          <w:ilvl w:val="0"/>
          <w:numId w:val="6"/>
        </w:numPr>
        <w:tabs>
          <w:tab w:val="left" w:pos="707"/>
        </w:tabs>
      </w:pPr>
      <w:r>
        <w:t>3-я румынская армия</w:t>
      </w:r>
    </w:p>
    <w:p w:rsidR="00165315" w:rsidRDefault="00AD15AA">
      <w:pPr>
        <w:pStyle w:val="a3"/>
      </w:pPr>
      <w:r>
        <w:t>Первоначально планировалось включить в состав группы 4-ю танковую армию Германа Гота и 11-ю армию Манштейна, которая после завершения осады Севастополя располагалась в Крыму, однако она так и не попала на Кавказ (за исключением частей 42 армейского корпуса), а была переброшена на север для наступления на Ленинград</w:t>
      </w:r>
      <w:r>
        <w:rPr>
          <w:position w:val="10"/>
        </w:rPr>
        <w:t>[7]</w:t>
      </w:r>
      <w:r>
        <w:t>. 4-я танковая армия, оставив один танковый корпус в составе Группы армий «А», была переброшена под Сталинград. 3-я румынская армия была также вскоре переброшена под Сталинград. Таким образом, наступление на Кавказ вели 1-я танковая и 17-я полевая армии вермахта, а также 1-й румынский армейский корпус и кавалерийский корпуса.</w:t>
      </w:r>
    </w:p>
    <w:p w:rsidR="00165315" w:rsidRDefault="00AD15AA">
      <w:pPr>
        <w:pStyle w:val="a3"/>
      </w:pPr>
      <w:r>
        <w:t>Вначале командование группой было поручено фельдмаршалу Листу. Однако уже через месяц Гитлер, недовольный темпами наступления, взял командование на себя</w:t>
      </w:r>
      <w:r>
        <w:rPr>
          <w:position w:val="10"/>
        </w:rPr>
        <w:t>[13]</w:t>
      </w:r>
      <w:r>
        <w:t>. Руководство Гитлера, находившегося в своей ставке в Растенбурге было лишь номинальным, текущими вопросами занимался бывший начальник штаба Листа, Ганс фон Грейфенберг</w:t>
      </w:r>
      <w:r>
        <w:rPr>
          <w:position w:val="10"/>
        </w:rPr>
        <w:t>[7]</w:t>
      </w:r>
      <w:r>
        <w:t>. В конце ноября, когда стало ясно, что основные события разворачиваются не на Кавказе, а в Сталинграде, командование группой было передано командующему 1-й ТА фон Клейсту. Командование 1-й ТА перешло к ген.-полк. фон Макензену</w:t>
      </w:r>
    </w:p>
    <w:p w:rsidR="00165315" w:rsidRDefault="00AD15AA">
      <w:pPr>
        <w:pStyle w:val="a3"/>
      </w:pPr>
      <w:r>
        <w:t>Авиационную поддержку оказывал 4-й воздушный флот люфтваффе.</w:t>
      </w:r>
    </w:p>
    <w:p w:rsidR="00165315" w:rsidRDefault="00AD15AA">
      <w:pPr>
        <w:pStyle w:val="21"/>
        <w:pageBreakBefore/>
        <w:numPr>
          <w:ilvl w:val="0"/>
          <w:numId w:val="0"/>
        </w:numPr>
      </w:pPr>
      <w:r>
        <w:t xml:space="preserve">4. Немецкое наступление </w:t>
      </w:r>
    </w:p>
    <w:p w:rsidR="00165315" w:rsidRDefault="00AD15AA">
      <w:pPr>
        <w:pStyle w:val="31"/>
        <w:numPr>
          <w:ilvl w:val="0"/>
          <w:numId w:val="0"/>
        </w:numPr>
      </w:pPr>
      <w:r>
        <w:t>4.1. Хронология</w:t>
      </w:r>
    </w:p>
    <w:p w:rsidR="00165315" w:rsidRDefault="00AD15A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3 августа — пал Ставрополь</w:t>
      </w:r>
    </w:p>
    <w:p w:rsidR="00165315" w:rsidRDefault="00AD15A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10 августа — пал Майкоп</w:t>
      </w:r>
    </w:p>
    <w:p w:rsidR="00165315" w:rsidRDefault="00AD15A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12 августа — пал Краснодар</w:t>
      </w:r>
    </w:p>
    <w:p w:rsidR="00165315" w:rsidRDefault="00AD15A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21 августа — на Эльбрусе водружен немецкий флаг</w:t>
      </w:r>
    </w:p>
    <w:p w:rsidR="00165315" w:rsidRDefault="00AD15A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25 августа — пал Моздок</w:t>
      </w:r>
    </w:p>
    <w:p w:rsidR="00165315" w:rsidRDefault="00AD15A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11 сентября — пал Новороссийск</w:t>
      </w:r>
    </w:p>
    <w:p w:rsidR="00165315" w:rsidRDefault="00AD15AA">
      <w:pPr>
        <w:pStyle w:val="a3"/>
        <w:numPr>
          <w:ilvl w:val="0"/>
          <w:numId w:val="5"/>
        </w:numPr>
        <w:tabs>
          <w:tab w:val="left" w:pos="707"/>
        </w:tabs>
      </w:pPr>
      <w:r>
        <w:t>конец сентября 1942 — немецкое наступление остановлено в районе Малгобека</w:t>
      </w:r>
    </w:p>
    <w:p w:rsidR="00165315" w:rsidRDefault="00AD15AA">
      <w:pPr>
        <w:pStyle w:val="31"/>
        <w:numPr>
          <w:ilvl w:val="0"/>
          <w:numId w:val="0"/>
        </w:numPr>
      </w:pPr>
      <w:r>
        <w:t>4.2. Развитие событий</w:t>
      </w:r>
    </w:p>
    <w:p w:rsidR="00165315" w:rsidRDefault="00AD15AA">
      <w:pPr>
        <w:pStyle w:val="a3"/>
      </w:pPr>
      <w:r>
        <w:t>Заняв Ростов-на-Дону 23 июля 1942, группа армий «A» начала наступление на Кубань. Самый мощный удар немцы нанесли силами 1-й и 4-й танковых армий по левому флангу Южного фронта, где оборонялись советские 51-я и 37-я армии. Советские армии, понеся большие потери, отступили. В полосе 18-й советской армии немецкие войска прорвались к Батайску, однако в полосе 12-й советской армии дело для них обстояло хуже, и они так и не смогли в первый день форсировать Дон. 26 июля 18-я и 37-я советские армии, усиленные двумя дивизиями, попытались нанести контрудар, чтобы восстановить положение на Дону, однако эта попытка закончилась безрезультатно.</w:t>
      </w:r>
    </w:p>
    <w:p w:rsidR="00165315" w:rsidRDefault="00AD15AA">
      <w:pPr>
        <w:pStyle w:val="a3"/>
      </w:pPr>
      <w:r>
        <w:t>В результате уже в первые два дня боёв для советских сил резко ухудшилось положение во всей полосе действий Южного фронта. Создалась реальная угроза прорыва немцев в район Сальска. При его успешном развитии, немецкие войска получали возможность рассечь Южный фронт на две части и открыть путь своей танковой группировке для выхода в тыл основным силам советских войск, которые продолжали удерживать позиции южнее Ростова. Чтобы не допустить этого, советское командование приказало в ночь на 28 июля отвести соединения левого крыла фронта на рубеж, проходивший по южному берегу реки Кагальник и Манычскому каналу. Немецкие войска под прикрытием больших сил авиации переправили на левый берег Дона соединения семи корпусов, где было создано подавляющее превосходство, особенно в танковых силах и артиллерии. Войска Южного фронта не смогли организованно отойти на указанные им рубежи. Постепеный отход превратился в бегство. Немецкие войска, не встречая серьёзного сопротивления, начали стремительно продвигаться вглубь Кубанских степей.</w:t>
      </w:r>
    </w:p>
    <w:p w:rsidR="00165315" w:rsidRDefault="00AD15AA">
      <w:pPr>
        <w:pStyle w:val="a3"/>
      </w:pPr>
      <w:r>
        <w:t>28 июля Южный фронт был расформирован, а его войска переданы Северо-Кавказскому. Фронту была поставлена задача любыми средствами остановить наступление противника и восстановить положение по южному берегу Дона. Северо-Кавказский фронт был разделён на две оперативные группы: Донскую (51-я армия, 37-я армия, 12-я армия и 4-я воздушная армия), которая прикрывала ставропольское направление, и Приморскую (18-я армия, 56-я армия, 47-я армия, 1-й стрелковый корпус, 17-й кавалерийский корпус и 5-я воздушная армия при поддержке Азовской военной флотилии), которая оборонялась на краснодарском направлении. 9-я и 24-я армии были отведены в район Нальчика и Грозного. 51-я армия была передана Сталинградскому фронту. Одновременно, немецкое командование передало 4-ю танковую армию в состав группы армий «B».</w:t>
      </w:r>
    </w:p>
    <w:p w:rsidR="00165315" w:rsidRDefault="00AD15AA">
      <w:pPr>
        <w:pStyle w:val="a3"/>
      </w:pPr>
      <w:r>
        <w:t>2 августа 1942 немецкие войска возобновили наступление на Сальск, которое развивалось довольно успешно, и уже 5 августа они захватили Ворошиловск. 37-я советская армия отошла за реки Калаус и Янкуль, а 12-я армия была передана в состав Донской группы. На краснодарском направлении части 17-й немецкой армии не смогли сразу прорвать оборону 18-й и 56-й армии. Советские войска попытались ответить контрударом, однако вскоре вынуждены были отступить за левый берег Кубани.</w:t>
      </w:r>
    </w:p>
    <w:p w:rsidR="00165315" w:rsidRDefault="00AD15AA">
      <w:pPr>
        <w:pStyle w:val="a3"/>
      </w:pPr>
      <w:r>
        <w:t>6 августа 17-я немецкая армия начала наступление на Краснодар. После боёв с 56-й советской армией немцам 12 августа удалось взять город. 10 августа с Азовского побережья эвакуировалась Азовская военная флотилия. Немецкое командование, воспользовавшись выгодной для себя обстановкой, решило окружить советские войска южнее Кубани. 6 августа 1-я немецкая танковая армия захватила Армавир, 9 августа — Майкоп и продолжала наступать на туапсинском направлении. 12 августа немцы заняли Белореченскую, а 13 августа — Тверскую. К 15 — 17 августа наступление немецких войск было остановлено на рубеже Самурская, Хадыженская, южнее Ключевой и Ставропольской. Советским войскам удалось остановить 17-ю армию и не дать ей прорваться к Туапсе.</w:t>
      </w:r>
    </w:p>
    <w:p w:rsidR="00165315" w:rsidRDefault="00AD15AA">
      <w:pPr>
        <w:pStyle w:val="a3"/>
      </w:pPr>
      <w:r>
        <w:t>В итоге, в ходе первого этапа наступления (25 июля — 19 августа) немецким войскам частично удалось выполнить поставленные перед ними задачи — нанести крупное поражение советским войскам, захватить большую часть Кубани; 1-я ТА продвинулась на восток вдоль северной стороны Кавказского хребта до Моздока. Советские войска смогли организовать сопротивление противнику только на подступах к Туапсе.</w:t>
      </w:r>
    </w:p>
    <w:p w:rsidR="00165315" w:rsidRDefault="00AD15AA">
      <w:pPr>
        <w:pStyle w:val="21"/>
        <w:pageBreakBefore/>
        <w:numPr>
          <w:ilvl w:val="0"/>
          <w:numId w:val="0"/>
        </w:numPr>
      </w:pPr>
      <w:r>
        <w:t>5. Бои за Новороссийск, Малгобек и в предгорьях Главного Кавказского хребта</w:t>
      </w:r>
    </w:p>
    <w:p w:rsidR="00165315" w:rsidRDefault="00AD15AA">
      <w:pPr>
        <w:pStyle w:val="a3"/>
      </w:pPr>
      <w:r>
        <w:t>Для усиления войск на Кавказе с 1 по 12 августа советское командование произвело перегруппировку Закавказского фронта. Войска 44-й армии из района Махачкалы, Баку были выдвинуты к оборонительным рубежам на реках Терек, Сулак и Самур. В то же время, на рубеж Терека и Уруха с советско-турецкой границы и с Черноморского побережья были переброшены 5 стрелковых дивизий, 1 танковая бригада, 3 стрелковых бригады, три артиллерийских полка, бронепоезд и несколько других частей. Одновременно с организацией перегруппировки, для усиления войск Закавказского фронта из резерва Ставки выделялись значительные силы. С 6 августа по сентябрь Закавказский фронт получил 2 гвардейских стрелковых корпуса и 11 отдельных стрелковых бригад.</w:t>
      </w:r>
    </w:p>
    <w:p w:rsidR="00165315" w:rsidRDefault="00AD15AA">
      <w:pPr>
        <w:pStyle w:val="a3"/>
      </w:pPr>
      <w:r>
        <w:t>19 августа на новороссийском направлении немецкая 17-й армия перешла в наступление, нанося главный удар по Новороссийску и Анапе и вспомогательные удары по Темрюку и Таманскому полуострову. Советская 47-я армия, уступая в силах, смогла отразить наступление и к 25 августа отбросить противника</w:t>
      </w:r>
      <w:r>
        <w:rPr>
          <w:position w:val="10"/>
        </w:rPr>
        <w:t>[14]</w:t>
      </w:r>
      <w:r>
        <w:t>. 28 августа немецкие войска возобновили наступление на этом направлении и 31 августа захватили Анапу, в результате чего части морской пехоты, оборонявшие Таманский полуостров, оказались отрезанными от основных сил 47-й армии, а корабли Азовской военной флотилии были вынуждены прорываться в Чёрное море. 11 сентября 17-я армия заняла Новороссийск, однако так и не смогла пробиться к Туапсе</w:t>
      </w:r>
      <w:r>
        <w:rPr>
          <w:position w:val="10"/>
        </w:rPr>
        <w:t>[15]</w:t>
      </w:r>
      <w:r>
        <w:t>. В новом наступлении, предпринятом с 19 по 26 августа, была практически полностью уничтожена 3-я румынская горностреловая дивизия. Из-за больших потерь 26 сентября немецкие войска перешли к обороне под Новороссийском.</w:t>
      </w:r>
    </w:p>
    <w:p w:rsidR="00165315" w:rsidRDefault="00AD15AA">
      <w:pPr>
        <w:pStyle w:val="a3"/>
      </w:pPr>
      <w:r>
        <w:t>23 августа немецкие войска перешли в наступление на Моздок, одновременно 23-я немецкая танковая дивизия нанесла удар на Прохладный и 25 августа захватила его. Дальнейшие попытки наступления вдоль железной дороги Прохладный — Орджоникидзе успеха не принесли. Утром 2 сентября немцы приступили к форсированию Терека в районе Моздока. Захватив небольшой плацдарм на южном берегу реки, немецкие войска в ночь на 4 сентября нанесли сильный удар, и продвинулись на 10 км южнее Моздока. Однако, при этом они несли большие потери, особенно в результате действий советской авиации (4-й воздушной армии).</w:t>
      </w:r>
    </w:p>
    <w:p w:rsidR="00165315" w:rsidRDefault="00AD15AA">
      <w:pPr>
        <w:pStyle w:val="a3"/>
      </w:pPr>
      <w:r>
        <w:t>24 сентября немецкие войска, усилив моздокскую группировку танковой дивизией СС «Викинг», снятой с туапсинского направления, перешли в наступление через Эльхотовские ворота (по долине вдоль Терека) в направлении Орджоникидзе и вдоль железной дороги Прохладный — Грозный по долине реки Сунжа на Грозный. К 29 сентября после 4-х дней упорных боёв немецкие войска захватили Терек, Плановское, Эльхотово, Илларионовку, однако дальше Малгобека продвинуться не смогли и были вынуждены перейти к обороне.</w:t>
      </w:r>
    </w:p>
    <w:p w:rsidR="00165315" w:rsidRDefault="00AD15AA">
      <w:pPr>
        <w:pStyle w:val="a3"/>
      </w:pPr>
      <w:r>
        <w:t>Одновременно с боями на грозненском и новороссийском направлениях в середине августа начались ожесточенные бои частей 46-й армии Закавказского фронта на перевалах Главного Кавказского хребта, где против них действовал немецкий 49-й горнострелковый корпус и две румынские горнострелковые дивизии. К середине августа части 1-й немецкой горнострелковой дивизии «Эдельвейс» подошли к Клухорскому перевалу и к Эльбрусу, где 21 августа немецкие альпинисты водрузили нацистский флаг. В начале сентября немецкие войска также захватили марухские и санчарские перевалы</w:t>
      </w:r>
      <w:r>
        <w:rPr>
          <w:position w:val="10"/>
        </w:rPr>
        <w:t>[16]</w:t>
      </w:r>
      <w:r>
        <w:t>.</w:t>
      </w:r>
    </w:p>
    <w:p w:rsidR="00165315" w:rsidRDefault="00AD15AA">
      <w:pPr>
        <w:pStyle w:val="a3"/>
      </w:pPr>
      <w:r>
        <w:t>В ходе второго этапа немецкого наступления (19 августа — 29 сентября), несмотря на ряд неудач, в целом советским войскам удалось остановить наступления немецких войск и не дать им прорваться в Закавказье. Соотношение сил также постепенно улучшалось в пользу советских войск.</w:t>
      </w:r>
    </w:p>
    <w:p w:rsidR="00165315" w:rsidRDefault="00AD15AA">
      <w:pPr>
        <w:pStyle w:val="21"/>
        <w:pageBreakBefore/>
        <w:numPr>
          <w:ilvl w:val="0"/>
          <w:numId w:val="0"/>
        </w:numPr>
      </w:pPr>
      <w:r>
        <w:t xml:space="preserve">6. Провал попытки немецких войск прорваться в Закавказье </w:t>
      </w:r>
    </w:p>
    <w:p w:rsidR="00165315" w:rsidRDefault="00AD15AA">
      <w:pPr>
        <w:pStyle w:val="31"/>
        <w:numPr>
          <w:ilvl w:val="0"/>
          <w:numId w:val="0"/>
        </w:numPr>
      </w:pPr>
      <w:r>
        <w:t>6.1. Подготовка к обороне Закавказья</w:t>
      </w:r>
    </w:p>
    <w:p w:rsidR="00165315" w:rsidRDefault="00AD15AA">
      <w:pPr>
        <w:pStyle w:val="a3"/>
      </w:pPr>
      <w:r>
        <w:t>23 августа из Москвы в Тбилиси прибыл член ГКО Л. П. Берия, который заменил ряд ответственных работников армейского и фронтового аппарата Закавказского фронта, в том числе и командующего 46-й армией</w:t>
      </w:r>
      <w:r>
        <w:rPr>
          <w:position w:val="10"/>
        </w:rPr>
        <w:t>[17]</w:t>
      </w:r>
      <w:r>
        <w:t>.</w:t>
      </w:r>
      <w:r>
        <w:br/>
        <w:t>Авиация фронта получила задачу вести ежедневную разведку с воздуха всех перевалов через Главный Кавказский хребет и дорог, ведущих к ним с севера.</w:t>
      </w:r>
      <w:r>
        <w:br/>
        <w:t>Были приняты меры и по устройству заграждений на важнейших перевальных маршрутах, выводящих к побережью Чёрного моря. На Военно-Осетинской и Военно-Грузинской дорогах начались работы по подготовке обрушения скал, разрушению дорог и их затоплению. Кроме системы заграждений, вдоль этих дорог строилась система оборонительных сооружений — узлов обороны, опорных пунктов, дотов и дзотов, окопов и противотанковых рвов. На основных направлениях и дорогах создавались комендатуры, имевшие резервы саперных сил, средств и снабженные радиостанциями.</w:t>
      </w:r>
      <w:r>
        <w:br/>
        <w:t>Для противодействия обходам противника формировались специальные отряды силой до роты с саперным отделением, которые выдвигались на возможные направления обходного манёвра. С этой же целью подрывались тропы, которые не прикрывались войсками. Срочно создавались отдельные горнострелковые отряды, каждый в составе роты — батальона. Эти, отряды, куда входили альпинисты-инструкторы, направлялись на самые труднодоступные участки</w:t>
      </w:r>
      <w:r>
        <w:rPr>
          <w:position w:val="10"/>
        </w:rPr>
        <w:t>[17]</w:t>
      </w:r>
      <w:r>
        <w:t>.</w:t>
      </w:r>
    </w:p>
    <w:p w:rsidR="00165315" w:rsidRDefault="00AD15AA">
      <w:pPr>
        <w:pStyle w:val="31"/>
        <w:numPr>
          <w:ilvl w:val="0"/>
          <w:numId w:val="0"/>
        </w:numPr>
      </w:pPr>
      <w:r>
        <w:t>6.2. Оборона Туапсе</w:t>
      </w:r>
    </w:p>
    <w:p w:rsidR="00165315" w:rsidRDefault="00AD15AA">
      <w:pPr>
        <w:pStyle w:val="a3"/>
      </w:pPr>
      <w:r>
        <w:t>В сентябре 1942 обстановка на Кавказе постепенно стала улучшаться в пользу советских войск. Этому способствовали также неудачи немцев и их союзников под Сталинградом. Немецкое командование, не имея дополнительных резервов, уже не могло наступать одновременно по всему фронту и приняло решение нанести последовательные удары сначала на туапсинском направлении, затем на Орджоникидзе.</w:t>
      </w:r>
    </w:p>
    <w:p w:rsidR="00165315" w:rsidRDefault="00AD15AA">
      <w:pPr>
        <w:pStyle w:val="a3"/>
      </w:pPr>
      <w:r>
        <w:t>Огонь немецкой зенитной артиллерии, сентябрь 1942 года.</w:t>
      </w:r>
    </w:p>
    <w:p w:rsidR="00165315" w:rsidRDefault="00AD15AA">
      <w:pPr>
        <w:pStyle w:val="a3"/>
      </w:pPr>
      <w:r>
        <w:t>25 сентября 1942 года, после двухдневной мощной авиационной бомбардировки силами 4-го авиационного корпуса, в направлении Туапсе против войск советской Черноморской группы (18-я армия, 47-я армия и 56-я армия) перешла в наступление 17-я немецкая армия, предварительно усиленная двумя немецкими и двумя румынскими пехотными дивизиями, а также горнострелковыми частями, объединёнными в дивизионную группу под командованием генерала Ланца</w:t>
      </w:r>
      <w:r>
        <w:rPr>
          <w:position w:val="10"/>
        </w:rPr>
        <w:t>[18]</w:t>
      </w:r>
      <w:r>
        <w:t>. Через 5 дней тяжёлых боёв немецко-румынским войскам удалось прорвать на некоторых участках оборону 18-й и 56-й армий. Над Туапсе нависла угроза захвата. 4 октября Ставка отдала приказ войскам Черноморской группы нанести контрудары из района Рожет, Маратуки в направлении на Красное Кладбище и из района Белой Глины на Первомайский и Хадыженскую. К 9 октября немецкие и румынские войска были остановлены на всех направлениях. 14 октября немецкие войска вновь перешли в наступление, оттеснив в его ходе 18-ю и несколько потеснив 56-ю армии. Советские войска попытались нанести контрудар по вражеской группировке, и к 23 октября немецко-румынские войска были остановлены, а 31 октября перешли к обороне.</w:t>
      </w:r>
    </w:p>
    <w:p w:rsidR="00165315" w:rsidRDefault="00AD15AA">
      <w:pPr>
        <w:pStyle w:val="a3"/>
      </w:pPr>
      <w:r>
        <w:t>25 октября немецкая 1-я танковая армия перешла в наступление в направлении Нальчика. На руку немцам сыграл тот факт, что им удалось скрытно провести перегрупировку войск, в результате чего советское командование оказалось не готовым к удару на этом направлении. Прорвав слабую оборону 37-й советской армии, немецкие войска 27 октября захватили Нальчик, 2 ноября — Гизель. В этом районе немецкое командование сосредоточило большие танковые силы, пытаясь расширить прорыв, однако успеха не достигло. 5 ноября советские войска остановили продвижение противника. Воспользовавшись благоприятной обстановкой, советское командование попыталось окружить гизельскую группировку. 11 ноября была отбита Гизель. Немецкая танковая группировка была разбита, а остатки её отброшены за реку Фиагдон на 40-50 км.</w:t>
      </w:r>
      <w:r>
        <w:rPr>
          <w:position w:val="10"/>
        </w:rPr>
        <w:t>[19]</w:t>
      </w:r>
      <w:r>
        <w:t xml:space="preserve"> В этих боях советские войска нанесли серьёзные поражения двум немецким танковым дивизиям и одной румынской горнострелковой. Была сорвана последняя попытка немецко-румынских войск прорваться к Грозненскому и Бакинскому нефтяным районам и в Закавказье.</w:t>
      </w:r>
    </w:p>
    <w:p w:rsidR="00165315" w:rsidRDefault="00AD15AA">
      <w:pPr>
        <w:pStyle w:val="a3"/>
      </w:pPr>
      <w:r>
        <w:t>Подтянув резервы, 17-я немецкая армия попыталась вновь прорваться к Туапсе и в середине ноября перешла в наступление. Немецко-румынским войскам удалось вклиниться в оборону 18-й армии до 8 км в глубину, однако их силы достаточно быстро иссякли. 26 ноября советские войска перешли в наступление, и при помощи Черноморского флота и сил 5-й воздушной армии к 17 декабря разгромили немецкую группировку и отбросили её остатки за реку Пшиш. Немецкое командование отдало приказ перейти к обороне на всём фронте Черноморской группы войск.</w:t>
      </w:r>
    </w:p>
    <w:p w:rsidR="00165315" w:rsidRDefault="00AD15AA">
      <w:pPr>
        <w:pStyle w:val="a3"/>
      </w:pPr>
      <w:r>
        <w:t>После разгрома попытки немецкого прорыва в Закавказье советское командование решило нанести контрудары по немецко-румынским войскам из района Гизеля на моздокском направлении. 13 ноября перешли в наступление части 9-й армии, но в течение десяти суток не сумели прорвать вражескую оборону, а лишь вклинились на глубину до 10 км, выйдя на восточный берег рек Ардон и Фиагдон. В связи с этими неудачами 15 ноября в Ставку Верховного Главнокомандования былим вызваны командующий Закавказским фронтом генерал армии И. В. Тюленев и командующий Северной группой войск генерал-лейтенант И. И. Масленников, которые получили новые задачи — прочно прикрывая основные направления на Грозный и Орджоникидзе, нанести удары на обоих флангах и разгромить моздокскую и алагирскую группировки немецких войск. 27 ноября части 9-й армии перешли в наступление в общем направлении на Дигору. 4 декабря они предприняли новые атаки, но и на этот раз были вынуждены прекратить наступление. По мнению советских историков, неуспех операции объяснялся неудачным выбором направления главных ударов.</w:t>
      </w:r>
      <w:r>
        <w:rPr>
          <w:position w:val="10"/>
        </w:rPr>
        <w:t>[20]</w:t>
      </w:r>
      <w:r>
        <w:t xml:space="preserve"> Эти неудачи вынудили советское командование отложить крупное контрнаступление на моздокском направлении до января.</w:t>
      </w:r>
    </w:p>
    <w:p w:rsidR="00165315" w:rsidRDefault="00AD15AA">
      <w:pPr>
        <w:pStyle w:val="21"/>
        <w:pageBreakBefore/>
        <w:numPr>
          <w:ilvl w:val="0"/>
          <w:numId w:val="0"/>
        </w:numPr>
      </w:pPr>
      <w:r>
        <w:t>7. Итоги 1-го этапа Битвы за Кавказ</w:t>
      </w:r>
    </w:p>
    <w:p w:rsidR="00165315" w:rsidRDefault="00AD15AA">
      <w:pPr>
        <w:pStyle w:val="a3"/>
      </w:pPr>
      <w:r>
        <w:t>Первый этап битвы за Кавказ проходил с июля по декабрь 1942. Немецко-румынские войска, понеся большие потери, сумели выйти к предгорьям Главного Кавказского хребта и к реке Терек. Однако же, в целом, немецкий план «Эдельвейс» провалился. Всего за 1-й этап сражения Группа армий «A» потеряла убитыми почти 100 тыс. человек</w:t>
      </w:r>
      <w:r>
        <w:rPr>
          <w:position w:val="10"/>
        </w:rPr>
        <w:t>[5]</w:t>
      </w:r>
      <w:r>
        <w:t>; немцам не удалось прорваться в Закавказье и на Ближний Восток. Турция так и не решилась вступить в войну на стороне Третьего рейха.</w:t>
      </w:r>
    </w:p>
    <w:p w:rsidR="00165315" w:rsidRDefault="00AD15AA">
      <w:pPr>
        <w:pStyle w:val="a3"/>
      </w:pPr>
      <w:r>
        <w:t>Одним из факторов неудачи немцев на Кавказе было то, что немецкое командование уделяло главное внимание битве под Сталинградом, где события разворачивались отнюдь не лучшим образом для вермахта. В сентябре 1942 года, с задачей защиты флангов Группы Армий Б под Сталинградом, с кавказского направления была переброшена 3-я румынская армия. В декабре 1942 года, в связи с неудачами под Сталинградом, с кавказского фронта также были сняты и некоторые немецкие соединения, в результате чего немецкая группировка на Кавказе ещё больше ослабла, и к началу 1943 года стала уступать советским войскам в численности — как в личном составе, так и в технике и вооружении.</w:t>
      </w:r>
    </w:p>
    <w:p w:rsidR="00165315" w:rsidRDefault="00AD15AA">
      <w:pPr>
        <w:pStyle w:val="21"/>
        <w:pageBreakBefore/>
        <w:numPr>
          <w:ilvl w:val="0"/>
          <w:numId w:val="0"/>
        </w:numPr>
      </w:pPr>
      <w:r>
        <w:t xml:space="preserve">8. Расстановка сил во 2-м этапе сражения </w:t>
      </w:r>
    </w:p>
    <w:p w:rsidR="00165315" w:rsidRDefault="00AD15AA">
      <w:pPr>
        <w:pStyle w:val="31"/>
        <w:numPr>
          <w:ilvl w:val="0"/>
          <w:numId w:val="0"/>
        </w:numPr>
      </w:pPr>
      <w:r>
        <w:t>3.1. СССР</w:t>
      </w:r>
    </w:p>
    <w:p w:rsidR="00165315" w:rsidRDefault="00AD15A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Закавказский фронт (командующий — И. В. Тюленев). К 1 января 1943 в него входили 9-я армия, 18-я армия, 37-я армия, 44-я армия, 46-я армия, 47-я армия, 56-я армия, 58-я армия, 4-й Кубанский гвардейский кавалерийский корпус и 5-й Донской гвардейский кавалерийский корпус. Авиация фронта состояла из 4-й воздушной армии и 5-й воздушной армии. Войска фронта были разделены на две группы: Северную и Черноморскую. 24 января Северная группа войск была преобразована в Северо-Кавказский фронт. 6 февраля в Северо-Кавказский фронт была также включена Черноморская группа войск, после чего в составе Закавказского фронта остались 45-я армия, —13-й стрелковый корпус, 15-й кавалерийский корпус и 75-я стрелковая дивизия.</w:t>
      </w:r>
    </w:p>
    <w:p w:rsidR="00165315" w:rsidRDefault="00AD15A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Южный фронт (командующий — А. И. Еременко). К 1 января 1943 в него входили 28-я армия, 51-я армия, 5-я ударная армия и 2-я гвардейская армия. Авиация фронта состояла из 8-й воздушной армии.</w:t>
      </w:r>
    </w:p>
    <w:p w:rsidR="00165315" w:rsidRDefault="00AD15A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Северо-Кавказский фронт (командующий — И. И. Масленников, с мая 1943 — И. Е. Петров) образован 24 января из Северной группы войск Закавказского фронта. В него вошли 9-й армия, 37-я армия, 44-я армия, 4-й Кубанский гвардейский кавалерийский корпус, 5-й Донской гвардейский кавалерийский корпус и 4-я воздушная армия. 6 февраля 44-я армия передана Южному фронту.</w:t>
      </w:r>
    </w:p>
    <w:p w:rsidR="00165315" w:rsidRDefault="00AD15AA">
      <w:pPr>
        <w:pStyle w:val="a3"/>
        <w:numPr>
          <w:ilvl w:val="0"/>
          <w:numId w:val="4"/>
        </w:numPr>
        <w:tabs>
          <w:tab w:val="left" w:pos="707"/>
        </w:tabs>
      </w:pPr>
      <w:r>
        <w:t>Черноморский флот (командующий — Ф. С. Октябрьский). В него также входила Азовская военная флотилия. Флот имел в своём составе 1 линейный корабль, 4 крейсера, лидер, 7 эсминцев, 29 подводных лодок, 69 торпедных катеров, а также другие малые боевые корабли. ВВС Черноморского флота имели в своём составе 248 самолетов.</w:t>
      </w:r>
    </w:p>
    <w:p w:rsidR="00165315" w:rsidRDefault="00AD15AA">
      <w:pPr>
        <w:pStyle w:val="31"/>
        <w:numPr>
          <w:ilvl w:val="0"/>
          <w:numId w:val="0"/>
        </w:numPr>
      </w:pPr>
      <w:r>
        <w:t>3.2. Германия и союзники</w:t>
      </w:r>
    </w:p>
    <w:p w:rsidR="00165315" w:rsidRDefault="00AD15A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Группа армий «A» (командующий — Э. фон Клейст). В неё входили 17-я армия и 1-я танковая армия — всего 32 пехотных, 3 танковых и 3 моторизованных дивизии. Авиационную поддержку оказывал 4-й воздушный флот, который имел в своём составе 900 самолётов. В начале февраля 1943 1-я танковая армия, успешно избежав окружения, вышла с Кубани в районе Азова и в боях на Кубани более участия не принимала.</w:t>
      </w:r>
    </w:p>
    <w:p w:rsidR="00165315" w:rsidRDefault="00AD15AA">
      <w:pPr>
        <w:pStyle w:val="a3"/>
        <w:numPr>
          <w:ilvl w:val="0"/>
          <w:numId w:val="3"/>
        </w:numPr>
        <w:tabs>
          <w:tab w:val="left" w:pos="707"/>
        </w:tabs>
      </w:pPr>
      <w:r>
        <w:t>Объединенные немецко-румыно-итальянские военно-морские силы на Чёрном море насчитывали 1 вспомогательный крейсер, 7 эсминцев и миноносцев, 12 подводных лодок, 18 торпедных катеров и значительное количество малых боевых кораблей.</w:t>
      </w:r>
    </w:p>
    <w:p w:rsidR="00165315" w:rsidRDefault="00AD15AA">
      <w:pPr>
        <w:pStyle w:val="21"/>
        <w:pageBreakBefore/>
        <w:numPr>
          <w:ilvl w:val="0"/>
          <w:numId w:val="0"/>
        </w:numPr>
      </w:pPr>
      <w:r>
        <w:t>9. Контрнаступление советских войск</w:t>
      </w:r>
    </w:p>
    <w:p w:rsidR="00165315" w:rsidRDefault="00AD15AA">
      <w:pPr>
        <w:pStyle w:val="a3"/>
      </w:pPr>
      <w:r>
        <w:t>К началу 1943 года стратегическая обстановка на кавказском направлении советско-германского фронта была благоприятной для окружения и полного разгрома крупной немецкой группировки на Северном Кавказе. Войска Сталинградского фронта (1 января 1943 года переименован в Южный фронт) в результате успешного развития событий в битве под Сталинградом к началу 1943 г. вышли на рубеж Лозной — Приютное, создав угрозу тылам немецкой группировки на Кавказе. Это обстоятельство вынудило Гитлера разрешить командованию группы армий «А» спланировать мероприятия по подготовке отхода с тем условием, что они не ослабят силу сопротивления.</w:t>
      </w:r>
      <w:r>
        <w:rPr>
          <w:position w:val="10"/>
        </w:rPr>
        <w:t>[1]</w:t>
      </w:r>
      <w:r>
        <w:t xml:space="preserve"> Замысел операции советского командования заключался в том, чтобы согласованными ударами войск Южного и Закавказского фронтов с северо-востока, юга и юго-запада расчленить и разгромить главные силы группы армий «А», не допустив её отхода с Северного Кавказа.</w:t>
      </w:r>
    </w:p>
    <w:p w:rsidR="00165315" w:rsidRDefault="00AD15AA">
      <w:pPr>
        <w:pStyle w:val="a3"/>
      </w:pPr>
      <w:r>
        <w:t>1 января 1943 г. войска Южного фронта перешли в наступление на ростовском и сальском направлениях. Немецкая 1-я танковая армия, стремясь избежать окружения, под прикрытием сильных арьергардов начала отходить в направлении на Ставрополь. 3 января перешли в наступление войска Северной группы Закавказского фронта (44-я армия, 9-й армия, 37-я армия, 4-й гвардейский Кубанский казачий кавалерийский корпус, 5-й гвардейский Донской казачий кавалерийский корпус и 4-я воздушная армия). Преследуя противника, 58-я армия овладела Моздоком и, совместно с соединениями Северной группы, начала преследование противника на всем 320-километровом фронте. Однако, немецкие соединения сумели оторваться от советских войск. Этому способствовало то обстоятельство, что преследование началось с опозданием на двое суток, и осуществлялось без должной решительности и организованности.</w:t>
      </w:r>
      <w:r>
        <w:rPr>
          <w:position w:val="10"/>
        </w:rPr>
        <w:t>[21]</w:t>
      </w:r>
      <w:r>
        <w:t xml:space="preserve"> Управление соединениями нарушилось, части перемешались. За трое суток войска Северной группы продвинулись на некоторых участках лишь на 25-60 км. Развивая преследование, соединения Северной группы, при поддержке 4-й воздушной армии, к середине января освободили города Георгиевск, Минеральные Воды, Пятигорск и Кисловодск.</w:t>
      </w:r>
    </w:p>
    <w:p w:rsidR="00165315" w:rsidRDefault="00AD15AA">
      <w:pPr>
        <w:pStyle w:val="a3"/>
      </w:pPr>
      <w:r>
        <w:t>Советское наступление: 13 декабря 1942 — 13 февраля 1943</w:t>
      </w:r>
    </w:p>
    <w:p w:rsidR="00165315" w:rsidRDefault="00AD15AA">
      <w:pPr>
        <w:pStyle w:val="a3"/>
      </w:pPr>
      <w:r>
        <w:t>Из-за не очень успешного наступления советской армии немцам удалось организованно отойти на укрепленный рубеж обороны по рекам Кума и Золка, где с 8 по 10 января войскам Северной группы пришлось вести упорные бои. Лишь 21 января 44-я армия, при поддержке партизан, освободила Ставрополь. 23 января конно-механизированная группа вышла в район Сальска, совершив 200-километровый бросок, где соединилась с подошедшими частями 28-й армии Южного фронта. 24 января Северная группа войск была преобразована в Северо-Кавказский фронт, который получил задачу — войсками правого крыла (44-я, 58-я армии и конно-механизиривоная группа) развивать удар на Тихорецк, станицу Кущевская, нанести поражение отступавшим частям немецкой 1-й танковой армии и во взаимодействии с частями Южного фронта овладеть Батайском, Азовом и Ростовом-на-Дону. Немецкое командование, пытаясь избежать окружения своих войск, бросило против Южного фронта части 4-й танковой армии группы армий «Дон». Сил Южного фронта для успешного выполнения операции и окружения немецких частей оказалось недостаточно. Тем временем, войска 37-й армии, преодолевая упорное сопротивление противника, начали обход Краснодара с севера, и к 4 февраля вышли на рубеж 30—40 км северо-восточнее Краснодара в районы Раздольная, Воронежская. Войска Северо-Кавказского фронта почти вплотную приблизились к Азовскому морю в районах Новобатайска, Ейска и Ясенки.</w:t>
      </w:r>
    </w:p>
    <w:p w:rsidR="00165315" w:rsidRDefault="00AD15AA">
      <w:pPr>
        <w:pStyle w:val="a3"/>
      </w:pPr>
      <w:r>
        <w:t>Силам Черноморской группы (46-я армия, 18-я армия, 47-я армия, 56-я армия, 5-я воздушная армия) Закавказского фронта тоже не удалось перегруппироваться и перейти в наступление в срок. 11—12 января на вспомогательном направлении из района северо-восточнее Туапсе перешли в наступление ударные группировки 46-й и 18-й армий. Немецкой 17-й армии удалось отразить первоначальные атаки. Успешнее развивалось наступление 56-й армии — за семь дней боев она прорвала немецкую оборону в районе Горячего Ключа и, продвинувшись на 30 км, вышла на ближние подступы к Краснодару. Для того, чтобы не дать уйти немецким войскам в Крым через Керченский пролив, Ставка ВГК приказала Черноморской группе Закавказского фронта главными силами овладеть Новороссийском и освободить Таманский полуостров, а правофланговыми соединениями выйти в район Краснодара. 29 января был освобождён Майкоп. К 4 февраля войска Черноморской группы вышли на рубеж реки Кубань и в район станицы Усть-Лабинская.</w:t>
      </w:r>
    </w:p>
    <w:p w:rsidR="00165315" w:rsidRDefault="00AD15AA">
      <w:pPr>
        <w:pStyle w:val="a3"/>
      </w:pPr>
      <w:r>
        <w:t>В целом, немецким войскам удалось избежать окружения и отойти в западную часть Краснодарского края и в район севернее Ростова. Несмотря на это, результаты Северо-Кавказской операции имели большое политическое значение. Были сорваны планы немецкого командования на дальнейшее наступление на Кавказе, на которое оно теперь не имело сил.</w:t>
      </w:r>
    </w:p>
    <w:p w:rsidR="00165315" w:rsidRDefault="00AD15AA">
      <w:pPr>
        <w:pStyle w:val="21"/>
        <w:pageBreakBefore/>
        <w:numPr>
          <w:ilvl w:val="0"/>
          <w:numId w:val="0"/>
        </w:numPr>
      </w:pPr>
      <w:r>
        <w:t>10. Бои на Кубани</w:t>
      </w:r>
    </w:p>
    <w:p w:rsidR="00165315" w:rsidRDefault="00AD15AA">
      <w:pPr>
        <w:pStyle w:val="a3"/>
      </w:pPr>
      <w:r>
        <w:t>В начале февраля советское командование поставило перед своими войсками новые задачи и провело перегрупировку войск. 44-я армия и конно-механизированая группа были включены в Южный фронт, а Черноморская группа войск передана Северо-Кавказскому фронту. Оставшиеся войска Закавказского фронта получили задачу охранять Черноморское побережье, советско-турецкую границу и руководить войсками в Закавказье и Иране. Северо-Кавказский фронт получил задачу разгромить краснодарско-новороссийскую группировку немецких войск.</w:t>
      </w:r>
    </w:p>
    <w:p w:rsidR="00165315" w:rsidRDefault="00AD15AA">
      <w:pPr>
        <w:pStyle w:val="a3"/>
      </w:pPr>
      <w:r>
        <w:t>С 26 января по 6 февраля 47-я советская армия безуспешно пыталась прорвать немецкую оборону, с целью овладения Новороссийском. Для помощи сухопутным войскам 4 февраля силами Черноморского флота в районе Новороссийска был высажен морской десант. В ходе ожесточенных боев плацдарм был расширен до 28 кв. км, и на него были выброшены дополнительные подразделения, в том числе 18-я армия.</w:t>
      </w:r>
    </w:p>
    <w:p w:rsidR="00165315" w:rsidRDefault="00AD15AA">
      <w:pPr>
        <w:pStyle w:val="a3"/>
      </w:pPr>
      <w:r>
        <w:t>Войска Южного фронта 7 февраля перешли в наступление с целью овладения городами Батайск и Ростов-на-Дону. К утру 8 февраля был освобождён Батайск, а соединения 28-й советской армии вышли на левый берег Дона. Планируя окружить немецкие войска в районе Ростова-на-Дону, советское командование выдвинуло в обход города с северо-востока 2-ю гвардейскую и 51-ю армии, а с юго-запада — 44-ю армию и конно-механизированную группу. Немецким войскам удалось избежать окружения и отойти на заранее укрепленную позицию на линии р. Миус (см. Миус-фронт). 13 февраля советские войска вошли в Ростов.</w:t>
      </w:r>
    </w:p>
    <w:p w:rsidR="00165315" w:rsidRDefault="00AD15AA">
      <w:pPr>
        <w:pStyle w:val="a3"/>
      </w:pPr>
      <w:r>
        <w:t>9 февраля войска Северо-Кавказского фронта перешли в наступление на Краснодар. Наибольшего успеха в первые дни наступления добилась 37-я армия, которой удалось сломить обороняющегося противника и создать угрозу его войскам под Краснодаром. 12 февраля силами 12-й и 46-й советских армий был взят Краснодар. Немецкое командование начало отводить свои войска на Таманский полуостров, одновременно при поддержке авиации нанося контрудары по советским силам, из которых сильнее всего пострадала 58-я армия. Советский флот и авиация пытались полностью парализовать связь между немецкими соединениями на Таманском полуострове и в Крыму, однако выполнить эту задачу не удалось. Во второй половине февраля сопротивление немецких войск, основу которых составляла 17-я армия, резко возросло.</w:t>
      </w:r>
    </w:p>
    <w:p w:rsidR="00165315" w:rsidRDefault="00AD15AA">
      <w:pPr>
        <w:pStyle w:val="a3"/>
      </w:pPr>
      <w:r>
        <w:t>23 февраля силы Северо-Кавказского фронта предприняли новое наступление, однако оно не принесло ожидаемого результата. С 28 февраля до 4 марта войска 17-й немецкой армии при поддержке авиации предприняли сильные контратаки, особенно в полосе 58-й армии, и частично сумели оттеснить её. Удары советских 37-й и 9-й армий вынудили немцев в ночь на 9 марта начать отход на подготовленный рубеж обороны. В ходе преследования отступавшей 17-й армии советские войска овладели важными узлами обороны и к середине марта вышли к новому оборонительному рубежу немецких войск в 60-70 км западнее Краснодара, но прорвать его не смогли. 16 марта войска Северо-Кавказского фронта перешли к обороне и начали подготовку новой наступательной операции с целью разгрома немецких войск на Таманском полуострове.</w:t>
      </w:r>
    </w:p>
    <w:p w:rsidR="00165315" w:rsidRDefault="00AD15AA">
      <w:pPr>
        <w:pStyle w:val="a3"/>
      </w:pPr>
      <w:r>
        <w:t>Немецкое командование создало мощный узел обороны в районе станицы Крымская. Сюда были дополнительно переброшены ранее находившиеся в резерве две немецкие пехотные и румынская кавалерийская дивизии. Не имея достаточных сил для удержания таманского плацдарма, немецкое командование рассчитывало сорвать готовившееся наступление советских войск с помощью сил авиации. Для этой цели на аэродромах Крыма и Таманского полуострова было сосредоточено до 1 тыс. боевых самолетов 4-го воздушного флота. Сюда были переброшены дополнительные силы авиации с других фронтов.</w:t>
      </w:r>
    </w:p>
    <w:p w:rsidR="00165315" w:rsidRDefault="00AD15AA">
      <w:pPr>
        <w:pStyle w:val="a3"/>
      </w:pPr>
      <w:r>
        <w:t>4 апреля войска Северо-Кавказского фронта перешли в наступление, однако сразу же наткнулись на упорное сопротивление немецко-румынских войск. Особенно сильные удары наносила немецкая авиация. Пользуясь временным затишьем 17 апреля, крупная немецкая группировка перешла в наступление с целью ликвидировать советский плацдарм в районе Мысхако и уничтожить 18-ю армию. Для отражения наступления советское командование привлекло крупные силы авиации — были дополнительно привлечены в этот район части 8-й и 17-й воздушных армий. С 17 по 24 апреля в небе над Кубанью разыгралось крупное авиационое сражение, которое выиграла советская авиация. Воспользовавшись победой в воздухе, части 18-й армии к 30 апреля восстановили положение в районе Мысхако.</w:t>
      </w:r>
    </w:p>
    <w:p w:rsidR="00165315" w:rsidRDefault="00AD15AA">
      <w:pPr>
        <w:pStyle w:val="a3"/>
      </w:pPr>
      <w:r>
        <w:t>С начала апреля по май советские войска продолжали проводить атаки с целью разгрома группировки противника на Таманском полуострове. Войска 56-й армии 4 мая освободили станицу Крымская — важный узел коммуникаций на Таманском полуострове. В начале июня советские войска по указанию Ставки перешли к обороне, так и не выполнив до конца поставленной задачи.</w:t>
      </w:r>
    </w:p>
    <w:p w:rsidR="00165315" w:rsidRDefault="00AD15AA">
      <w:pPr>
        <w:pStyle w:val="21"/>
        <w:pageBreakBefore/>
        <w:numPr>
          <w:ilvl w:val="0"/>
          <w:numId w:val="0"/>
        </w:numPr>
      </w:pPr>
      <w:r>
        <w:t>11. Решающие бои на Таманском полуострове</w:t>
      </w:r>
    </w:p>
    <w:p w:rsidR="00165315" w:rsidRDefault="00AD15AA">
      <w:pPr>
        <w:pStyle w:val="a3"/>
      </w:pPr>
      <w:r>
        <w:t>Летом 1943 на кубанском участке наступило затишье. С целью удержания Таманского плацдарма немцы возвели оборонительный рубеж — т. н. «голубую линию». Бои на «голубой линии» продолжались с февраля по сентябрь 1943 года. Успешное наступление советских войск на Украине весной 1943 поставило таманскую группировку вермахта в тяжелое положение. 3 сентября 1943 Гитлер дал приказ на вывод войск с Кубани. Эвакуация продолжалась до 9 октября. Несмотря на все усилия Красной Армии помешать этому, через Керченский пролив в Крым было переправлено 260 тыс. солдат, 70 тыс. лошадей, вся техника, артиллерия и запасы продовольствия. Оставить пришлось лишь фураж для лошадей</w:t>
      </w:r>
      <w:r>
        <w:rPr>
          <w:position w:val="10"/>
        </w:rPr>
        <w:t>[22]</w:t>
      </w:r>
      <w:r>
        <w:t>. Выведенные с Тамани войска были направлены на оборону Перекопских перешейков Крыма.</w:t>
      </w:r>
    </w:p>
    <w:p w:rsidR="00165315" w:rsidRDefault="00AD15AA">
      <w:pPr>
        <w:pStyle w:val="a3"/>
      </w:pPr>
      <w:r>
        <w:t>Советское наступление началось в ночь на 10 сентября высадкой морского десанта в Новороссийском порту. Части 18-й армии перешли в наступление восточнее и южнее города. В ночь на 11 сентября был высажен второй эшелон десанта. В этот же день перешли в наступление войска 9-й армии, наносившие удар на Темрюк, а 14 сентября — войска 56-й армии, действовавшие на центральном участке фронта. 15 сентября в Новороссийске соединились восточная и западная группировки 18-й армии, на следующий день город был полностью освобождён.</w:t>
      </w:r>
    </w:p>
    <w:p w:rsidR="00165315" w:rsidRDefault="00AD15AA">
      <w:pPr>
        <w:pStyle w:val="a3"/>
      </w:pPr>
      <w:r>
        <w:t>К 9 октября 56-я армия овладела всей северной частью полуострова и вышла к Керченскому проливу.</w:t>
      </w:r>
      <w:r>
        <w:rPr>
          <w:position w:val="10"/>
        </w:rPr>
        <w:t>[23]</w:t>
      </w:r>
      <w:r>
        <w:t xml:space="preserve"> На этом полностью завершились бои на Кавказе.</w:t>
      </w:r>
    </w:p>
    <w:p w:rsidR="00165315" w:rsidRDefault="00AD15AA">
      <w:pPr>
        <w:pStyle w:val="21"/>
        <w:pageBreakBefore/>
        <w:numPr>
          <w:ilvl w:val="0"/>
          <w:numId w:val="0"/>
        </w:numPr>
      </w:pPr>
      <w:r>
        <w:t>12. Итоги 2-го этапа Битвы за Кавказ</w:t>
      </w:r>
    </w:p>
    <w:p w:rsidR="00165315" w:rsidRDefault="00AD15AA">
      <w:pPr>
        <w:pStyle w:val="a3"/>
      </w:pPr>
      <w:r>
        <w:t>Медаль «За оборону Кавказа». Аверс и реверс.</w:t>
      </w:r>
    </w:p>
    <w:p w:rsidR="00165315" w:rsidRDefault="00AD15AA">
      <w:pPr>
        <w:pStyle w:val="a3"/>
      </w:pPr>
      <w:r>
        <w:t>В целом, второй этап сражения на Кавказе стал довольно успешным для советских войск. Были полностью освобождены Калмыкия, Чечено-Ингушетия, Северная Осетия, Кабардино-Балкария, Ростовская область, Ставропольский край, Черкесская АО, Карачаевская АО и Адыгейская АО. Под контроль советского правительства были возвращены нефтяные промыслы Майкопа, а также важнейшие сельскохозяйственные районы страны.</w:t>
      </w:r>
    </w:p>
    <w:p w:rsidR="00165315" w:rsidRDefault="00AD15AA">
      <w:pPr>
        <w:pStyle w:val="a3"/>
      </w:pPr>
      <w:r>
        <w:t xml:space="preserve">После возвращения советской власти на Кавказ по обвинению в массовом коллаборационизме и с целью ликвидации ещё действовавших в тылу антисоветских отрядов были полностью депортированы в Сибирь и Среднюю Азию следующие народы: чеченцы, ингуши, карачаевцы, балкарцы, калмыки. Автономии этих народов были ликвидированы </w:t>
      </w:r>
      <w:r>
        <w:rPr>
          <w:i/>
          <w:iCs/>
        </w:rPr>
        <w:t>(см. Депортация народов в СССР)</w:t>
      </w:r>
      <w:r>
        <w:t>.</w:t>
      </w:r>
    </w:p>
    <w:p w:rsidR="00165315" w:rsidRDefault="00AD15AA">
      <w:pPr>
        <w:pStyle w:val="a3"/>
      </w:pPr>
      <w:r>
        <w:t>Победа в битве за Кавказ упрочила южный фланг советско-германского фронта, в ней было достигнуто тесное взаимодействие сухопутных войск с авиацией, флотом и партизанами. Тысячи солдат были награждены медалью «За оборону Кавказа», учрежденной Указом Президиума Верховного Совета СССР 1 мая 1944.</w:t>
      </w:r>
    </w:p>
    <w:p w:rsidR="00165315" w:rsidRDefault="00AD15AA">
      <w:pPr>
        <w:pStyle w:val="a3"/>
      </w:pPr>
      <w:r>
        <w:t>За умелое руководство войсками в ходе боев за Кавказ и Кубань, 1 февраля 1943, командующий немецкими войсками на Кубани Э. фон Клейст был произведен в чин фельдмаршала.</w:t>
      </w:r>
    </w:p>
    <w:p w:rsidR="00165315" w:rsidRDefault="00AD15AA">
      <w:pPr>
        <w:pStyle w:val="a3"/>
        <w:rPr>
          <w:position w:val="10"/>
        </w:rPr>
      </w:pPr>
      <w:r>
        <w:t>В феврале 1943 года группой советских альпинистов из состава 46-й армии были сняты с вершин Эльбруса немецкие флаги и установлены флаги СССР (13 февраля 1943 года советский флаг был водружён на западной вершине группой под руководством Н. Гусака, а 17 февраля 1943 года — на восточной, группой под руководством А. Гусева).</w:t>
      </w:r>
      <w:r>
        <w:rPr>
          <w:position w:val="10"/>
        </w:rPr>
        <w:t>[24]</w:t>
      </w:r>
    </w:p>
    <w:p w:rsidR="00165315" w:rsidRDefault="00AD15AA">
      <w:pPr>
        <w:pStyle w:val="21"/>
        <w:pageBreakBefore/>
        <w:numPr>
          <w:ilvl w:val="0"/>
          <w:numId w:val="0"/>
        </w:numPr>
      </w:pPr>
      <w:r>
        <w:t>13. Источники и литература</w:t>
      </w:r>
    </w:p>
    <w:p w:rsidR="00165315" w:rsidRDefault="00AD15A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История Великой Отечественной войны Советского Союза. 1941—1945 гг., т. 2, М., 1962.</w:t>
      </w:r>
    </w:p>
    <w:p w:rsidR="00165315" w:rsidRDefault="00AD15A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Калядин Т. Е., Битва за Кавказ. 1942—1943, М., 1957.</w:t>
      </w:r>
    </w:p>
    <w:p w:rsidR="00165315" w:rsidRDefault="00AD15A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Тюленев И. В. Через три войны. М., 1960</w:t>
      </w:r>
    </w:p>
    <w:p w:rsidR="00165315" w:rsidRDefault="00AD15A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Гречко А. А. Битва за Кавказ М: Воениздат, 1967</w:t>
      </w:r>
    </w:p>
    <w:p w:rsidR="00165315" w:rsidRDefault="00AD15A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Вторая мировая война. Освобождение Северного Кавказа</w:t>
      </w:r>
    </w:p>
    <w:p w:rsidR="00165315" w:rsidRDefault="00AD15AA">
      <w:pPr>
        <w:pStyle w:val="a3"/>
        <w:numPr>
          <w:ilvl w:val="0"/>
          <w:numId w:val="2"/>
        </w:numPr>
        <w:tabs>
          <w:tab w:val="left" w:pos="707"/>
        </w:tabs>
      </w:pPr>
      <w:r>
        <w:t>Кирин И. Д. Черноморский флот в битве за Кавказ. — М.: Воениздат, 1958.</w:t>
      </w:r>
    </w:p>
    <w:p w:rsidR="00165315" w:rsidRDefault="00AD15A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Битва за Кавказ. Оборонительные операции советских войск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Оборонительные операции советских войск на Кавказе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60 лет Победе. Северо-Кавказская операция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Ф. Мелентин «Бронированный кулак вермахта» Смоленск, «Русич» 1999, стр. 300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Новая Российская энциклопедия. Т.3, ч.1. Битва за Кавказ 1942-43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Мелентин Ф. Бронировнный кулак вемахта. — Смоленск, «Русич», 1999, стр. 236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Митчем, стр. 135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Убийство чечено-ингушского народа: Народоубийство в СССР» / Александр Уралов (псевд.). — М. : СП «Вся Москва», 1991. — 79,</w:t>
      </w:r>
      <w:r>
        <w:rPr>
          <w:position w:val="10"/>
        </w:rPr>
        <w:t>[2]</w:t>
      </w:r>
      <w:r>
        <w:t xml:space="preserve"> с.; 20 см — ISBN 5-7110-0131-0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Дробязко С. И.</w:t>
      </w:r>
      <w:r>
        <w:t> Под знаменами врага. Антисоветские формирования в составе германских вооруженных сил 1941—1945 гг. — М.: Эксмо, 2004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Митчем, стр. 313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Лиддел Гарт Б. Х. Стратегия непрямых действий. — М.: ИЛ, 1957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Кирин И. Д. Черноморский флот в битве за Кавказ. Глава 1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С. Митчем «Фельдмаршалы Гитлера и их битвы» — Смоленск, «Русич», 1999, стр.135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БСЭ. Новороссийская оборонительная операция 1942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Кругосвет. Великая Отечественная война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Ясен Дьяченко. «История Альпинизма. Война на Кавказе»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В/ Бешанов «Год 1942 — учебный»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«Военно-исторический журнал», 1956, № 10, стр. 8.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БСЭ. Кавказ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Гречко А. А. Битва за Кавказ. Провал попыток немецко-фашистских войск прорваться в Закавказье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Вторая мировая война. Освобождение Северного Кавказа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С. Митчем, «Фельдмаршалы Гитлера», Смоленск «Русич», 1999, стр. 140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БСЭ. Новороссийско-Таманская операция</w:t>
      </w:r>
    </w:p>
    <w:p w:rsidR="00165315" w:rsidRDefault="00AD15AA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Гусев А. М.</w:t>
      </w:r>
      <w:r>
        <w:t xml:space="preserve"> От Эльбруса до Антарктиды. — 2-ое изд., доп. и испр.. — М.: Советская Россия, 1985. — С. 112. — 240 с.</w:t>
      </w:r>
    </w:p>
    <w:p w:rsidR="00165315" w:rsidRDefault="00AD15AA">
      <w:pPr>
        <w:pStyle w:val="a3"/>
        <w:spacing w:after="0"/>
      </w:pPr>
      <w:r>
        <w:t>Источник: http://ru.wikipedia.org/wiki/Битва_за_Кавказ_(1942—1943)</w:t>
      </w:r>
      <w:bookmarkStart w:id="0" w:name="_GoBack"/>
      <w:bookmarkEnd w:id="0"/>
    </w:p>
    <w:sectPr w:rsidR="0016531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15AA"/>
    <w:rsid w:val="00165315"/>
    <w:rsid w:val="00314CD2"/>
    <w:rsid w:val="00AD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8D0EBE-8EC4-4762-8632-ECCC1E554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8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8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8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6209</Words>
  <Characters>35392</Characters>
  <Application>Microsoft Office Word</Application>
  <DocSecurity>0</DocSecurity>
  <Lines>294</Lines>
  <Paragraphs>83</Paragraphs>
  <ScaleCrop>false</ScaleCrop>
  <Company>diakov.net</Company>
  <LinksUpToDate>false</LinksUpToDate>
  <CharactersWithSpaces>41518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2014-08-23T14:38:00Z</dcterms:created>
  <dcterms:modified xsi:type="dcterms:W3CDTF">2014-08-23T14:38:00Z</dcterms:modified>
</cp:coreProperties>
</file>