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5E5" w:rsidRDefault="006E702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Детство и юность</w:t>
      </w:r>
      <w:r>
        <w:rPr>
          <w:b/>
          <w:bCs/>
        </w:rPr>
        <w:br/>
        <w:t>1.2 В органах госбезопасности Грузии и Азербайджана</w:t>
      </w:r>
      <w:r>
        <w:rPr>
          <w:b/>
          <w:bCs/>
        </w:rPr>
        <w:br/>
        <w:t>1.3 На партийной работе в Закавказье</w:t>
      </w:r>
      <w:r>
        <w:rPr>
          <w:b/>
          <w:bCs/>
        </w:rPr>
        <w:br/>
        <w:t>1.4 В НКВД СССР</w:t>
      </w:r>
      <w:r>
        <w:rPr>
          <w:b/>
          <w:bCs/>
        </w:rPr>
        <w:br/>
        <w:t>1.5 Великая Отечественная война</w:t>
      </w:r>
      <w:r>
        <w:rPr>
          <w:b/>
          <w:bCs/>
        </w:rPr>
        <w:br/>
        <w:t>1.6 Начало работ по ядерному проекту</w:t>
      </w:r>
      <w:r>
        <w:rPr>
          <w:b/>
          <w:bCs/>
        </w:rPr>
        <w:br/>
        <w:t>1.7 Депортация народов</w:t>
      </w:r>
      <w:r>
        <w:rPr>
          <w:b/>
          <w:bCs/>
        </w:rPr>
        <w:br/>
        <w:t xml:space="preserve">1.8 Послевоенные годы </w:t>
      </w:r>
      <w:r>
        <w:rPr>
          <w:b/>
          <w:bCs/>
        </w:rPr>
        <w:br/>
        <w:t>1.8.1 Курирование ядерного проекта СССР</w:t>
      </w:r>
      <w:r>
        <w:rPr>
          <w:b/>
          <w:bCs/>
        </w:rPr>
        <w:br/>
        <w:t>1.8.2 Карьера</w:t>
      </w:r>
      <w:r>
        <w:rPr>
          <w:b/>
          <w:bCs/>
        </w:rPr>
        <w:br/>
        <w:t>1.8.3 Смерть Сталина. Борьба за власть</w:t>
      </w:r>
      <w:r>
        <w:rPr>
          <w:b/>
          <w:bCs/>
        </w:rPr>
        <w:br/>
      </w:r>
      <w:r>
        <w:rPr>
          <w:b/>
          <w:bCs/>
        </w:rPr>
        <w:br/>
        <w:t>1.9 Арест и приговор</w:t>
      </w:r>
      <w:r>
        <w:rPr>
          <w:b/>
          <w:bCs/>
        </w:rPr>
        <w:br/>
      </w:r>
      <w:r>
        <w:br/>
      </w:r>
      <w:r>
        <w:rPr>
          <w:b/>
          <w:bCs/>
        </w:rPr>
        <w:t>2 Семья</w:t>
      </w:r>
      <w:r>
        <w:br/>
      </w:r>
      <w:r>
        <w:rPr>
          <w:b/>
          <w:bCs/>
        </w:rPr>
        <w:t>3 Награды</w:t>
      </w:r>
      <w:r>
        <w:br/>
      </w:r>
      <w:r>
        <w:rPr>
          <w:b/>
          <w:bCs/>
        </w:rPr>
        <w:t>4 Труды</w:t>
      </w:r>
      <w:r>
        <w:br/>
      </w:r>
      <w:r>
        <w:rPr>
          <w:b/>
          <w:bCs/>
        </w:rPr>
        <w:t>5 Объекты, носившие имя Л. П. Берии</w:t>
      </w:r>
      <w:r>
        <w:br/>
      </w:r>
      <w:r>
        <w:rPr>
          <w:b/>
          <w:bCs/>
        </w:rPr>
        <w:t>6 Примечательные факты</w:t>
      </w:r>
      <w:r>
        <w:br/>
      </w:r>
      <w:r>
        <w:rPr>
          <w:b/>
          <w:bCs/>
        </w:rPr>
        <w:t>7 Киновоплощения</w:t>
      </w:r>
      <w:r>
        <w:br/>
      </w:r>
      <w:r>
        <w:rPr>
          <w:b/>
          <w:bCs/>
        </w:rPr>
        <w:t>Список литературы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465E5" w:rsidRDefault="006E702D">
      <w:pPr>
        <w:pStyle w:val="a3"/>
      </w:pPr>
      <w:r>
        <w:t>Лавре́нтий Па́влович Бе́рия (груз. ლავრენტი პავლეს ძე ბერია, 17 (29) марта 1899 года</w:t>
      </w:r>
      <w:r>
        <w:rPr>
          <w:position w:val="10"/>
        </w:rPr>
        <w:t>[2]</w:t>
      </w:r>
      <w:r>
        <w:t> — 23 декабря 1953 года) — советский государственный и политический деятель, Генеральный комиссар госбезопасности (1941), Маршал Советского Союза (с 1945), Герой Социалистического Труда (с 1943).</w:t>
      </w:r>
    </w:p>
    <w:p w:rsidR="00D465E5" w:rsidRDefault="006E702D">
      <w:pPr>
        <w:pStyle w:val="a3"/>
      </w:pPr>
      <w:r>
        <w:t>Заместитель Председателя Совета Министров СССР (1946—1953), первый заместитель Председателя Совета Министров СССР (1953). Член Государственного комитета обороны СССР (1941—1944), заместитель председателя ГКО СССР (1944—1945). Член ЦИК СССР 7 созыва, депутат Верховного Совета СССР 1—3 созывов. Член ЦК ВКП(б) (1934—1953), кандидат в члены Политбюро ЦК (1939—1946), член Политбюро (1946—1953). Входил в ближайшее окружение И. В. Сталина. Курировал ряд важнейших отраслей оборонной промышленности, в том числе все разработки, касавшиеся создания ядерного оружия и ракетной техники.</w:t>
      </w:r>
    </w:p>
    <w:p w:rsidR="00D465E5" w:rsidRDefault="006E702D">
      <w:pPr>
        <w:pStyle w:val="a3"/>
      </w:pPr>
      <w:r>
        <w:t>После смерти Сталина, в июне 1953 года Л. П. Берия арестован по обвинению в шпионаже и заговоре с целью захвата власти. Существует две основные версии его гибели. Первая: Расстрелян по приговору Специального судебного присутствия Верховного суда СССР в декабре 1953 года. Вторая: Убит при штурме собственного дома 26 июня 1953 года.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D465E5" w:rsidRDefault="006E702D">
      <w:pPr>
        <w:pStyle w:val="31"/>
        <w:numPr>
          <w:ilvl w:val="0"/>
          <w:numId w:val="0"/>
        </w:numPr>
      </w:pPr>
      <w:r>
        <w:t>1.1. Детство и юность</w:t>
      </w:r>
    </w:p>
    <w:p w:rsidR="00D465E5" w:rsidRDefault="006E702D">
      <w:pPr>
        <w:pStyle w:val="a3"/>
      </w:pPr>
      <w:r>
        <w:t>Лаврентий Берия родился 17 (29) марта 1899 года в селении Мерхеули Сухумского округа в бедной крестьянской семье</w:t>
      </w:r>
      <w:r>
        <w:rPr>
          <w:position w:val="10"/>
        </w:rPr>
        <w:t>[3]</w:t>
      </w:r>
      <w:r>
        <w:t>. Его мать — Марта Джакели (1868—1955), была мегрелка из знатного рода, и по матери его троюродным братом был Павал Рафалович Бермонд Авлов (князь Авалишвили). Также по матери состоял в родстве с князьями Дадиани. После смерти первого мужа она осталась с сыном и двумя дочерьми на руках</w:t>
      </w:r>
      <w:r>
        <w:rPr>
          <w:position w:val="10"/>
        </w:rPr>
        <w:t>[4]</w:t>
      </w:r>
      <w:r>
        <w:t>. По некоторым сведениям, младший из детей мог быть ребёнком местного князя Лакербая, где Марта после смерти мужа работала в служанках</w:t>
      </w:r>
      <w:r>
        <w:rPr>
          <w:position w:val="10"/>
        </w:rPr>
        <w:t>[5]</w:t>
      </w:r>
      <w:r>
        <w:t>. Позднее, по причине крайней бедности, детей от первого брака Марты взял на воспитание её брат, Дмитрий</w:t>
      </w:r>
      <w:r>
        <w:rPr>
          <w:position w:val="10"/>
        </w:rPr>
        <w:t>[4][5]</w:t>
      </w:r>
      <w:r>
        <w:t>.</w:t>
      </w:r>
    </w:p>
    <w:p w:rsidR="00D465E5" w:rsidRDefault="006E702D">
      <w:pPr>
        <w:pStyle w:val="a3"/>
      </w:pPr>
      <w:r>
        <w:t>Отец Лаврентия, Павел Хухаевич Берия (1872—1922), переехал в Мерхеули из Мегрелии, где участвовал в каком-то восстании</w:t>
      </w:r>
      <w:r>
        <w:rPr>
          <w:position w:val="10"/>
        </w:rPr>
        <w:t>[4]</w:t>
      </w:r>
      <w:r>
        <w:t>. В семье у Марты и Павла родилось 3-е детей, но один из сыновей умер в 2-х летнем возрасте от оспы, а дочь после болезни осталась глухонемой. Заметив у Лаврентия хорошие способности, родители постарались дать ему хорошее образование — в Сухумском высшем начальном училище. Чтобы оплатить учёбу и проживание, родителям пришлось продать полдома</w:t>
      </w:r>
      <w:r>
        <w:rPr>
          <w:position w:val="10"/>
        </w:rPr>
        <w:t>[4][5]</w:t>
      </w:r>
      <w:r>
        <w:t>.</w:t>
      </w:r>
    </w:p>
    <w:p w:rsidR="00D465E5" w:rsidRDefault="006E702D">
      <w:pPr>
        <w:pStyle w:val="a3"/>
      </w:pPr>
      <w:r>
        <w:t>В 1915 году Берия, с отличием окончив училище</w:t>
      </w:r>
      <w:r>
        <w:rPr>
          <w:position w:val="10"/>
        </w:rPr>
        <w:t>[3]</w:t>
      </w:r>
      <w:r>
        <w:t>, уехал в Баку и поступил в Бакинское среднее механико-строительное техническое училище. С 17 лет он содержал мать и сестру, которые переехали к нему.</w:t>
      </w:r>
    </w:p>
    <w:p w:rsidR="00D465E5" w:rsidRDefault="006E702D">
      <w:pPr>
        <w:pStyle w:val="a3"/>
      </w:pPr>
      <w:r>
        <w:t>В марте 1917 года Берия организовал при училище в Баку ячейку РСДРП (б). В июне — декабре 1917 года в качестве техника гидротехнического отряда выезжал на Румынский фронт, затем вернулся в Азербайджан, был зачислен в сотрудники секретариата Бакинского Совета рабочих депутатов. Остался в Баку, когда в середине 1918 года город был взят турецко-азербайджанскими войсками, работал конторщиком на заводе «Каспийское товарищество Белый Город», выполнял различные поручения оказавшихся в подполье (с конца 1918 по весну 1920 у власти в Азербайджане находилась партия «Мусават») большевиков.</w:t>
      </w:r>
    </w:p>
    <w:p w:rsidR="00D465E5" w:rsidRDefault="006E702D">
      <w:pPr>
        <w:pStyle w:val="a3"/>
      </w:pPr>
      <w:r>
        <w:t>С марта 1919 года до установления Советской власти в Азербайджане в апреле 1920 года Л. П. Берия к тому же руководил нелегальной коммунистической организацией техников. Одновременно с учёбой в училище Лаврентий Берия работал практикантом главной конторы нефтяной компании Нобелей. В 1919 году Л. П. Берия успешно окончил техническое училище, получил диплом техника архитектора-строителя.</w:t>
      </w:r>
    </w:p>
    <w:p w:rsidR="00D465E5" w:rsidRDefault="006E702D">
      <w:pPr>
        <w:pStyle w:val="a3"/>
      </w:pPr>
      <w:r>
        <w:t>Осенью 1919 года Лаврентий Берия поступил на службу в контрразведку при Комитете государственной обороны Азербайджанской Демократической Республики. В этот период у него установились тесные отношения с Зинаидой Кремса (фон Кремс(Крепс), имевшей связи с немецкой военной разведкой. В своей автобиографии, которая датирована «1923 г. 22/Х», Берия не скрывал факта о своей работе в азербайджанской контрразведке:</w:t>
      </w:r>
    </w:p>
    <w:p w:rsidR="00D465E5" w:rsidRDefault="006E702D">
      <w:pPr>
        <w:pStyle w:val="a3"/>
      </w:pPr>
      <w:r>
        <w:t>Но в биографических анкетах своей работы в буржуазной контрразведке Берия не скрывал, в письме к Г. К. Орджоникидзе в 1933 году писал, что «в мусаватскую разведку… был послан партией и что вопрос этот разбирался в ЦК Азербайджанской КП(б) в 1920 году», что ЦК АКП(б) «совершенно реабилитировал» его, так как «факт работы в контрразведке с ведома партии был подтверждён заявлениями тт. Мирза Давуд Гусейнова, Касум Измайлова и др.».</w:t>
      </w:r>
    </w:p>
    <w:p w:rsidR="00D465E5" w:rsidRDefault="006E702D">
      <w:pPr>
        <w:pStyle w:val="a3"/>
      </w:pPr>
      <w:r>
        <w:t>С марта по апрель 1920 года был сотрудником Бакинской таможни</w:t>
      </w:r>
      <w:r>
        <w:rPr>
          <w:position w:val="10"/>
        </w:rPr>
        <w:t>[7]</w:t>
      </w:r>
      <w:r>
        <w:t>. В апреле того же года Л. П. Берия был направлен на нелегальную работу в Грузинскую Демократическую Республику в качестве уполномоченного Кавказского крайкома РКП(б). Почти сразу в Тифлисе был арестован, освобождён с предписанием в трёхдневный срок покинуть Грузию. В своей автобиографии Берия пишет:</w:t>
      </w:r>
    </w:p>
    <w:p w:rsidR="00D465E5" w:rsidRDefault="006E702D">
      <w:pPr>
        <w:pStyle w:val="a3"/>
      </w:pPr>
      <w:r>
        <w:t>При подготовке вооружённого восстания против меньшевистского правительства в Грузии был разоблачён контрразведкой Грузии, арестован и заключён в Кутаисскую тюрьму</w:t>
      </w:r>
      <w:r>
        <w:rPr>
          <w:position w:val="10"/>
        </w:rPr>
        <w:t>[8]</w:t>
      </w:r>
      <w:r>
        <w:t>, затем выслан в Азербайджан</w:t>
      </w:r>
      <w:r>
        <w:rPr>
          <w:position w:val="10"/>
        </w:rPr>
        <w:t>[7]</w:t>
      </w:r>
      <w:r>
        <w:t>. Об этом он пишит:</w:t>
      </w:r>
    </w:p>
    <w:p w:rsidR="00D465E5" w:rsidRDefault="006E702D">
      <w:pPr>
        <w:pStyle w:val="31"/>
        <w:numPr>
          <w:ilvl w:val="0"/>
          <w:numId w:val="0"/>
        </w:numPr>
      </w:pPr>
      <w:r>
        <w:t>1.2. В органах госбезопасности Грузии и Азербайджана</w:t>
      </w:r>
    </w:p>
    <w:p w:rsidR="00D465E5" w:rsidRDefault="006E702D">
      <w:pPr>
        <w:pStyle w:val="a3"/>
      </w:pPr>
      <w:r>
        <w:t>Возвратившись в Баку, Л. П. Берия поступил на учёбу в Бакинский политехнический институт. В августе 1920 года он стал управляющим делами ЦК КП(б) Азербайджана, а в октябре того же года ответственным секретарём Чрезвычайной комиссии по экспроприации буржуазии и улучшению быта рабочих, проработав в этой должности до февраля 1921 года</w:t>
      </w:r>
      <w:r>
        <w:rPr>
          <w:position w:val="10"/>
        </w:rPr>
        <w:t>[7]</w:t>
      </w:r>
      <w:r>
        <w:t>. В апреле 1921 года его назначили заместителем начальника Секретно-оперативного отделения ЧК при СНК Азербайджанской ССР, а в мае он занял должности начальника Секретно-оперативной части Азербайджанского ЧК и заместителя председателя ЧК при СНК Азербайджанской ССР, руководя до ноября 1922 года</w:t>
      </w:r>
      <w:r>
        <w:rPr>
          <w:position w:val="10"/>
        </w:rPr>
        <w:t>[7]</w:t>
      </w:r>
      <w:r>
        <w:t>.</w:t>
      </w:r>
    </w:p>
    <w:p w:rsidR="00D465E5" w:rsidRDefault="006E702D">
      <w:pPr>
        <w:pStyle w:val="a3"/>
      </w:pPr>
      <w:r>
        <w:t>В 1921 году Берия подвергался резкой критике со стороны партийного и чекистского руководства Азербайджана за превышение полномочий и фальсификацию уголовных дел, однако серьёзного наказания избежал</w:t>
      </w:r>
      <w:r>
        <w:rPr>
          <w:position w:val="10"/>
        </w:rPr>
        <w:t>[9]</w:t>
      </w:r>
      <w:r>
        <w:t>.</w:t>
      </w:r>
    </w:p>
    <w:p w:rsidR="00D465E5" w:rsidRDefault="006E702D">
      <w:pPr>
        <w:pStyle w:val="a3"/>
      </w:pPr>
      <w:r>
        <w:t>В ноября 1922 года Берия отправляется в Грузию, где его назначают начальником Секретно-оперативной части ЧК и заместителем председателя ЧК при СНК Грузинской ССР, позднее преобразованного в Грузинский ГПУ. 2 декабря 1926 года Лаврентий Берия стал председателем ГПУ при СНК Грузинской ССР, заместителем полномочного представителя ОГПУ при СНК СССР в ЗСФСР и заместителем председателя ГПУ при СНК ЗСФСР</w:t>
      </w:r>
      <w:r>
        <w:rPr>
          <w:position w:val="10"/>
        </w:rPr>
        <w:t>[7]</w:t>
      </w:r>
      <w:r>
        <w:t>. Одновременно с декабря 1926 года по 17 апреля 1931 года он являлся начальником Секретно-оперативного управления Полномочного представительства ОГПУ при СНК СССР в ЗСФСР и ГПУ при СНК ЗСФСР</w:t>
      </w:r>
      <w:r>
        <w:rPr>
          <w:position w:val="10"/>
        </w:rPr>
        <w:t>[7]</w:t>
      </w:r>
      <w:r>
        <w:t>.</w:t>
      </w:r>
    </w:p>
    <w:p w:rsidR="00D465E5" w:rsidRDefault="006E702D">
      <w:pPr>
        <w:pStyle w:val="a3"/>
      </w:pPr>
      <w:r>
        <w:t>Одновременно с апреля 1927 года по декабрь 1930 года — нарком внутренних дел Грузинской ССР</w:t>
      </w:r>
      <w:r>
        <w:rPr>
          <w:position w:val="10"/>
        </w:rPr>
        <w:t>[3]</w:t>
      </w:r>
      <w:r>
        <w:t>. 6 июня 1930 года Постановлением I-го пленума ЦК КП(б) Грузинской ССР Лаврентий Берия был назначен членом Президиума (впоследствии Бюро) ЦК КП(б) Грузии</w:t>
      </w:r>
      <w:r>
        <w:rPr>
          <w:position w:val="10"/>
        </w:rPr>
        <w:t>[7]</w:t>
      </w:r>
      <w:r>
        <w:t>. 17 апреля 1931 года он занял должности председателя ГПУ при СНК ЗСФСР, полномочного представителя ОГПУ при СНК СССР в ЗСФСР и начальника Особого отдела ОГПУ Кавказской армии</w:t>
      </w:r>
      <w:r>
        <w:rPr>
          <w:position w:val="10"/>
        </w:rPr>
        <w:t>[7]</w:t>
      </w:r>
      <w:r>
        <w:t>. Одновременно с 18 августа по 3 декабря — член коллегии ОГПУ СССР</w:t>
      </w:r>
      <w:r>
        <w:rPr>
          <w:position w:val="10"/>
        </w:rPr>
        <w:t>[3]</w:t>
      </w:r>
      <w:r>
        <w:t>.</w:t>
      </w:r>
    </w:p>
    <w:p w:rsidR="00D465E5" w:rsidRDefault="006E702D">
      <w:pPr>
        <w:pStyle w:val="31"/>
        <w:numPr>
          <w:ilvl w:val="0"/>
          <w:numId w:val="0"/>
        </w:numPr>
      </w:pPr>
      <w:r>
        <w:t>1.3. На партийной работе в Закавказье</w:t>
      </w:r>
    </w:p>
    <w:p w:rsidR="00D465E5" w:rsidRDefault="006E702D">
      <w:pPr>
        <w:pStyle w:val="a3"/>
      </w:pPr>
      <w:r>
        <w:t>В октябре 1931 года Л. П. Берия был переведён на партийную работу — был избран первым секретарём ЦК КП(б) Грузии и вторым секретарём Закавказского крайкома ВКП(б), а в октябре 1932 — первым секретарём Закавказского крайкома ВКП(б) и секретарём ЦК КП(б) Грузии</w:t>
      </w:r>
      <w:r>
        <w:rPr>
          <w:position w:val="10"/>
        </w:rPr>
        <w:t>[3]</w:t>
      </w:r>
      <w:r>
        <w:t>. В период руководства Л.Берии народное хозяйство Грузии быстро развивалось. На сельскохозяйственную продукцию, производимую в субтропиках (виноград, чай, мандарины и пр.) были установлены высокие закупочные цены, грузинское крестьянство было наиболее зажиточным в стране. Бурно развивались морские и горные курорты Закавказья.</w:t>
      </w:r>
    </w:p>
    <w:p w:rsidR="00D465E5" w:rsidRDefault="00D465E5">
      <w:pPr>
        <w:pStyle w:val="a3"/>
      </w:pPr>
    </w:p>
    <w:p w:rsidR="00D465E5" w:rsidRDefault="006E702D">
      <w:pPr>
        <w:pStyle w:val="a3"/>
      </w:pPr>
      <w:r>
        <w:t>В 1935 году Л. П. Берия написал книгу «К вопросу об истории большевистских организаций в Закавказье», которая была объявлена важнейшим трудом по истории партии.</w:t>
      </w:r>
    </w:p>
    <w:p w:rsidR="00D465E5" w:rsidRDefault="00D465E5">
      <w:pPr>
        <w:pStyle w:val="a3"/>
      </w:pPr>
    </w:p>
    <w:p w:rsidR="00D465E5" w:rsidRDefault="006E702D">
      <w:pPr>
        <w:pStyle w:val="a3"/>
        <w:rPr>
          <w:position w:val="10"/>
        </w:rPr>
      </w:pPr>
      <w:r>
        <w:t>Л. П. Берия присутствовал на Февральско-мартовском пленуме 1937 года. С мая 1937 по 31 августа 1938 года он являлся 1-м секретарём Тбилисского городского комитета КП(б) Грузинской ССР</w:t>
      </w:r>
      <w:r>
        <w:rPr>
          <w:position w:val="10"/>
        </w:rPr>
        <w:t>[7]</w:t>
      </w:r>
      <w:r>
        <w:t>. В 1937—1938 годах под руководством Берии был «раскрыт» т. н. заговор среди партийного руководства Грузии, Азербайджана, Армении якобы планировавших выход Закавказья из состава СССР и переход под протекторат Великобритании.</w:t>
      </w:r>
      <w:r>
        <w:rPr>
          <w:position w:val="10"/>
        </w:rPr>
        <w:t>[11]</w:t>
      </w:r>
    </w:p>
    <w:p w:rsidR="00D465E5" w:rsidRDefault="006E702D">
      <w:pPr>
        <w:pStyle w:val="31"/>
        <w:numPr>
          <w:ilvl w:val="0"/>
          <w:numId w:val="0"/>
        </w:numPr>
      </w:pPr>
      <w:r>
        <w:t>1.4. В НКВД СССР</w:t>
      </w:r>
    </w:p>
    <w:p w:rsidR="00D465E5" w:rsidRDefault="006E702D">
      <w:pPr>
        <w:pStyle w:val="a3"/>
      </w:pPr>
      <w:r>
        <w:t>С 17 января 1938 года Берия — член Президиума Верховного совета СССР</w:t>
      </w:r>
      <w:r>
        <w:rPr>
          <w:position w:val="10"/>
        </w:rPr>
        <w:t>[3]</w:t>
      </w:r>
      <w:r>
        <w:t>. 22 августа того же года его назначили 1-м заместителем народного комиссара внутренних дел СССР, а 8 сентября — начальником I-го управления НКВД СССР</w:t>
      </w:r>
      <w:r>
        <w:rPr>
          <w:position w:val="10"/>
        </w:rPr>
        <w:t>[7]</w:t>
      </w:r>
      <w:r>
        <w:t>. 11 сентября Л. П. Берии было присвоено звание комиссара государственной безопасности 1 ранга</w:t>
      </w:r>
      <w:r>
        <w:rPr>
          <w:position w:val="10"/>
        </w:rPr>
        <w:t>[3]</w:t>
      </w:r>
      <w:r>
        <w:t>, а 29 сентября он занял должность начальника Главного управления государственной безопасности НКВД СССР</w:t>
      </w:r>
      <w:r>
        <w:rPr>
          <w:position w:val="10"/>
        </w:rPr>
        <w:t>[7]</w:t>
      </w:r>
      <w:r>
        <w:t>.</w:t>
      </w:r>
    </w:p>
    <w:p w:rsidR="00D465E5" w:rsidRDefault="006E702D">
      <w:pPr>
        <w:pStyle w:val="a3"/>
      </w:pPr>
      <w:r>
        <w:t>25 ноября 1938 года назначен наркомом внутренних дел СССР</w:t>
      </w:r>
      <w:r>
        <w:rPr>
          <w:position w:val="10"/>
        </w:rPr>
        <w:t>[3]</w:t>
      </w:r>
      <w:r>
        <w:t>. С приходом Л. П. Берии на пост главы НКВД масштабы репрессий сократились</w:t>
      </w:r>
      <w:r>
        <w:rPr>
          <w:position w:val="10"/>
        </w:rPr>
        <w:t>[12]</w:t>
      </w:r>
      <w:r>
        <w:t>. За 1939 год по обвинению в контреволюционных преступлениях были осуждены к высшей мере наказания 2,6 тыс. человек, за 1940 год — 1,6 тыс.</w:t>
      </w:r>
      <w:r>
        <w:rPr>
          <w:position w:val="10"/>
        </w:rPr>
        <w:t>[12]</w:t>
      </w:r>
      <w:r>
        <w:t>. В 1939—1940 годах были освобождены из мест лишения свободы и реабилитированы 837 тыс. человек</w:t>
      </w:r>
      <w:r>
        <w:rPr>
          <w:position w:val="10"/>
        </w:rPr>
        <w:t>[12]</w:t>
      </w:r>
      <w:r>
        <w:t>.</w:t>
      </w:r>
    </w:p>
    <w:p w:rsidR="00D465E5" w:rsidRDefault="006E702D">
      <w:pPr>
        <w:pStyle w:val="a3"/>
      </w:pPr>
      <w:r>
        <w:t>В сборниках «Польское подполье на территории Западной Украины и Западной Белоруссии 1939—1941 гг.» и «Депортации польских граждан из Западной Украины и Западной Белоруссии в 1940 году» утверждается, что депортации на Западной Украине и в Западной Белоруссии были направлены преимущественно против враждебной к советской власти и националистически настроенной части польского населения</w:t>
      </w:r>
      <w:r>
        <w:rPr>
          <w:position w:val="10"/>
        </w:rPr>
        <w:t>[13][14]</w:t>
      </w:r>
      <w:r>
        <w:t>.</w:t>
      </w:r>
    </w:p>
    <w:p w:rsidR="00D465E5" w:rsidRDefault="006E702D">
      <w:pPr>
        <w:pStyle w:val="a3"/>
      </w:pPr>
      <w:r>
        <w:t>С 22 марта 1939 года — кандидат в члены Политбюро ЦК ВКП (б)</w:t>
      </w:r>
      <w:r>
        <w:rPr>
          <w:position w:val="10"/>
        </w:rPr>
        <w:t>[3]</w:t>
      </w:r>
      <w:r>
        <w:t>.</w:t>
      </w:r>
    </w:p>
    <w:p w:rsidR="00D465E5" w:rsidRDefault="006E702D">
      <w:pPr>
        <w:pStyle w:val="a3"/>
      </w:pPr>
      <w:r>
        <w:t>30 января 1941 года Л. П. Берии было присвоено звание Генеральный комиссар государственной безопасности.</w:t>
      </w:r>
    </w:p>
    <w:p w:rsidR="00D465E5" w:rsidRDefault="006E702D">
      <w:pPr>
        <w:pStyle w:val="a3"/>
      </w:pPr>
      <w:r>
        <w:t>3 февраля 1941 года был назначен заместителем председателя Совета Народных Комиссаров СССР</w:t>
      </w:r>
      <w:r>
        <w:rPr>
          <w:position w:val="10"/>
        </w:rPr>
        <w:t>[3]</w:t>
      </w:r>
      <w:r>
        <w:t>. Как заместитель председателя СНК курировал работу НКВД, НКГБ, наркоматов лесной и нефтяной промышленности, цветных металлов, речного флота.</w:t>
      </w:r>
    </w:p>
    <w:p w:rsidR="00D465E5" w:rsidRDefault="006E702D">
      <w:pPr>
        <w:pStyle w:val="31"/>
        <w:numPr>
          <w:ilvl w:val="0"/>
          <w:numId w:val="0"/>
        </w:numPr>
      </w:pPr>
      <w:r>
        <w:t>1.5. Великая Отечественная война</w:t>
      </w:r>
    </w:p>
    <w:p w:rsidR="00D465E5" w:rsidRDefault="006E702D">
      <w:pPr>
        <w:pStyle w:val="a3"/>
      </w:pPr>
      <w:r>
        <w:t>В годы Великой Отечественной войны, с 30 июня 1941 года, Л. П. Берия являлся членом Государственного Комитета Обороны (ГКО)</w:t>
      </w:r>
      <w:r>
        <w:rPr>
          <w:position w:val="10"/>
        </w:rPr>
        <w:t>[15]</w:t>
      </w:r>
      <w:r>
        <w:t>. В руках ГКО была сосредоточена вся полнота власти в стране.</w:t>
      </w:r>
      <w:r>
        <w:rPr>
          <w:position w:val="10"/>
        </w:rPr>
        <w:t>[15]</w:t>
      </w:r>
      <w:r>
        <w:t>. Постановлением ГКО от 4 февраля 1942 года о распределении обязанностей между членами ГКО на Л. П. Берию были возложены обязанности по контролю за выполнением решений ГКО по производству самолётов, моторов, вооружения и миномётов, а также по контролю за выполнением решений ГКО по работе ВВС Красной Армии (формирование авиаполков, своевременная их переброска на фронт и т. п.)</w:t>
      </w:r>
      <w:r>
        <w:rPr>
          <w:position w:val="10"/>
        </w:rPr>
        <w:t>[16]</w:t>
      </w:r>
      <w:r>
        <w:t>. Постановлением ГКО от 8 декабря 1942 Л. П. Берия был назначен членом важнейшего подразделения ГКО — Оперативного бюро ГКО</w:t>
      </w:r>
      <w:r>
        <w:rPr>
          <w:position w:val="10"/>
        </w:rPr>
        <w:t>[17]</w:t>
      </w:r>
      <w:r>
        <w:t>. Этим же постановлением на Л. П. Берию были дополнительно возложены обязанности по контролю и наблюдению за работой Наркомата угольной промышленности и Наркомата путей сообщения</w:t>
      </w:r>
      <w:r>
        <w:rPr>
          <w:position w:val="10"/>
        </w:rPr>
        <w:t>[17]</w:t>
      </w:r>
      <w:r>
        <w:t>. В мае 1944 года Берия был назначен заместителем председателя ГКО</w:t>
      </w:r>
      <w:r>
        <w:rPr>
          <w:position w:val="10"/>
        </w:rPr>
        <w:t>[3]</w:t>
      </w:r>
      <w:r>
        <w:t xml:space="preserve"> и председателем Оперативного бюро. В задачи Оперативного бюро входили, в частности, контроль и наблюдение за работой всех наркоматов оборонной промышленности, железнодорожного и водного транспорта, чёрной и цветной металлургии, угольной, нефтяной, химической, резиновой, бумажно-целлюлозной, электротехнической промышленности, электростанций</w:t>
      </w:r>
      <w:r>
        <w:rPr>
          <w:position w:val="10"/>
        </w:rPr>
        <w:t>[18]</w:t>
      </w:r>
      <w:r>
        <w:t>.</w:t>
      </w:r>
    </w:p>
    <w:p w:rsidR="00D465E5" w:rsidRDefault="006E702D">
      <w:pPr>
        <w:pStyle w:val="a3"/>
        <w:rPr>
          <w:position w:val="10"/>
        </w:rPr>
      </w:pPr>
      <w:r>
        <w:t>Берия также занимал должность постоянного советника Ставки Главного Командования Вооружённых сил СССР.</w:t>
      </w:r>
      <w:r>
        <w:rPr>
          <w:position w:val="10"/>
        </w:rPr>
        <w:t>[19][20]</w:t>
      </w:r>
    </w:p>
    <w:p w:rsidR="00D465E5" w:rsidRDefault="006E702D">
      <w:pPr>
        <w:pStyle w:val="a3"/>
        <w:rPr>
          <w:position w:val="10"/>
        </w:rPr>
      </w:pPr>
      <w:r>
        <w:t>В годы войны выполнял ответственные поручения руководства страны и правящей партии, как связанные с управлением народным хозяйством, так и на фронте. Курировал производство самолётов и ракетной техники.</w:t>
      </w:r>
      <w:r>
        <w:rPr>
          <w:position w:val="10"/>
        </w:rPr>
        <w:t>[21]</w:t>
      </w:r>
    </w:p>
    <w:p w:rsidR="00D465E5" w:rsidRDefault="006E702D">
      <w:pPr>
        <w:pStyle w:val="a3"/>
      </w:pPr>
      <w:r>
        <w:t>Указом Президиума Верховного Совета СССР от 30 сентября 1943 года Л. П. Берии «за особые заслуги в области усиления производства вооружения и боеприпасов в трудных условиях военного времени» присвоено звание Героя Социалистического Труда.</w:t>
      </w:r>
    </w:p>
    <w:p w:rsidR="00D465E5" w:rsidRDefault="006E702D">
      <w:pPr>
        <w:pStyle w:val="a3"/>
        <w:rPr>
          <w:position w:val="10"/>
        </w:rPr>
      </w:pPr>
      <w:r>
        <w:t>В годы войны Л. П. Берия был награждён орденом Красного Знамени (Монголия) (15 июля 1942), орденом Республики (Тува) (18 августа 1943), медалью «Серп и Молот» (30 сентября 1943), двумя орденами Ленина (30 сентября 1943, 21 февраля 1945), орденом Красного Знамени (3 ноября 1944).</w:t>
      </w:r>
      <w:r>
        <w:rPr>
          <w:position w:val="10"/>
        </w:rPr>
        <w:t>[3]</w:t>
      </w:r>
    </w:p>
    <w:p w:rsidR="00D465E5" w:rsidRDefault="006E702D">
      <w:pPr>
        <w:pStyle w:val="31"/>
        <w:numPr>
          <w:ilvl w:val="0"/>
          <w:numId w:val="0"/>
        </w:numPr>
      </w:pPr>
      <w:r>
        <w:t>1.6. Начало работ по ядерному проекту</w:t>
      </w:r>
    </w:p>
    <w:p w:rsidR="00D465E5" w:rsidRDefault="006E702D">
      <w:pPr>
        <w:pStyle w:val="a3"/>
      </w:pPr>
      <w:r>
        <w:t>11 февраля 1943 года И. В. Сталин подписал решение Государственного Комитета Обороны о программе работ для создания атомной бомбы под руководством В. М. Молотова. Но уже в постановлении ГКО СССР о лаборатории И. В. Курчатова, принятом 3 декабря 1944 года, именно Л. П. Берии поручалось «наблюдение за развитием работ по урану», то есть примерно через год и десять месяцев после их предполагаемого начала, которое было затруднено в условиях войны.</w:t>
      </w:r>
    </w:p>
    <w:p w:rsidR="00D465E5" w:rsidRDefault="006E702D">
      <w:pPr>
        <w:pStyle w:val="31"/>
        <w:numPr>
          <w:ilvl w:val="0"/>
          <w:numId w:val="0"/>
        </w:numPr>
      </w:pPr>
      <w:r>
        <w:t>1.7. Депортация народов</w:t>
      </w:r>
    </w:p>
    <w:p w:rsidR="00D465E5" w:rsidRDefault="006E702D">
      <w:pPr>
        <w:pStyle w:val="a3"/>
      </w:pPr>
      <w:r>
        <w:t>В период Великой Отечественной войны были осуществлены депортации народов с мест их компактного проживания. Были депортированы также представители народов, страны которых входили в гитлеровскую коалицию (венгры, болгары, многие финны). Официальной причиной депортации были массовое дезертирство, коллаборационизм и активная антисоветская вооружённая борьба значительной части этих народов в годы Великой Отечественной войны.</w:t>
      </w:r>
    </w:p>
    <w:p w:rsidR="00D465E5" w:rsidRDefault="006E702D">
      <w:pPr>
        <w:pStyle w:val="a3"/>
      </w:pPr>
      <w:r>
        <w:t>29 января 1944 года Лаврентий Берия утвердил «Инструкцию о порядке проведения выселения чеченцев и ингушей», а 21 февраля он издал приказ по НКВД о депортации чеченцев и ингушей</w:t>
      </w:r>
      <w:r>
        <w:rPr>
          <w:position w:val="10"/>
        </w:rPr>
        <w:t>[22]</w:t>
      </w:r>
      <w:r>
        <w:t>. 20 февраля вместе с И. А. Серовым, Б. З. Кобуловым и С. С. Мамуловым, Берия прибыл в Грозный и лично руководил операцией, в которой были задействованы до 19 тыс. оперативных работников НКВД, НКГБ и «СМЕРШ», а также около 100 тыс. офицеров и бойцов войск НКВД, стянутых со всей страны для участия в «учениях в горной местности»</w:t>
      </w:r>
      <w:r>
        <w:rPr>
          <w:position w:val="10"/>
        </w:rPr>
        <w:t>[23]</w:t>
      </w:r>
      <w:r>
        <w:t>. 22 февраля он встретился с руководством республики и высшими духовными лидерами, предупредил их об операции и предложил провести необходимую работу среди населения</w:t>
      </w:r>
      <w:r>
        <w:rPr>
          <w:position w:val="10"/>
        </w:rPr>
        <w:t>[23]</w:t>
      </w:r>
      <w:r>
        <w:t xml:space="preserve">, а уже утром следующего дня началась операция по выселению. 24 февраля Берия доложил Сталину: </w:t>
      </w:r>
      <w:r>
        <w:rPr>
          <w:i/>
          <w:iCs/>
        </w:rPr>
        <w:t>«Выселение проходит нормально… Из намеченных к изъятию в связи с операцией лиц арестовано 842 человека»</w:t>
      </w:r>
      <w:r>
        <w:rPr>
          <w:position w:val="10"/>
        </w:rPr>
        <w:t>[24]</w:t>
      </w:r>
      <w:r>
        <w:t>. В тот же день Берия предложил Сталину выселить балкарцев, а 26 февраля он издал приказ по НКВД «О мероприятиях по выселению из КБ АССР балкарского населения»</w:t>
      </w:r>
      <w:r>
        <w:rPr>
          <w:position w:val="10"/>
        </w:rPr>
        <w:t>[23]</w:t>
      </w:r>
      <w:r>
        <w:t>. За день до этого Берия, Серов и Кобулов провели встречу с секретарём Кабардино-Балкарского обкома партии Зубером Кумеховым, в ходе которой было намечено в начале марта посетить Приэльбрусье</w:t>
      </w:r>
      <w:r>
        <w:rPr>
          <w:position w:val="10"/>
        </w:rPr>
        <w:t>[24]</w:t>
      </w:r>
      <w:r>
        <w:t>. 2 марта Берия в сопровождении Кобулова и Мамулова съездил в Приэльбрусье, сообщив Кумехову о намерении выселить балкарцев, а их земли передать Грузии, чтобы та могла иметь оборонительный рубеж на северных склонах Большого Кавказа</w:t>
      </w:r>
      <w:r>
        <w:rPr>
          <w:position w:val="10"/>
        </w:rPr>
        <w:t>[23]</w:t>
      </w:r>
      <w:r>
        <w:t xml:space="preserve">. 5 марта вышло Постановление ГКО о выселении из КБ АССР, а 8-9 марта началась операция. 11 марта Берия доложил Сталину, что </w:t>
      </w:r>
      <w:r>
        <w:rPr>
          <w:i/>
          <w:iCs/>
        </w:rPr>
        <w:t>«балкарцев выселено 37 103 человека»</w:t>
      </w:r>
      <w:r>
        <w:rPr>
          <w:position w:val="10"/>
        </w:rPr>
        <w:t>[24]</w:t>
      </w:r>
      <w:r>
        <w:t>, а 14 марта отчитался перед Политбюро ЦК ВКП(б)</w:t>
      </w:r>
      <w:r>
        <w:rPr>
          <w:position w:val="10"/>
        </w:rPr>
        <w:t>[23]</w:t>
      </w:r>
      <w:r>
        <w:t>.</w:t>
      </w:r>
    </w:p>
    <w:p w:rsidR="00D465E5" w:rsidRDefault="006E702D">
      <w:pPr>
        <w:pStyle w:val="a3"/>
      </w:pPr>
      <w:r>
        <w:t>Другой крупной акцией стала депортация турков-месхетинцев, а также проживавших в приграничных с Турции районах курдов и хемшинов. 24 июля Берия с письмом (№ 7896) обратился к И.Сталину. Он писал:</w:t>
      </w:r>
    </w:p>
    <w:p w:rsidR="00D465E5" w:rsidRDefault="006E702D">
      <w:pPr>
        <w:pStyle w:val="a3"/>
      </w:pPr>
      <w:r>
        <w:t xml:space="preserve">Он отметил, что </w:t>
      </w:r>
      <w:r>
        <w:rPr>
          <w:i/>
          <w:iCs/>
        </w:rPr>
        <w:t>«НКВД СССР считает целесообразным пересилить из Ахалцихского, Ахалкалакского, Адигенского, Аспиндзского, Богдановского районов, некоторых сельсоветов Аджарской АССР — 16 700 хозяйств турок, курдов, хемшинов»</w:t>
      </w:r>
      <w:r>
        <w:t>. 31 июля Государственный Комитет Обороны принял постановление (№ 6279, «совершенно секретно») о выселении из Грузинской ССР в Казахскую, Киргизскую и Узбекскую ССР, как отмечалось в документах Отдела спецпоселений НКВД СССР, 45 516 турков-месхетинцев</w:t>
      </w:r>
      <w:r>
        <w:rPr>
          <w:position w:val="10"/>
        </w:rPr>
        <w:t>[26]</w:t>
      </w:r>
      <w:r>
        <w:t>.</w:t>
      </w:r>
    </w:p>
    <w:p w:rsidR="00D465E5" w:rsidRDefault="006E702D">
      <w:pPr>
        <w:pStyle w:val="a3"/>
      </w:pPr>
      <w:r>
        <w:t>Освобождение районов от немецких оккупантов потребовало и новых акций по отношению к семьям немецких пособников, предателей и изменников Родине, добровольно ушедших с немцами. 24 августа последовал приказ НКВД за подписью Берии «О выселении из городов Кавмингруппы курортов семей активных немецких пособников, предателей и изменников Родины, добровольно ушедших с немцами»</w:t>
      </w:r>
      <w:r>
        <w:rPr>
          <w:position w:val="10"/>
        </w:rPr>
        <w:t>[24]</w:t>
      </w:r>
      <w:r>
        <w:t>. 2 декабря Берия отбратился к Сталину со следующим письмом:</w:t>
      </w:r>
    </w:p>
    <w:p w:rsidR="00D465E5" w:rsidRDefault="006E702D">
      <w:pPr>
        <w:pStyle w:val="a3"/>
      </w:pPr>
      <w:r>
        <w:t>«В связи с успешным выполнением операции по выселению из пограничных районов Грузинской ССР в районы Узбекской, Казахской и Киргизской ССР 91 095 чел.— турков, курдов, хемшинов, НКВД СССР просит наградить орденами и медалями Союза ССР наиболее отличившихся при проведении операции работников НКВД-НКГБ и военнослужащих войск НКВД»</w:t>
      </w:r>
      <w:r>
        <w:rPr>
          <w:position w:val="10"/>
        </w:rPr>
        <w:t>[27]</w:t>
      </w:r>
      <w:r>
        <w:t>.</w:t>
      </w:r>
    </w:p>
    <w:p w:rsidR="00D465E5" w:rsidRDefault="006E702D">
      <w:pPr>
        <w:pStyle w:val="31"/>
        <w:numPr>
          <w:ilvl w:val="0"/>
          <w:numId w:val="0"/>
        </w:numPr>
      </w:pPr>
      <w:r>
        <w:t xml:space="preserve">1.8. Послевоенные годы </w:t>
      </w:r>
    </w:p>
    <w:p w:rsidR="00D465E5" w:rsidRDefault="006E702D">
      <w:pPr>
        <w:pStyle w:val="41"/>
        <w:numPr>
          <w:ilvl w:val="0"/>
          <w:numId w:val="0"/>
        </w:numPr>
      </w:pPr>
      <w:r>
        <w:t>Курирование ядерного проекта СССР</w:t>
      </w:r>
    </w:p>
    <w:p w:rsidR="00D465E5" w:rsidRDefault="006E702D">
      <w:pPr>
        <w:pStyle w:val="a3"/>
      </w:pPr>
      <w:r>
        <w:t>После испытания в пустыне под Аламогордо первого американского атомного устройства, работы в СССР по созданию своего собственного ядерного оружия были значительно ускорены.</w:t>
      </w:r>
    </w:p>
    <w:p w:rsidR="00D465E5" w:rsidRDefault="006E702D">
      <w:pPr>
        <w:pStyle w:val="a3"/>
      </w:pPr>
      <w:r>
        <w:t>Специальный комитет был создан на основании постановления ГКО от 20 августа 1945 года.</w:t>
      </w:r>
      <w:r>
        <w:rPr>
          <w:position w:val="10"/>
        </w:rPr>
        <w:t>[28]</w:t>
      </w:r>
      <w:r>
        <w:t xml:space="preserve"> В него входили Л. П. Берия (председатель), Г. М. Маленков, Н. А. Вознесенский, Б. Л. Ванников, А. П. Завенягин, И. В. Курчатов, П. Л. Капица (затем отстранён из-за разногласий с Л. П. Берией, формально на почве личной неприязни</w:t>
      </w:r>
      <w:r>
        <w:rPr>
          <w:position w:val="10"/>
        </w:rPr>
        <w:t>[29][30]</w:t>
      </w:r>
      <w:r>
        <w:t>), В. А. Махнев, М. Г. Первухин. На Комитет было возложено «руководство всеми работами по использованию внутриатомной энергии урана». В дальнейшем был преобразован в Специальный комитет при Совете Министров СССР. Л. П. Берия, с одной стороны, организовывал и руководил получением всей необходимой разведывательной информации, с другой стороны — осуществлял общее руководство всем проектом. В марте 1953 года на Специальный комитет было возложено и руководство другими специальными работами оборонного значения. На основании решения Президиума ЦК КПСС от 26 июня 1953 года (в день ареста и смещения Л. П. Берии) Специальный комитет был ликвидирован, а его аппарат передан во вновь образованное Министерство среднего машиностроения СССР.</w:t>
      </w:r>
    </w:p>
    <w:p w:rsidR="00D465E5" w:rsidRDefault="006E702D">
      <w:pPr>
        <w:pStyle w:val="a3"/>
      </w:pPr>
      <w:r>
        <w:t>29 августа 1949 года атомная бомба успешно прошла испытание на Семипалатинском полигоне. 29 октября 1949 года Л. П. Берии была присуждена Сталинская премия I степени</w:t>
      </w:r>
      <w:r>
        <w:rPr>
          <w:position w:val="10"/>
        </w:rPr>
        <w:t>[3]</w:t>
      </w:r>
      <w:r>
        <w:t xml:space="preserve"> «за организацию дела производства атомной энергии и успешное завершение испытания атомного оружия». Л. П. Берии также было присуждено звание Почётный гражданин СССР.</w:t>
      </w:r>
    </w:p>
    <w:p w:rsidR="00D465E5" w:rsidRDefault="006E702D">
      <w:pPr>
        <w:pStyle w:val="a3"/>
      </w:pPr>
      <w:r>
        <w:t>Испытание первой советской водородной бомбы, разработку которой курировал Г. М. Маленков, состоялось 12 августа 1953 года, уже вскоре после ареста Л. П. Берии.</w:t>
      </w:r>
    </w:p>
    <w:p w:rsidR="00D465E5" w:rsidRDefault="006E702D">
      <w:pPr>
        <w:pStyle w:val="41"/>
        <w:numPr>
          <w:ilvl w:val="0"/>
          <w:numId w:val="0"/>
        </w:numPr>
      </w:pPr>
      <w:r>
        <w:t>Карьера</w:t>
      </w:r>
    </w:p>
    <w:p w:rsidR="00D465E5" w:rsidRDefault="006E702D">
      <w:pPr>
        <w:pStyle w:val="a3"/>
      </w:pPr>
      <w:r>
        <w:t>9 июля 1945, при замене специальных званий госбезопасности на воинские, Л. П. Берии присвоено звание Маршала Советского Союза.</w:t>
      </w:r>
    </w:p>
    <w:p w:rsidR="00D465E5" w:rsidRDefault="006E702D">
      <w:pPr>
        <w:pStyle w:val="a3"/>
      </w:pPr>
      <w:r>
        <w:t>6 сентября 1945 года было образовано Оперативное бюро СНК СССР, председателем которого был назначен Л. П. Берия. В задачи Оперативного бюро СНК входили вопросы работы промышленных предприятий и железнодорожного транспорта.</w:t>
      </w:r>
    </w:p>
    <w:p w:rsidR="00D465E5" w:rsidRDefault="006E702D">
      <w:pPr>
        <w:pStyle w:val="a3"/>
      </w:pPr>
      <w:r>
        <w:t>29 декабря 1945 года Л. П. Берия освобождён от должности главы НКВД</w:t>
      </w:r>
      <w:r>
        <w:rPr>
          <w:position w:val="10"/>
        </w:rPr>
        <w:t>[3]</w:t>
      </w:r>
      <w:r>
        <w:t>.</w:t>
      </w:r>
    </w:p>
    <w:p w:rsidR="00D465E5" w:rsidRDefault="006E702D">
      <w:pPr>
        <w:pStyle w:val="a3"/>
      </w:pPr>
      <w:r>
        <w:t>С марта 1946 года Берия входит в состав «семёрки» членов Политбюро, включавшей И. В. Сталина и шесть приближённых к нему лиц</w:t>
      </w:r>
      <w:r>
        <w:rPr>
          <w:position w:val="10"/>
        </w:rPr>
        <w:t>[31]</w:t>
      </w:r>
      <w:r>
        <w:t>. На этот «ближний круг» замыкались важнейшие вопросы государственного управления, в том числе: внешняя политика, внешняя торговля, госбезопасность, вооружения, функционирование вооружённых сил</w:t>
      </w:r>
      <w:r>
        <w:rPr>
          <w:position w:val="10"/>
        </w:rPr>
        <w:t>[31]</w:t>
      </w:r>
      <w:r>
        <w:t>. 18 марта он становится членом Политбюро</w:t>
      </w:r>
      <w:r>
        <w:rPr>
          <w:position w:val="10"/>
        </w:rPr>
        <w:t>[3]</w:t>
      </w:r>
      <w:r>
        <w:t>, а на следующий день назначается заместителем председателя Совета Министров СССР</w:t>
      </w:r>
      <w:r>
        <w:rPr>
          <w:position w:val="10"/>
        </w:rPr>
        <w:t>[3]</w:t>
      </w:r>
      <w:r>
        <w:t>. Как заместитель председателя Совета министров курировал работу МВД, МГБ и министерства государственного контроля.</w:t>
      </w:r>
    </w:p>
    <w:p w:rsidR="00D465E5" w:rsidRDefault="006E702D">
      <w:pPr>
        <w:pStyle w:val="a3"/>
      </w:pPr>
      <w:r>
        <w:t>В марте 1949 — июле 1951 года произошло резкое усиление позиций Л. П. Берии в руководстве страны, чему способствовало успешное испытание первой в СССР атомной бомбы, работы над созданием которой Л. П. Берия курировал</w:t>
      </w:r>
      <w:r>
        <w:rPr>
          <w:position w:val="10"/>
        </w:rPr>
        <w:t>[32]</w:t>
      </w:r>
      <w:r>
        <w:t>.</w:t>
      </w:r>
    </w:p>
    <w:p w:rsidR="00D465E5" w:rsidRDefault="006E702D">
      <w:pPr>
        <w:pStyle w:val="a3"/>
      </w:pPr>
      <w:r>
        <w:t>После состоявшегося в октябре 1952 года XIX съезда КПСС Л. П. Берия был включён в Президиум ЦК КПСС,</w:t>
      </w:r>
      <w:r>
        <w:rPr>
          <w:position w:val="10"/>
        </w:rPr>
        <w:t>[3]</w:t>
      </w:r>
      <w:r>
        <w:t xml:space="preserve"> заменивший прежнее Политбюро, в Бюро Президиума ЦК КПСС</w:t>
      </w:r>
      <w:r>
        <w:rPr>
          <w:position w:val="10"/>
        </w:rPr>
        <w:t>[3]</w:t>
      </w:r>
      <w:r>
        <w:t xml:space="preserve"> и в созданную по предложению И. В. Сталина «руководящую пятёрку» Президиума.</w:t>
      </w:r>
    </w:p>
    <w:p w:rsidR="00D465E5" w:rsidRDefault="006E702D">
      <w:pPr>
        <w:pStyle w:val="a3"/>
      </w:pPr>
      <w:r>
        <w:t>Бывший следователь МГБ СССР Николай Месяцев, который проводил ревизию «дела врачей», утверждал, что Сталин подозревал Берию в покровительстве арестованному экс-министру госбезопасности Виктору Абакумову, которого обвиняли в фальсификации уголовных дел</w:t>
      </w:r>
      <w:r>
        <w:rPr>
          <w:position w:val="10"/>
        </w:rPr>
        <w:t>[33]</w:t>
      </w:r>
      <w:r>
        <w:t>.</w:t>
      </w:r>
    </w:p>
    <w:p w:rsidR="00D465E5" w:rsidRDefault="006E702D">
      <w:pPr>
        <w:pStyle w:val="41"/>
        <w:numPr>
          <w:ilvl w:val="0"/>
          <w:numId w:val="0"/>
        </w:numPr>
      </w:pPr>
      <w:r>
        <w:t>Смерть Сталина. Борьба за власть</w:t>
      </w:r>
    </w:p>
    <w:p w:rsidR="00D465E5" w:rsidRDefault="006E702D">
      <w:pPr>
        <w:pStyle w:val="a3"/>
      </w:pPr>
      <w:r>
        <w:t>5 марта 1953 года состоялось совместное заседании членов ЦК КПСС, Президиума Верховного Совета СССР и министров советского правительства</w:t>
      </w:r>
      <w:r>
        <w:rPr>
          <w:position w:val="10"/>
        </w:rPr>
        <w:t>[34]</w:t>
      </w:r>
      <w:r>
        <w:t>. На этом заседании Л. П. Берия от имени Бюро Президиума ЦК КПСС предложил избрать на пост председателя советского правительства Г. М. Маленкова</w:t>
      </w:r>
      <w:r>
        <w:rPr>
          <w:position w:val="10"/>
        </w:rPr>
        <w:t>[34]</w:t>
      </w:r>
      <w:r>
        <w:t>. Это предложение было единогласно поддержано собранием</w:t>
      </w:r>
      <w:r>
        <w:rPr>
          <w:position w:val="10"/>
        </w:rPr>
        <w:t>[34]</w:t>
      </w:r>
      <w:r>
        <w:t>. В тот же день Л. П. Берия был назначен первым заместителем Председателя Совета Министров СССР и министром внутренних дел СССР</w:t>
      </w:r>
      <w:r>
        <w:rPr>
          <w:position w:val="10"/>
        </w:rPr>
        <w:t>[3][34]</w:t>
      </w:r>
      <w:r>
        <w:t>. Вновь образованное МВД объединило ранее существовавшие МВД и Министерство государственной безопасности.</w:t>
      </w:r>
    </w:p>
    <w:p w:rsidR="00D465E5" w:rsidRDefault="006E702D">
      <w:pPr>
        <w:pStyle w:val="a3"/>
      </w:pPr>
      <w:r>
        <w:t>9 марта 1953 года Л. П. Берия участвовал в похоронах И. В. Сталина, с трибуны Мавзолея произнёс речь на траурном митинге.</w:t>
      </w:r>
    </w:p>
    <w:p w:rsidR="00D465E5" w:rsidRDefault="006E702D">
      <w:pPr>
        <w:pStyle w:val="a3"/>
      </w:pPr>
      <w:r>
        <w:t>Л. П. Берия наряду с Н. С. Хрущёвым и Г. М. Маленковым стал одним из главных претендентов на лидерство в стране</w:t>
      </w:r>
      <w:r>
        <w:rPr>
          <w:position w:val="10"/>
        </w:rPr>
        <w:t>[35]</w:t>
      </w:r>
      <w:r>
        <w:t>. В борьбе за лидерство Л. П. Берия опирался на силовые ведомства</w:t>
      </w:r>
      <w:r>
        <w:rPr>
          <w:position w:val="10"/>
        </w:rPr>
        <w:t>[35]</w:t>
      </w:r>
      <w:r>
        <w:t>. В руководство МВД были выдвинуты ставленники Л. П. Берии</w:t>
      </w:r>
      <w:r>
        <w:rPr>
          <w:position w:val="10"/>
        </w:rPr>
        <w:t>[36]</w:t>
      </w:r>
      <w:r>
        <w:t>. Уже 19 марта были сменены руководители МВД во всех союзных республиках и в большинстве регионов РСФСР</w:t>
      </w:r>
      <w:r>
        <w:rPr>
          <w:position w:val="10"/>
        </w:rPr>
        <w:t>[36]</w:t>
      </w:r>
      <w:r>
        <w:t>. В свою очередь вновь назначенные руководители МВД производили замены кадров в среднем звене руководства</w:t>
      </w:r>
      <w:r>
        <w:rPr>
          <w:position w:val="10"/>
        </w:rPr>
        <w:t>[36]</w:t>
      </w:r>
      <w:r>
        <w:t>.</w:t>
      </w:r>
    </w:p>
    <w:p w:rsidR="00D465E5" w:rsidRDefault="006E702D">
      <w:pPr>
        <w:pStyle w:val="a3"/>
      </w:pPr>
      <w:r>
        <w:t>Л. П. Берия на посту главы МВД одними из первых своих приказов создал комиссии и следственные группы по пересмотру дел, находящихся в производстве МВД</w:t>
      </w:r>
      <w:r>
        <w:rPr>
          <w:position w:val="10"/>
        </w:rPr>
        <w:t>[36]</w:t>
      </w:r>
      <w:r>
        <w:t>. Эти группы занимались в том числе делами арестованных «врачей-вредителей», арестованных по «делу авиаторов» и т. п.</w:t>
      </w:r>
      <w:r>
        <w:rPr>
          <w:position w:val="10"/>
        </w:rPr>
        <w:t>[36]</w:t>
      </w:r>
      <w:r>
        <w:t xml:space="preserve"> В результате начатых по инициативе Л. П. Берии расследований, в апреле были освобождены многие осуждённые и подследственные по пересматриваемым делам</w:t>
      </w:r>
      <w:r>
        <w:rPr>
          <w:position w:val="10"/>
        </w:rPr>
        <w:t>[37]</w:t>
      </w:r>
      <w:r>
        <w:t>. 26 марта Лаврентий Берия направил в Президиум ЦК КПСС записку об амнистии</w:t>
      </w:r>
      <w:r>
        <w:rPr>
          <w:position w:val="10"/>
        </w:rPr>
        <w:t>[36]</w:t>
      </w:r>
      <w:r>
        <w:t>. В этой записке предлагалось освободить из мест лишения свободы осуждённых на срок до 5 лет, осуждённых за хозяйственные, должностные и отдельные воинские преступления независимо от срока заключения, женщин, имеющих детей в возрасте до 10 лет, беременных, несовершеннолетних, неизлечимо больных, пожилых</w:t>
      </w:r>
      <w:r>
        <w:rPr>
          <w:position w:val="10"/>
        </w:rPr>
        <w:t>[36]</w:t>
      </w:r>
      <w:r>
        <w:t>. Предлагалось также сократить вдвое срок заключения для осуждённых на срок свыше 5 лет</w:t>
      </w:r>
      <w:r>
        <w:rPr>
          <w:position w:val="10"/>
        </w:rPr>
        <w:t>[36]</w:t>
      </w:r>
      <w:r>
        <w:t>. 27 марта Президиум Верховного совета СССР издал указ «Об амнистии», согласно которому подлежали освобождению свыше трети заключённых в СССР</w:t>
      </w:r>
      <w:r>
        <w:rPr>
          <w:position w:val="10"/>
        </w:rPr>
        <w:t>[36]</w:t>
      </w:r>
      <w:r>
        <w:t>. Фактически были выпущены на свободу свыше 1 млн человек и прекращено производство около 400 тыс. уголовных дел</w:t>
      </w:r>
      <w:r>
        <w:rPr>
          <w:position w:val="10"/>
        </w:rPr>
        <w:t>[36]</w:t>
      </w:r>
      <w:r>
        <w:t>. 4 апреля Берия подписал приказ N 0068 за грифом совершенно секретно «О запрещении применения к арестованным каких-либо мер принуждения и физического воздействия», постановив:</w:t>
      </w:r>
    </w:p>
    <w:p w:rsidR="00D465E5" w:rsidRDefault="006E702D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Категорически запретить в органах МВД применение к арестованным каких-либо мер принуждения и физического воздействия; в производстве следствия строго соблюдать нормы уголовно-процессуального кодекса.</w:t>
      </w:r>
    </w:p>
    <w:p w:rsidR="00D465E5" w:rsidRDefault="006E702D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Ликвидировать в Лефортовской и внутренней тюрьмах организованные руководством (бывшего) МГБ СССР помещения для применения к арестованным физических мер воздействия, а все орудия, посредством которых осуществлялись пытки — уничтожить.</w:t>
      </w:r>
    </w:p>
    <w:p w:rsidR="00D465E5" w:rsidRDefault="006E702D">
      <w:pPr>
        <w:pStyle w:val="a3"/>
        <w:numPr>
          <w:ilvl w:val="0"/>
          <w:numId w:val="7"/>
        </w:numPr>
        <w:tabs>
          <w:tab w:val="left" w:pos="707"/>
        </w:tabs>
        <w:rPr>
          <w:position w:val="10"/>
        </w:rPr>
      </w:pPr>
      <w:r>
        <w:t>С настоящим приказом ознакомить весь оперативный состав органов МВД и предупредить, что впредь за нарушение советской законности будут привлекаться к строжайшей ответственности, вплоть до предания суду не только непосредственные виновники, но и их руководители.</w:t>
      </w:r>
      <w:r>
        <w:rPr>
          <w:position w:val="10"/>
        </w:rPr>
        <w:t>[38]</w:t>
      </w:r>
    </w:p>
    <w:p w:rsidR="00D465E5" w:rsidRDefault="006E702D">
      <w:pPr>
        <w:pStyle w:val="a3"/>
      </w:pPr>
      <w:r>
        <w:t>Сын Л. П. Берии, Серго Лаврентьевич, в 1994 году опубликовал книгу воспоминаний об отце. В частности, там Л. П. Берия описан как сторонник демократических реформ, прекращения насильственного построения социализма в ГДР.</w:t>
      </w:r>
    </w:p>
    <w:p w:rsidR="00D465E5" w:rsidRDefault="006E702D">
      <w:pPr>
        <w:pStyle w:val="31"/>
        <w:numPr>
          <w:ilvl w:val="0"/>
          <w:numId w:val="0"/>
        </w:numPr>
      </w:pPr>
      <w:r>
        <w:t>1.9. Арест и приговор</w:t>
      </w:r>
    </w:p>
    <w:p w:rsidR="00D465E5" w:rsidRDefault="006E702D">
      <w:pPr>
        <w:pStyle w:val="a3"/>
      </w:pPr>
      <w:r>
        <w:t>Усиление Л. П. Берии, его претензии на «наследство» И. В. Сталина и отсутствие у него союзников в высшем партийном руководстве привели к его падению. Членам Президиума ЦК по инициативе Н. С. Хрущёва было объявлено, что Л. П. Берия планирует провести государственный переворот и арестовать Президиум на премьере оперы «Декабристы». На июльском пленуме ЦК КПСС почти все члены ЦК выступили с заявлениями о вредительской деятельности Л.Берии. В конце июля 1953 года был издан секретный циркуляр 2-го Главного управления МВД СССР, которым было предписано повсеместное изъятие любых художественных изображений Л. П. Берии. 7 июля постановлением пленума ЦК КПСС Берия был освобождён от обязанностей члена Президиума ЦК КПСС и выведен из состава ЦК КПСС</w:t>
      </w:r>
      <w:r>
        <w:rPr>
          <w:position w:val="10"/>
        </w:rPr>
        <w:t>[7]</w:t>
      </w:r>
      <w:r>
        <w:t>.</w:t>
      </w:r>
    </w:p>
    <w:p w:rsidR="00D465E5" w:rsidRDefault="006E702D">
      <w:pPr>
        <w:pStyle w:val="a3"/>
      </w:pPr>
      <w:r>
        <w:t>Л. П. Берия предстал, вместе с некоторыми своими бывшими сотрудниками из органов госбезопасности (В. Н. Меркуловым, Б. З. Кобуловым, С. А. Гоглидзе, П. Я. Мешиком, В. Г. Деканозовым и Л. Е. Влодзимирским), арестованными в течение того же года, перед Специальным судебным присутствием Верховного Суда СССР под председательством маршала И. С. Конева.</w:t>
      </w:r>
    </w:p>
    <w:p w:rsidR="00D465E5" w:rsidRDefault="006E702D">
      <w:pPr>
        <w:pStyle w:val="a3"/>
      </w:pPr>
      <w:r>
        <w:t>Он был обвинён в шпионаже в пользу Великобритании и других стран, стремлении к ликвидации Советского рабоче-крестьянского строя, реставрации капитализма и восстановлению господства буржуазии. Также Берию обвинили в моральном разложении, злоупотреблении властью, а также в фальсификации тысяч уголовных дел на своих сослуживцев в Грузии и Закавказье и организации незаконных репрессий (это Берия, согласно обвинению, совершал тоже действуя в корыстных и вражеских целях).</w:t>
      </w:r>
    </w:p>
    <w:p w:rsidR="00D465E5" w:rsidRDefault="006E702D">
      <w:pPr>
        <w:pStyle w:val="a3"/>
      </w:pPr>
      <w:r>
        <w:t>23 декабря 1953 года дело Берии было рассмотрено Специальным судебным присутствием Верховного суда СССР под председательством маршала И. С. Конева. Все обвиняемые были приговорены к смертной казни и в тот же день расстреляны. Причём Л. П. Берию расстреляли за несколько часов до казни прочих осуждённых в бункере штаба Московского военного округа в присутствии генерального прокурора СССР Р. А. Руденко. По собственной инициативе первый выстрел сделал из личного оружия генерал-полковник (впоследствии Маршал Советского Союза) П. Ф. Батицкий</w:t>
      </w:r>
      <w:r>
        <w:rPr>
          <w:position w:val="10"/>
        </w:rPr>
        <w:t>[40][41][42]</w:t>
      </w:r>
      <w:r>
        <w:t>. Краткое сообщение о суде над Л. П. Берией и его сотрудниками было опубликовано в советской печати.</w:t>
      </w:r>
    </w:p>
    <w:p w:rsidR="00D465E5" w:rsidRDefault="006E702D">
      <w:pPr>
        <w:pStyle w:val="a3"/>
      </w:pPr>
      <w:r>
        <w:t>В 1952 году вышел пятый том Большой советской энциклопедии, в котором был помещён портрет Л. П. Берии и хвалебная статья о нём. В 1954 году редакция Большой советской энциклопедии разослала своим подписчикам (библиотекам) письмо, в котором настоятельно рекомендовалось «ножницами или бритвой» вырезать и портрет, и страницы, посвящённые Л. П. Берии, а вместо них вклеить другие (присланные в том же письме), содержащие другие статьи, начинающиеся на те же буквы. В результате ареста Берии был арестован и казнён один из его ближайших соратников, 1-й секретарь ЦК КП Азербайджанской ССР Мир Джафар Багиров. В печати и литературе времен «оттепели» произошла демонизация образа Берии, на него возлагали вину и за репрессии 1937-38 гг., и за репрессии послевоенного времени, к которым он не имел прямого отношения.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2. Семья</w:t>
      </w:r>
    </w:p>
    <w:p w:rsidR="00D465E5" w:rsidRDefault="006E702D">
      <w:pPr>
        <w:pStyle w:val="a3"/>
      </w:pPr>
      <w:r>
        <w:t>Жена — Нина (Нино) Теймуразовна Гегечкори (1905—1991) — в 1990 году в возрасте 86 лет дала интервью, где полностью оправдывает деятельность мужа</w:t>
      </w:r>
      <w:r>
        <w:rPr>
          <w:position w:val="10"/>
        </w:rPr>
        <w:t>[44]</w:t>
      </w:r>
      <w:r>
        <w:t>. Сын — Серго Лаврентьевич Берия — выступал за моральную (не претендуя на полную) реабилитацию отца.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3. Награды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Боевого Красного Знамени Грузинской ССР (1923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Красного Знамени (1924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Трудового Красного Знамени Грузинской ССР (1931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position w:val="10"/>
        </w:rPr>
      </w:pPr>
      <w:r>
        <w:t>Орден Трудового Красного Знамени Азербайджанской ССР (1932 г.)</w:t>
      </w:r>
      <w:r>
        <w:rPr>
          <w:position w:val="10"/>
        </w:rPr>
        <w:t>[7]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Ленина (1935, 1943, 1945 и 1949 гг.)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Красного Знамени (1942 и 1944 гг.)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Республики (Танну-Тува) (1943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Герой Социалистического Труда (1943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Сухэ-Батора (1949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Трудового Красного Знамени Армянской ССР (1949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Орден Суворова I степени (1949 г.)</w:t>
      </w:r>
    </w:p>
    <w:p w:rsidR="00D465E5" w:rsidRDefault="006E702D">
      <w:pPr>
        <w:pStyle w:val="a3"/>
        <w:numPr>
          <w:ilvl w:val="0"/>
          <w:numId w:val="6"/>
        </w:numPr>
        <w:tabs>
          <w:tab w:val="left" w:pos="707"/>
        </w:tabs>
        <w:rPr>
          <w:position w:val="10"/>
        </w:rPr>
      </w:pPr>
      <w:r>
        <w:t>Сталинская премия I степени (1949 г. и 1951 г.)</w:t>
      </w:r>
      <w:r>
        <w:rPr>
          <w:position w:val="10"/>
        </w:rPr>
        <w:t>[46]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4. Труды</w:t>
      </w:r>
    </w:p>
    <w:p w:rsidR="00D465E5" w:rsidRDefault="006E702D">
      <w:pPr>
        <w:pStyle w:val="a3"/>
        <w:numPr>
          <w:ilvl w:val="0"/>
          <w:numId w:val="5"/>
        </w:numPr>
        <w:tabs>
          <w:tab w:val="left" w:pos="707"/>
        </w:tabs>
      </w:pPr>
      <w:r>
        <w:t>Л. П. Берия.К вопросу о истории большевистских организаций в Закавказье. — 1935.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5. Объекты, носившие имя Л. П. Берии</w:t>
      </w:r>
    </w:p>
    <w:p w:rsidR="00D465E5" w:rsidRDefault="006E702D">
      <w:pPr>
        <w:pStyle w:val="a3"/>
      </w:pPr>
      <w:r>
        <w:t>В честь Берии назывались:</w:t>
      </w:r>
    </w:p>
    <w:p w:rsidR="00D465E5" w:rsidRDefault="006E702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Бериевский район — ныне Новолакский район, Дагестана, в период с февраля по май 1944 г.</w:t>
      </w:r>
    </w:p>
    <w:p w:rsidR="00D465E5" w:rsidRDefault="006E702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Берияаул — село Новолакское, Дагестан</w:t>
      </w:r>
    </w:p>
    <w:p w:rsidR="00D465E5" w:rsidRDefault="006E702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Берияшен — Шаруккар, Азербайджан</w:t>
      </w:r>
    </w:p>
    <w:p w:rsidR="00D465E5" w:rsidRDefault="006E702D">
      <w:pPr>
        <w:pStyle w:val="a3"/>
        <w:numPr>
          <w:ilvl w:val="0"/>
          <w:numId w:val="4"/>
        </w:numPr>
        <w:tabs>
          <w:tab w:val="left" w:pos="707"/>
        </w:tabs>
      </w:pPr>
      <w:r>
        <w:t>Бериякенд — два села, Азербайджан</w:t>
      </w:r>
    </w:p>
    <w:p w:rsidR="00D465E5" w:rsidRDefault="006E702D">
      <w:pPr>
        <w:pStyle w:val="a3"/>
      </w:pPr>
      <w:r>
        <w:t>Кроме того, его именем назывались посёлки в Калмыкии и Магаданской области.</w:t>
      </w:r>
    </w:p>
    <w:p w:rsidR="00D465E5" w:rsidRDefault="006E702D">
      <w:pPr>
        <w:pStyle w:val="a3"/>
      </w:pPr>
      <w:r>
        <w:t>Именем Л. П. Берии ранее назывались нынешние Кооперативная улица в Харькове, проспект Победы в Озёрске, Апшеронская площадь во Владикавказе (Дзауджикау), Цимлянская улица в Хабаровске, улица Гагарина в Сарове.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6. Примечательные факты</w:t>
      </w:r>
    </w:p>
    <w:p w:rsidR="00D465E5" w:rsidRDefault="006E702D">
      <w:pPr>
        <w:pStyle w:val="a3"/>
        <w:numPr>
          <w:ilvl w:val="0"/>
          <w:numId w:val="3"/>
        </w:numPr>
        <w:tabs>
          <w:tab w:val="left" w:pos="707"/>
        </w:tabs>
      </w:pPr>
      <w:r>
        <w:t>Любимое выражение Берии: «Сотру в лагерную пыль...»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7. Киновоплощения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Дэвид Суше («Красный монарх» Red Monarch (Англия, 1983)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Валентин Гафт («Пиры Валтасара, или Ночь со Сталиным», СССР, 1989, «Затерянный в Сибири», Великобритания — СССР, 1990)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Роланд Надареишвили («Маленький гигант большого секса», СССР, 1990)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Б.Голадзе («Сталинград», СССР, 1989)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>Владимир Сичкарь («Война на западном направлении», СССР, 1990)</w:t>
      </w:r>
      <w:r>
        <w:rPr>
          <w:position w:val="10"/>
        </w:rPr>
        <w:t>[47]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Всеволод Абдулов («И чёрт с нами», 1991)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Боб Хоскинс («Ближний круг», Италия — США — СССР, 1992)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Рошан Сет («Сталин», США — Венгрия, 1992)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Федя Стоянович («Gospodja Kolontaj» (Югославия, 1996)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Пол Ливингстон («Дети революции», Австралия 1996)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Мумид Макоев («Хрусталёв, машину!», 1998)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Адам Ференци («Путешествие в Москву» Podróz do Moskwy, (Польша, 1999)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Виктор Сухоруков («Желанная», Россия, 2003)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Николай Чиндяйкин («Дети Арбата», Россия, 2004)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Сейран Даланян («Конвой PQ-17», Россия, 2004)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Ираклий Мачарашвили («Московская сага», Россия, 2004)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Владимир Щербаков («Две любви», 2004; «Смерть Таирова», Россия, 2004; «Жена Сталина», Россия, 2006; «Звезда эпохи»; «Апостол», Россия, 2007; «Берия», Россия, 2007; «Гитлер капут!», Россия, 2008; «Легенда об Ольге», Россия, 2008; «Вольф Мессинг: видевший сквозь время», Россия, 2009)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Малхаз Асламазашвили («Сталин. Live» — 2006).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Вячеслав Гришечкин («Охота на Берию», Россия, 2008)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Александр Лазарев-младший («Застава Жилина», Россия, 2008)</w:t>
      </w:r>
    </w:p>
    <w:p w:rsidR="00D465E5" w:rsidRDefault="006E702D">
      <w:pPr>
        <w:pStyle w:val="a3"/>
        <w:numPr>
          <w:ilvl w:val="0"/>
          <w:numId w:val="2"/>
        </w:numPr>
        <w:tabs>
          <w:tab w:val="left" w:pos="707"/>
        </w:tabs>
      </w:pPr>
      <w:r>
        <w:t>Адам Булгучев («Утомлённые солнцем», Россия, 2010)</w:t>
      </w:r>
    </w:p>
    <w:p w:rsidR="00D465E5" w:rsidRDefault="006E702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Колпакиди А. И., Серяков М. Л. Щит и меч: Энциклопедический справочник. М., 2002.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другим сведениям родился 11 (23) сентября 1899 года.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Берия Лаврентий Павлович // Memo.ru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Елена Прудникова, Александр Бушков.</w:t>
      </w:r>
      <w:r>
        <w:t xml:space="preserve"> Берия, последний рыцарь Сталина. — ЗАО «ОЛМА Медиа Групп». — М.: 2007.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Александр Будберг, Светлана Самоделова.</w:t>
      </w:r>
      <w:r>
        <w:t xml:space="preserve"> Наш Гиммлер // </w:t>
      </w:r>
      <w:r>
        <w:rPr>
          <w:i/>
          <w:iCs/>
        </w:rPr>
        <w:t>Газета «Московский Комсомолец»</w:t>
      </w:r>
      <w:r>
        <w:t>. — 2 сентября 2000. — № 874.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Станислав ТАРАСОВ, Дмитрий ЕРМОЛАЕВ. под псевдонимом «лакербая»  (рус.), </w:t>
      </w:r>
      <w:r>
        <w:rPr>
          <w:i/>
          <w:iCs/>
        </w:rPr>
        <w:t>РОССИЙСКИЕ ВЕСТИ</w:t>
      </w:r>
      <w:r>
        <w:t> (28 января - 4 февраля 2009).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Берия Лаврентий Павлович  (рус.), </w:t>
      </w:r>
      <w:r>
        <w:rPr>
          <w:i/>
          <w:iCs/>
        </w:rPr>
        <w:t>Справочник по истории Коммунистической партии и Советского Союза 1898 - 1991</w:t>
      </w:r>
      <w:r>
        <w:t>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Алексей Топтыгин</w:t>
      </w:r>
      <w:r>
        <w:t xml:space="preserve"> Неизвестный Берия. — М.: ИД Нева, Олма-Пресс,, 2002. — С. 384. — 480 с. — 5000 экз. — ISBN 5-7654-1501-6, 5-224-03518-X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Джанибекян В. Г., «Провокаторы и охранка», М.: Вече, 2005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Сталин и Каганович. Переписка. 1931-1936 гг.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Джанибекян В. Г., «Провокаторы и охранка», М.,Вече, 2005.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291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«Польское подполье на территории Западной Украины и Западной Белоруссии 1939—1941 гг.» Т. 1,2. // Варшава-Москва, 2001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«Депортации польских граждан из Западной Украины и Западной Белоруссии в 1940 году» // Варшава-Москва, 2003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Президиума Верховного Совета СССР, Совета Народных Комиссаров СССР и Центрального Комитета ВКП(б) от 30 июня 1941 года об образовании Государственного Комитета Обороны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№ ГКО-1241с от 4 февраля 1942 года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ГКО № 2615с от 8.12.42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ГКО № 5931 от 19.05.44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Великая Отечественная война. 1941—1945. Военно-исторические очерки. Книга первая. Суровые испытания. — М.: Наука, 1998. 544 с, ил — стр 136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 Ставке Главного командования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Великая Отечественная война. 1941—1945. Военно-исторические очерки. Книга первая. Суровые испытания. — М.: Наука, 1998. 544 с, ил — стр 386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Наказанный народ. Как депортировали чеченцев и ингушей  (рус.), </w:t>
      </w:r>
      <w:r>
        <w:rPr>
          <w:i/>
          <w:iCs/>
        </w:rPr>
        <w:t>РИА Новости</w:t>
      </w:r>
      <w:r>
        <w:t> (22/02/2008).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Павел Полян. Принудительные миграции в годы второй мировой войны и после ее окончания (1939–1953)  (рус.), </w:t>
      </w:r>
      <w:r>
        <w:rPr>
          <w:i/>
          <w:iCs/>
        </w:rPr>
        <w:t>memo.ru</w:t>
      </w:r>
      <w:r>
        <w:t>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Николай Бугай. Депортация народов  (рус.), </w:t>
      </w:r>
      <w:r>
        <w:rPr>
          <w:i/>
          <w:iCs/>
        </w:rPr>
        <w:t>Научно-просветительский журнал «Скепсис</w:t>
      </w:r>
      <w:r>
        <w:t>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Бугай Н.Ф., М.И. Мамаев</w:t>
      </w:r>
      <w:r>
        <w:t xml:space="preserve"> Турки-месхетинцы: Грузия, Узбекистан, Россия, США. — 2009. — С. 102. — ISBN 978-5-8125-1210-1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Бугай Н.Ф., М.И. Мамаев</w:t>
      </w:r>
      <w:r>
        <w:t xml:space="preserve"> Турки-месхетинцы: Грузия, Узбекистан, Россия, США. — 2009. — С. 104. — ISBN 978-5-8125-1210-1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Бугай Н.Ф., М.И. Мамаев</w:t>
      </w:r>
      <w:r>
        <w:t xml:space="preserve"> Турки-месхетинцы: Грузия, Узбекистан, Россия, США. — 2009. — С. 116. — ISBN 978-5-8125-1210-1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Постановление ГКО № 9887сс/ов от 20.08.45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«В 1946 году Капица отказался принимать участие в разработке атомного оружия» // А. Д. Сахаров ВОСПОМИНАНИЯ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«Пётр Леонидович просто-напросто не хотел работать над атомным проектом» // Мой отец — Лаврентий Берия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380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385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Горизонты в лабиринте //Газета «Советская Россия» 1 июня 2010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393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436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438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Барсенков А. С., Вдовин А. И., «История России. 1917—2007» — М.: Аспект Пресс, 2008 — стр. 439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Приказ министра внутренних дел СССР Л.П.Берии "О запрещении применения к арестованным каких-либо мер принуждения и физического воздействия"  (рус.), </w:t>
      </w:r>
      <w:r>
        <w:rPr>
          <w:i/>
          <w:iCs/>
        </w:rPr>
        <w:t>www.memorial.krsk.ru</w:t>
      </w:r>
      <w:r>
        <w:t>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Дело «железного наркома»</w:t>
      </w:r>
      <w:r>
        <w:t>, сайт Михаила Мчедлишвили.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Берия, Лаврентий Павлович в Кругосвете.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Лаврентия Берию в 1953 году расстрелял лично советский маршал. NEWSru (24 июня 2010). 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Маршал Батицкий в 1953 году лично расстрелял Берию — ВВС РФ. РИА Новости (23 июня 2010). 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Джанибекян В. Г., «Провокаторы и охранка», М.: Вече, 2005.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Мой муж — Лаврентий Берия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приговору суда был лишён всех наград.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Справочник по истории Коммунистической партии и Советского Союза 1898—1991</w:t>
      </w:r>
    </w:p>
    <w:p w:rsidR="00D465E5" w:rsidRDefault="006E702D">
      <w:pPr>
        <w:pStyle w:val="a3"/>
        <w:numPr>
          <w:ilvl w:val="1"/>
          <w:numId w:val="1"/>
        </w:numPr>
        <w:tabs>
          <w:tab w:val="left" w:pos="1414"/>
        </w:tabs>
        <w:spacing w:after="0"/>
      </w:pPr>
      <w:r>
        <w:t>Почётный гражданин Советского Союза</w:t>
      </w:r>
    </w:p>
    <w:p w:rsidR="00D465E5" w:rsidRDefault="006E702D">
      <w:pPr>
        <w:pStyle w:val="a3"/>
        <w:numPr>
          <w:ilvl w:val="0"/>
          <w:numId w:val="1"/>
        </w:numPr>
        <w:tabs>
          <w:tab w:val="left" w:pos="707"/>
        </w:tabs>
      </w:pPr>
      <w:r>
        <w:t>Война на западном направлении: актёры и роли.</w:t>
      </w:r>
    </w:p>
    <w:p w:rsidR="00D465E5" w:rsidRDefault="006E702D">
      <w:pPr>
        <w:pStyle w:val="a3"/>
        <w:spacing w:after="0"/>
      </w:pPr>
      <w:r>
        <w:t>Источник: http://ru.wikipedia.org/wiki/Берия,_Лаврентий_Павлович</w:t>
      </w:r>
      <w:bookmarkStart w:id="0" w:name="_GoBack"/>
      <w:bookmarkEnd w:id="0"/>
    </w:p>
    <w:sectPr w:rsidR="00D465E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02D"/>
    <w:rsid w:val="006E702D"/>
    <w:rsid w:val="00AC7D3A"/>
    <w:rsid w:val="00D4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9D8A0-E94F-403C-84A9-9A2CD3EB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810">
    <w:name w:val="RTF_Num 8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8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5032</Words>
  <Characters>28683</Characters>
  <Application>Microsoft Office Word</Application>
  <DocSecurity>0</DocSecurity>
  <Lines>239</Lines>
  <Paragraphs>67</Paragraphs>
  <ScaleCrop>false</ScaleCrop>
  <Company/>
  <LinksUpToDate>false</LinksUpToDate>
  <CharactersWithSpaces>33648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2014-05-20T01:41:00Z</dcterms:created>
  <dcterms:modified xsi:type="dcterms:W3CDTF">2014-05-20T01:41:00Z</dcterms:modified>
</cp:coreProperties>
</file>