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1D7" w:rsidRDefault="005216BB">
      <w:pPr>
        <w:pStyle w:val="a3"/>
      </w:pPr>
      <w:r>
        <w:br/>
      </w:r>
      <w:r>
        <w:br/>
        <w:t xml:space="preserve">Содержание </w:t>
      </w:r>
      <w:r>
        <w:br/>
      </w:r>
      <w:r>
        <w:rPr>
          <w:b/>
          <w:bCs/>
        </w:rPr>
        <w:t>1 Австралия и Океания</w:t>
      </w:r>
      <w:r>
        <w:br/>
      </w:r>
      <w:r>
        <w:rPr>
          <w:b/>
          <w:bCs/>
        </w:rPr>
        <w:t>2 Азия</w:t>
      </w:r>
      <w:r>
        <w:br/>
      </w:r>
      <w:r>
        <w:rPr>
          <w:b/>
          <w:bCs/>
        </w:rPr>
        <w:t>3 Америка</w:t>
      </w:r>
      <w:r>
        <w:br/>
      </w:r>
      <w:r>
        <w:rPr>
          <w:b/>
          <w:bCs/>
        </w:rPr>
        <w:t>4 Африка</w:t>
      </w:r>
      <w:r>
        <w:br/>
      </w:r>
      <w:r>
        <w:rPr>
          <w:b/>
          <w:bCs/>
        </w:rPr>
        <w:t>5 Европа</w:t>
      </w:r>
      <w:r>
        <w:br/>
      </w:r>
    </w:p>
    <w:p w:rsidR="003651D7" w:rsidRDefault="005216BB">
      <w:pPr>
        <w:pStyle w:val="21"/>
        <w:pageBreakBefore/>
        <w:numPr>
          <w:ilvl w:val="0"/>
          <w:numId w:val="0"/>
        </w:numPr>
      </w:pPr>
      <w:r>
        <w:t>1. Австралия и Океания</w:t>
      </w:r>
    </w:p>
    <w:p w:rsidR="003651D7" w:rsidRDefault="005216BB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rPr>
          <w:b/>
          <w:bCs/>
        </w:rPr>
        <w:t>Кауаи</w:t>
      </w:r>
      <w:r>
        <w:t xml:space="preserve"> — Каумуалии, вождь (1795 - 1821)</w:t>
      </w:r>
    </w:p>
    <w:p w:rsidR="003651D7" w:rsidRDefault="005216BB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Колония Новый Южный Уэльс</w:t>
      </w:r>
    </w:p>
    <w:p w:rsidR="003651D7" w:rsidRDefault="005216BB">
      <w:pPr>
        <w:pStyle w:val="a3"/>
        <w:numPr>
          <w:ilvl w:val="1"/>
          <w:numId w:val="6"/>
        </w:numPr>
        <w:tabs>
          <w:tab w:val="left" w:pos="1414"/>
        </w:tabs>
        <w:spacing w:after="0"/>
      </w:pPr>
      <w:r>
        <w:t>Монарх — Георг III, король, (1760—1801)</w:t>
      </w:r>
    </w:p>
    <w:p w:rsidR="003651D7" w:rsidRDefault="005216BB">
      <w:pPr>
        <w:pStyle w:val="a3"/>
        <w:numPr>
          <w:ilvl w:val="1"/>
          <w:numId w:val="6"/>
        </w:numPr>
        <w:tabs>
          <w:tab w:val="left" w:pos="1414"/>
        </w:tabs>
        <w:spacing w:after="0"/>
      </w:pPr>
      <w:r>
        <w:t>Губернатор -</w:t>
      </w:r>
    </w:p>
    <w:p w:rsidR="003651D7" w:rsidRDefault="005216BB">
      <w:pPr>
        <w:pStyle w:val="a3"/>
        <w:numPr>
          <w:ilvl w:val="2"/>
          <w:numId w:val="6"/>
        </w:numPr>
        <w:tabs>
          <w:tab w:val="left" w:pos="2121"/>
        </w:tabs>
        <w:spacing w:after="0"/>
      </w:pPr>
      <w:r>
        <w:t>Капитан Джон Хантер, губернатор (1795—1800)</w:t>
      </w:r>
    </w:p>
    <w:p w:rsidR="003651D7" w:rsidRDefault="005216BB">
      <w:pPr>
        <w:pStyle w:val="a3"/>
        <w:numPr>
          <w:ilvl w:val="2"/>
          <w:numId w:val="6"/>
        </w:numPr>
        <w:tabs>
          <w:tab w:val="left" w:pos="2121"/>
        </w:tabs>
      </w:pPr>
      <w:r>
        <w:t>Капитан Филип Кинг, губернатор (1800—1806)</w:t>
      </w:r>
    </w:p>
    <w:p w:rsidR="003651D7" w:rsidRDefault="005216BB">
      <w:pPr>
        <w:pStyle w:val="21"/>
        <w:pageBreakBefore/>
        <w:numPr>
          <w:ilvl w:val="0"/>
          <w:numId w:val="0"/>
        </w:numPr>
      </w:pPr>
      <w:r>
        <w:t>2. Азия</w:t>
      </w:r>
    </w:p>
    <w:p w:rsidR="003651D7" w:rsidRDefault="005216B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rPr>
          <w:b/>
          <w:bCs/>
        </w:rPr>
        <w:t>Абу-Даби</w:t>
      </w:r>
      <w:r>
        <w:t> — Шахбут ибн Дийяб ан-Нахайян, шейх (1793—1816)</w:t>
      </w:r>
    </w:p>
    <w:p w:rsidR="003651D7" w:rsidRDefault="005216B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rPr>
          <w:b/>
          <w:bCs/>
        </w:rPr>
        <w:t>Аварское ханство</w:t>
      </w:r>
      <w:r>
        <w:t xml:space="preserve"> — Умма-хан IV ибн Мухаммед, хан (1774 — апрель 1801)</w:t>
      </w:r>
    </w:p>
    <w:p w:rsidR="003651D7" w:rsidRDefault="005216B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rPr>
          <w:b/>
          <w:bCs/>
        </w:rPr>
        <w:t>Афганистан</w:t>
      </w:r>
      <w:r>
        <w:t> — Заман-шах, шах (1793—1801)</w:t>
      </w:r>
    </w:p>
    <w:p w:rsidR="003651D7" w:rsidRDefault="005216B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rPr>
          <w:b/>
          <w:bCs/>
        </w:rPr>
        <w:t>Китай</w:t>
      </w:r>
      <w:r>
        <w:t xml:space="preserve"> (Династия Цин) — Айсиньгёро Юнъянь, император (1796—1820)</w:t>
      </w:r>
    </w:p>
    <w:p w:rsidR="003651D7" w:rsidRDefault="005216B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rPr>
          <w:b/>
          <w:bCs/>
        </w:rPr>
        <w:t>Корея</w:t>
      </w:r>
      <w:r>
        <w:t>:</w:t>
      </w:r>
    </w:p>
    <w:p w:rsidR="003651D7" w:rsidRDefault="005216BB">
      <w:pPr>
        <w:pStyle w:val="a3"/>
        <w:numPr>
          <w:ilvl w:val="1"/>
          <w:numId w:val="5"/>
        </w:numPr>
        <w:tabs>
          <w:tab w:val="left" w:pos="1414"/>
        </w:tabs>
        <w:spacing w:after="0"/>
      </w:pPr>
      <w:r>
        <w:t>Чонджо, король (1776—1800)</w:t>
      </w:r>
    </w:p>
    <w:p w:rsidR="003651D7" w:rsidRDefault="005216BB">
      <w:pPr>
        <w:pStyle w:val="a3"/>
        <w:numPr>
          <w:ilvl w:val="1"/>
          <w:numId w:val="5"/>
        </w:numPr>
        <w:tabs>
          <w:tab w:val="left" w:pos="1414"/>
        </w:tabs>
        <w:spacing w:after="0"/>
      </w:pPr>
      <w:r>
        <w:t>Сунджо, король (1800—1834)</w:t>
      </w:r>
    </w:p>
    <w:p w:rsidR="003651D7" w:rsidRDefault="005216B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rPr>
          <w:b/>
          <w:bCs/>
        </w:rPr>
        <w:t>Персия</w:t>
      </w:r>
      <w:r>
        <w:t> — Фетх-Али-шах, шах (1797—1834)</w:t>
      </w:r>
    </w:p>
    <w:p w:rsidR="003651D7" w:rsidRDefault="005216BB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rPr>
          <w:b/>
          <w:bCs/>
        </w:rPr>
        <w:t>Османская империя</w:t>
      </w:r>
      <w:r>
        <w:t> — Селим III, султан (1789—1807)</w:t>
      </w:r>
    </w:p>
    <w:p w:rsidR="003651D7" w:rsidRDefault="005216BB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b/>
          <w:bCs/>
        </w:rPr>
      </w:pPr>
      <w:r>
        <w:rPr>
          <w:b/>
          <w:bCs/>
        </w:rPr>
        <w:t>Япония</w:t>
      </w:r>
    </w:p>
    <w:p w:rsidR="003651D7" w:rsidRDefault="005216BB">
      <w:pPr>
        <w:pStyle w:val="a3"/>
        <w:numPr>
          <w:ilvl w:val="1"/>
          <w:numId w:val="5"/>
        </w:numPr>
        <w:tabs>
          <w:tab w:val="left" w:pos="1414"/>
        </w:tabs>
        <w:spacing w:after="0"/>
      </w:pPr>
      <w:r>
        <w:t>Монарх — Кокаку, император (1780—1817)</w:t>
      </w:r>
    </w:p>
    <w:p w:rsidR="003651D7" w:rsidRDefault="005216BB">
      <w:pPr>
        <w:pStyle w:val="a3"/>
        <w:numPr>
          <w:ilvl w:val="1"/>
          <w:numId w:val="5"/>
        </w:numPr>
        <w:tabs>
          <w:tab w:val="left" w:pos="1414"/>
        </w:tabs>
      </w:pPr>
      <w:r>
        <w:t>Сёгун — Токугава Иэнари, сёгун (1786—1837)</w:t>
      </w:r>
    </w:p>
    <w:p w:rsidR="003651D7" w:rsidRDefault="005216BB">
      <w:pPr>
        <w:pStyle w:val="21"/>
        <w:pageBreakBefore/>
        <w:numPr>
          <w:ilvl w:val="0"/>
          <w:numId w:val="0"/>
        </w:numPr>
      </w:pPr>
      <w:r>
        <w:t>3. Америка</w:t>
      </w:r>
    </w:p>
    <w:p w:rsidR="003651D7" w:rsidRDefault="005216BB">
      <w:pPr>
        <w:pStyle w:val="a3"/>
        <w:numPr>
          <w:ilvl w:val="0"/>
          <w:numId w:val="4"/>
        </w:numPr>
        <w:tabs>
          <w:tab w:val="left" w:pos="707"/>
        </w:tabs>
      </w:pPr>
      <w:r>
        <w:rPr>
          <w:b/>
          <w:bCs/>
        </w:rPr>
        <w:t>Соединённые Штаты Америки</w:t>
      </w:r>
      <w:r>
        <w:t xml:space="preserve"> — Джон Адамс, президент (1797—1801)</w:t>
      </w:r>
    </w:p>
    <w:p w:rsidR="003651D7" w:rsidRDefault="005216BB">
      <w:pPr>
        <w:pStyle w:val="21"/>
        <w:pageBreakBefore/>
        <w:numPr>
          <w:ilvl w:val="0"/>
          <w:numId w:val="0"/>
        </w:numPr>
      </w:pPr>
      <w:r>
        <w:t>4. Африка</w:t>
      </w:r>
    </w:p>
    <w:p w:rsidR="003651D7" w:rsidRDefault="005216B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Королевство Ашанти</w:t>
      </w:r>
      <w:r>
        <w:t xml:space="preserve"> — Осей Кваме Паньин, асантехене (1777—1803)</w:t>
      </w:r>
    </w:p>
    <w:p w:rsidR="003651D7" w:rsidRDefault="005216B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Буганда</w:t>
      </w:r>
      <w:r>
        <w:t xml:space="preserve"> — Семакокиро, кабака (1771—1814)</w:t>
      </w:r>
    </w:p>
    <w:p w:rsidR="003651D7" w:rsidRDefault="005216B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Буньоро</w:t>
      </w:r>
      <w:r>
        <w:t xml:space="preserve"> — Кьебамбе III Ньямутукура, омукама (1786—1835)</w:t>
      </w:r>
    </w:p>
    <w:p w:rsidR="003651D7" w:rsidRDefault="005216B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Бурунди</w:t>
      </w:r>
      <w:r>
        <w:t xml:space="preserve"> — Нтаре IV Ругамба, король (1796—1852)</w:t>
      </w:r>
    </w:p>
    <w:p w:rsidR="003651D7" w:rsidRDefault="005216B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Дагомея</w:t>
      </w:r>
      <w:r>
        <w:t xml:space="preserve"> — Адандозан, акохосу (1797—1818)</w:t>
      </w:r>
    </w:p>
    <w:p w:rsidR="003651D7" w:rsidRDefault="005216B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Эфиопия</w:t>
      </w:r>
      <w:r>
        <w:t xml:space="preserve"> -</w:t>
      </w:r>
    </w:p>
    <w:p w:rsidR="003651D7" w:rsidRDefault="005216BB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Деметрос Аркедевос, негус (1799—1800)</w:t>
      </w:r>
    </w:p>
    <w:p w:rsidR="003651D7" w:rsidRDefault="005216BB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Текле Гиоргис I Йоханнес, негус (1800)</w:t>
      </w:r>
    </w:p>
    <w:p w:rsidR="003651D7" w:rsidRDefault="005216BB">
      <w:pPr>
        <w:pStyle w:val="a3"/>
        <w:numPr>
          <w:ilvl w:val="1"/>
          <w:numId w:val="3"/>
        </w:numPr>
        <w:tabs>
          <w:tab w:val="left" w:pos="1414"/>
        </w:tabs>
        <w:spacing w:after="0"/>
      </w:pPr>
      <w:r>
        <w:t>Деметрос Аркедевос, негус (повторно, 1800—1801)</w:t>
      </w:r>
    </w:p>
    <w:p w:rsidR="003651D7" w:rsidRDefault="005216B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Нджуани (Анжуан)</w:t>
      </w:r>
      <w:r>
        <w:t xml:space="preserve"> — Алави бин Хусейн, султан (1796—1816)</w:t>
      </w:r>
    </w:p>
    <w:p w:rsidR="003651D7" w:rsidRDefault="005216B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Руанда</w:t>
      </w:r>
      <w:r>
        <w:t xml:space="preserve"> — Юхи III Гахиндиро, мвами (1797—1830)</w:t>
      </w:r>
    </w:p>
    <w:p w:rsidR="003651D7" w:rsidRDefault="005216BB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rPr>
          <w:b/>
          <w:bCs/>
        </w:rPr>
        <w:t>Зулу</w:t>
      </w:r>
      <w:r>
        <w:t xml:space="preserve"> — Сензангакона, король (1781—1816)</w:t>
      </w:r>
    </w:p>
    <w:p w:rsidR="003651D7" w:rsidRDefault="005216BB">
      <w:pPr>
        <w:pStyle w:val="a3"/>
        <w:numPr>
          <w:ilvl w:val="0"/>
          <w:numId w:val="3"/>
        </w:numPr>
        <w:tabs>
          <w:tab w:val="left" w:pos="707"/>
        </w:tabs>
      </w:pPr>
      <w:r>
        <w:rPr>
          <w:b/>
          <w:bCs/>
        </w:rPr>
        <w:t>Марокко</w:t>
      </w:r>
      <w:r>
        <w:t xml:space="preserve"> — Слиман, султан (1792—1822)</w:t>
      </w:r>
    </w:p>
    <w:p w:rsidR="003651D7" w:rsidRDefault="005216BB">
      <w:pPr>
        <w:pStyle w:val="21"/>
        <w:pageBreakBefore/>
        <w:numPr>
          <w:ilvl w:val="0"/>
          <w:numId w:val="0"/>
        </w:numPr>
      </w:pPr>
      <w:r>
        <w:t>5. Европа</w:t>
      </w:r>
    </w:p>
    <w:p w:rsidR="003651D7" w:rsidRDefault="005216B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Андорра</w:t>
      </w:r>
      <w:r>
        <w:t xml:space="preserve"> — Франсиск Антони I де ла Дуэнья Сиснерос, архиепископ Урхеля (1797—1816)</w:t>
      </w:r>
    </w:p>
    <w:p w:rsidR="003651D7" w:rsidRDefault="005216B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Батавская республика</w:t>
      </w:r>
      <w:r>
        <w:t xml:space="preserve"> — президент Uitvoerend Bewind (исполнительной власти) Батавской республики, менялся каждый месяц (1798—1801)</w:t>
      </w:r>
    </w:p>
    <w:p w:rsidR="003651D7" w:rsidRDefault="005216B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Дания</w:t>
      </w:r>
      <w:r>
        <w:t xml:space="preserve"> — Кристиан VII, король (1766—1808)</w:t>
      </w:r>
    </w:p>
    <w:p w:rsidR="003651D7" w:rsidRDefault="005216B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Великобритания</w:t>
      </w:r>
      <w:r>
        <w:t xml:space="preserve"> -</w:t>
      </w:r>
    </w:p>
    <w:p w:rsidR="003651D7" w:rsidRDefault="005216BB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Монарх — Георг III, король (1760—1820)</w:t>
      </w:r>
    </w:p>
    <w:p w:rsidR="003651D7" w:rsidRDefault="005216BB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Премьер-министр — Уильям Питт младший, премьер-министр (1783—1801, 1804—1806)</w:t>
      </w:r>
    </w:p>
    <w:p w:rsidR="003651D7" w:rsidRDefault="005216B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Картли-Кахетинское царство</w:t>
      </w:r>
      <w:r>
        <w:t xml:space="preserve"> — Георгий XII (1798—1801)</w:t>
      </w:r>
    </w:p>
    <w:p w:rsidR="003651D7" w:rsidRDefault="005216B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Молдавское княжество</w:t>
      </w:r>
      <w:r>
        <w:t xml:space="preserve"> — Константин Ипсиланти (1799—1801)</w:t>
      </w:r>
    </w:p>
    <w:p w:rsidR="003651D7" w:rsidRDefault="005216B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Священная Римская империя</w:t>
      </w:r>
      <w:r>
        <w:t xml:space="preserve"> — Франц II, император (1792—1806)</w:t>
      </w:r>
    </w:p>
    <w:p w:rsidR="003651D7" w:rsidRDefault="005216B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Португалия</w:t>
      </w:r>
      <w:r>
        <w:t xml:space="preserve"> — Мария I, королева (1777—1816)</w:t>
      </w:r>
    </w:p>
    <w:p w:rsidR="003651D7" w:rsidRDefault="005216B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Пруссия</w:t>
      </w:r>
      <w:r>
        <w:t xml:space="preserve"> — Фридрих Вильгельм III, король (1797—1840)</w:t>
      </w:r>
    </w:p>
    <w:p w:rsidR="003651D7" w:rsidRDefault="005216B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Российская империя</w:t>
      </w:r>
      <w:r>
        <w:t xml:space="preserve"> — Павел I, император (1796—1801)</w:t>
      </w:r>
    </w:p>
    <w:p w:rsidR="003651D7" w:rsidRDefault="005216B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Испания</w:t>
      </w:r>
      <w:r>
        <w:t xml:space="preserve"> — Карл IV, король (1788—1808)</w:t>
      </w:r>
    </w:p>
    <w:p w:rsidR="003651D7" w:rsidRDefault="005216B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Франция</w:t>
      </w:r>
      <w:r>
        <w:t xml:space="preserve"> — Наполеон I Бонапарт, первый консул (1799—1804)</w:t>
      </w:r>
    </w:p>
    <w:p w:rsidR="003651D7" w:rsidRDefault="005216BB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Швеция</w:t>
      </w:r>
      <w:r>
        <w:t xml:space="preserve"> — Густав IV Адольф, король (1792—1809)</w:t>
      </w:r>
    </w:p>
    <w:p w:rsidR="003651D7" w:rsidRDefault="005216BB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b/>
          <w:bCs/>
        </w:rPr>
        <w:t>Франц II</w:t>
      </w:r>
      <w:r>
        <w:br/>
        <w:t>1782-1806</w:t>
      </w:r>
      <w:r>
        <w:br/>
        <w:t>Император Священной Римской империи, Король Венгрии, Король Чехии</w:t>
      </w:r>
    </w:p>
    <w:p w:rsidR="003651D7" w:rsidRDefault="005216BB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b/>
          <w:bCs/>
        </w:rPr>
        <w:t>Селим III</w:t>
      </w:r>
      <w:r>
        <w:br/>
        <w:t>1789-1807</w:t>
      </w:r>
      <w:r>
        <w:br/>
        <w:t>Султан Османской империи</w:t>
      </w:r>
    </w:p>
    <w:p w:rsidR="003651D7" w:rsidRDefault="005216BB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b/>
          <w:bCs/>
        </w:rPr>
        <w:t>Павел I</w:t>
      </w:r>
      <w:r>
        <w:br/>
        <w:t>1796-1801</w:t>
      </w:r>
      <w:r>
        <w:br/>
        <w:t>Император Российской империи</w:t>
      </w:r>
    </w:p>
    <w:p w:rsidR="003651D7" w:rsidRDefault="005216BB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b/>
          <w:bCs/>
        </w:rPr>
        <w:t>Георг III</w:t>
      </w:r>
      <w:r>
        <w:br/>
        <w:t>1760-1820</w:t>
      </w:r>
      <w:r>
        <w:br/>
        <w:t>Король Великобритании</w:t>
      </w:r>
    </w:p>
    <w:p w:rsidR="003651D7" w:rsidRDefault="005216BB">
      <w:pPr>
        <w:pStyle w:val="a3"/>
      </w:pPr>
      <w:r>
        <w:t>Источник: http://ru.wikipedia.org/wiki/Список_глав_государств_в_1800_году</w:t>
      </w:r>
      <w:bookmarkStart w:id="0" w:name="_GoBack"/>
      <w:bookmarkEnd w:id="0"/>
    </w:p>
    <w:sectPr w:rsidR="003651D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6BB"/>
    <w:rsid w:val="003651D7"/>
    <w:rsid w:val="005216BB"/>
    <w:rsid w:val="00C8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619AC3-D2D5-44E2-8CA7-3F96AF096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</w:style>
  <w:style w:type="character" w:customStyle="1" w:styleId="RTFNum63">
    <w:name w:val="RTF_Num 6 3"/>
  </w:style>
  <w:style w:type="character" w:customStyle="1" w:styleId="RTFNum64">
    <w:name w:val="RTF_Num 6 4"/>
  </w:style>
  <w:style w:type="character" w:customStyle="1" w:styleId="RTFNum65">
    <w:name w:val="RTF_Num 6 5"/>
  </w:style>
  <w:style w:type="character" w:customStyle="1" w:styleId="RTFNum66">
    <w:name w:val="RTF_Num 6 6"/>
  </w:style>
  <w:style w:type="character" w:customStyle="1" w:styleId="RTFNum67">
    <w:name w:val="RTF_Num 6 7"/>
  </w:style>
  <w:style w:type="character" w:customStyle="1" w:styleId="RTFNum68">
    <w:name w:val="RTF_Num 6 8"/>
  </w:style>
  <w:style w:type="character" w:customStyle="1" w:styleId="RTFNum69">
    <w:name w:val="RTF_Num 6 9"/>
  </w:style>
  <w:style w:type="character" w:customStyle="1" w:styleId="RTFNum610">
    <w:name w:val="RTF_Num 6 10"/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</w:style>
  <w:style w:type="character" w:customStyle="1" w:styleId="RTFNum74">
    <w:name w:val="RTF_Num 7 4"/>
  </w:style>
  <w:style w:type="character" w:customStyle="1" w:styleId="RTFNum75">
    <w:name w:val="RTF_Num 7 5"/>
  </w:style>
  <w:style w:type="character" w:customStyle="1" w:styleId="RTFNum76">
    <w:name w:val="RTF_Num 7 6"/>
  </w:style>
  <w:style w:type="character" w:customStyle="1" w:styleId="RTFNum77">
    <w:name w:val="RTF_Num 7 7"/>
  </w:style>
  <w:style w:type="character" w:customStyle="1" w:styleId="RTFNum78">
    <w:name w:val="RTF_Num 7 8"/>
  </w:style>
  <w:style w:type="character" w:customStyle="1" w:styleId="RTFNum79">
    <w:name w:val="RTF_Num 7 9"/>
  </w:style>
  <w:style w:type="character" w:customStyle="1" w:styleId="RTFNum710">
    <w:name w:val="RTF_Num 7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2014-05-19T06:02:00Z</dcterms:created>
  <dcterms:modified xsi:type="dcterms:W3CDTF">2014-05-19T06:02:00Z</dcterms:modified>
</cp:coreProperties>
</file>