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FC2" w:rsidRDefault="00C16EA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База огневой поддержки Burt</w:t>
      </w:r>
      <w:r>
        <w:br/>
      </w:r>
      <w:r>
        <w:rPr>
          <w:b/>
          <w:bCs/>
        </w:rPr>
        <w:t xml:space="preserve">2 Боевой состав </w:t>
      </w:r>
      <w:r>
        <w:rPr>
          <w:b/>
          <w:bCs/>
        </w:rPr>
        <w:br/>
        <w:t>2.1 США</w:t>
      </w:r>
      <w:r>
        <w:rPr>
          <w:b/>
          <w:bCs/>
        </w:rPr>
        <w:br/>
        <w:t>2.2 НФОЮВ</w:t>
      </w:r>
      <w:r>
        <w:rPr>
          <w:b/>
          <w:bCs/>
        </w:rPr>
        <w:br/>
      </w:r>
      <w:r>
        <w:br/>
      </w:r>
      <w:r>
        <w:rPr>
          <w:b/>
          <w:bCs/>
        </w:rPr>
        <w:t>3 Сражение</w:t>
      </w:r>
      <w:r>
        <w:br/>
      </w:r>
      <w:r>
        <w:rPr>
          <w:b/>
          <w:bCs/>
        </w:rPr>
        <w:t xml:space="preserve">4 Потери </w:t>
      </w:r>
      <w:r>
        <w:rPr>
          <w:b/>
          <w:bCs/>
        </w:rPr>
        <w:br/>
        <w:t>4.1 США</w:t>
      </w:r>
      <w:r>
        <w:rPr>
          <w:b/>
          <w:bCs/>
        </w:rPr>
        <w:br/>
        <w:t>4.2 НФОЮВ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D3FC2" w:rsidRDefault="00C16EA4">
      <w:pPr>
        <w:pStyle w:val="a3"/>
      </w:pPr>
      <w:r>
        <w:t xml:space="preserve">Сражение за базу огневой поддержки </w:t>
      </w:r>
      <w:r>
        <w:rPr>
          <w:i/>
          <w:iCs/>
        </w:rPr>
        <w:t>Burt</w:t>
      </w:r>
      <w:r>
        <w:t xml:space="preserve"> (также известно как битва при </w:t>
      </w:r>
      <w:r>
        <w:rPr>
          <w:i/>
          <w:iCs/>
        </w:rPr>
        <w:t>Суои-Кат</w:t>
      </w:r>
      <w:r>
        <w:t>) — сражение между силами США и Национального фронта освобождения Южного Вьетнама, произошедшее в январе 1968 года в ходе Вьетнамской войны.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>1. База огневой поддержки Burt</w:t>
      </w:r>
    </w:p>
    <w:p w:rsidR="008D3FC2" w:rsidRDefault="00C16EA4">
      <w:pPr>
        <w:pStyle w:val="a3"/>
      </w:pPr>
      <w:r>
        <w:t>В конце 1967 и начале 1968 года американская 25-я пехотная дивизия проводила операцию «</w:t>
      </w:r>
      <w:r>
        <w:rPr>
          <w:i/>
          <w:iCs/>
        </w:rPr>
        <w:t>Yellowstone</w:t>
      </w:r>
      <w:r>
        <w:t>» в провинции Тэйнинь возле камбоджийской границы. В рамках этой операции накануне Нового 1968 года в 40 милях северо-восточнее города Тэйнинь была создана база огневой поддержки Burt.</w:t>
      </w:r>
    </w:p>
    <w:p w:rsidR="008D3FC2" w:rsidRDefault="00C16EA4">
      <w:pPr>
        <w:pStyle w:val="a3"/>
      </w:pPr>
      <w:r>
        <w:t>Во Вьетнаме американские войска создавали базы огневой поддержки (</w:t>
      </w:r>
      <w:r>
        <w:rPr>
          <w:i/>
          <w:iCs/>
        </w:rPr>
        <w:t>Fire Support Base</w:t>
      </w:r>
      <w:r>
        <w:t xml:space="preserve">, </w:t>
      </w:r>
      <w:r>
        <w:rPr>
          <w:i/>
          <w:iCs/>
        </w:rPr>
        <w:t>FSB</w:t>
      </w:r>
      <w:r>
        <w:t>) во время операций в удалённых районах страны. Эти базы, известные также как огневые базы (</w:t>
      </w:r>
      <w:r>
        <w:rPr>
          <w:i/>
          <w:iCs/>
        </w:rPr>
        <w:t>firebase</w:t>
      </w:r>
      <w:r>
        <w:t>), предназначались для размещения артиллерии, которая поддерживала действия наземных сил в прилегающей местности. Базы были хорошо защищены, однако являлись излюбленной целью партизан НФОЮВ и солдат северовьетнамской армии.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 xml:space="preserve">2. Боевой состав </w:t>
      </w:r>
    </w:p>
    <w:p w:rsidR="008D3FC2" w:rsidRDefault="00C16EA4">
      <w:pPr>
        <w:pStyle w:val="31"/>
        <w:numPr>
          <w:ilvl w:val="0"/>
          <w:numId w:val="0"/>
        </w:numPr>
      </w:pPr>
      <w:r>
        <w:t>4.1. США</w:t>
      </w:r>
    </w:p>
    <w:p w:rsidR="008D3FC2" w:rsidRDefault="00C16EA4">
      <w:pPr>
        <w:pStyle w:val="a3"/>
      </w:pPr>
      <w:r>
        <w:t xml:space="preserve">На базе огневой поддержки </w:t>
      </w:r>
      <w:r>
        <w:rPr>
          <w:i/>
          <w:iCs/>
        </w:rPr>
        <w:t>Burt</w:t>
      </w:r>
      <w:r>
        <w:t xml:space="preserve"> по состоянию на 2 января 1968 года находились две батареи 105-мм и одна батарея 155-мм орудий. Охрану базы осуществляли два пехотных батальона.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3-я бригада 25-й пехотной дивизии</w:t>
      </w:r>
    </w:p>
    <w:p w:rsidR="008D3FC2" w:rsidRDefault="00C16EA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2-й батальон 22-го пехотного полка (механизированный)</w:t>
      </w:r>
    </w:p>
    <w:p w:rsidR="008D3FC2" w:rsidRDefault="00C16EA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3-й батальон 22-го пехотного полка</w:t>
      </w:r>
    </w:p>
    <w:p w:rsidR="008D3FC2" w:rsidRDefault="00C16EA4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2-й батальон 77-го артиллерийского полка (батареи A и C)</w:t>
      </w:r>
    </w:p>
    <w:p w:rsidR="008D3FC2" w:rsidRDefault="00C16EA4">
      <w:pPr>
        <w:pStyle w:val="a3"/>
        <w:numPr>
          <w:ilvl w:val="0"/>
          <w:numId w:val="8"/>
        </w:numPr>
        <w:tabs>
          <w:tab w:val="left" w:pos="707"/>
        </w:tabs>
      </w:pPr>
      <w:r>
        <w:t>3-й батальон 13-го артиллерийского полка (батарея A)</w:t>
      </w:r>
    </w:p>
    <w:p w:rsidR="008D3FC2" w:rsidRDefault="00C16EA4">
      <w:pPr>
        <w:pStyle w:val="31"/>
        <w:numPr>
          <w:ilvl w:val="0"/>
          <w:numId w:val="0"/>
        </w:numPr>
      </w:pPr>
      <w:r>
        <w:t>4.2. НФОЮВ</w:t>
      </w:r>
    </w:p>
    <w:p w:rsidR="008D3FC2" w:rsidRDefault="00C16EA4">
      <w:pPr>
        <w:pStyle w:val="a3"/>
      </w:pPr>
      <w:r>
        <w:t>В атаке на базу участвовали четыре батальона Основных сил НФОЮВ.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9-я дивизия</w:t>
      </w:r>
    </w:p>
    <w:p w:rsidR="008D3FC2" w:rsidRDefault="00C16EA4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271-й полк</w:t>
      </w:r>
    </w:p>
    <w:p w:rsidR="008D3FC2" w:rsidRDefault="00C16EA4">
      <w:pPr>
        <w:pStyle w:val="a3"/>
        <w:numPr>
          <w:ilvl w:val="0"/>
          <w:numId w:val="7"/>
        </w:numPr>
        <w:tabs>
          <w:tab w:val="left" w:pos="707"/>
        </w:tabs>
      </w:pPr>
      <w:r>
        <w:t>272-й полк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>3. Сражение</w:t>
      </w:r>
    </w:p>
    <w:p w:rsidR="008D3FC2" w:rsidRDefault="00C16EA4">
      <w:pPr>
        <w:pStyle w:val="a3"/>
      </w:pPr>
      <w:r>
        <w:t xml:space="preserve">Вечером 1 января 1968 года база </w:t>
      </w:r>
      <w:r>
        <w:rPr>
          <w:i/>
          <w:iCs/>
        </w:rPr>
        <w:t>Burt</w:t>
      </w:r>
      <w:r>
        <w:t xml:space="preserve"> подверглась миномётному обстрелу. Наземная атака началась за несколько минут до полуночи с 1 на 2 января 1968 года, когда истекал срок традиционного новогоднего перемирия. Силы НФОЮВ нанесли отвлекающий удар в северо-западной части периметра базы, за которым последовал основной удар на юго-востоке, где периметр обороняла рота C 3-го батальона 22-го пехотного полка. Кроме того, второстепенный удар был нанесён по северной части периметра.</w:t>
      </w:r>
    </w:p>
    <w:p w:rsidR="008D3FC2" w:rsidRDefault="00C16EA4">
      <w:pPr>
        <w:pStyle w:val="a3"/>
      </w:pPr>
      <w:r>
        <w:t>Силы НФОЮВ действовали традиционной для крупных атак «людской волной», что увеличивало их потери от снарядов-«ульев», которыми вели огонь прямой наводкой американские артиллеристы. Американская авиация обеспечивала освещение поля боя и наносила бомбовые удары по атакующим, в том числе напалмом. Активно применялись вертолёты огневой поддержки. Непосредственно в ходе сражения производились доставка вертолётами и распределение боеприпасов. К 6 часам утра сражение в основном завершилось; силы НФОЮВ понесли тяжёлые потери и отступили, не сумев пробить брешь в оборонительном периметре базы.</w:t>
      </w:r>
    </w:p>
    <w:p w:rsidR="008D3FC2" w:rsidRDefault="00C16EA4">
      <w:pPr>
        <w:pStyle w:val="a3"/>
      </w:pPr>
      <w:r>
        <w:t>По оценке американского генерал-майора артиллерии Дэвида Отта,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 xml:space="preserve">4. Потери </w:t>
      </w:r>
    </w:p>
    <w:p w:rsidR="008D3FC2" w:rsidRDefault="00C16EA4">
      <w:pPr>
        <w:pStyle w:val="31"/>
        <w:numPr>
          <w:ilvl w:val="0"/>
          <w:numId w:val="0"/>
        </w:numPr>
      </w:pPr>
      <w:r>
        <w:t>4.1. США</w:t>
      </w:r>
    </w:p>
    <w:p w:rsidR="008D3FC2" w:rsidRDefault="00C16EA4">
      <w:pPr>
        <w:pStyle w:val="a3"/>
      </w:pPr>
      <w:r>
        <w:t>Согласно официальным данным, в сражении при Суои-Кат погибли 23 и получили ранения 153 американских военнослужащих, что может считаться достаточно большими потерями. Однако в поимённом списке погибших содержится только 20 фамилий</w:t>
      </w:r>
      <w:r>
        <w:rPr>
          <w:position w:val="10"/>
        </w:rPr>
        <w:t>[2]</w:t>
      </w:r>
      <w:r>
        <w:t>. Вероятно, это более точная цифра, так как в официальных донесениях о бое, составляемых «по горячим следам» событий, по разным причинам часто присутствуют неточности в цифрах потерь.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Штаб и штабная рота 2-го батальона 22-го пехотного полка</w:t>
      </w:r>
    </w:p>
    <w:p w:rsidR="008D3FC2" w:rsidRDefault="00C16EA4">
      <w:pPr>
        <w:pStyle w:val="a3"/>
        <w:numPr>
          <w:ilvl w:val="0"/>
          <w:numId w:val="6"/>
        </w:numPr>
        <w:tabs>
          <w:tab w:val="left" w:pos="707"/>
        </w:tabs>
      </w:pPr>
      <w:r>
        <w:t>Рядовой 1-го класса Хьюстон Клиффорд Бокс-младший (</w:t>
      </w:r>
      <w:r>
        <w:rPr>
          <w:i/>
          <w:iCs/>
        </w:rPr>
        <w:t>Box</w:t>
      </w:r>
      <w:r>
        <w:t>; 22, Сакраменто, Калифорния)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Рота C 2-го батальона 22-го пехотного полка</w:t>
      </w:r>
    </w:p>
    <w:p w:rsidR="008D3FC2" w:rsidRDefault="00C16EA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Специалист 4-го класса Томас Бернарди (</w:t>
      </w:r>
      <w:r>
        <w:rPr>
          <w:i/>
          <w:iCs/>
        </w:rPr>
        <w:t>Bernardy</w:t>
      </w:r>
      <w:r>
        <w:t>; 19, Киллин, Техас)</w:t>
      </w:r>
    </w:p>
    <w:p w:rsidR="008D3FC2" w:rsidRDefault="00C16EA4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Рядовой 1-го класса Джек Уэйн Миллер (</w:t>
      </w:r>
      <w:r>
        <w:rPr>
          <w:i/>
          <w:iCs/>
        </w:rPr>
        <w:t>Miller</w:t>
      </w:r>
      <w:r>
        <w:t>; 20, Фонтэйн-Сити, Индиана)</w:t>
      </w:r>
    </w:p>
    <w:p w:rsidR="008D3FC2" w:rsidRDefault="00C16EA4">
      <w:pPr>
        <w:pStyle w:val="a3"/>
        <w:numPr>
          <w:ilvl w:val="0"/>
          <w:numId w:val="5"/>
        </w:numPr>
        <w:tabs>
          <w:tab w:val="left" w:pos="707"/>
        </w:tabs>
      </w:pPr>
      <w:r>
        <w:t>Рядовой 1-го класса Вилли Петти-младший (</w:t>
      </w:r>
      <w:r>
        <w:rPr>
          <w:i/>
          <w:iCs/>
        </w:rPr>
        <w:t>Petty</w:t>
      </w:r>
      <w:r>
        <w:t>; 20, Чикаго, Иллинойс)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Штаб и штабная рота 3-го батальона 22-го пехотного полка</w:t>
      </w:r>
    </w:p>
    <w:p w:rsidR="008D3FC2" w:rsidRDefault="00C16EA4">
      <w:pPr>
        <w:pStyle w:val="a3"/>
        <w:numPr>
          <w:ilvl w:val="0"/>
          <w:numId w:val="4"/>
        </w:numPr>
        <w:tabs>
          <w:tab w:val="left" w:pos="707"/>
        </w:tabs>
      </w:pPr>
      <w:r>
        <w:t>Рядовой 1-го класса Оделл Стоукс-младший (</w:t>
      </w:r>
      <w:r>
        <w:rPr>
          <w:i/>
          <w:iCs/>
        </w:rPr>
        <w:t>Stokes</w:t>
      </w:r>
      <w:r>
        <w:t>; 20, Ньютон, Северная Каролина)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Рота A 3-го батальон 22-го пехотного полка</w:t>
      </w:r>
    </w:p>
    <w:p w:rsidR="008D3FC2" w:rsidRDefault="00C16EA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Специалист 4-го класса Эннис Юджин Кроу (</w:t>
      </w:r>
      <w:r>
        <w:rPr>
          <w:i/>
          <w:iCs/>
        </w:rPr>
        <w:t>Crow</w:t>
      </w:r>
      <w:r>
        <w:t>; 20, Ловингтон, Нью-Мексико)</w:t>
      </w:r>
    </w:p>
    <w:p w:rsidR="008D3FC2" w:rsidRDefault="00C16EA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Специалист 4-го класса Джеймс Уильям Маккэффри (</w:t>
      </w:r>
      <w:r>
        <w:rPr>
          <w:i/>
          <w:iCs/>
        </w:rPr>
        <w:t>McCaffrey</w:t>
      </w:r>
      <w:r>
        <w:t>; 20, Фармингдэйл, Нью-Мексико)</w:t>
      </w:r>
    </w:p>
    <w:p w:rsidR="008D3FC2" w:rsidRDefault="00C16EA4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Капрал Эйбл Крум Строуд III (Stroud; 21, Ля-Гранж, Северная Каролина)</w:t>
      </w:r>
    </w:p>
    <w:p w:rsidR="008D3FC2" w:rsidRDefault="00C16EA4">
      <w:pPr>
        <w:pStyle w:val="a3"/>
        <w:numPr>
          <w:ilvl w:val="0"/>
          <w:numId w:val="3"/>
        </w:numPr>
        <w:tabs>
          <w:tab w:val="left" w:pos="707"/>
        </w:tabs>
      </w:pPr>
      <w:r>
        <w:t>Рядовой 1-го класса Сэмюэль Ривера-Фернандез (</w:t>
      </w:r>
      <w:r>
        <w:rPr>
          <w:i/>
          <w:iCs/>
        </w:rPr>
        <w:t>Rivera-Fernandez</w:t>
      </w:r>
      <w:r>
        <w:t>; 19, Кагуас, Пуэрто-Рико)</w:t>
      </w:r>
    </w:p>
    <w:p w:rsidR="008D3FC2" w:rsidRDefault="00C16EA4">
      <w:pPr>
        <w:pStyle w:val="a3"/>
        <w:rPr>
          <w:b/>
          <w:bCs/>
        </w:rPr>
      </w:pPr>
      <w:r>
        <w:rPr>
          <w:b/>
          <w:bCs/>
        </w:rPr>
        <w:t>Рота C 3-го батальона 22-го пехотного полка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2-й лейтенант Джон Уэсли Беккет (</w:t>
      </w:r>
      <w:r>
        <w:rPr>
          <w:i/>
          <w:iCs/>
        </w:rPr>
        <w:t>Beckett</w:t>
      </w:r>
      <w:r>
        <w:t>; 21, Альбукерк, Нью-Мексико)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Стафф-сержант Фред Клинтон Дубоуз III (</w:t>
      </w:r>
      <w:r>
        <w:rPr>
          <w:i/>
          <w:iCs/>
        </w:rPr>
        <w:t>Dubose</w:t>
      </w:r>
      <w:r>
        <w:t>; 23, Бирмингем, Алабама)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Сержант Роберт Юджин Боумэн (</w:t>
      </w:r>
      <w:r>
        <w:rPr>
          <w:i/>
          <w:iCs/>
        </w:rPr>
        <w:t>Bowman</w:t>
      </w:r>
      <w:r>
        <w:t>; 20, Уодсуорт, Огайо)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Сержант Кеннет Брэкстон Карпентер (</w:t>
      </w:r>
      <w:r>
        <w:rPr>
          <w:i/>
          <w:iCs/>
        </w:rPr>
        <w:t>Carpenter</w:t>
      </w:r>
      <w:r>
        <w:t>; 23, Буневилль, Массачусетс)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Специалист 4-го класса Элдон Гарамилло (</w:t>
      </w:r>
      <w:r>
        <w:rPr>
          <w:i/>
          <w:iCs/>
        </w:rPr>
        <w:t>Garamillo</w:t>
      </w:r>
      <w:r>
        <w:t>; 23, Овертон, Небраска)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Специалист 4-го класса Дэвид Рональд Смит (</w:t>
      </w:r>
      <w:r>
        <w:rPr>
          <w:i/>
          <w:iCs/>
        </w:rPr>
        <w:t>Smith</w:t>
      </w:r>
      <w:r>
        <w:t>; 26, Коламбус, Огайо)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Капрал Альтон Ламотт Уоткинс-младший (</w:t>
      </w:r>
      <w:r>
        <w:rPr>
          <w:i/>
          <w:iCs/>
        </w:rPr>
        <w:t>Watkins</w:t>
      </w:r>
      <w:r>
        <w:t>; 23, Хайеттсвилль, Мэриленд)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Капрал Бобби Джо Уинклер (</w:t>
      </w:r>
      <w:r>
        <w:rPr>
          <w:i/>
          <w:iCs/>
        </w:rPr>
        <w:t>Winkler</w:t>
      </w:r>
      <w:r>
        <w:t>; 24, Маршалл, Миссури)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Рядовой 1-го класса Ронни Эдсель Бэллэрд (</w:t>
      </w:r>
      <w:r>
        <w:rPr>
          <w:i/>
          <w:iCs/>
        </w:rPr>
        <w:t>Ballard</w:t>
      </w:r>
      <w:r>
        <w:t>; 20, Уорм-Спрингс, Аризона)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Рядовой 1-го класса Ральф Ли Роттер (</w:t>
      </w:r>
      <w:r>
        <w:rPr>
          <w:i/>
          <w:iCs/>
        </w:rPr>
        <w:t>Rotter</w:t>
      </w:r>
      <w:r>
        <w:t>; 23, Льюистон, Айдахо)</w:t>
      </w:r>
    </w:p>
    <w:p w:rsidR="008D3FC2" w:rsidRDefault="00C16EA4">
      <w:pPr>
        <w:pStyle w:val="a3"/>
        <w:numPr>
          <w:ilvl w:val="0"/>
          <w:numId w:val="2"/>
        </w:numPr>
        <w:tabs>
          <w:tab w:val="left" w:pos="707"/>
        </w:tabs>
      </w:pPr>
      <w:r>
        <w:t>Рядовой 1-го класса Виктор Дэвид Томчук (</w:t>
      </w:r>
      <w:r>
        <w:rPr>
          <w:i/>
          <w:iCs/>
        </w:rPr>
        <w:t>Tomczyk</w:t>
      </w:r>
      <w:r>
        <w:t>; 22, Дорчестер, Висконсин)</w:t>
      </w:r>
    </w:p>
    <w:p w:rsidR="008D3FC2" w:rsidRDefault="00C16EA4">
      <w:pPr>
        <w:pStyle w:val="31"/>
        <w:numPr>
          <w:ilvl w:val="0"/>
          <w:numId w:val="0"/>
        </w:numPr>
      </w:pPr>
      <w:r>
        <w:t>4.2. НФОЮВ</w:t>
      </w:r>
    </w:p>
    <w:p w:rsidR="008D3FC2" w:rsidRDefault="00C16EA4">
      <w:pPr>
        <w:pStyle w:val="a3"/>
      </w:pPr>
      <w:r>
        <w:t>Согласно официальному американскому «подсчёту тел», в ходе сражения погиб как минимум 401 солдат НФОЮВ (крайне тяжёлые потери для боя, длившегося несколько часов). Как и для всех сражениий Вьетнамской войны, точную цифру потерь партизан назвать не представляется возможным, поскольку американские офицеры нередко завышали результаты «подсчёта тел», в то время как партизаны при любой возможности старались унести тела погибших товарищей с поля боя; кроме того, нет никаких данных о количестве партизан, умерших от ранений.</w:t>
      </w:r>
    </w:p>
    <w:p w:rsidR="008D3FC2" w:rsidRDefault="00C16EA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D3FC2" w:rsidRDefault="00C16EA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David Ewing Ott. Field Artillery, 1954—1973</w:t>
      </w:r>
    </w:p>
    <w:p w:rsidR="008D3FC2" w:rsidRDefault="00C16EA4">
      <w:pPr>
        <w:pStyle w:val="a3"/>
        <w:numPr>
          <w:ilvl w:val="0"/>
          <w:numId w:val="1"/>
        </w:numPr>
        <w:tabs>
          <w:tab w:val="left" w:pos="707"/>
        </w:tabs>
      </w:pPr>
      <w:r>
        <w:t>Страница, посвящённая Джону Уэсли Беккету (The Virtual Wall)</w:t>
      </w:r>
    </w:p>
    <w:p w:rsidR="008D3FC2" w:rsidRDefault="00C16EA4">
      <w:pPr>
        <w:pStyle w:val="a3"/>
        <w:spacing w:after="0"/>
      </w:pPr>
      <w:r>
        <w:t>Источник: http://ru.wikipedia.org/wiki/Сражение_за_базу_огневой_поддержки_Burt</w:t>
      </w:r>
      <w:bookmarkStart w:id="0" w:name="_GoBack"/>
      <w:bookmarkEnd w:id="0"/>
    </w:p>
    <w:sectPr w:rsidR="008D3FC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EA4"/>
    <w:rsid w:val="002F1E37"/>
    <w:rsid w:val="008D3FC2"/>
    <w:rsid w:val="00C1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8DA40-9A91-41D1-AB26-7B45F351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9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9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9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2014-05-18T00:41:00Z</dcterms:created>
  <dcterms:modified xsi:type="dcterms:W3CDTF">2014-05-18T00:41:00Z</dcterms:modified>
</cp:coreProperties>
</file>