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D83" w:rsidRDefault="005B6FC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Физико-географическая характеристика </w:t>
      </w:r>
      <w:r>
        <w:rPr>
          <w:b/>
          <w:bCs/>
        </w:rPr>
        <w:br/>
        <w:t>1.1 Климат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История </w:t>
      </w:r>
      <w:r>
        <w:rPr>
          <w:b/>
          <w:bCs/>
        </w:rPr>
        <w:br/>
        <w:t>2.1 Новое село Александровское</w:t>
      </w:r>
      <w:r>
        <w:rPr>
          <w:b/>
          <w:bCs/>
        </w:rPr>
        <w:br/>
        <w:t>2.2 Александровская слобода при Иване Грозном</w:t>
      </w:r>
      <w:r>
        <w:rPr>
          <w:b/>
          <w:bCs/>
        </w:rPr>
        <w:br/>
        <w:t>2.3 Александровская слобода после Ивана Грозного</w:t>
      </w:r>
      <w:r>
        <w:rPr>
          <w:b/>
          <w:bCs/>
        </w:rPr>
        <w:br/>
        <w:t>2.4 Уездный город</w:t>
      </w:r>
      <w:r>
        <w:rPr>
          <w:b/>
          <w:bCs/>
        </w:rPr>
        <w:br/>
        <w:t>2.5 Новейшая история</w:t>
      </w:r>
      <w:r>
        <w:rPr>
          <w:b/>
          <w:bCs/>
        </w:rPr>
        <w:br/>
      </w:r>
      <w:r>
        <w:br/>
      </w:r>
      <w:r>
        <w:rPr>
          <w:b/>
          <w:bCs/>
        </w:rPr>
        <w:t>3 Герб</w:t>
      </w:r>
      <w:r>
        <w:br/>
      </w:r>
      <w:r>
        <w:rPr>
          <w:b/>
          <w:bCs/>
        </w:rPr>
        <w:t>4 Население</w:t>
      </w:r>
      <w:r>
        <w:br/>
      </w:r>
      <w:r>
        <w:rPr>
          <w:b/>
          <w:bCs/>
        </w:rPr>
        <w:t>5 Экономика</w:t>
      </w:r>
      <w:r>
        <w:br/>
      </w:r>
      <w:r>
        <w:rPr>
          <w:b/>
          <w:bCs/>
        </w:rPr>
        <w:t xml:space="preserve">6 Транспорт </w:t>
      </w:r>
      <w:r>
        <w:rPr>
          <w:b/>
          <w:bCs/>
        </w:rPr>
        <w:br/>
        <w:t xml:space="preserve">6.1 Как добраться </w:t>
      </w:r>
      <w:r>
        <w:rPr>
          <w:b/>
          <w:bCs/>
        </w:rPr>
        <w:br/>
        <w:t>6.1.1 На автомобиле</w:t>
      </w:r>
      <w:r>
        <w:rPr>
          <w:b/>
          <w:bCs/>
        </w:rPr>
        <w:br/>
        <w:t>6.1.2 На электричке</w:t>
      </w:r>
      <w:r>
        <w:rPr>
          <w:b/>
          <w:bCs/>
        </w:rPr>
        <w:br/>
        <w:t>6.1.3 На автобусе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>7 Образование</w:t>
      </w:r>
      <w:r>
        <w:br/>
      </w:r>
      <w:r>
        <w:rPr>
          <w:b/>
          <w:bCs/>
        </w:rPr>
        <w:t xml:space="preserve">8 Средства массовой информации </w:t>
      </w:r>
      <w:r>
        <w:rPr>
          <w:b/>
          <w:bCs/>
        </w:rPr>
        <w:br/>
        <w:t>8.1 Газеты</w:t>
      </w:r>
      <w:r>
        <w:rPr>
          <w:b/>
          <w:bCs/>
        </w:rPr>
        <w:br/>
        <w:t>8.2 Радиовещание</w:t>
      </w:r>
      <w:r>
        <w:rPr>
          <w:b/>
          <w:bCs/>
        </w:rPr>
        <w:br/>
      </w:r>
      <w:r>
        <w:br/>
      </w:r>
      <w:r>
        <w:rPr>
          <w:b/>
          <w:bCs/>
        </w:rPr>
        <w:t>9 Спорт</w:t>
      </w:r>
      <w:r>
        <w:br/>
      </w:r>
      <w:r>
        <w:rPr>
          <w:b/>
          <w:bCs/>
        </w:rPr>
        <w:t>10 Планировка города и достопримечательности</w:t>
      </w:r>
      <w:r>
        <w:br/>
      </w:r>
      <w:r>
        <w:rPr>
          <w:b/>
          <w:bCs/>
        </w:rPr>
        <w:t>11 Известные александровцы</w:t>
      </w:r>
      <w:r>
        <w:br/>
      </w:r>
      <w:r>
        <w:rPr>
          <w:b/>
          <w:bCs/>
        </w:rPr>
        <w:t>12 Интересные факты</w:t>
      </w:r>
      <w:r>
        <w:br/>
      </w:r>
      <w:r>
        <w:rPr>
          <w:b/>
          <w:bCs/>
        </w:rPr>
        <w:t>13 Города-побратимы</w:t>
      </w:r>
      <w:r>
        <w:br/>
      </w:r>
      <w:r>
        <w:rPr>
          <w:b/>
          <w:bCs/>
        </w:rPr>
        <w:t>14 Галерея</w:t>
      </w:r>
      <w:r>
        <w:br/>
      </w:r>
      <w:r>
        <w:rPr>
          <w:b/>
          <w:bCs/>
        </w:rPr>
        <w:t>Список литературы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50D83" w:rsidRDefault="005B6FC8">
      <w:pPr>
        <w:pStyle w:val="a3"/>
      </w:pPr>
      <w:r>
        <w:t>Алекса́ндров (ранее Алекса́ндровская слобода́, Александрова слобода) — город (с 1778) в России, административный центр Александровского района Владимирской области. Имеет города-спутники Струнино и Карабаново.</w:t>
      </w:r>
    </w:p>
    <w:p w:rsidR="00750D83" w:rsidRDefault="005B6FC8">
      <w:pPr>
        <w:pStyle w:val="a3"/>
      </w:pPr>
      <w:r>
        <w:t>Население — 62,7 тыс. человек (2009 год). Четвёртый по величине город области.</w:t>
      </w:r>
    </w:p>
    <w:p w:rsidR="00750D83" w:rsidRDefault="005B6FC8">
      <w:pPr>
        <w:pStyle w:val="a3"/>
      </w:pPr>
      <w:r>
        <w:t>Через город протекает река Серая. Город расположен в северо-восточной части Смоленско-Московской возвышенности, в 125 км к северо-западу от Владимира и в 111 км к северо-востоку от Москвы. Узел железнодорожных линий Москва — Ярославль и Александров I — Куровская.</w:t>
      </w:r>
    </w:p>
    <w:p w:rsidR="00750D83" w:rsidRDefault="005B6FC8">
      <w:pPr>
        <w:pStyle w:val="a3"/>
      </w:pPr>
      <w:r>
        <w:t>Александров входит в Золотое кольцо России.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 xml:space="preserve">1. Физико-географическая характеристика </w:t>
      </w:r>
    </w:p>
    <w:p w:rsidR="00750D83" w:rsidRDefault="005B6FC8">
      <w:pPr>
        <w:pStyle w:val="31"/>
        <w:numPr>
          <w:ilvl w:val="0"/>
          <w:numId w:val="0"/>
        </w:numPr>
      </w:pPr>
      <w:r>
        <w:t>КлиматИстория Новое село Александровское</w:t>
      </w:r>
    </w:p>
    <w:p w:rsidR="00750D83" w:rsidRDefault="005B6FC8">
      <w:pPr>
        <w:pStyle w:val="a3"/>
      </w:pPr>
      <w:r>
        <w:t>Поселение на месте нынешнего города известно с середины XIV века, в документах XIV—XV веков упоминается под названием Великая слобода, с начала XVI века — Новое село Александровское и Александрова (Александровская) слобода. Близость слободы к Москве, Троице-Сергиевой лавре и Переславлю-Залесскому сделало её в XV веке местом отдыха московских князей во время поездок на богомолье.</w:t>
      </w:r>
    </w:p>
    <w:p w:rsidR="00750D83" w:rsidRDefault="005B6FC8">
      <w:pPr>
        <w:pStyle w:val="a3"/>
      </w:pPr>
      <w:r>
        <w:t>В духовной грамоте Ивана III (1504 год) Новое село Александровское было завещано его сыну Василию, будущему великому князю Василию III. В 1509—1515 годах был выстроен большой комплекс из нескольких дворцовых, четырёх храмовых и целого ряда хозяйственных сооружений — одна из дальних резиденций князя (вероятно, зодчим был Алевиз Новый). На сегодняшний день из дворцово-храмового комплекса сохранились:</w:t>
      </w:r>
    </w:p>
    <w:p w:rsidR="00750D83" w:rsidRDefault="005B6FC8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Троицкий (ранее Покровский) собор;</w:t>
      </w:r>
    </w:p>
    <w:p w:rsidR="00750D83" w:rsidRDefault="005B6FC8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Покровская (ранее Троицкая) церковь;</w:t>
      </w:r>
    </w:p>
    <w:p w:rsidR="00750D83" w:rsidRDefault="005B6FC8">
      <w:pPr>
        <w:pStyle w:val="a3"/>
        <w:numPr>
          <w:ilvl w:val="0"/>
          <w:numId w:val="13"/>
        </w:numPr>
        <w:tabs>
          <w:tab w:val="left" w:pos="707"/>
        </w:tabs>
        <w:spacing w:after="0"/>
      </w:pPr>
      <w:r>
        <w:t>церковь Алексея митрополита (внутри существующей Распятской колокольни);</w:t>
      </w:r>
    </w:p>
    <w:p w:rsidR="00750D83" w:rsidRDefault="005B6FC8">
      <w:pPr>
        <w:pStyle w:val="a3"/>
        <w:numPr>
          <w:ilvl w:val="0"/>
          <w:numId w:val="13"/>
        </w:numPr>
        <w:tabs>
          <w:tab w:val="left" w:pos="707"/>
        </w:tabs>
      </w:pPr>
      <w:r>
        <w:t>Успенская церковь.</w:t>
      </w:r>
    </w:p>
    <w:p w:rsidR="00750D83" w:rsidRDefault="005B6FC8">
      <w:pPr>
        <w:pStyle w:val="a3"/>
      </w:pPr>
      <w:r>
        <w:t>После смерти Василия III Елена Глинская возводит вокруг комплекса дворцовых построек крепостные деревянные стены с воротами, окружает его рвом. Сын Василия III, Иван Грозный, следуя традиции отца, продолжал совершать богомольные поездки. С 1532 по 1563 годы Иван IV приезжал в Александрову слободу более 10 раз.</w:t>
      </w:r>
    </w:p>
    <w:p w:rsidR="00750D83" w:rsidRDefault="005B6FC8">
      <w:pPr>
        <w:pStyle w:val="31"/>
        <w:numPr>
          <w:ilvl w:val="0"/>
          <w:numId w:val="0"/>
        </w:numPr>
      </w:pPr>
      <w:r>
        <w:t>2.2. Александровская слобода при Иване Грозном</w:t>
      </w:r>
    </w:p>
    <w:p w:rsidR="00750D83" w:rsidRDefault="005B6FC8">
      <w:pPr>
        <w:pStyle w:val="a3"/>
      </w:pPr>
      <w:r>
        <w:t>3 декабря 1564 года Иван Грозный из Москвы отправился на богомолье. К 21 декабря царский кортеж прибыл в Троице-Сергиев монастырь. После молитв и традиционной службы Иван IV отправился не в Москву, а в Александрову слободу. Уже к осени 1565 года в Александрову слободу сошлись все нити внутреннего управления. До 1581 года слобода являлась главным политическим и культурным центром Московского государства, центром опричнины. Здесь царь и его семья находились во время «моровой Язвы» — чумы, охватившей Москву в 1568 году.</w:t>
      </w:r>
    </w:p>
    <w:p w:rsidR="00750D83" w:rsidRDefault="005B6FC8">
      <w:pPr>
        <w:pStyle w:val="a3"/>
      </w:pPr>
      <w:r>
        <w:t>В 1569 году сюда из Москвы была перевезена первая в России типография. Ученики первопечатника Ивана Фёдорова Андроник Тимофеев (Невежа) и Никифор Тарасиев в 1578 году печатают в ней Псалтирь, повторившую изданную в 1568 году в Москве первый русский учебник «Псалтирь Учебная». В дальнейшем типография печатала не только книги, но и листовки против Стефана Батория, распространявшиеся во «многих немецких городах».</w:t>
      </w:r>
    </w:p>
    <w:p w:rsidR="00750D83" w:rsidRDefault="005B6FC8">
      <w:pPr>
        <w:pStyle w:val="a3"/>
      </w:pPr>
      <w:r>
        <w:t>В Александровской слободе в 1571 году проходила ярмарка невест. Со всей Руси сюда приехали две тысячи красавиц, из которых Иван Грозный выбрал себе в жёны Марфу Собакину.</w:t>
      </w:r>
    </w:p>
    <w:p w:rsidR="00750D83" w:rsidRDefault="005B6FC8">
      <w:pPr>
        <w:pStyle w:val="31"/>
        <w:numPr>
          <w:ilvl w:val="0"/>
          <w:numId w:val="0"/>
        </w:numPr>
      </w:pPr>
      <w:r>
        <w:t>2.3. Александровская слобода после Ивана Грозного</w:t>
      </w:r>
    </w:p>
    <w:p w:rsidR="00750D83" w:rsidRDefault="005B6FC8">
      <w:pPr>
        <w:pStyle w:val="a3"/>
      </w:pPr>
      <w:r>
        <w:t>В ноябре 1581 года в Александровской слободе погиб царевич Иван, смертельно раненый Иваном IV в приступе гнева. После смерти сына царь покинул слободу навсегда.</w:t>
      </w:r>
    </w:p>
    <w:p w:rsidR="00750D83" w:rsidRDefault="005B6FC8">
      <w:pPr>
        <w:pStyle w:val="a3"/>
      </w:pPr>
      <w:r>
        <w:t>В начале XVII века Александровская слобода была сильно разрушена поляками: в 1609 и 1611 годах её захватили отряды во главе с Яном Сапегой. Ополченцы Минина и Пожарского освободили слободу от захватчиков и вместе со слободскими ратниками двинулись на пленённую Москву.</w:t>
      </w:r>
    </w:p>
    <w:p w:rsidR="00750D83" w:rsidRDefault="005B6FC8">
      <w:pPr>
        <w:pStyle w:val="a3"/>
      </w:pPr>
      <w:r>
        <w:t>Около 1635 года для Михаила Фёдоровича Романова в Александровской слободе был построен деревянный царский дворец, просуществовавший около 100 лет. При Алексее Михайловиче на месте запустевшей крепости организуется женский Свято-Успенский монастырь.</w:t>
      </w:r>
    </w:p>
    <w:p w:rsidR="00750D83" w:rsidRDefault="005B6FC8">
      <w:pPr>
        <w:pStyle w:val="a3"/>
      </w:pPr>
      <w:r>
        <w:t>В 1689 году в окрестностях слободы, на Немецких горах, Пётр I проводил учения со своим «потешным полком». С 1729 по 1741 годы в стенах монастыря находилась Елизавета Петровна, сосланная сюда императрицей Анной Иоанновной.</w:t>
      </w:r>
    </w:p>
    <w:p w:rsidR="00750D83" w:rsidRDefault="005B6FC8">
      <w:pPr>
        <w:pStyle w:val="a3"/>
      </w:pPr>
      <w:r>
        <w:t>Памятники архитектуры древней Александровской слободы входят в состав музея-заповедника «Александровская слобода».</w:t>
      </w:r>
    </w:p>
    <w:p w:rsidR="00750D83" w:rsidRDefault="005B6FC8">
      <w:pPr>
        <w:pStyle w:val="31"/>
        <w:numPr>
          <w:ilvl w:val="0"/>
          <w:numId w:val="0"/>
        </w:numPr>
      </w:pPr>
      <w:r>
        <w:t>2.4. Уездный город</w:t>
      </w:r>
    </w:p>
    <w:p w:rsidR="00750D83" w:rsidRDefault="005B6FC8">
      <w:pPr>
        <w:pStyle w:val="a3"/>
      </w:pPr>
      <w:r>
        <w:t>1 сентября 1778 года указом Екатерины Великой слобода была преобразована в уездный город Александров Владимиро-Костромского наместничества. В 1781 году Александрову был жалован герб, в 1788-м утверждён первый регулярный план города, который лёг в основу последующих застроек. С 1796 года Александров — уездный город Владимирской губернии.</w:t>
      </w:r>
    </w:p>
    <w:p w:rsidR="00750D83" w:rsidRDefault="005B6FC8">
      <w:pPr>
        <w:pStyle w:val="a3"/>
      </w:pPr>
      <w:r>
        <w:t>В начале XIX века в Александрове и Александровском уезде получает распространение хлопчато-бумажный промысел, в городе действовали крупнейшие в России ткацкие мануфактуры: Троицко-Александровская и Соколовская.</w:t>
      </w:r>
    </w:p>
    <w:p w:rsidR="00750D83" w:rsidRDefault="005B6FC8">
      <w:pPr>
        <w:pStyle w:val="a3"/>
      </w:pPr>
      <w:r>
        <w:t>В 1870 году через город прошла железная дорога связавшая Александров с Москвой и Ярославлем, а в 1896 году была построена железная дорога до Иваново-Вознесенска и Кинешмы. Это предопределило дальнейшее развитие промышленности. В 1903 году было построено здание железнодорожного вокзала, являющееся одним из архитектурных памятников города.</w:t>
      </w:r>
    </w:p>
    <w:p w:rsidR="00750D83" w:rsidRDefault="005B6FC8">
      <w:pPr>
        <w:pStyle w:val="a3"/>
      </w:pPr>
      <w:r>
        <w:t>В декабре 1905 года в Александрове имело место вооружённое восстание рабочих местных фабрик, длившееся 5 дней — т. н. Александровская республика.</w:t>
      </w:r>
    </w:p>
    <w:p w:rsidR="00750D83" w:rsidRDefault="005B6FC8">
      <w:pPr>
        <w:pStyle w:val="31"/>
        <w:numPr>
          <w:ilvl w:val="0"/>
          <w:numId w:val="0"/>
        </w:numPr>
      </w:pPr>
      <w:r>
        <w:t>2.5. Новейшая история</w:t>
      </w:r>
    </w:p>
    <w:p w:rsidR="00750D83" w:rsidRDefault="005B6FC8">
      <w:pPr>
        <w:pStyle w:val="a3"/>
      </w:pPr>
      <w:r>
        <w:t>В 1930 году в Александрове вступила в строй первая электростанция, что позволило размещать в городе современные наукоёмкие производства.</w:t>
      </w:r>
    </w:p>
    <w:p w:rsidR="00750D83" w:rsidRDefault="005B6FC8">
      <w:pPr>
        <w:pStyle w:val="a3"/>
      </w:pPr>
      <w:r>
        <w:t>В 1932 году из Москвы в Александров переезжает радиозавод № 3, что положило начало развитию в городе радиотехнической промышленности, ставшей впоследствии ведущей в стране. В первые годы был налажен выпуск радиоприёмников СВД-1, СВД-9, СВГК и проч. Во время войны Александровский радиозавод выпускает радиостанции для нужд советской армии. После войны он выпускает массовые приемники «АРЗ», «Рекорд» и другие, с 1949 года налажен выпуск телевизоров «КВН-49», а с начала 50-х — «Рекорд». Одним из крупнейших предприятий города был также полупроводниковый завод имени 50-летия Октября (позднее ПО «Элекс»).</w:t>
      </w:r>
    </w:p>
    <w:p w:rsidR="00750D83" w:rsidRDefault="005B6FC8">
      <w:pPr>
        <w:pStyle w:val="a3"/>
      </w:pPr>
      <w:r>
        <w:t>В XX веке Александров получил известность и как «столица 101-го километра», где вынуждены были жить общественные деятели, ставшие жертвами сталинских репрессий. Среди них венгерский писатель Йожеф Лендел, художник Виктор Тоот, переводчик Борис Лейтин, архитектор и археолог Пётр Барановский, физикохимик Лев Полак.</w:t>
      </w:r>
    </w:p>
    <w:p w:rsidR="00750D83" w:rsidRDefault="005B6FC8">
      <w:pPr>
        <w:pStyle w:val="a3"/>
        <w:rPr>
          <w:position w:val="10"/>
        </w:rPr>
      </w:pPr>
      <w:r>
        <w:t>23 июля 1961 года в городе прошли массовые беспорядки — 1200 человек вышли на улицы города и двинулись к горотделу милиции на выручку двум своим задержанным товарищам. Милиция применила оружие, в результате четверо были убиты, 11 ранены, на скамье подсудимых оказалось 20 человек.</w:t>
      </w:r>
      <w:r>
        <w:rPr>
          <w:position w:val="10"/>
        </w:rPr>
        <w:t>[1]</w:t>
      </w:r>
    </w:p>
    <w:p w:rsidR="00750D83" w:rsidRDefault="005B6FC8">
      <w:pPr>
        <w:pStyle w:val="a3"/>
      </w:pPr>
      <w:r>
        <w:t>В 1970 году Александров включён в список 115 исторических городов, имеющих ценные градостроительные ансамбли и комплексы, памятники истории и культуры, природные ландшафты и древний культурный слой, охраняемые государством.</w:t>
      </w:r>
    </w:p>
    <w:p w:rsidR="00750D83" w:rsidRDefault="005B6FC8">
      <w:pPr>
        <w:pStyle w:val="a3"/>
      </w:pPr>
      <w:r>
        <w:t>В 2013 году Александровской Слободе исполнится 500 лет со дня основания.</w:t>
      </w:r>
    </w:p>
    <w:p w:rsidR="00750D83" w:rsidRDefault="005B6FC8">
      <w:pPr>
        <w:pStyle w:val="a3"/>
        <w:rPr>
          <w:position w:val="10"/>
        </w:rPr>
      </w:pPr>
      <w:r>
        <w:t>До 2010 года Александров имел статус исторического поселения, однако Приказом Министерства Культуры РФ от 29 июля 2010 г. N 418/339 город был этого статуса лишён.</w:t>
      </w:r>
      <w:r>
        <w:rPr>
          <w:position w:val="10"/>
        </w:rPr>
        <w:t>[2]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3. Герб</w:t>
      </w:r>
    </w:p>
    <w:p w:rsidR="00750D83" w:rsidRDefault="005B6FC8">
      <w:pPr>
        <w:pStyle w:val="a3"/>
      </w:pPr>
      <w:r>
        <w:t xml:space="preserve">Герб Александрова утвержден вместе с остальными гербами Владимирского наместничества 16 августа (по старому стилю) 1781 года. Геральдическое описание герба гласит </w:t>
      </w:r>
      <w:r>
        <w:rPr>
          <w:position w:val="10"/>
        </w:rPr>
        <w:t>[3]</w:t>
      </w:r>
      <w:r>
        <w:t>:</w:t>
      </w:r>
    </w:p>
    <w:p w:rsidR="00750D83" w:rsidRDefault="005B6FC8">
      <w:pPr>
        <w:pStyle w:val="a3"/>
      </w:pPr>
      <w:r>
        <w:t>В верхней части герб Владимирский. В нижней части в красном поле слесарные тиски и две по сторонам наковальни в знак того, что в сем городе производят весьма изрядные слесарные работы.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4. Население</w:t>
      </w:r>
    </w:p>
    <w:p w:rsidR="00750D83" w:rsidRDefault="005B6FC8">
      <w:pPr>
        <w:pStyle w:val="a3"/>
      </w:pPr>
      <w:r>
        <w:t>Динамика численности населения города: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5. Экономика</w:t>
      </w:r>
    </w:p>
    <w:p w:rsidR="00750D83" w:rsidRDefault="005B6FC8">
      <w:pPr>
        <w:pStyle w:val="a3"/>
        <w:rPr>
          <w:position w:val="10"/>
        </w:rPr>
      </w:pPr>
      <w:r>
        <w:t>В 2008 году бюджет Александрова составлял 173 млн руб.</w:t>
      </w:r>
      <w:r>
        <w:rPr>
          <w:position w:val="10"/>
        </w:rPr>
        <w:t>[13]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Завод «Арсенал» (производство бытовой электроники, сборка компьютеров), на 50 % принадлежащий компании RoverComputers;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ЗАО НПК «Далекс» (бывший «Элекс») (транзисторы и интегральные микросхемы, энергосберегающие лампы «Далекс», сварочные аппараты, холодильное оборудование);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ОАО «Ликёро-водочный завод „Александровский“» (водка, ликёро-водочные изделия, напитки винные).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АЭТЗ «Рекорд» (производство светильников марки «ТЕХНОЛЮКС»)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Завод турецкой компании VESTEL (производство телевизоров и бытовой техники соответствующей марки).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Предприятие по производству искусственной кожи ОАО «Александровискож».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ВНИИСИМС — Всероссийский научно-исследовательский институт синтеза минерального сырья (производство опытно-промышленных партий монокристаллов кварца и алмазов).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«Рекорд-Док-Маркет» — производство медицинской и лабораторной мебели, межкомнатных дверей.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Моторвагонное депо Александров МЖД — обслуживание и ремонт электропоездов ЭР2Р, ЭР2Т, ЭД2Т и ЭД4М, обслуживающих Ярославское направление МЖД (от Москвы до Балакирево).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  <w:spacing w:after="0"/>
      </w:pPr>
      <w:r>
        <w:t>Александровский завод бурового оборудования — производство бурового инструмента, используемого при выполнении различных видов буровых работ.</w:t>
      </w:r>
    </w:p>
    <w:p w:rsidR="00750D83" w:rsidRDefault="005B6FC8">
      <w:pPr>
        <w:pStyle w:val="a3"/>
        <w:numPr>
          <w:ilvl w:val="0"/>
          <w:numId w:val="12"/>
        </w:numPr>
        <w:tabs>
          <w:tab w:val="left" w:pos="707"/>
        </w:tabs>
      </w:pPr>
      <w:r>
        <w:t>ОНО ОМЗ «Александровский» ГНУ ВИЭСХ РАСХН — организация научного обслуживания Опытный механический завод «Александровский» Государственного научного учреждения Всероссийский научно-исследовательский институт электрификации сельского хозяйства Российской академии сельскохозяйственных наук — производство оборудования для пищевой промышленности.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 xml:space="preserve">6. Транспорт </w:t>
      </w:r>
    </w:p>
    <w:p w:rsidR="00750D83" w:rsidRDefault="005B6FC8">
      <w:pPr>
        <w:pStyle w:val="a3"/>
      </w:pPr>
      <w:r>
        <w:t>В городе имеется две железнодорожных станции — узловая Александров I, расположенная на линии Москва — Ярославль в 112 км от Москвы, и Александров II на линии Александров I — Куровская. Александров I — конечный пункт ряда электричек московской пригородной зоны.</w:t>
      </w:r>
    </w:p>
    <w:p w:rsidR="00750D83" w:rsidRDefault="005B6FC8">
      <w:pPr>
        <w:pStyle w:val="a3"/>
      </w:pPr>
      <w:r>
        <w:t xml:space="preserve">Автомобильными дорогами город связан с трассой </w:t>
      </w:r>
      <w:r>
        <w:rPr>
          <w:b/>
          <w:bCs/>
        </w:rPr>
        <w:t>М8</w:t>
      </w:r>
      <w:r>
        <w:t xml:space="preserve"> «Холмогоры» Москва — Архангельск, а также с городами Кольчугино и Карабаново.</w:t>
      </w:r>
    </w:p>
    <w:p w:rsidR="00750D83" w:rsidRDefault="005B6FC8">
      <w:pPr>
        <w:pStyle w:val="a3"/>
      </w:pPr>
      <w:r>
        <w:t>В городе действует 10 автобусных маршрутов (№ А, 1—9). (Схема автобусных маршрутов)</w:t>
      </w:r>
    </w:p>
    <w:p w:rsidR="00750D83" w:rsidRDefault="005B6FC8">
      <w:pPr>
        <w:pStyle w:val="31"/>
        <w:numPr>
          <w:ilvl w:val="0"/>
          <w:numId w:val="0"/>
        </w:numPr>
      </w:pPr>
      <w:r>
        <w:t xml:space="preserve">6.1. Как добраться </w:t>
      </w:r>
    </w:p>
    <w:p w:rsidR="00750D83" w:rsidRDefault="005B6FC8">
      <w:pPr>
        <w:pStyle w:val="41"/>
        <w:numPr>
          <w:ilvl w:val="0"/>
          <w:numId w:val="0"/>
        </w:numPr>
      </w:pPr>
      <w:r>
        <w:t>На автомобиле</w:t>
      </w:r>
    </w:p>
    <w:p w:rsidR="00750D83" w:rsidRDefault="005B6FC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 xml:space="preserve">Из Москвы по </w:t>
      </w:r>
      <w:r>
        <w:rPr>
          <w:b/>
          <w:bCs/>
        </w:rPr>
        <w:t>М8</w:t>
      </w:r>
      <w:r>
        <w:t xml:space="preserve"> до Двориков, затем по Р75, 110 км.</w:t>
      </w:r>
    </w:p>
    <w:p w:rsidR="00750D83" w:rsidRDefault="005B6FC8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 xml:space="preserve">Из Ярославля по </w:t>
      </w:r>
      <w:r>
        <w:rPr>
          <w:b/>
          <w:bCs/>
        </w:rPr>
        <w:t>М8</w:t>
      </w:r>
      <w:r>
        <w:t xml:space="preserve"> до Двориков, затем по Р75, 190 км.</w:t>
      </w:r>
    </w:p>
    <w:p w:rsidR="00750D83" w:rsidRDefault="005B6FC8">
      <w:pPr>
        <w:pStyle w:val="a3"/>
        <w:numPr>
          <w:ilvl w:val="0"/>
          <w:numId w:val="11"/>
        </w:numPr>
        <w:tabs>
          <w:tab w:val="left" w:pos="707"/>
        </w:tabs>
      </w:pPr>
      <w:r>
        <w:t xml:space="preserve">Из Владимира по </w:t>
      </w:r>
      <w:r>
        <w:rPr>
          <w:b/>
          <w:bCs/>
        </w:rPr>
        <w:t>М7</w:t>
      </w:r>
      <w:r>
        <w:t>, затем по Р75 через Кольчугино, 120 км.</w:t>
      </w:r>
    </w:p>
    <w:p w:rsidR="00750D83" w:rsidRDefault="005B6FC8">
      <w:pPr>
        <w:pStyle w:val="41"/>
        <w:numPr>
          <w:ilvl w:val="0"/>
          <w:numId w:val="0"/>
        </w:numPr>
      </w:pPr>
      <w:r>
        <w:t>На электричке</w:t>
      </w:r>
    </w:p>
    <w:p w:rsidR="00750D83" w:rsidRDefault="005B6FC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Из Москвы с Ярославского вокзала — каждый час, в пути 2—2,5 часа (около 25 электричек в день). Также курсирует экспресс с остановками в Пушкино и Сергиевом Посаде (время в пути 1:30—1:45 минут). Кроме того, в Александрове останавливаются многие поезда дальнего следования.</w:t>
      </w:r>
    </w:p>
    <w:p w:rsidR="00750D83" w:rsidRDefault="005B6FC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Из Ярославля 3—5 электричек в день, плюс те же поезда дальнего следования.</w:t>
      </w:r>
    </w:p>
    <w:p w:rsidR="00750D83" w:rsidRDefault="005B6FC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Из Иванова — 1 пригородный поезд в день.</w:t>
      </w:r>
    </w:p>
    <w:p w:rsidR="00750D83" w:rsidRDefault="005B6FC8">
      <w:pPr>
        <w:pStyle w:val="a3"/>
        <w:numPr>
          <w:ilvl w:val="0"/>
          <w:numId w:val="10"/>
        </w:numPr>
        <w:tabs>
          <w:tab w:val="left" w:pos="707"/>
        </w:tabs>
        <w:spacing w:after="0"/>
      </w:pPr>
      <w:r>
        <w:t>Из Владимира удобнее всего сделать пересадку в Орехово-Зуево, откуда на Александров имеется 6 электричек в день.</w:t>
      </w:r>
    </w:p>
    <w:p w:rsidR="00750D83" w:rsidRDefault="005B6FC8">
      <w:pPr>
        <w:pStyle w:val="a3"/>
        <w:numPr>
          <w:ilvl w:val="0"/>
          <w:numId w:val="10"/>
        </w:numPr>
        <w:tabs>
          <w:tab w:val="left" w:pos="707"/>
        </w:tabs>
      </w:pPr>
      <w:r>
        <w:t>Из Дмитрова — 4 пары электричек в день.</w:t>
      </w:r>
    </w:p>
    <w:p w:rsidR="00750D83" w:rsidRDefault="005B6FC8">
      <w:pPr>
        <w:pStyle w:val="41"/>
        <w:numPr>
          <w:ilvl w:val="0"/>
          <w:numId w:val="0"/>
        </w:numPr>
      </w:pPr>
      <w:r>
        <w:t>На автобусе</w:t>
      </w:r>
    </w:p>
    <w:p w:rsidR="00750D83" w:rsidRDefault="005B6FC8">
      <w:pPr>
        <w:pStyle w:val="a3"/>
        <w:numPr>
          <w:ilvl w:val="0"/>
          <w:numId w:val="9"/>
        </w:numPr>
        <w:tabs>
          <w:tab w:val="left" w:pos="707"/>
        </w:tabs>
        <w:spacing w:after="0"/>
      </w:pPr>
      <w:r>
        <w:t>Из Москвы 3 рейса в день от ВДНХ.</w:t>
      </w:r>
    </w:p>
    <w:p w:rsidR="00750D83" w:rsidRDefault="005B6FC8">
      <w:pPr>
        <w:pStyle w:val="a3"/>
        <w:numPr>
          <w:ilvl w:val="0"/>
          <w:numId w:val="9"/>
        </w:numPr>
        <w:tabs>
          <w:tab w:val="left" w:pos="707"/>
        </w:tabs>
      </w:pPr>
      <w:r>
        <w:t>Из Владимира 5 рейсов в день.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7. Образование</w:t>
      </w:r>
    </w:p>
    <w:p w:rsidR="00750D83" w:rsidRDefault="005B6FC8">
      <w:pPr>
        <w:pStyle w:val="a3"/>
      </w:pPr>
      <w:r>
        <w:t>В Александрове 8 средних общеобразовательных школ. Действует ряд филиалов московских высших учебных заведений:</w:t>
      </w:r>
    </w:p>
    <w:p w:rsidR="00750D83" w:rsidRDefault="005B6FC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филиал Московского государственного открытого университета</w:t>
      </w:r>
    </w:p>
    <w:p w:rsidR="00750D83" w:rsidRDefault="005B6FC8">
      <w:pPr>
        <w:pStyle w:val="a3"/>
        <w:numPr>
          <w:ilvl w:val="0"/>
          <w:numId w:val="8"/>
        </w:numPr>
        <w:tabs>
          <w:tab w:val="left" w:pos="707"/>
        </w:tabs>
        <w:spacing w:after="0"/>
      </w:pPr>
      <w:r>
        <w:t>филиал Современной гуманитарной академии</w:t>
      </w:r>
    </w:p>
    <w:p w:rsidR="00750D83" w:rsidRDefault="005B6FC8">
      <w:pPr>
        <w:pStyle w:val="a3"/>
        <w:numPr>
          <w:ilvl w:val="0"/>
          <w:numId w:val="8"/>
        </w:numPr>
        <w:tabs>
          <w:tab w:val="left" w:pos="707"/>
        </w:tabs>
      </w:pPr>
      <w:r>
        <w:t>филиал Российского нового университета.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 xml:space="preserve">8. Средства массовой информации </w:t>
      </w:r>
    </w:p>
    <w:p w:rsidR="00750D83" w:rsidRDefault="005B6FC8">
      <w:pPr>
        <w:pStyle w:val="31"/>
        <w:numPr>
          <w:ilvl w:val="0"/>
          <w:numId w:val="0"/>
        </w:numPr>
      </w:pPr>
      <w:r>
        <w:t>8.1. Газеты</w:t>
      </w:r>
    </w:p>
    <w:p w:rsidR="00750D83" w:rsidRDefault="005B6FC8">
      <w:pPr>
        <w:pStyle w:val="a3"/>
      </w:pPr>
      <w:r>
        <w:t>В городе издаются: общественно-политическая районная газета «Голос труда» (основана 10 июня 1917 год, ныне — «Александровский Голос труда»), газета «Деловой Александров», газета рекламных объявлений «ВДВ Александров» с приложением «Уездный город А».</w:t>
      </w:r>
    </w:p>
    <w:p w:rsidR="00750D83" w:rsidRDefault="005B6FC8">
      <w:pPr>
        <w:pStyle w:val="31"/>
        <w:numPr>
          <w:ilvl w:val="0"/>
          <w:numId w:val="0"/>
        </w:numPr>
      </w:pPr>
      <w:r>
        <w:t>8.2. Радиовещание</w:t>
      </w:r>
    </w:p>
    <w:p w:rsidR="00750D83" w:rsidRDefault="005B6FC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Радио 7 — 100,3 МГц FM.</w:t>
      </w:r>
    </w:p>
    <w:p w:rsidR="00750D83" w:rsidRDefault="005B6FC8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Радио Июль — 98,2 МГц FM (городское).</w:t>
      </w:r>
    </w:p>
    <w:p w:rsidR="00750D83" w:rsidRDefault="005B6FC8">
      <w:pPr>
        <w:pStyle w:val="a3"/>
        <w:numPr>
          <w:ilvl w:val="0"/>
          <w:numId w:val="7"/>
        </w:numPr>
        <w:tabs>
          <w:tab w:val="left" w:pos="707"/>
        </w:tabs>
      </w:pPr>
      <w:r>
        <w:t>Love Radio — 107,6 МГц FM.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9. Спорт</w:t>
      </w:r>
    </w:p>
    <w:p w:rsidR="00750D83" w:rsidRDefault="005B6FC8">
      <w:pPr>
        <w:pStyle w:val="a3"/>
      </w:pPr>
      <w:r>
        <w:t>В городе имеется 2 стадиона: «Рекорд» и «Орбита».</w:t>
      </w:r>
    </w:p>
    <w:p w:rsidR="00750D83" w:rsidRDefault="005B6FC8">
      <w:pPr>
        <w:pStyle w:val="a3"/>
        <w:rPr>
          <w:b/>
          <w:bCs/>
        </w:rPr>
      </w:pPr>
      <w:r>
        <w:rPr>
          <w:b/>
          <w:bCs/>
        </w:rPr>
        <w:t>Спортивные организации:</w:t>
      </w:r>
    </w:p>
    <w:p w:rsidR="00750D83" w:rsidRDefault="005B6F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СДЮСШОР по борьбе самбо и дзюдо</w:t>
      </w:r>
    </w:p>
    <w:p w:rsidR="00750D83" w:rsidRDefault="005B6F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СДЮСШОР имени О. Даниловой (лёгкая атлетика, лыжные гонки)</w:t>
      </w:r>
    </w:p>
    <w:p w:rsidR="00750D83" w:rsidRDefault="005B6FC8">
      <w:pPr>
        <w:pStyle w:val="a3"/>
        <w:numPr>
          <w:ilvl w:val="0"/>
          <w:numId w:val="6"/>
        </w:numPr>
        <w:tabs>
          <w:tab w:val="left" w:pos="707"/>
        </w:tabs>
      </w:pPr>
      <w:r>
        <w:t>Футбольный клуб «Александров» (играет в чемпионате Владимирской области). На профессиональном уровне в 1993—1994 годах выступала команда «Рекорд».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10. Планировка города и достопримечательности</w:t>
      </w:r>
    </w:p>
    <w:p w:rsidR="00750D83" w:rsidRDefault="005B6FC8">
      <w:pPr>
        <w:pStyle w:val="a3"/>
      </w:pPr>
      <w:r>
        <w:t>Центром города является Советская площадь (в народе именуемая просто Площадью), на которой во времена опричнины располагались Посольский двор Ивана Грозного, древний базар, приказная изба, позднее — церковно-приходское училище и городская управа, а ныне — здание районного суда, кинотеатр «Сатурн», памятник Ленину. На идущей к западу от Площади улице Ленина и прилегающих к ней улицах расположены основные административные и культурно-бытовые учреждения города. Целый квартал занимают корпуса предприятий, составлявших в прошлом радиозавод.</w:t>
      </w:r>
    </w:p>
    <w:p w:rsidR="00750D83" w:rsidRDefault="005B6FC8">
      <w:pPr>
        <w:pStyle w:val="a3"/>
      </w:pPr>
      <w:r>
        <w:t>Улица Ленина завершается на Комсомольской площади, где расположены железнодорожный вокзал и автостанция. К югу он неё находится самый молодой район города — Черёмушки, вдоль железнодорожной линии на Куровскую — Комсомольский посёлок.</w:t>
      </w:r>
    </w:p>
    <w:p w:rsidR="00750D83" w:rsidRDefault="005B6FC8">
      <w:pPr>
        <w:pStyle w:val="a3"/>
      </w:pPr>
      <w:r>
        <w:t>Советская улица, идущая к востоку от Площади, круто спускается к реке Серой. На её левом берегу (вернее, на берегу водохранилища, созданного в 1968 году) расположился дворцово-храмовый комплекс Александровской слободы, входящий в состав одноимённого музея-заповедника. На его территории сохранились такие видные памятники русского зодчества, как Троицкий собор (1513 год) с двумя уникальными медными дверями, которые были вывезены Иваном Грозным из Твери и Великого Новгорода, шатровая Покровская церковь (первый каменный шатровый древнерусский храм, начало XVI века), Распятская церковь-колокольня (1560-е годы) и Марфины палаты (XVII век), Успенская церковь (XVI—XVII века). Комплекс окружён мощными крепостными стенами с четырьмя угловыми башнями и надвратной церковью Фёдора Стратилата (1680-е годы).</w:t>
      </w:r>
    </w:p>
    <w:p w:rsidR="00750D83" w:rsidRDefault="005B6FC8">
      <w:pPr>
        <w:pStyle w:val="a3"/>
      </w:pPr>
      <w:r>
        <w:t>В центральной части города сохранились и другие архитектурные памятники. Здесь расположены церковь Боголюбской иконы Божией Матери (1800), Христорождественский собор (1849), в домах конца XIX — начала XX веков работают Литературно-художественный музей Марины и Анастасии Цветаевых, художественный музей (в особняке купца А. М. Первушина). В 1964 году создан «Музей рукотворного камня» ВНИИСИМСа. К югу от Советской улицы, вдоль Серой — бывшая Стрелецкая слобода со старыми корпусами фабрики купца Зубова (ныне «Александровискож») и купца Баранова (ныне Фабрика имени рабочего Ф. И. Калинина).</w:t>
      </w:r>
    </w:p>
    <w:p w:rsidR="00750D83" w:rsidRDefault="005B6FC8">
      <w:pPr>
        <w:pStyle w:val="a3"/>
      </w:pPr>
      <w:r>
        <w:t>Крупнейшей магистралью, идущей с севера на юг, является Красный переулок, к северу от которого отходят Двориковское (дорога в Москву) и Бакшеевское шоссе. Микрорайоны Замчаловка и Ликоуша расположены возле Дичковского озера, являющегося памятником природы.</w:t>
      </w:r>
    </w:p>
    <w:p w:rsidR="00750D83" w:rsidRDefault="005B6FC8">
      <w:pPr>
        <w:pStyle w:val="a3"/>
      </w:pPr>
      <w:r>
        <w:t>От Советской улицы отходит на юго-восток Кольчугинское шоссе, связывающее Александров с Владимиром. Восточные части города — Садовня, Красная роща и Куба — застроены частными деревянными домами, на бывших пустырях появились коттеджные посёлки.</w:t>
      </w:r>
    </w:p>
    <w:p w:rsidR="00750D83" w:rsidRDefault="005B6FC8">
      <w:pPr>
        <w:pStyle w:val="a3"/>
      </w:pPr>
      <w:r>
        <w:t>Всего на территории города 113 памятников, из них:</w:t>
      </w:r>
    </w:p>
    <w:p w:rsidR="00750D83" w:rsidRDefault="005B6FC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 памятника археологии;</w:t>
      </w:r>
    </w:p>
    <w:p w:rsidR="00750D83" w:rsidRDefault="005B6FC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103 памятника архитектуры и градостроительства;</w:t>
      </w:r>
    </w:p>
    <w:p w:rsidR="00750D83" w:rsidRDefault="005B6FC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5 памятников истории;</w:t>
      </w:r>
    </w:p>
    <w:p w:rsidR="00750D83" w:rsidRDefault="005B6FC8">
      <w:pPr>
        <w:pStyle w:val="a3"/>
        <w:numPr>
          <w:ilvl w:val="0"/>
          <w:numId w:val="5"/>
        </w:numPr>
        <w:tabs>
          <w:tab w:val="left" w:pos="707"/>
        </w:tabs>
      </w:pPr>
      <w:r>
        <w:t>3 памятника искусства</w:t>
      </w:r>
      <w:r>
        <w:rPr>
          <w:position w:val="10"/>
        </w:rPr>
        <w:t>[14]</w:t>
      </w:r>
      <w:r>
        <w:t>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11. Известные александровцы</w:t>
      </w:r>
    </w:p>
    <w:p w:rsidR="00750D83" w:rsidRDefault="005B6FC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Данилова, Ольга Валерьевна — четырёхкратная чемпионка мира и двукратная чемпионка Олимпийских игр в лыжных гонках, заслуженный мастер спорта России, кавалер ордена «За заслуги перед Отечеством», Почётный гражданин Александрова.</w:t>
      </w:r>
    </w:p>
    <w:p w:rsidR="00750D83" w:rsidRDefault="005B6FC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 начале 20-го века в Александрове жила русская писательница Анастасия Цветаева, к которой часто приезжала старшая сестра — знаменитая поэтесса Марина Цветаева (теперь в доме, где они жили, работает музей).</w:t>
      </w:r>
    </w:p>
    <w:p w:rsidR="00750D83" w:rsidRDefault="005B6FC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Нильская, Людмила Валерьяновна — российская актриса театра и кино.</w:t>
      </w:r>
    </w:p>
    <w:p w:rsidR="00750D83" w:rsidRDefault="005B6FC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Манякин, Александр Михайлович — российский рок-музыкант, барабанщик; участник рок-групп «Ария» и «Кипелов».</w:t>
      </w:r>
    </w:p>
    <w:p w:rsidR="00750D83" w:rsidRDefault="005B6FC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Зубов, Василий Павлович — русский и советский историк, искусствовед, историк философии, вошедший в историю гуманитарной науки России как «русский Леонардо» благодаря глубине и разносторонности своих научных интересов.</w:t>
      </w:r>
    </w:p>
    <w:p w:rsidR="00750D83" w:rsidRDefault="005B6FC8">
      <w:pPr>
        <w:pStyle w:val="a3"/>
        <w:numPr>
          <w:ilvl w:val="0"/>
          <w:numId w:val="4"/>
        </w:numPr>
        <w:tabs>
          <w:tab w:val="left" w:pos="707"/>
        </w:tabs>
      </w:pPr>
      <w:r>
        <w:t>Герцык, Аделаида Казимировна — русская поэтесса, прозаик, переводчица.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12. Интересные факты</w:t>
      </w:r>
    </w:p>
    <w:p w:rsidR="00750D83" w:rsidRDefault="005B6FC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Летом 1970 года в городе и его окрестностях снимался художественный фильм «Руслан и Людмила».</w:t>
      </w:r>
    </w:p>
    <w:p w:rsidR="00750D83" w:rsidRDefault="005B6FC8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>Александров является одним из вероятнейших мест нахождения легендарной библиотеки Ивана Грозного.</w:t>
      </w:r>
      <w:r>
        <w:rPr>
          <w:position w:val="10"/>
        </w:rPr>
        <w:t>[15]</w:t>
      </w:r>
    </w:p>
    <w:p w:rsidR="00750D83" w:rsidRDefault="005B6FC8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>В Александровской Слободе совершил свой полёт первый русский Икар — «смерд Никитка боярского сына Лупатова холоп».</w:t>
      </w:r>
      <w:r>
        <w:rPr>
          <w:position w:val="10"/>
        </w:rPr>
        <w:t>[16]</w:t>
      </w:r>
    </w:p>
    <w:p w:rsidR="00750D83" w:rsidRDefault="005B6FC8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>В честь города назван один из малых противолодочных кораблей Черноморского флота ВМФ России — «Александровец».</w:t>
      </w:r>
      <w:r>
        <w:rPr>
          <w:position w:val="10"/>
        </w:rPr>
        <w:t>[17]</w:t>
      </w:r>
    </w:p>
    <w:p w:rsidR="00750D83" w:rsidRDefault="005B6FC8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>Гордостью Александровского музея-заповедника была трёхликая икона «Благовещение. Господь Саваоф».</w:t>
      </w:r>
      <w:r>
        <w:rPr>
          <w:position w:val="10"/>
        </w:rPr>
        <w:t>[18]</w:t>
      </w:r>
    </w:p>
    <w:p w:rsidR="00750D83" w:rsidRDefault="005B6FC8">
      <w:pPr>
        <w:pStyle w:val="a3"/>
        <w:numPr>
          <w:ilvl w:val="0"/>
          <w:numId w:val="3"/>
        </w:numPr>
        <w:tabs>
          <w:tab w:val="left" w:pos="707"/>
        </w:tabs>
      </w:pPr>
      <w:r>
        <w:t>Самая длинная улица города (длина около 2 км) носит название Красный переулок.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13. Города-побратимы</w:t>
      </w:r>
    </w:p>
    <w:p w:rsidR="00750D83" w:rsidRDefault="005B6FC8">
      <w:pPr>
        <w:pStyle w:val="a3"/>
      </w:pPr>
      <w:r>
        <w:t>Ческа Липа (Чехия)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14. Галерея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Вид на город с Поповой горы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Здание клуба ИСКОЖ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Памятник Неизвестному солдату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Кинотеатр «Сатурн»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Собор Рождества Христова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Памятник революционным событиям 1905 года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Усадьба Первушина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Плотина на реке Серой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Здание районной администрации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Памятник В. И. Ленину и здание городского суда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ДК «Юбилейный»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Вечный огонь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Церковь Серафима Саровского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Здание железнодорожного вокзала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Памятник воинам-интернационалистам</w:t>
      </w:r>
    </w:p>
    <w:p w:rsidR="00750D83" w:rsidRDefault="005B6FC8">
      <w:pPr>
        <w:pStyle w:val="a3"/>
        <w:numPr>
          <w:ilvl w:val="0"/>
          <w:numId w:val="2"/>
        </w:numPr>
        <w:tabs>
          <w:tab w:val="left" w:pos="707"/>
        </w:tabs>
      </w:pPr>
      <w:r>
        <w:t>Микрорайон Южный в Черёмушках</w:t>
      </w:r>
    </w:p>
    <w:p w:rsidR="00750D83" w:rsidRDefault="005B6FC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Зенькович Н. А. Были ли народные бунты в СССР // lib.rin.ru  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Приказ Министерства культуры Российской Федерации, Министерства регионального развития Российской Федерации от 29 июля 2010 г. N 418/339 г. Москва "Об утверждении перечня исторических поселений"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Геральдикум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Владимирская губерния. Список населенных мест по сведениям 1859 года.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Александров, уездный город Владимирской губернии</w:t>
      </w:r>
      <w:r>
        <w:t xml:space="preserve"> — статья из Энциклопедического словаря Брокгауза и Ефрона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Первая Всеобщая перепись населения Российской империи 1897 года..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Всесоюзная перепись населения 1959 г..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Всесоюзная перепись населения 1970 г..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Всесоюзная перепись населения 1979 г..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Всесоюзная перепись населения 1989 г..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Всероссийская перепись населения 2002 г..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Численность населения Российской Федерации по городам, посёлкам городского типа и районам на 1 января 2009 г..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Александров &gt; Новости &gt; Город Александров — шаги к возрождению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Памятники истории и культуры Владимирской области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 поисках библиотеки Ивана Грозного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Основатели русской воздухоплавательной школы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Малый противолодочный корабль МПК-49 («Александровец»)</w:t>
      </w:r>
    </w:p>
    <w:p w:rsidR="00750D83" w:rsidRDefault="005B6FC8">
      <w:pPr>
        <w:pStyle w:val="a3"/>
        <w:numPr>
          <w:ilvl w:val="0"/>
          <w:numId w:val="1"/>
        </w:numPr>
        <w:tabs>
          <w:tab w:val="left" w:pos="707"/>
        </w:tabs>
      </w:pPr>
      <w:r>
        <w:t>Трёхликая икона</w:t>
      </w:r>
    </w:p>
    <w:p w:rsidR="00750D83" w:rsidRDefault="005B6FC8">
      <w:pPr>
        <w:pStyle w:val="a3"/>
        <w:spacing w:after="0"/>
      </w:pPr>
      <w:r>
        <w:t>Источник: http://ru.wikipedia.org/wiki/Александров_(город)</w:t>
      </w:r>
      <w:bookmarkStart w:id="0" w:name="_GoBack"/>
      <w:bookmarkEnd w:id="0"/>
    </w:p>
    <w:sectPr w:rsidR="00750D8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FC8"/>
    <w:rsid w:val="005A45BF"/>
    <w:rsid w:val="005B6FC8"/>
    <w:rsid w:val="0075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7F7517-494D-4C7F-ABEC-AFE07E40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4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14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2692</Words>
  <Characters>15349</Characters>
  <Application>Microsoft Office Word</Application>
  <DocSecurity>0</DocSecurity>
  <Lines>127</Lines>
  <Paragraphs>36</Paragraphs>
  <ScaleCrop>false</ScaleCrop>
  <Company>diakov.net</Company>
  <LinksUpToDate>false</LinksUpToDate>
  <CharactersWithSpaces>18005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2014-08-22T19:59:00Z</dcterms:created>
  <dcterms:modified xsi:type="dcterms:W3CDTF">2014-08-22T19:59:00Z</dcterms:modified>
</cp:coreProperties>
</file>