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15A3" w:rsidRDefault="00A213E9">
      <w:pPr>
        <w:pStyle w:val="a3"/>
      </w:pPr>
      <w:r>
        <w:br/>
      </w:r>
      <w:r>
        <w:br/>
        <w:t xml:space="preserve">Моссад ле-Алия Бет </w:t>
      </w:r>
      <w:r>
        <w:br/>
        <w:t>Не следует путать с Моссад.</w:t>
      </w:r>
    </w:p>
    <w:p w:rsidR="00CF15A3" w:rsidRDefault="00A213E9">
      <w:pPr>
        <w:pStyle w:val="a3"/>
        <w:rPr>
          <w:position w:val="10"/>
        </w:rPr>
      </w:pPr>
      <w:r>
        <w:rPr>
          <w:b/>
          <w:bCs/>
        </w:rPr>
        <w:t>Моссад ле-Алия Бет</w:t>
      </w:r>
      <w:r>
        <w:t> — организация, в задачи которой входила нелегальная иммиграция евреев в Палестину во время Британского мандата (Алия Бет), а после провозглашения Израиля в мае 1948 года — помощь евреям в репатриации в Израиль из тех стран, где такой выезд был затруднён. Кроме того, после окончания Второй мировой войны члены организации занимались закупкой оружия для подпольной организации еврейской самообороны «Хагана» — будущего ядра израильской армии.</w:t>
      </w:r>
      <w:r>
        <w:rPr>
          <w:position w:val="10"/>
        </w:rPr>
        <w:t>[1]</w:t>
      </w:r>
    </w:p>
    <w:p w:rsidR="00CF15A3" w:rsidRDefault="00A213E9">
      <w:pPr>
        <w:pStyle w:val="a3"/>
        <w:rPr>
          <w:position w:val="10"/>
        </w:rPr>
      </w:pPr>
      <w:r>
        <w:t>Создана в 1937 году (по другим данным — в 1939 году). До провозглашения Израиля в 1948 году нелегально перевезла в Палестину 75 тысяч евреев.</w:t>
      </w:r>
      <w:r>
        <w:rPr>
          <w:position w:val="10"/>
        </w:rPr>
        <w:t>[2]</w:t>
      </w:r>
    </w:p>
    <w:p w:rsidR="00CF15A3" w:rsidRDefault="00A213E9">
      <w:pPr>
        <w:pStyle w:val="a3"/>
      </w:pPr>
      <w:r>
        <w:t>Деятельность «Моссад ле-Алия Бет» началась с открытия своих отделений в европейских портовых городах — где можно было арендовать суда для перевозки еврейских беженцев. С началом Второй мировой войны и получением информации о преступлениях нацистов против евреев деятельность организации резко активизировалась — евреев вывозили из всей оккупированной Европы.</w:t>
      </w:r>
    </w:p>
    <w:p w:rsidR="00CF15A3" w:rsidRDefault="00A213E9">
      <w:pPr>
        <w:pStyle w:val="a3"/>
        <w:rPr>
          <w:position w:val="10"/>
        </w:rPr>
      </w:pPr>
      <w:r>
        <w:t>Некоторая часть репатриантов добиралась до Израиля пешком — через Сирию и Ливан. Там также действовали подпольные группы «Моссад ле-Алия Бет».</w:t>
      </w:r>
      <w:r>
        <w:rPr>
          <w:position w:val="10"/>
        </w:rPr>
        <w:t>[3]</w:t>
      </w:r>
    </w:p>
    <w:p w:rsidR="00CF15A3" w:rsidRDefault="00A213E9">
      <w:pPr>
        <w:pStyle w:val="a3"/>
        <w:rPr>
          <w:position w:val="10"/>
        </w:rPr>
      </w:pPr>
      <w:r>
        <w:t>С апреля 1945 года по январь 1948 года «Моссад ле-Алия Бет» отправила в Палестину из Европы 63 корабля. На их бортах находилось около 25 000 беженцев. 58 кораблей было перехвачено британцами, и только 5000 иммигрантов удалось добраться до Палестины.</w:t>
      </w:r>
      <w:r>
        <w:rPr>
          <w:position w:val="10"/>
        </w:rPr>
        <w:t>[4]</w:t>
      </w:r>
    </w:p>
    <w:p w:rsidR="00CF15A3" w:rsidRDefault="00A213E9">
      <w:pPr>
        <w:pStyle w:val="a3"/>
        <w:rPr>
          <w:position w:val="10"/>
        </w:rPr>
      </w:pPr>
      <w:r>
        <w:t>Кроме доставки нелегальных иммигрантов агенты «Моссад ле-Алия Бет» после Второй мировой войны занимались также закупкой оружия для «Хаганы» — военизированной организации, которая стала основой израильской армии.</w:t>
      </w:r>
      <w:r>
        <w:rPr>
          <w:position w:val="10"/>
        </w:rPr>
        <w:t>[5]</w:t>
      </w:r>
    </w:p>
    <w:p w:rsidR="00CF15A3" w:rsidRDefault="00A213E9">
      <w:pPr>
        <w:pStyle w:val="a3"/>
      </w:pPr>
      <w:r>
        <w:t>В марте 1951 года «Моссад ле-Алия Бет» была ликвидирована по решению израильского правительства. После ликвидации «Моссад ле-Алия Бет» для помощи в выезде евреям из СССР и стран Восточного блока было создано Бюро по связям с евреями «Натив», а аналогичные функции в отношении других стран были возложены на внешнюю разведку «Моссад».</w:t>
      </w:r>
    </w:p>
    <w:p w:rsidR="00CF15A3" w:rsidRDefault="00A213E9">
      <w:pPr>
        <w:pStyle w:val="a3"/>
        <w:rPr>
          <w:position w:val="10"/>
        </w:rPr>
      </w:pPr>
      <w:r>
        <w:t>«Моссад ле-Алия Бет» и «Натив» до 1970 года руководил Шауль Авигур.</w:t>
      </w:r>
      <w:r>
        <w:rPr>
          <w:position w:val="10"/>
        </w:rPr>
        <w:t>[6]</w:t>
      </w:r>
    </w:p>
    <w:p w:rsidR="00CF15A3" w:rsidRDefault="00A213E9">
      <w:pPr>
        <w:pStyle w:val="21"/>
        <w:numPr>
          <w:ilvl w:val="0"/>
          <w:numId w:val="0"/>
        </w:numPr>
      </w:pPr>
      <w:r>
        <w:t>Источники</w:t>
      </w:r>
    </w:p>
    <w:p w:rsidR="00CF15A3" w:rsidRDefault="00A213E9">
      <w:pPr>
        <w:pStyle w:val="a3"/>
        <w:numPr>
          <w:ilvl w:val="0"/>
          <w:numId w:val="2"/>
        </w:numPr>
        <w:tabs>
          <w:tab w:val="left" w:pos="707"/>
        </w:tabs>
      </w:pPr>
      <w:r>
        <w:rPr>
          <w:i/>
          <w:iCs/>
        </w:rPr>
        <w:t>Юрий Певзнер, Юрий Чернер</w:t>
      </w:r>
      <w:r>
        <w:t xml:space="preserve"> На щите Давидовом начертано «Моссад». — Москва: Терра, 2001. — 427 с. — (Секретные миссии). — ISBN 5-275-00303-X</w:t>
      </w:r>
    </w:p>
    <w:p w:rsidR="00CF15A3" w:rsidRDefault="00A213E9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CF15A3" w:rsidRDefault="00A213E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Ближневосточный детектив</w:t>
      </w:r>
    </w:p>
    <w:p w:rsidR="00CF15A3" w:rsidRDefault="00A213E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«Евреи спасают друг друга испокон веков и поныне»</w:t>
      </w:r>
    </w:p>
    <w:p w:rsidR="00CF15A3" w:rsidRDefault="00A213E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Всегда в строю. Записки израильского офицера. Глава 4</w:t>
      </w:r>
    </w:p>
    <w:p w:rsidR="00CF15A3" w:rsidRDefault="00A213E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Проект «Lerhaus» Гилель</w:t>
      </w:r>
    </w:p>
    <w:p w:rsidR="00CF15A3" w:rsidRDefault="00A213E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Операция «КРАЖА»</w:t>
      </w:r>
    </w:p>
    <w:p w:rsidR="00CF15A3" w:rsidRDefault="00A213E9">
      <w:pPr>
        <w:pStyle w:val="a3"/>
        <w:numPr>
          <w:ilvl w:val="0"/>
          <w:numId w:val="1"/>
        </w:numPr>
        <w:tabs>
          <w:tab w:val="left" w:pos="707"/>
        </w:tabs>
      </w:pPr>
      <w:r>
        <w:t>«Натив»: прошлое и настоящее</w:t>
      </w:r>
    </w:p>
    <w:p w:rsidR="00CF15A3" w:rsidRDefault="00A213E9">
      <w:pPr>
        <w:pStyle w:val="a3"/>
        <w:spacing w:after="0"/>
      </w:pPr>
      <w:r>
        <w:t>Источник: http://ru.wikipedia.org/wiki/Моссад_ле-Алия_Бет</w:t>
      </w:r>
      <w:bookmarkStart w:id="0" w:name="_GoBack"/>
      <w:bookmarkEnd w:id="0"/>
    </w:p>
    <w:sectPr w:rsidR="00CF15A3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13E9"/>
    <w:rsid w:val="00247F37"/>
    <w:rsid w:val="00A213E9"/>
    <w:rsid w:val="00CF1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A49FF0-5D61-4BD6-9571-858BE6B95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367</Words>
  <Characters>2095</Characters>
  <Application>Microsoft Office Word</Application>
  <DocSecurity>0</DocSecurity>
  <Lines>17</Lines>
  <Paragraphs>4</Paragraphs>
  <ScaleCrop>false</ScaleCrop>
  <Company/>
  <LinksUpToDate>false</LinksUpToDate>
  <CharactersWithSpaces>2458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2014-05-13T15:57:00Z</dcterms:created>
  <dcterms:modified xsi:type="dcterms:W3CDTF">2014-05-13T15:57:00Z</dcterms:modified>
</cp:coreProperties>
</file>