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24F" w:rsidRDefault="0054699D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 xml:space="preserve">2 Творчество </w:t>
      </w:r>
      <w:r>
        <w:rPr>
          <w:b/>
          <w:bCs/>
        </w:rPr>
        <w:br/>
        <w:t>2.1 Роли в театре</w:t>
      </w:r>
      <w:r>
        <w:rPr>
          <w:b/>
          <w:bCs/>
        </w:rPr>
        <w:br/>
        <w:t>2.2 Роли в кино</w:t>
      </w:r>
      <w:r>
        <w:rPr>
          <w:b/>
          <w:bCs/>
        </w:rPr>
        <w:br/>
      </w:r>
      <w:r>
        <w:br/>
      </w:r>
      <w:r>
        <w:rPr>
          <w:b/>
          <w:bCs/>
        </w:rPr>
        <w:t>3 Награды и звания</w:t>
      </w:r>
      <w:r>
        <w:br/>
      </w:r>
      <w:r>
        <w:rPr>
          <w:b/>
          <w:bCs/>
        </w:rPr>
        <w:t>Список литературы</w:t>
      </w:r>
    </w:p>
    <w:p w:rsidR="00E0624F" w:rsidRDefault="0054699D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E0624F" w:rsidRDefault="0054699D">
      <w:pPr>
        <w:pStyle w:val="a3"/>
      </w:pPr>
      <w:r>
        <w:t>Юо́зас Ста́ниславас Будра́йтис (лит. Juozas Budraitis, р. 6 октября 1940, дер. Липинай Шяуляйский уезд ЛитССР СССР) — советский и литовский актёр театра и кино; Народный артист Литовской ССР (1982)</w:t>
      </w:r>
      <w:r>
        <w:rPr>
          <w:position w:val="10"/>
        </w:rPr>
        <w:t>[1]</w:t>
      </w:r>
      <w:r>
        <w:t>.</w:t>
      </w:r>
    </w:p>
    <w:p w:rsidR="00E0624F" w:rsidRDefault="0054699D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E0624F" w:rsidRDefault="0054699D">
      <w:pPr>
        <w:pStyle w:val="a3"/>
      </w:pPr>
      <w:r>
        <w:t>Родился в семье крестьянина. В 1945 году переехал в Клайпеду, а в 1955 году в Швекшне. Участвовал в школьной самодеятельности, был исключён из 9 класса за хулиганство, работал плотником в Клайпеде. Отслужив срочную службу в рядах Советской Армии, поступил на юридический факультет Вильнюсского университета.</w:t>
      </w:r>
    </w:p>
    <w:p w:rsidR="00E0624F" w:rsidRDefault="0054699D">
      <w:pPr>
        <w:pStyle w:val="a3"/>
      </w:pPr>
      <w:r>
        <w:t>Дебютировал в кино в 1961 году в эпизоде фильма «Когда сливаются реки». Обучаясь на 3 курсе университета, был приглашён режиссёром В. Жалакявичюсом на роль Йонаса в знаменитый фильм «Никто не хотел умирать», сделавший его популярным. Переведясь на заочное отделение университета (которое закончил в 1969 году), начал активно сниматься, в том числе за рубежом. С 1969 года актёр Литовской киностудии. Яркий представитель «литовской школы», наиболее значительные роли в фильмах «Чувства», «Четвёртый», «С тобой и без тебя», «Инспектор Гулл», «Факт», «Опасный возраст», «Кража», «Грешник».</w:t>
      </w:r>
    </w:p>
    <w:p w:rsidR="00E0624F" w:rsidRDefault="0054699D">
      <w:pPr>
        <w:pStyle w:val="a3"/>
      </w:pPr>
      <w:r>
        <w:t>В 1976—1978 годах учился на Высших курсах сценаристов и режиссёров при Госкино СССР в Москве, после чего был приглашён своим сокурсником, главным режиссером КДТ Йонасом Вайткусом на работу в Каунасском драматическом театре (до 1988 года). Сыграл ряд серьёзных театральных ролей.</w:t>
      </w:r>
    </w:p>
    <w:p w:rsidR="00E0624F" w:rsidRDefault="0054699D">
      <w:pPr>
        <w:pStyle w:val="a3"/>
      </w:pPr>
      <w:r>
        <w:t>Режиссёрская карьера Ю. Будрайтиса не сложилась после фактического провала его дебютного фильма «Город птиц» (1982) по рассказу Юрия Олеши.</w:t>
      </w:r>
    </w:p>
    <w:p w:rsidR="00E0624F" w:rsidRDefault="0054699D">
      <w:pPr>
        <w:pStyle w:val="a3"/>
      </w:pPr>
      <w:r>
        <w:t>С 1996 года атташе по культуре посольства Литовской Республики в России, министр-советника посольства.</w:t>
      </w:r>
    </w:p>
    <w:p w:rsidR="00E0624F" w:rsidRDefault="0054699D">
      <w:pPr>
        <w:pStyle w:val="a3"/>
      </w:pPr>
      <w:r>
        <w:t>Продолжает активно сниматься в отечественных и российских телесериалах.</w:t>
      </w:r>
    </w:p>
    <w:p w:rsidR="00E0624F" w:rsidRDefault="0054699D">
      <w:pPr>
        <w:pStyle w:val="21"/>
        <w:pageBreakBefore/>
        <w:numPr>
          <w:ilvl w:val="0"/>
          <w:numId w:val="0"/>
        </w:numPr>
      </w:pPr>
      <w:r>
        <w:t xml:space="preserve">2. Творчество </w:t>
      </w:r>
    </w:p>
    <w:p w:rsidR="00E0624F" w:rsidRDefault="0054699D">
      <w:pPr>
        <w:pStyle w:val="31"/>
        <w:numPr>
          <w:ilvl w:val="0"/>
          <w:numId w:val="0"/>
        </w:numPr>
      </w:pPr>
      <w:r>
        <w:t>2.1. Роли в театре</w:t>
      </w:r>
    </w:p>
    <w:p w:rsidR="00E0624F" w:rsidRDefault="0054699D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1980 — «Строитель Сольнес» Г. Ибсена — </w:t>
      </w:r>
      <w:r>
        <w:rPr>
          <w:i/>
          <w:iCs/>
        </w:rPr>
        <w:t>Сольнес</w:t>
      </w:r>
    </w:p>
    <w:p w:rsidR="00E0624F" w:rsidRDefault="0054699D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1980 — «Шарунас» В. Креве — </w:t>
      </w:r>
      <w:r>
        <w:rPr>
          <w:i/>
          <w:iCs/>
        </w:rPr>
        <w:t>князь Шарунас</w:t>
      </w:r>
    </w:p>
    <w:p w:rsidR="00E0624F" w:rsidRDefault="0054699D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1982 — «Синие кони на красной траве» Михаила Шатрова — </w:t>
      </w:r>
      <w:r>
        <w:rPr>
          <w:i/>
          <w:iCs/>
        </w:rPr>
        <w:t>Ленин</w:t>
      </w:r>
    </w:p>
    <w:p w:rsidR="00E0624F" w:rsidRDefault="0054699D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1983 — «Калигула» Альбера Камю — </w:t>
      </w:r>
      <w:r>
        <w:rPr>
          <w:i/>
          <w:iCs/>
        </w:rPr>
        <w:t>Хереа</w:t>
      </w:r>
    </w:p>
    <w:p w:rsidR="00E0624F" w:rsidRDefault="0054699D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1985 — «Рядовые» А. А. Дударева — </w:t>
      </w:r>
      <w:r>
        <w:rPr>
          <w:i/>
          <w:iCs/>
        </w:rPr>
        <w:t>Дервоед</w:t>
      </w:r>
    </w:p>
    <w:p w:rsidR="00E0624F" w:rsidRDefault="0054699D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1985 — «Ричард II» Шекспира — </w:t>
      </w:r>
      <w:r>
        <w:rPr>
          <w:i/>
          <w:iCs/>
        </w:rPr>
        <w:t>король Ричард II</w:t>
      </w:r>
    </w:p>
    <w:p w:rsidR="00E0624F" w:rsidRDefault="0054699D">
      <w:pPr>
        <w:pStyle w:val="a3"/>
        <w:numPr>
          <w:ilvl w:val="0"/>
          <w:numId w:val="4"/>
        </w:numPr>
        <w:tabs>
          <w:tab w:val="left" w:pos="707"/>
        </w:tabs>
        <w:rPr>
          <w:i/>
          <w:iCs/>
        </w:rPr>
      </w:pPr>
      <w:r>
        <w:t xml:space="preserve">1986 — «Дом для престарелых» М. Корреса — </w:t>
      </w:r>
      <w:r>
        <w:rPr>
          <w:i/>
          <w:iCs/>
        </w:rPr>
        <w:t>Никос</w:t>
      </w:r>
    </w:p>
    <w:p w:rsidR="00E0624F" w:rsidRDefault="0054699D">
      <w:pPr>
        <w:pStyle w:val="a3"/>
      </w:pPr>
      <w:r>
        <w:t>Режиссер всех постановок — Й. Вайткус</w:t>
      </w:r>
    </w:p>
    <w:p w:rsidR="00E0624F" w:rsidRDefault="0054699D">
      <w:pPr>
        <w:pStyle w:val="31"/>
        <w:numPr>
          <w:ilvl w:val="0"/>
          <w:numId w:val="0"/>
        </w:numPr>
      </w:pPr>
      <w:r>
        <w:t>2.2. Роли в кино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1961 — Когда сливаются реки — </w:t>
      </w:r>
      <w:r>
        <w:rPr>
          <w:i/>
          <w:iCs/>
        </w:rPr>
        <w:t>эпизод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1966 — Никто не хотел умирать — </w:t>
      </w:r>
      <w:r>
        <w:rPr>
          <w:i/>
          <w:iCs/>
        </w:rPr>
        <w:t>Йонас Локис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1966 — Колодец — </w:t>
      </w:r>
      <w:r>
        <w:rPr>
          <w:i/>
          <w:iCs/>
        </w:rPr>
        <w:t>хуторянин Матас Кряуза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1967 — Девушка в черном — </w:t>
      </w:r>
      <w:r>
        <w:rPr>
          <w:i/>
          <w:iCs/>
        </w:rPr>
        <w:t>Танель, молодой рыбак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1968 — Щит и меч — </w:t>
      </w:r>
      <w:r>
        <w:rPr>
          <w:i/>
          <w:iCs/>
        </w:rPr>
        <w:t>Отто фон Дитрих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1968 — Чувства — </w:t>
      </w:r>
      <w:r>
        <w:rPr>
          <w:i/>
          <w:iCs/>
        </w:rPr>
        <w:t>Андрюс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1968 — Служили два товарища — </w:t>
      </w:r>
      <w:r>
        <w:rPr>
          <w:i/>
          <w:iCs/>
        </w:rPr>
        <w:t>работник штаба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1969 — Колония Ланфиер (ЧССР) — </w:t>
      </w:r>
      <w:r>
        <w:rPr>
          <w:i/>
          <w:iCs/>
        </w:rPr>
        <w:t>Горн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1969 — Июнь, начало лета — </w:t>
      </w:r>
      <w:r>
        <w:rPr>
          <w:i/>
          <w:iCs/>
        </w:rPr>
        <w:t>Науекайтис, управляющий треста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1969 — Белые дюны — </w:t>
      </w:r>
      <w:r>
        <w:rPr>
          <w:i/>
          <w:iCs/>
        </w:rPr>
        <w:t>Отец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1970 — Вся правда о Колумбе — </w:t>
      </w:r>
      <w:r>
        <w:rPr>
          <w:i/>
          <w:iCs/>
        </w:rPr>
        <w:t>революционер Пабло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1970 — Мужское лето — </w:t>
      </w:r>
      <w:r>
        <w:rPr>
          <w:i/>
          <w:iCs/>
        </w:rPr>
        <w:t>братья Зигмас и Альгис Альсисы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1970 — Да будет жизнь! — </w:t>
      </w:r>
      <w:r>
        <w:rPr>
          <w:i/>
          <w:iCs/>
        </w:rPr>
        <w:t>Альбинас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1971 — Король Лир — </w:t>
      </w:r>
      <w:r>
        <w:rPr>
          <w:i/>
          <w:iCs/>
        </w:rPr>
        <w:t>Король Французский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1971 — Эта проклятая покорность — </w:t>
      </w:r>
      <w:r>
        <w:rPr>
          <w:i/>
          <w:iCs/>
        </w:rPr>
        <w:t>деревенский скрипач Микалюкас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1971 — Рудобельская республика — </w:t>
      </w:r>
      <w:r>
        <w:rPr>
          <w:i/>
          <w:iCs/>
        </w:rPr>
        <w:t>Соловей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1971 — Маленькая исповедь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1972 — Четвёртый — </w:t>
      </w:r>
      <w:r>
        <w:rPr>
          <w:i/>
          <w:iCs/>
        </w:rPr>
        <w:t>Бен Кроу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1972 — Это сладкое слово — свобода! — </w:t>
      </w:r>
      <w:r>
        <w:rPr>
          <w:i/>
          <w:iCs/>
        </w:rPr>
        <w:t>Фелисио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1973 — С тобой и без тебя — </w:t>
      </w:r>
      <w:r>
        <w:rPr>
          <w:i/>
          <w:iCs/>
        </w:rPr>
        <w:t>Федор Базырин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1973 — Чёрный капитан — </w:t>
      </w:r>
      <w:r>
        <w:rPr>
          <w:i/>
          <w:iCs/>
        </w:rPr>
        <w:t>Брассар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1973 — Человек в штатском — </w:t>
      </w:r>
      <w:r>
        <w:rPr>
          <w:i/>
          <w:iCs/>
        </w:rPr>
        <w:t>разведчик Сергей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1974 — Блокада — </w:t>
      </w:r>
      <w:r>
        <w:rPr>
          <w:i/>
          <w:iCs/>
        </w:rPr>
        <w:t>Арним Данвиц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1975 — Садуто-туто — </w:t>
      </w:r>
      <w:r>
        <w:rPr>
          <w:i/>
          <w:iCs/>
        </w:rPr>
        <w:t>скульптор Пятрас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1975 — Время-не-ждёт — </w:t>
      </w:r>
      <w:r>
        <w:rPr>
          <w:i/>
          <w:iCs/>
        </w:rPr>
        <w:t>Элам Харниш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1976 — Легенда о Тиле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 xml:space="preserve">1976 — Подранки — </w:t>
      </w:r>
      <w:r>
        <w:rPr>
          <w:i/>
          <w:iCs/>
        </w:rPr>
        <w:t>Алексей Бартенев</w:t>
      </w:r>
      <w:r>
        <w:t xml:space="preserve"> (озвучил Николай Губенко)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 xml:space="preserve">1977 — Жизнь и смерть Фердинанда Люса — </w:t>
      </w:r>
      <w:r>
        <w:rPr>
          <w:i/>
          <w:iCs/>
        </w:rPr>
        <w:t>Ганс Дорнброк</w:t>
      </w:r>
      <w:r>
        <w:t xml:space="preserve"> (озвучил Родион Нахапетов)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1977 — Потерянный кров — </w:t>
      </w:r>
      <w:r>
        <w:rPr>
          <w:i/>
          <w:iCs/>
        </w:rPr>
        <w:t>Гедиминас Джюгас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1977 — Враги — </w:t>
      </w:r>
      <w:r>
        <w:rPr>
          <w:i/>
          <w:iCs/>
        </w:rPr>
        <w:t>Николай Скроботов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1978 — Бархатный сезон — </w:t>
      </w:r>
      <w:r>
        <w:rPr>
          <w:i/>
          <w:iCs/>
        </w:rPr>
        <w:t>Шухов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1978 — Кентавры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1979 — Инспектор Гулл — </w:t>
      </w:r>
      <w:r>
        <w:rPr>
          <w:i/>
          <w:iCs/>
        </w:rPr>
        <w:t>Гулл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1980 — Миллионы Ферфакса — </w:t>
      </w:r>
      <w:r>
        <w:rPr>
          <w:i/>
          <w:iCs/>
        </w:rPr>
        <w:t>Энтони Ферфакс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1980 — Карл Маркс. Молодые годы — </w:t>
      </w:r>
      <w:r>
        <w:rPr>
          <w:i/>
          <w:iCs/>
        </w:rPr>
        <w:t>Арнольд Руге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1980 — Большое ночное купание (Болгария) — </w:t>
      </w:r>
      <w:r>
        <w:rPr>
          <w:i/>
          <w:iCs/>
        </w:rPr>
        <w:t>Валентин Стефанов, инженер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1980 — Жизнь прекрасна — </w:t>
      </w:r>
      <w:r>
        <w:rPr>
          <w:i/>
          <w:iCs/>
        </w:rPr>
        <w:t>Гомес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1980 — Факт — </w:t>
      </w:r>
      <w:r>
        <w:rPr>
          <w:i/>
          <w:iCs/>
        </w:rPr>
        <w:t>лейтенант Юзефас Шакнис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 xml:space="preserve">1981 — Опасный возраст — </w:t>
      </w:r>
      <w:r>
        <w:rPr>
          <w:i/>
          <w:iCs/>
        </w:rPr>
        <w:t>Наркисc</w:t>
      </w:r>
      <w:r>
        <w:t xml:space="preserve"> (озвучивание: Иннокентий Смоктуновский)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1982 — Кража — </w:t>
      </w:r>
      <w:r>
        <w:rPr>
          <w:i/>
          <w:iCs/>
        </w:rPr>
        <w:t>Говард Нокс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1982 — Медовый месяц в Америке — </w:t>
      </w:r>
      <w:r>
        <w:rPr>
          <w:i/>
          <w:iCs/>
        </w:rPr>
        <w:t>Джордж Стикер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1982 — Послезавтра в полночь — </w:t>
      </w:r>
      <w:r>
        <w:rPr>
          <w:i/>
          <w:iCs/>
        </w:rPr>
        <w:t>Пчелинцев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1982 — Никколо Паганини — </w:t>
      </w:r>
      <w:r>
        <w:rPr>
          <w:i/>
          <w:iCs/>
        </w:rPr>
        <w:t>Гектор Берлиоз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1982 — Загадка колонии беглецов (ГДР) — </w:t>
      </w:r>
      <w:r>
        <w:rPr>
          <w:i/>
          <w:iCs/>
        </w:rPr>
        <w:t>Комиссар Лопес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1983 — Карусель — </w:t>
      </w:r>
      <w:r>
        <w:rPr>
          <w:i/>
          <w:iCs/>
        </w:rPr>
        <w:t>Лев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1983 — Возвращение с орбиты — </w:t>
      </w:r>
      <w:r>
        <w:rPr>
          <w:i/>
          <w:iCs/>
        </w:rPr>
        <w:t>космонавт Кузнецов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1984 — Богач, бедняк — </w:t>
      </w:r>
      <w:r>
        <w:rPr>
          <w:i/>
          <w:iCs/>
        </w:rPr>
        <w:t>Дентон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1984 — Европейская история — </w:t>
      </w:r>
      <w:r>
        <w:rPr>
          <w:i/>
          <w:iCs/>
        </w:rPr>
        <w:t>Николс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1984 — Исповедь его жены — </w:t>
      </w:r>
      <w:r>
        <w:rPr>
          <w:i/>
          <w:iCs/>
        </w:rPr>
        <w:t>Йонас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 xml:space="preserve">1984 — Последний визит — </w:t>
      </w:r>
      <w:r>
        <w:rPr>
          <w:i/>
          <w:iCs/>
        </w:rPr>
        <w:t>Джек</w:t>
      </w:r>
      <w:r>
        <w:t xml:space="preserve"> (озвучивание: Сергей Шакуров)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1985 — День гнева — </w:t>
      </w:r>
      <w:r>
        <w:rPr>
          <w:i/>
          <w:iCs/>
        </w:rPr>
        <w:t>журналист Бетли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1985 — Битва за Москву — </w:t>
      </w:r>
      <w:r>
        <w:rPr>
          <w:i/>
          <w:iCs/>
        </w:rPr>
        <w:t>Рихард Зорге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1986 — Все против одного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1986 — Игра хамелеона - </w:t>
      </w:r>
      <w:r>
        <w:rPr>
          <w:i/>
          <w:iCs/>
        </w:rPr>
        <w:t>Сибилло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1987 — Воскресный день в аду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1987 — Загон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1987 — Русалочьи отмели — </w:t>
      </w:r>
      <w:r>
        <w:rPr>
          <w:i/>
          <w:iCs/>
        </w:rPr>
        <w:t>Клемент Бентсон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1988 — 13-й апостол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1988 — Лапта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 xml:space="preserve">1988 — Грешник — </w:t>
      </w:r>
      <w:r>
        <w:rPr>
          <w:i/>
          <w:iCs/>
        </w:rPr>
        <w:t>рабочий Маслов</w:t>
      </w:r>
      <w:r>
        <w:t xml:space="preserve"> (озвучивание: Альберт Филозов)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1988 — Дом без выхода — </w:t>
      </w:r>
      <w:r>
        <w:rPr>
          <w:i/>
          <w:iCs/>
        </w:rPr>
        <w:t>Старо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1989 — Месть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1989 — Под небом голубым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1989 — Загадка Эндхауза — </w:t>
      </w:r>
      <w:r>
        <w:rPr>
          <w:i/>
          <w:iCs/>
        </w:rPr>
        <w:t>Вайз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1990 — Наша дача — </w:t>
      </w:r>
      <w:r>
        <w:rPr>
          <w:i/>
          <w:iCs/>
        </w:rPr>
        <w:t>Гена Козлов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1990 — Прости нас, мачеха Россия — </w:t>
      </w:r>
      <w:r>
        <w:rPr>
          <w:i/>
          <w:iCs/>
        </w:rPr>
        <w:t>Русаков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1991 — Безумная Лори — </w:t>
      </w:r>
      <w:r>
        <w:rPr>
          <w:i/>
          <w:iCs/>
        </w:rPr>
        <w:t>Эндрю Макдьюи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1991 — Не спрашивай меня ни о чём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1991 — След дождя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1993 — Аномалия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1993 — Трагедия века — </w:t>
      </w:r>
      <w:r>
        <w:rPr>
          <w:i/>
          <w:iCs/>
        </w:rPr>
        <w:t>Рихард Зорге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1994 — Дом на камне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1994 — Обаяние дьявола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1995 — Я не знаю, кто я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1997 — Мытарь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 xml:space="preserve">1998 — Классик — </w:t>
      </w:r>
      <w:r>
        <w:rPr>
          <w:i/>
          <w:iCs/>
        </w:rPr>
        <w:t>Савицкий</w:t>
      </w:r>
      <w:r>
        <w:t xml:space="preserve"> (озвучивание: Всеволод Абдулов)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1999 — Русский бунт — </w:t>
      </w:r>
      <w:r>
        <w:rPr>
          <w:i/>
          <w:iCs/>
        </w:rPr>
        <w:t>губернатор Оренбурга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 xml:space="preserve">2000 — ДМБ — </w:t>
      </w:r>
      <w:r>
        <w:rPr>
          <w:i/>
          <w:iCs/>
        </w:rPr>
        <w:t>генерал</w:t>
      </w:r>
      <w:r>
        <w:t xml:space="preserve"> (озвучивание: Рудольф Панков)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2001 — Коллекционер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2001 — Русские амазонки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 xml:space="preserve">2001 — Даун Хаус — </w:t>
      </w:r>
      <w:r>
        <w:rPr>
          <w:i/>
          <w:iCs/>
        </w:rPr>
        <w:t>генерал Епанчин</w:t>
      </w:r>
      <w:r>
        <w:t xml:space="preserve"> (озвучивание: Борис Химичев)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2002 — Литовский транзит — </w:t>
      </w:r>
      <w:r>
        <w:rPr>
          <w:i/>
          <w:iCs/>
        </w:rPr>
        <w:t>Визгирда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2003 — Москва. Центральный округ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2003 — Дневной представитель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 xml:space="preserve">2004 — Зимний роман — </w:t>
      </w:r>
      <w:r>
        <w:rPr>
          <w:i/>
          <w:iCs/>
        </w:rPr>
        <w:t>Иван</w:t>
      </w:r>
      <w:r>
        <w:t xml:space="preserve"> (озвучивание: Альберт Филозов)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 xml:space="preserve">2004 — Ключи от бездны: Операция Голем — </w:t>
      </w:r>
      <w:r>
        <w:rPr>
          <w:i/>
          <w:iCs/>
        </w:rPr>
        <w:t>Вольдемар Каминский</w:t>
      </w:r>
      <w:r>
        <w:t xml:space="preserve"> (озвучивание: Альберт Филозов)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 xml:space="preserve">2004 — Ключи от бездны: Охота на призраков — </w:t>
      </w:r>
      <w:r>
        <w:rPr>
          <w:i/>
          <w:iCs/>
        </w:rPr>
        <w:t>Вольдемар Каминский</w:t>
      </w:r>
      <w:r>
        <w:t xml:space="preserve"> (озвучивание: Альберт Филозов)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2004 — Княгиня Слуцкая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2004 — Гибель империи — </w:t>
      </w:r>
      <w:r>
        <w:rPr>
          <w:i/>
          <w:iCs/>
        </w:rPr>
        <w:t>Кранц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2005 — Сага древних булгар. Сказание Ольги Святой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2005 — КГБ в смокинге — </w:t>
      </w:r>
      <w:r>
        <w:rPr>
          <w:i/>
          <w:iCs/>
        </w:rPr>
        <w:t>Барон Гескин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2005 — Арье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2006 — Погоня за ангелом — </w:t>
      </w:r>
      <w:r>
        <w:rPr>
          <w:i/>
          <w:iCs/>
        </w:rPr>
        <w:t>Петр Архангельский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2006 — Плата за любовь — </w:t>
      </w:r>
      <w:r>
        <w:rPr>
          <w:i/>
          <w:iCs/>
        </w:rPr>
        <w:t>Георгий Матвеевич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2007 — Волкодав из рода серых псов — </w:t>
      </w:r>
      <w:r>
        <w:rPr>
          <w:i/>
          <w:iCs/>
        </w:rPr>
        <w:t>Дунгорм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2007 — Танкер Танго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2007 — Капкан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2007 — Формула стихии — </w:t>
      </w:r>
      <w:r>
        <w:rPr>
          <w:i/>
          <w:iCs/>
        </w:rPr>
        <w:t>Силин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2007 — Грех — </w:t>
      </w:r>
      <w:r>
        <w:rPr>
          <w:i/>
          <w:iCs/>
        </w:rPr>
        <w:t>Старик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2008 — Фото моей девушки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2008 — Апостол — </w:t>
      </w:r>
      <w:r>
        <w:rPr>
          <w:i/>
          <w:iCs/>
        </w:rPr>
        <w:t>Штайнгниц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2009 — Первая попытка — </w:t>
      </w:r>
      <w:r>
        <w:rPr>
          <w:i/>
          <w:iCs/>
        </w:rPr>
        <w:t>Ростислав Алексеевич, министр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2009 — Северный ветер — </w:t>
      </w:r>
      <w:r>
        <w:rPr>
          <w:i/>
          <w:iCs/>
        </w:rPr>
        <w:t>Карл Рейсман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2009 — Чёрная молния — </w:t>
      </w:r>
      <w:r>
        <w:rPr>
          <w:i/>
          <w:iCs/>
        </w:rPr>
        <w:t>учёный Елизаров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2009 — Кромовъ — </w:t>
      </w:r>
      <w:r>
        <w:rPr>
          <w:i/>
          <w:iCs/>
        </w:rPr>
        <w:t>Управляющий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2009 — Правдивая история об Алых парусах — </w:t>
      </w:r>
      <w:r>
        <w:rPr>
          <w:i/>
          <w:iCs/>
        </w:rPr>
        <w:t>Сказочник</w:t>
      </w:r>
    </w:p>
    <w:p w:rsidR="00E0624F" w:rsidRDefault="0054699D">
      <w:pPr>
        <w:pStyle w:val="a3"/>
        <w:numPr>
          <w:ilvl w:val="0"/>
          <w:numId w:val="3"/>
        </w:numPr>
        <w:tabs>
          <w:tab w:val="left" w:pos="707"/>
        </w:tabs>
        <w:rPr>
          <w:i/>
          <w:iCs/>
        </w:rPr>
      </w:pPr>
      <w:r>
        <w:t xml:space="preserve">2010 — Химик — </w:t>
      </w:r>
      <w:r>
        <w:rPr>
          <w:i/>
          <w:iCs/>
        </w:rPr>
        <w:t>Генри</w:t>
      </w:r>
    </w:p>
    <w:p w:rsidR="00E0624F" w:rsidRDefault="0054699D">
      <w:pPr>
        <w:pStyle w:val="21"/>
        <w:pageBreakBefore/>
        <w:numPr>
          <w:ilvl w:val="0"/>
          <w:numId w:val="0"/>
        </w:numPr>
      </w:pPr>
      <w:r>
        <w:t>3. Награды и звания</w:t>
      </w:r>
    </w:p>
    <w:p w:rsidR="00E0624F" w:rsidRDefault="0054699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1982 год - Народный артист Литовской ССР.</w:t>
      </w:r>
    </w:p>
    <w:p w:rsidR="00E0624F" w:rsidRDefault="0054699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23 октября 2000 года за большой вклад в сохранение и развитие российско-литовского сотрудничества в области культуры награждён орденом орденом Дружбы (Россия)</w:t>
      </w:r>
      <w:r>
        <w:rPr>
          <w:position w:val="10"/>
        </w:rPr>
        <w:t>[2]</w:t>
      </w:r>
      <w:r>
        <w:t>.</w:t>
      </w:r>
    </w:p>
    <w:p w:rsidR="00E0624F" w:rsidRDefault="0054699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 2003 году удостоен командорского креста ордена «За заслуги перед Литвой»</w:t>
      </w:r>
      <w:r>
        <w:rPr>
          <w:position w:val="10"/>
        </w:rPr>
        <w:t>[3]</w:t>
      </w:r>
      <w:r>
        <w:t>. 17 сентября 2010 года награждён медалью «За заслуги на дипломатической службе Литвы»</w:t>
      </w:r>
      <w:r>
        <w:rPr>
          <w:position w:val="10"/>
        </w:rPr>
        <w:t>[4]</w:t>
      </w:r>
      <w:r>
        <w:t>.</w:t>
      </w:r>
    </w:p>
    <w:p w:rsidR="00E0624F" w:rsidRDefault="0054699D">
      <w:pPr>
        <w:pStyle w:val="a3"/>
        <w:numPr>
          <w:ilvl w:val="0"/>
          <w:numId w:val="2"/>
        </w:numPr>
        <w:tabs>
          <w:tab w:val="left" w:pos="707"/>
        </w:tabs>
        <w:rPr>
          <w:position w:val="10"/>
        </w:rPr>
      </w:pPr>
      <w:r>
        <w:t>В октябре 2010 года за большой вклад в развитие российско-литовского культурного сотрудничества награждён орденом Почёта (Россия)</w:t>
      </w:r>
      <w:r>
        <w:rPr>
          <w:position w:val="10"/>
        </w:rPr>
        <w:t>[5]</w:t>
      </w:r>
    </w:p>
    <w:p w:rsidR="00E0624F" w:rsidRDefault="0054699D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E0624F" w:rsidRDefault="005469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Новая Российская энциклопедия: в 12 т. / Редкол.: А. Д. Некипелов, В. И. Данилов-Данильян и др. — М.: ООО «Издательство „Энциклопедия“» Т. 3 Бруней — Винча, 2007. — 480 с.: ил.</w:t>
      </w:r>
    </w:p>
    <w:p w:rsidR="00E0624F" w:rsidRDefault="005469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Указ Президента Российской Федерации от 23 октября 2000 года № 1781 «О награждении орденом Дружбы Будрайтиса Ю. С.». www.levonevsky.org. </w:t>
      </w:r>
    </w:p>
    <w:p w:rsidR="00E0624F" w:rsidRDefault="005469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Dekretas „Dėl apdovanojimo Lietuvos Valstybės ordinais“ 2003 m. vasario 19 d. Nr. 2064  (лит.). </w:t>
      </w:r>
    </w:p>
    <w:p w:rsidR="00E0624F" w:rsidRDefault="005469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Už nuopelnus Lietuvos diplomatinėje tarnyboje apdovanotas Juozas Budraitis  (лит.). Lietuvos Respublikos Užsienio reikalų ministerija. </w:t>
      </w:r>
    </w:p>
    <w:p w:rsidR="00E0624F" w:rsidRDefault="0054699D">
      <w:pPr>
        <w:pStyle w:val="a3"/>
        <w:numPr>
          <w:ilvl w:val="0"/>
          <w:numId w:val="1"/>
        </w:numPr>
        <w:tabs>
          <w:tab w:val="left" w:pos="707"/>
        </w:tabs>
      </w:pPr>
      <w:r>
        <w:t>Указ о награждении Юозаса Будрайтиса орденом Почёта</w:t>
      </w:r>
    </w:p>
    <w:p w:rsidR="00E0624F" w:rsidRDefault="0054699D">
      <w:pPr>
        <w:pStyle w:val="a3"/>
        <w:spacing w:after="0"/>
      </w:pPr>
      <w:r>
        <w:t>Источник: http://ru.wikipedia.org/wiki/Будрайтис,_Юозас_Станиславас</w:t>
      </w:r>
      <w:bookmarkStart w:id="0" w:name="_GoBack"/>
      <w:bookmarkEnd w:id="0"/>
    </w:p>
    <w:sectPr w:rsidR="00E0624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699D"/>
    <w:rsid w:val="003A15D7"/>
    <w:rsid w:val="0054699D"/>
    <w:rsid w:val="00E0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DA67CA-EEAD-4203-9221-F1E769E3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5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5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5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1115</Words>
  <Characters>6359</Characters>
  <Application>Microsoft Office Word</Application>
  <DocSecurity>0</DocSecurity>
  <Lines>52</Lines>
  <Paragraphs>14</Paragraphs>
  <ScaleCrop>false</ScaleCrop>
  <Company/>
  <LinksUpToDate>false</LinksUpToDate>
  <CharactersWithSpaces>7460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2014-05-13T08:41:00Z</dcterms:created>
  <dcterms:modified xsi:type="dcterms:W3CDTF">2014-05-13T08:41:00Z</dcterms:modified>
</cp:coreProperties>
</file>