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686" w:rsidRDefault="00FF7E12">
      <w:pPr>
        <w:pStyle w:val="a3"/>
      </w:pPr>
      <w:r>
        <w:br/>
      </w:r>
    </w:p>
    <w:p w:rsidR="004D2686" w:rsidRDefault="00FF7E12">
      <w:pPr>
        <w:pStyle w:val="a3"/>
      </w:pPr>
      <w:r>
        <w:rPr>
          <w:b/>
          <w:bCs/>
        </w:rPr>
        <w:t>Лео Карлович Лаукки (Курютин)</w:t>
      </w:r>
      <w:r>
        <w:t xml:space="preserve"> (фин. Leo Laukki (Kurutin), настоящее имя — </w:t>
      </w:r>
      <w:r>
        <w:rPr>
          <w:b/>
          <w:bCs/>
        </w:rPr>
        <w:t>Леонард Леопольд Линдквист</w:t>
      </w:r>
      <w:r>
        <w:t xml:space="preserve"> (фин. Leonard Leopold Lindquist), 22 ноября 1880 — 15 сентября 1938) — финский коммунист.</w:t>
      </w:r>
    </w:p>
    <w:p w:rsidR="004D2686" w:rsidRDefault="00FF7E12">
      <w:pPr>
        <w:pStyle w:val="21"/>
        <w:numPr>
          <w:ilvl w:val="0"/>
          <w:numId w:val="0"/>
        </w:numPr>
      </w:pPr>
      <w:r>
        <w:t>Биография</w:t>
      </w:r>
    </w:p>
    <w:p w:rsidR="004D2686" w:rsidRDefault="00FF7E12">
      <w:pPr>
        <w:pStyle w:val="a3"/>
      </w:pPr>
      <w:r>
        <w:t>Учился сначала в Финляндии, потом в Екатеринославе в военной школе. Короткое время служил в армии. В 1905 г. вступил в финляндскую социал-демократическую партию. Вел работу среди финских офицеров, в русских полках и среди запасных. В 1906 г. был помощником капитана Кока, начальника финской Красной гвардии. Во время Свеаборгского восстания был сторонником активного участия в восстании. Стал начальником красной гвардии после Кока, работал сообща с финляндской военной организацией большевиков. Был делегатом от СДПФ на конференции военно-боевых организаций в Таммерфорсе. В 1906 году работал в Таммерфорской газете.</w:t>
      </w:r>
    </w:p>
    <w:p w:rsidR="004D2686" w:rsidRDefault="00FF7E12">
      <w:pPr>
        <w:pStyle w:val="a3"/>
      </w:pPr>
      <w:r>
        <w:t>В 1907 г. эмигрировал в США. Принадлежал к левому крылу Социалистической партии Америки, её финской секции и ИРМ. Был заведующим финским рабочим колледжем (пртийной школой) в Смитвилле, пригороде Дулута.</w:t>
      </w:r>
      <w:r>
        <w:rPr>
          <w:position w:val="10"/>
        </w:rPr>
        <w:t>[1]</w:t>
      </w:r>
      <w:r>
        <w:t xml:space="preserve"> Во время превой мировой войны организовывал забастовки. В 1919 на большом процессе по делу ИРМ в Чикаго был осуждён на 20 лет тюремного заключения и 20 000 долларов штрафа. Находился в заключении в тюрьме Форт Левенворт с 7 сентября 1918 по 30 апреля 1919, когда был освобожден под залог и бежал в Советскую Россию</w:t>
      </w:r>
      <w:r>
        <w:rPr>
          <w:position w:val="10"/>
        </w:rPr>
        <w:t>[2]</w:t>
      </w:r>
      <w:r>
        <w:t>.</w:t>
      </w:r>
    </w:p>
    <w:p w:rsidR="004D2686" w:rsidRDefault="00FF7E12">
      <w:pPr>
        <w:pStyle w:val="a3"/>
      </w:pPr>
      <w:r>
        <w:t>Вступил в ВКП(б) и КПФ, работал в ЦК КПФ. Был проректором Ленинградского университета нацменьшинств запада, работал в Свердловском университете. В 1930-е годы был корреспондентом ТАСС в Тегеране.</w:t>
      </w:r>
    </w:p>
    <w:p w:rsidR="004D2686" w:rsidRDefault="00FF7E12">
      <w:pPr>
        <w:pStyle w:val="a3"/>
      </w:pPr>
      <w:r>
        <w:t>В 1938 г. — заведующий кафедрой философии Днепропетровского института железнодорожного транспорта, прож. в Днепропетровске: ул. Севастопольная, профессорский дом № 3.</w:t>
      </w:r>
    </w:p>
    <w:p w:rsidR="004D2686" w:rsidRDefault="00FF7E12">
      <w:pPr>
        <w:pStyle w:val="a3"/>
        <w:rPr>
          <w:position w:val="10"/>
        </w:rPr>
      </w:pPr>
      <w:r>
        <w:t>Арестован 9 февраля 1938. Приговорен ВКВС СССР 15 сентября 1938 по обв. в участии в к.-р. террористической организации. Расстрелян и похоронен на «Коммунарке» 15 сентября 1938. Реабилитирован 30 ноября 1966.</w:t>
      </w:r>
      <w:r>
        <w:rPr>
          <w:position w:val="10"/>
        </w:rPr>
        <w:t>[3]</w:t>
      </w:r>
    </w:p>
    <w:p w:rsidR="004D2686" w:rsidRDefault="00FF7E12">
      <w:pPr>
        <w:pStyle w:val="21"/>
        <w:numPr>
          <w:ilvl w:val="0"/>
          <w:numId w:val="0"/>
        </w:numPr>
      </w:pPr>
      <w:r>
        <w:t>Источники</w:t>
      </w:r>
    </w:p>
    <w:p w:rsidR="004D2686" w:rsidRDefault="00FF7E1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Первая конференция военных и боевых организаций РСДРП. Под ред. Е. М. Ярославского. М., 1932.</w:t>
      </w:r>
    </w:p>
    <w:p w:rsidR="004D2686" w:rsidRDefault="00FF7E12">
      <w:pPr>
        <w:pStyle w:val="a3"/>
        <w:numPr>
          <w:ilvl w:val="0"/>
          <w:numId w:val="2"/>
        </w:numPr>
        <w:tabs>
          <w:tab w:val="left" w:pos="707"/>
        </w:tabs>
      </w:pPr>
      <w:r>
        <w:t>Letter to Leo Laukki in Moscow from Alfred S. Edwards in Boston.</w:t>
      </w:r>
    </w:p>
    <w:p w:rsidR="004D2686" w:rsidRDefault="00FF7E1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D2686" w:rsidRDefault="00FF7E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By the ore docks: a working people’s history of Duluth</w:t>
      </w:r>
    </w:p>
    <w:p w:rsidR="004D2686" w:rsidRDefault="00FF7E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American political prisoners: prosecutions under the espionage and sedition acts</w:t>
      </w:r>
    </w:p>
    <w:p w:rsidR="004D2686" w:rsidRDefault="00FF7E12">
      <w:pPr>
        <w:pStyle w:val="a3"/>
        <w:numPr>
          <w:ilvl w:val="0"/>
          <w:numId w:val="1"/>
        </w:numPr>
        <w:tabs>
          <w:tab w:val="left" w:pos="707"/>
        </w:tabs>
      </w:pPr>
      <w:r>
        <w:t>Лаукки (Курютин) Лео Карлович</w:t>
      </w:r>
    </w:p>
    <w:p w:rsidR="004D2686" w:rsidRDefault="00FF7E12">
      <w:pPr>
        <w:pStyle w:val="a3"/>
        <w:spacing w:after="0"/>
      </w:pPr>
      <w:r>
        <w:t>Источник: http://ru.wikipedia.org/wiki/Лаукки,_Лео</w:t>
      </w:r>
      <w:bookmarkStart w:id="0" w:name="_GoBack"/>
      <w:bookmarkEnd w:id="0"/>
    </w:p>
    <w:sectPr w:rsidR="004D268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E12"/>
    <w:rsid w:val="004D2686"/>
    <w:rsid w:val="00E5416D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7F967-76ED-4120-94DC-ECC92F29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2014-05-12T00:24:00Z</dcterms:created>
  <dcterms:modified xsi:type="dcterms:W3CDTF">2014-05-12T00:24:00Z</dcterms:modified>
</cp:coreProperties>
</file>