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CA1" w:rsidRDefault="00DD3DC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Семья</w:t>
      </w:r>
      <w:r>
        <w:rPr>
          <w:b/>
          <w:bCs/>
        </w:rPr>
        <w:br/>
      </w:r>
      <w:r>
        <w:br/>
      </w:r>
      <w:r>
        <w:rPr>
          <w:b/>
          <w:bCs/>
        </w:rPr>
        <w:t>2 Награды и достижения</w:t>
      </w:r>
      <w:r>
        <w:br/>
      </w:r>
      <w:r>
        <w:rPr>
          <w:b/>
          <w:bCs/>
        </w:rPr>
        <w:t xml:space="preserve">3 Фильмография </w:t>
      </w:r>
      <w:r>
        <w:rPr>
          <w:b/>
          <w:bCs/>
        </w:rPr>
        <w:br/>
        <w:t>3.1 Актёрские работы</w:t>
      </w:r>
      <w:r>
        <w:rPr>
          <w:b/>
          <w:bCs/>
        </w:rPr>
        <w:br/>
        <w:t>3.2 Режиссёрские работы</w:t>
      </w:r>
      <w:r>
        <w:rPr>
          <w:b/>
          <w:bCs/>
        </w:rPr>
        <w:br/>
        <w:t>3.3 Написал сценарии</w:t>
      </w:r>
      <w:r>
        <w:rPr>
          <w:b/>
          <w:bCs/>
        </w:rPr>
        <w:br/>
        <w:t>3.4 Озвучивание мультфильмов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827CA1" w:rsidRDefault="00DD3D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27CA1" w:rsidRDefault="00DD3DCA">
      <w:pPr>
        <w:pStyle w:val="a3"/>
      </w:pPr>
      <w:r>
        <w:t>Влади́мир Па́влович Ба́сов (1923—1987) — советский кинорежиссёр, актёр, сценарист. Народный артист СССР (1983)</w:t>
      </w:r>
      <w:r>
        <w:rPr>
          <w:position w:val="10"/>
        </w:rPr>
        <w:t>[1]</w:t>
      </w:r>
      <w:r>
        <w:t>. Член ВКП(б) с 1948 года.</w:t>
      </w:r>
    </w:p>
    <w:p w:rsidR="00827CA1" w:rsidRDefault="00DD3DCA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827CA1" w:rsidRDefault="00DD3DCA">
      <w:pPr>
        <w:pStyle w:val="a3"/>
      </w:pPr>
      <w:r>
        <w:t>Владимир Басов родился в Уразове Курской области 28 июля 1923 года (в настоящее время Уразово — посёлок городского типа в Валуйском районе Белгородской области)</w:t>
      </w:r>
      <w:r>
        <w:rPr>
          <w:position w:val="10"/>
        </w:rPr>
        <w:t>[2]</w:t>
      </w:r>
      <w:r>
        <w:t>. Отец - красный командир (погиб в 1931), поэтому семья часто перезжала из города в город.</w:t>
      </w:r>
    </w:p>
    <w:p w:rsidR="00827CA1" w:rsidRDefault="00DD3DCA">
      <w:pPr>
        <w:pStyle w:val="a3"/>
      </w:pPr>
      <w:r>
        <w:t>Участник Великой Отечественной войны. Был заместителем начальника оперативного отдела 28-й отдельной артиллерийской дивизии прорыва резерва Главного командования (воинское звание: капитан).</w:t>
      </w:r>
    </w:p>
    <w:p w:rsidR="00827CA1" w:rsidRDefault="00DD3DCA">
      <w:pPr>
        <w:pStyle w:val="a3"/>
      </w:pPr>
      <w:r>
        <w:t>В 1952 году окончил режиссёрский факультет Всесоюзного государственного института кинематографии (мастерская М. Ромма и С. Юткевича). С 1952 — режиссёр киностудии «Мосфильм».</w:t>
      </w:r>
    </w:p>
    <w:p w:rsidR="00827CA1" w:rsidRDefault="00DD3DCA">
      <w:pPr>
        <w:pStyle w:val="a3"/>
      </w:pPr>
      <w:r>
        <w:t>Как актёр кино дебютировал в эпизоде фильма «Школа мужества» (1954).</w:t>
      </w:r>
    </w:p>
    <w:p w:rsidR="00827CA1" w:rsidRDefault="00DD3DCA">
      <w:pPr>
        <w:pStyle w:val="a3"/>
        <w:rPr>
          <w:position w:val="10"/>
        </w:rPr>
      </w:pPr>
      <w:r>
        <w:t>Скончался утром 17 сентября 1987 года от второго инсульта. Похоронен на Кунцевском кладбище в Москве (участок № 10).</w:t>
      </w:r>
      <w:r>
        <w:rPr>
          <w:position w:val="10"/>
        </w:rPr>
        <w:t>[3]</w:t>
      </w:r>
    </w:p>
    <w:p w:rsidR="00827CA1" w:rsidRDefault="00DD3DCA">
      <w:pPr>
        <w:pStyle w:val="a3"/>
      </w:pPr>
      <w:r>
        <w:t>Басов — разносторонний артист. Обладал оригинальным лицом, разнообразной мимикой, огромным артистизмом и неотразимым обаянием. Наиболее ярко талант Басова раскрывался в характерных ролях. От природы Басов был очень музыкален, в фильмах озвучил много песен своим хриплым голосом. Все отрицательные герои Басова притягательны, глубокомысленны и смешны.</w:t>
      </w:r>
    </w:p>
    <w:p w:rsidR="00827CA1" w:rsidRDefault="00DD3DCA">
      <w:pPr>
        <w:pStyle w:val="31"/>
        <w:numPr>
          <w:ilvl w:val="0"/>
          <w:numId w:val="0"/>
        </w:numPr>
      </w:pPr>
      <w:r>
        <w:t>1.1. Семья</w:t>
      </w:r>
    </w:p>
    <w:p w:rsidR="00827CA1" w:rsidRDefault="00DD3DC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жена Макагонова, Роза Ивановна — актриса</w:t>
      </w:r>
    </w:p>
    <w:p w:rsidR="00827CA1" w:rsidRDefault="00DD3DC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жена Фатеева, Наталья Николаевна — актриса</w:t>
      </w:r>
    </w:p>
    <w:p w:rsidR="00827CA1" w:rsidRDefault="00DD3DCA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сын Басов, Владимир Владимирович — режиссёр</w:t>
      </w:r>
    </w:p>
    <w:p w:rsidR="00827CA1" w:rsidRDefault="00DD3DC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жена Титова, Валентина Антиповна — актриса</w:t>
      </w:r>
    </w:p>
    <w:p w:rsidR="00827CA1" w:rsidRDefault="00DD3DCA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сын Александр — режиссёр</w:t>
      </w:r>
    </w:p>
    <w:p w:rsidR="00827CA1" w:rsidRDefault="00DD3DCA">
      <w:pPr>
        <w:pStyle w:val="a3"/>
        <w:numPr>
          <w:ilvl w:val="1"/>
          <w:numId w:val="7"/>
        </w:numPr>
        <w:tabs>
          <w:tab w:val="left" w:pos="1414"/>
        </w:tabs>
      </w:pPr>
      <w:r>
        <w:t>дочь Елизавета — танцовщица</w:t>
      </w:r>
    </w:p>
    <w:p w:rsidR="00827CA1" w:rsidRDefault="00DD3DCA">
      <w:pPr>
        <w:pStyle w:val="21"/>
        <w:pageBreakBefore/>
        <w:numPr>
          <w:ilvl w:val="0"/>
          <w:numId w:val="0"/>
        </w:numPr>
      </w:pPr>
      <w:r>
        <w:t>2. Награды и достижения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Премия за лучший воспитательный фильм МКФ в Карловых Варах-54 ««Школа мужества»»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Лауреат Всесоюзного кинофестиваля в номинации «Первый приз среди художественных фильмов» за 1964 год.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Государственная премия РСФСР имени братьев Васильевых (1982) — за фильме «Факты минувшего дня»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Народный артист РСФСР (1977)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Народный артист СССР (1983)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Заслуженный деятель искусств РСФСР (1964)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Отечественной войны I степени (1985)</w:t>
      </w:r>
    </w:p>
    <w:p w:rsidR="00827CA1" w:rsidRDefault="00DD3DCA">
      <w:pPr>
        <w:pStyle w:val="a3"/>
        <w:numPr>
          <w:ilvl w:val="0"/>
          <w:numId w:val="6"/>
        </w:numPr>
        <w:tabs>
          <w:tab w:val="left" w:pos="707"/>
        </w:tabs>
      </w:pPr>
      <w:r>
        <w:t>орден Красной Звезды</w:t>
      </w:r>
    </w:p>
    <w:p w:rsidR="00827CA1" w:rsidRDefault="00DD3DCA">
      <w:pPr>
        <w:pStyle w:val="21"/>
        <w:pageBreakBefore/>
        <w:numPr>
          <w:ilvl w:val="0"/>
          <w:numId w:val="0"/>
        </w:numPr>
      </w:pPr>
      <w:r>
        <w:t xml:space="preserve">3. Фильмография </w:t>
      </w:r>
    </w:p>
    <w:p w:rsidR="00827CA1" w:rsidRDefault="00DD3DCA">
      <w:pPr>
        <w:pStyle w:val="31"/>
        <w:numPr>
          <w:ilvl w:val="0"/>
          <w:numId w:val="0"/>
        </w:numPr>
      </w:pPr>
      <w:r>
        <w:t>3.1. Актёрские работы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1954 — Школа мужества — </w:t>
      </w:r>
      <w:r>
        <w:rPr>
          <w:i/>
          <w:iCs/>
        </w:rPr>
        <w:t>поручик-адъютант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1955 — Крушение эмирата — </w:t>
      </w:r>
      <w:r>
        <w:rPr>
          <w:i/>
          <w:iCs/>
        </w:rPr>
        <w:t>полковник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1960 — Золотой дом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1961 — Битва в пути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1963 — Я шагаю по Москве — </w:t>
      </w:r>
      <w:r>
        <w:rPr>
          <w:i/>
          <w:iCs/>
        </w:rPr>
        <w:t>полотёр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1963 — Тишина — </w:t>
      </w:r>
      <w:r>
        <w:rPr>
          <w:i/>
          <w:iCs/>
        </w:rPr>
        <w:t>шофёр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1965 — Тридцать три — </w:t>
      </w:r>
      <w:r>
        <w:rPr>
          <w:i/>
          <w:iCs/>
        </w:rPr>
        <w:t>директор музея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1965 — Операция «Ы» и другие приключения Шурика — </w:t>
      </w:r>
      <w:r>
        <w:rPr>
          <w:i/>
          <w:iCs/>
        </w:rPr>
        <w:t>суровый милиционер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1966 — Путешествие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>1966 — Завтраки 43 года</w:t>
      </w:r>
      <w:r>
        <w:rPr>
          <w:position w:val="10"/>
        </w:rPr>
        <w:t>[4]</w:t>
      </w:r>
      <w:r>
        <w:t xml:space="preserve"> — </w:t>
      </w:r>
      <w:r>
        <w:rPr>
          <w:i/>
          <w:iCs/>
        </w:rPr>
        <w:t>пассажир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1967 — Фокусник — </w:t>
      </w:r>
      <w:r>
        <w:rPr>
          <w:i/>
          <w:iCs/>
        </w:rPr>
        <w:t>эстрадный актёр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1968 — Щит и меч — </w:t>
      </w:r>
      <w:r>
        <w:rPr>
          <w:i/>
          <w:iCs/>
        </w:rPr>
        <w:t>разведчик Бруно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1969 — Преступление и наказание — </w:t>
      </w:r>
      <w:r>
        <w:rPr>
          <w:i/>
          <w:iCs/>
        </w:rPr>
        <w:t>Лужин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1969 — Мосты через забвение — </w:t>
      </w:r>
      <w:r>
        <w:rPr>
          <w:i/>
          <w:iCs/>
        </w:rPr>
        <w:t>посетитель кафе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1969 — В тринадцатом часу ночи — </w:t>
      </w:r>
      <w:r>
        <w:rPr>
          <w:i/>
          <w:iCs/>
        </w:rPr>
        <w:t>режиссёр в студии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1970 — Любовь к трём апельсинам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1970 — Чудный характер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1970 — Бег — </w:t>
      </w:r>
      <w:r>
        <w:rPr>
          <w:i/>
          <w:iCs/>
        </w:rPr>
        <w:t>Артур Артурович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1970 — Карусель — </w:t>
      </w:r>
      <w:r>
        <w:rPr>
          <w:i/>
          <w:iCs/>
        </w:rPr>
        <w:t>контрабасист Смычков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1971 — Возвращение к жизни — </w:t>
      </w:r>
      <w:r>
        <w:rPr>
          <w:i/>
          <w:iCs/>
        </w:rPr>
        <w:t>гитарист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1971 — Ехали в трамвае Ильф и Петров — </w:t>
      </w:r>
      <w:r>
        <w:rPr>
          <w:i/>
          <w:iCs/>
        </w:rPr>
        <w:t>аматор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1972 — Большая перемена — </w:t>
      </w:r>
      <w:r>
        <w:rPr>
          <w:i/>
          <w:iCs/>
        </w:rPr>
        <w:t>фотограф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1972 — Опасный поворот — </w:t>
      </w:r>
      <w:r>
        <w:rPr>
          <w:i/>
          <w:iCs/>
        </w:rPr>
        <w:t>Чарлз Трэвор Стэнтон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1973 — Высокое звание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1973 — Дача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1973 — Совсем пропащий — </w:t>
      </w:r>
      <w:r>
        <w:rPr>
          <w:i/>
          <w:iCs/>
        </w:rPr>
        <w:t>папаша Гека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1973 — И на Тихом океане… — </w:t>
      </w:r>
      <w:r>
        <w:rPr>
          <w:i/>
          <w:iCs/>
        </w:rPr>
        <w:t>начальник станции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1973 — Чиполлино — </w:t>
      </w:r>
      <w:r>
        <w:rPr>
          <w:i/>
          <w:iCs/>
        </w:rPr>
        <w:t>принц Лимон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1973 — Открытая книга (Сериал) — </w:t>
      </w:r>
      <w:r>
        <w:rPr>
          <w:i/>
          <w:iCs/>
        </w:rPr>
        <w:t>отец Тани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1974 — Смешные люди — </w:t>
      </w:r>
      <w:r>
        <w:rPr>
          <w:i/>
          <w:iCs/>
        </w:rPr>
        <w:t>дьяк Авдиесов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1974 — Нейлон 100 % — </w:t>
      </w:r>
      <w:r>
        <w:rPr>
          <w:i/>
          <w:iCs/>
        </w:rPr>
        <w:t>адвокат Киреев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1975 — Иван и Коломбина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Капитан Немо — </w:t>
      </w:r>
      <w:r>
        <w:rPr>
          <w:i/>
          <w:iCs/>
        </w:rPr>
        <w:t>Руайе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Приключения Буратино — </w:t>
      </w:r>
      <w:r>
        <w:rPr>
          <w:i/>
          <w:iCs/>
        </w:rPr>
        <w:t>Дуремар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Братушка — </w:t>
      </w:r>
      <w:r>
        <w:rPr>
          <w:i/>
          <w:iCs/>
        </w:rPr>
        <w:t>Иоганн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Ау-у! — </w:t>
      </w:r>
      <w:r>
        <w:rPr>
          <w:i/>
          <w:iCs/>
        </w:rPr>
        <w:t>Король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Шаг навстречу — </w:t>
      </w:r>
      <w:r>
        <w:rPr>
          <w:i/>
          <w:iCs/>
        </w:rPr>
        <w:t>Стрешников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1975 — Афоня — </w:t>
      </w:r>
      <w:r>
        <w:rPr>
          <w:i/>
          <w:iCs/>
        </w:rPr>
        <w:t>Владимир Иванович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1975 — Под крышами Монмартра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1976 — Сентиментальный роман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1976 — «Сто грамм» для храбрости — </w:t>
      </w:r>
      <w:r>
        <w:rPr>
          <w:i/>
          <w:iCs/>
        </w:rPr>
        <w:t>Ружевский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1976 — Дни Турбиных — </w:t>
      </w:r>
      <w:r>
        <w:rPr>
          <w:i/>
          <w:iCs/>
        </w:rPr>
        <w:t>Виктор Викторович Мышлаевский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Про Красную Шапочку — </w:t>
      </w:r>
      <w:r>
        <w:rPr>
          <w:i/>
          <w:iCs/>
        </w:rPr>
        <w:t>Худой Волк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Нос — </w:t>
      </w:r>
      <w:r>
        <w:rPr>
          <w:i/>
          <w:iCs/>
        </w:rPr>
        <w:t>доктор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По семейным обстоятельствам — </w:t>
      </w:r>
      <w:r>
        <w:rPr>
          <w:i/>
          <w:iCs/>
        </w:rPr>
        <w:t>Эдуард Бубукин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1977 — Трясина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Солнце, снова солнце — </w:t>
      </w:r>
      <w:r>
        <w:rPr>
          <w:i/>
          <w:iCs/>
        </w:rPr>
        <w:t>режиссер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Приехали на конкурс повара — </w:t>
      </w:r>
      <w:r>
        <w:rPr>
          <w:i/>
          <w:iCs/>
        </w:rPr>
        <w:t>Владислав Константинович, учитель танца и вокала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Мимино — </w:t>
      </w:r>
      <w:r>
        <w:rPr>
          <w:i/>
          <w:iCs/>
        </w:rPr>
        <w:t>Синицын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1977 — Волшебный голос Джельсомино — </w:t>
      </w:r>
      <w:r>
        <w:rPr>
          <w:i/>
          <w:iCs/>
        </w:rPr>
        <w:t>король Джакомон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1978/1987 — Пока безумствует мечта — </w:t>
      </w:r>
      <w:r>
        <w:rPr>
          <w:i/>
          <w:iCs/>
        </w:rPr>
        <w:t>полковник Теодор Отсебятников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1978 — Живите в радости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1978 — Расписание на послезавтра - </w:t>
      </w:r>
      <w:r>
        <w:rPr>
          <w:i/>
          <w:iCs/>
        </w:rPr>
        <w:t>отец Кати Шумейко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1978 — Шла собака по роялю — </w:t>
      </w:r>
      <w:r>
        <w:rPr>
          <w:i/>
          <w:iCs/>
        </w:rPr>
        <w:t>Громов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1978 — Пробивной человек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1978 — Новые приключения капитана Врунгеля — </w:t>
      </w:r>
      <w:r>
        <w:rPr>
          <w:i/>
          <w:iCs/>
        </w:rPr>
        <w:t>Блок Сайлент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1978 — По улице комод водили — </w:t>
      </w:r>
      <w:r>
        <w:rPr>
          <w:i/>
          <w:iCs/>
        </w:rPr>
        <w:t>контролёр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1979 — Мужчины и женщины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Пани Мария — </w:t>
      </w:r>
      <w:r>
        <w:rPr>
          <w:i/>
          <w:iCs/>
        </w:rPr>
        <w:t>фотограф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Пена - </w:t>
      </w:r>
      <w:r>
        <w:rPr>
          <w:i/>
          <w:iCs/>
        </w:rPr>
        <w:t>Кочевряжкин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Приключения Электроника — </w:t>
      </w:r>
      <w:r>
        <w:rPr>
          <w:i/>
          <w:iCs/>
        </w:rPr>
        <w:t>Стамп, шеф гангстеров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Бабушки надвое сказали — </w:t>
      </w:r>
      <w:r>
        <w:rPr>
          <w:i/>
          <w:iCs/>
        </w:rPr>
        <w:t>Михаил, изобретатель телепортера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Москва слезам не верит — </w:t>
      </w:r>
      <w:r>
        <w:rPr>
          <w:i/>
          <w:iCs/>
        </w:rPr>
        <w:t>Круглов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 — Поедка через город (к/м) - </w:t>
      </w:r>
      <w:r>
        <w:rPr>
          <w:i/>
          <w:iCs/>
        </w:rPr>
        <w:t>папа Егора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Клуб самоубийц, или приключение титулованной особы — </w:t>
      </w:r>
      <w:r>
        <w:rPr>
          <w:i/>
          <w:iCs/>
        </w:rPr>
        <w:t>инспектор Трентон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1979 — Открытая книга — </w:t>
      </w:r>
      <w:r>
        <w:rPr>
          <w:i/>
          <w:iCs/>
        </w:rPr>
        <w:t>отец Тани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1980 — Вечерний лабиринт — </w:t>
      </w:r>
      <w:r>
        <w:rPr>
          <w:i/>
          <w:iCs/>
        </w:rPr>
        <w:t>шеф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1980 — Тегеран-43 - </w:t>
      </w:r>
      <w:r>
        <w:rPr>
          <w:i/>
          <w:iCs/>
        </w:rPr>
        <w:t>таксист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1981 — Отпуск за свой счёт — </w:t>
      </w:r>
      <w:r>
        <w:rPr>
          <w:i/>
          <w:iCs/>
        </w:rPr>
        <w:t>Евдокимов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1981 — Женщина в белом — </w:t>
      </w:r>
      <w:r>
        <w:rPr>
          <w:i/>
          <w:iCs/>
        </w:rPr>
        <w:t>Луи, слуга сэра Фэрли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1981 — Будьте моим мужем — </w:t>
      </w:r>
      <w:r>
        <w:rPr>
          <w:i/>
          <w:iCs/>
        </w:rPr>
        <w:t>отдыхающий на пляже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1981 — Факты минувшего дня - </w:t>
      </w:r>
      <w:r>
        <w:rPr>
          <w:i/>
          <w:iCs/>
        </w:rPr>
        <w:t>Петр Данилыч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1981 — Сильва — </w:t>
      </w:r>
      <w:r>
        <w:rPr>
          <w:i/>
          <w:iCs/>
        </w:rPr>
        <w:t>генерал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Сказка странствий — </w:t>
      </w:r>
      <w:r>
        <w:rPr>
          <w:i/>
          <w:iCs/>
        </w:rPr>
        <w:t>адвокат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Предчувствие любви — </w:t>
      </w:r>
      <w:r>
        <w:rPr>
          <w:i/>
          <w:iCs/>
        </w:rPr>
        <w:t>экскаваторщик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Не ждали, не гадали? — </w:t>
      </w:r>
      <w:r>
        <w:rPr>
          <w:i/>
          <w:iCs/>
        </w:rPr>
        <w:t>дезинфектор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Суббота и воскресенье (к/м) — </w:t>
      </w:r>
      <w:r>
        <w:rPr>
          <w:i/>
          <w:iCs/>
        </w:rPr>
        <w:t>скульптор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Ищите женщину — </w:t>
      </w:r>
      <w:r>
        <w:rPr>
          <w:i/>
          <w:iCs/>
        </w:rPr>
        <w:t>клиент, месье Жак Антуан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Принцесса цирка — </w:t>
      </w:r>
      <w:r>
        <w:rPr>
          <w:i/>
          <w:iCs/>
        </w:rPr>
        <w:t>Пеликан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1982 — Срочно… Секретно… Губчека — </w:t>
      </w:r>
      <w:r>
        <w:rPr>
          <w:i/>
          <w:iCs/>
        </w:rPr>
        <w:t>Блейкин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1983 — Комета — </w:t>
      </w:r>
      <w:r>
        <w:rPr>
          <w:i/>
          <w:iCs/>
        </w:rPr>
        <w:t>Гоша Боклевский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1983 — Трест, который лопнул — </w:t>
      </w:r>
      <w:r>
        <w:rPr>
          <w:i/>
          <w:iCs/>
        </w:rPr>
        <w:t>Лже-Морган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1984 — Время и семья Конвей — </w:t>
      </w:r>
      <w:r>
        <w:rPr>
          <w:i/>
          <w:iCs/>
        </w:rPr>
        <w:t>Эрнест Биверс</w:t>
      </w:r>
    </w:p>
    <w:p w:rsidR="00827CA1" w:rsidRDefault="00DD3DCA">
      <w:pPr>
        <w:pStyle w:val="a3"/>
        <w:numPr>
          <w:ilvl w:val="0"/>
          <w:numId w:val="5"/>
        </w:numPr>
        <w:tabs>
          <w:tab w:val="left" w:pos="707"/>
        </w:tabs>
      </w:pPr>
      <w:r>
        <w:t>1984 — Через все годы</w:t>
      </w:r>
    </w:p>
    <w:p w:rsidR="00827CA1" w:rsidRDefault="00DD3DCA">
      <w:pPr>
        <w:pStyle w:val="31"/>
        <w:numPr>
          <w:ilvl w:val="0"/>
          <w:numId w:val="0"/>
        </w:numPr>
      </w:pPr>
      <w:r>
        <w:t>3.2. Режиссёрские работы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1953 — Нахлебник (Телеспектакль)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1954 — Школа мужества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1955 — Крушение эмирата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1956 — Первые радости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1957 — Необыкновенное лето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1957 — Случай на шахте восемь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1958 — Жизнь прошла мимо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1959 — Золотой дом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1961 — Битва в пути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1963 — Тишина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1964 — Метель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1968 — Щит и меч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1971 — Возвращение к жизни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1972 — Опасный поворот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1974 — Нейлон 100 %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1976 — Дни Турбиных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1981 — Факты минувшего дня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1984 — Время и семья Конвей</w:t>
      </w:r>
    </w:p>
    <w:p w:rsidR="00827CA1" w:rsidRDefault="00DD3DCA">
      <w:pPr>
        <w:pStyle w:val="a3"/>
        <w:numPr>
          <w:ilvl w:val="0"/>
          <w:numId w:val="4"/>
        </w:numPr>
        <w:tabs>
          <w:tab w:val="left" w:pos="707"/>
        </w:tabs>
      </w:pPr>
      <w:r>
        <w:t>1986 — Семь криков в океане</w:t>
      </w:r>
    </w:p>
    <w:p w:rsidR="00827CA1" w:rsidRDefault="00DD3DCA">
      <w:pPr>
        <w:pStyle w:val="31"/>
        <w:numPr>
          <w:ilvl w:val="0"/>
          <w:numId w:val="0"/>
        </w:numPr>
      </w:pPr>
      <w:r>
        <w:t>3.3. Написал сценарии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1943 — Март-Апрель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1947 — Мальчик с окраины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1959 — В едином строю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1963 — Знакомьтесь, Балуев!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1963 — Тишина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1964 — Метель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1968 — Щит и меч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1971 — Возвращение к жизни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1974 — Нейлон 100 %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1976 — Дни Турбиных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1981 — Факты минувшего дня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1984 — Время и семья Конвей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1986 — Семь криков в океане</w:t>
      </w:r>
    </w:p>
    <w:p w:rsidR="00827CA1" w:rsidRDefault="00DD3DCA">
      <w:pPr>
        <w:pStyle w:val="a3"/>
        <w:numPr>
          <w:ilvl w:val="0"/>
          <w:numId w:val="3"/>
        </w:numPr>
        <w:tabs>
          <w:tab w:val="left" w:pos="707"/>
        </w:tabs>
      </w:pPr>
      <w:r>
        <w:t>1987 — Мышеловка</w:t>
      </w:r>
    </w:p>
    <w:p w:rsidR="00827CA1" w:rsidRDefault="00DD3DCA">
      <w:pPr>
        <w:pStyle w:val="31"/>
        <w:numPr>
          <w:ilvl w:val="0"/>
          <w:numId w:val="0"/>
        </w:numPr>
      </w:pPr>
      <w:r>
        <w:t>3.4. Озвучивание мультфильмов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1975 — Василиса Микулишна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1976 — Храбрец-удалец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1977 — Мальчик-с-пальчик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1978 — Легенды перуанских индейцев — (читает текст)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1978 — Последняя невеста Змея-Горыныча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1981 — Шиворот-навыворот — </w:t>
      </w:r>
      <w:r>
        <w:rPr>
          <w:i/>
          <w:iCs/>
        </w:rPr>
        <w:t>Чёрт-учитель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1982 — Чертёнок № 13 — </w:t>
      </w:r>
      <w:r>
        <w:rPr>
          <w:i/>
          <w:iCs/>
        </w:rPr>
        <w:t>Чёрт-учитель</w:t>
      </w:r>
    </w:p>
    <w:p w:rsidR="00827CA1" w:rsidRDefault="00DD3DCA">
      <w:pPr>
        <w:pStyle w:val="a3"/>
        <w:numPr>
          <w:ilvl w:val="0"/>
          <w:numId w:val="2"/>
        </w:numPr>
        <w:tabs>
          <w:tab w:val="left" w:pos="707"/>
        </w:tabs>
      </w:pPr>
      <w:r>
        <w:t>1985 — Боцман и попугай (выпуск № 3)</w:t>
      </w:r>
    </w:p>
    <w:p w:rsidR="00827CA1" w:rsidRDefault="00DD3DC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27CA1" w:rsidRDefault="00DD3D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Российская энциклопедия: в 12 т. / Редкол.: А. Д. Некипелов, В. И. Данилов-Данильян, В. М. Карев и др. — М.: ООО «Издательство „Энциклопедия“» Т. 2 А — Баяр, 2005. — 960 с.: ил.</w:t>
      </w:r>
    </w:p>
    <w:p w:rsidR="00827CA1" w:rsidRDefault="00DD3D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Анна КОРШУНОВА, Марина РОМАНОВА</w:t>
      </w:r>
      <w:r>
        <w:t xml:space="preserve"> Куряне на киноэкране. </w:t>
      </w:r>
    </w:p>
    <w:p w:rsidR="00827CA1" w:rsidRDefault="00DD3D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Могила на Кунцевском кладбище, уч. 10</w:t>
      </w:r>
    </w:p>
    <w:p w:rsidR="00827CA1" w:rsidRDefault="00DD3DCA">
      <w:pPr>
        <w:pStyle w:val="a3"/>
        <w:numPr>
          <w:ilvl w:val="0"/>
          <w:numId w:val="1"/>
        </w:numPr>
        <w:tabs>
          <w:tab w:val="left" w:pos="707"/>
        </w:tabs>
      </w:pPr>
      <w:r>
        <w:t>Путешествие (киноальманах) (1966) - Завтраки сорок третьего года - фильмы - информация о фильме - советские фильмы - Кино-Театр.РУ</w:t>
      </w:r>
    </w:p>
    <w:p w:rsidR="00827CA1" w:rsidRDefault="00DD3DCA">
      <w:pPr>
        <w:pStyle w:val="a3"/>
        <w:spacing w:after="0"/>
      </w:pPr>
      <w:r>
        <w:t>Источник: http://ru.wikipedia.org/wiki/Басов,_Владимир_Павлович</w:t>
      </w:r>
      <w:bookmarkStart w:id="0" w:name="_GoBack"/>
      <w:bookmarkEnd w:id="0"/>
    </w:p>
    <w:sectPr w:rsidR="00827CA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DCA"/>
    <w:rsid w:val="000642AB"/>
    <w:rsid w:val="00827CA1"/>
    <w:rsid w:val="00DD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0B941-8129-4E74-967A-69B8B58E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5969</Characters>
  <Application>Microsoft Office Word</Application>
  <DocSecurity>0</DocSecurity>
  <Lines>49</Lines>
  <Paragraphs>14</Paragraphs>
  <ScaleCrop>false</ScaleCrop>
  <Company/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2014-05-11T08:09:00Z</dcterms:created>
  <dcterms:modified xsi:type="dcterms:W3CDTF">2014-05-11T08:09:00Z</dcterms:modified>
</cp:coreProperties>
</file>