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897" w:rsidRDefault="00AA63E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Устройство</w:t>
      </w:r>
      <w:r>
        <w:br/>
      </w:r>
      <w:r>
        <w:rPr>
          <w:b/>
          <w:bCs/>
        </w:rPr>
        <w:t>2 История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EA5897" w:rsidRDefault="00AA63E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A5897" w:rsidRDefault="00AA63E5">
      <w:pPr>
        <w:pStyle w:val="a3"/>
      </w:pPr>
      <w:r>
        <w:t>«Форту́на» — деревянный ботик, единственный корабль потешной флотилии Петра I на Плещеевом озере, сохранившийся до наших дней. Памятник истории, главный экспонат музея «Ботик». Условия, в которых сохранялся ботик, позволяют думать, что его построил царь Пётр I.</w:t>
      </w:r>
    </w:p>
    <w:p w:rsidR="00EA5897" w:rsidRDefault="00AA63E5">
      <w:pPr>
        <w:pStyle w:val="21"/>
        <w:pageBreakBefore/>
        <w:numPr>
          <w:ilvl w:val="0"/>
          <w:numId w:val="0"/>
        </w:numPr>
      </w:pPr>
      <w:r>
        <w:t>1. Устройство</w:t>
      </w:r>
    </w:p>
    <w:p w:rsidR="00EA5897" w:rsidRDefault="00AA63E5">
      <w:pPr>
        <w:pStyle w:val="a3"/>
        <w:rPr>
          <w:position w:val="10"/>
        </w:rPr>
      </w:pPr>
      <w:r>
        <w:t xml:space="preserve">Ботик — дубовая шлюпка с полными, почти круглыми сверху обводами носа и кормы, явно голландского типа. Ботик рассчитан на пять пар вёсел, которые не сохранились. В средней части носовой банки сделан вырез и намётка для крепления мачты. В качестве парусного вооружения использовались гафельный или шпринтовый грот и треугольный фок (кливер). Рулевой управлял ботиком с помощью навесного руля с железным румпелем. </w:t>
      </w:r>
      <w:r>
        <w:rPr>
          <w:position w:val="10"/>
        </w:rPr>
        <w:t>[1]</w:t>
      </w:r>
    </w:p>
    <w:p w:rsidR="00EA5897" w:rsidRDefault="00AA63E5">
      <w:pPr>
        <w:pStyle w:val="a3"/>
      </w:pPr>
      <w:r>
        <w:t>Граф Дмитрий Иванович Хвостов посвятил этому ботику строки:</w:t>
      </w:r>
    </w:p>
    <w:p w:rsidR="00EA5897" w:rsidRDefault="00AA63E5">
      <w:pPr>
        <w:pStyle w:val="a3"/>
        <w:rPr>
          <w:position w:val="10"/>
        </w:rPr>
      </w:pPr>
      <w:r>
        <w:t>А ты, преславнаго отец Российска флота,</w:t>
      </w:r>
      <w:r>
        <w:br/>
        <w:t>Ко плаванью тобой родилася охота,</w:t>
      </w:r>
      <w:r>
        <w:br/>
        <w:t>И первый в сих водах ПЕТРОМ твой взвеян флаг,</w:t>
      </w:r>
      <w:r>
        <w:br/>
        <w:t>Дивятся коему Евксин, Архипелаг;</w:t>
      </w:r>
      <w:r>
        <w:br/>
        <w:t>Чем дале Росский флот победы простирает,</w:t>
      </w:r>
      <w:r>
        <w:br/>
        <w:t>Тем более к тебе почтения вперяет.</w:t>
      </w:r>
      <w:r>
        <w:rPr>
          <w:position w:val="10"/>
        </w:rPr>
        <w:t>[2]</w:t>
      </w:r>
    </w:p>
    <w:p w:rsidR="00EA5897" w:rsidRDefault="00AA63E5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EA5897" w:rsidRDefault="00AA63E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1689—1692 — на Плещеевом озере строилась потешная флотилия, в том числе и ботик «Фортуна».</w:t>
      </w:r>
    </w:p>
    <w:p w:rsidR="00EA5897" w:rsidRDefault="00AA63E5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t>1783 — в пожаре погибли все суда потешной флотилии, хранившиеся в Переславле. Ботик «Фортуна» уцелел, так как остался в селе Веськово под надзором уездного суда.</w:t>
      </w:r>
      <w:r>
        <w:rPr>
          <w:position w:val="10"/>
        </w:rPr>
        <w:t>[3]</w:t>
      </w:r>
    </w:p>
    <w:p w:rsidR="00EA5897" w:rsidRDefault="00AA63E5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>1 августа 1803 — ботик поставлен в каменном здании музея.</w:t>
      </w:r>
      <w:r>
        <w:rPr>
          <w:position w:val="10"/>
        </w:rPr>
        <w:t>[4]</w:t>
      </w:r>
    </w:p>
    <w:p w:rsidR="00EA5897" w:rsidRDefault="00EA5897">
      <w:pPr>
        <w:pStyle w:val="a3"/>
      </w:pPr>
    </w:p>
    <w:p w:rsidR="00EA5897" w:rsidRDefault="00AA63E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A5897" w:rsidRDefault="00AA63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Полное описание конструкции ботика: </w:t>
      </w:r>
      <w:r>
        <w:rPr>
          <w:i/>
          <w:iCs/>
        </w:rPr>
        <w:t>Панфилов, В.</w:t>
      </w:r>
      <w:r>
        <w:t xml:space="preserve"> Ботик «Фортуна» / В. Панфилов, В. Чепелев // Литературный Переславль 96—97. — Переславль-Залесский, 1997. — С. 29—34.</w:t>
      </w:r>
    </w:p>
    <w:p w:rsidR="00EA5897" w:rsidRDefault="00AA63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Надпись хранящемуся на берегу оного в селе Веськове ботику, на котором, забавляяся прогулкою по озеру во время пребывания своего во граде Переславле, Великий Пётр возымел охоту к мореплаванию // Муза. 1796. Т. 2. С. 244.</w:t>
      </w:r>
    </w:p>
    <w:p w:rsidR="00EA5897" w:rsidRDefault="00AA63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Иваненко, Б. В.</w:t>
      </w:r>
      <w:r>
        <w:t xml:space="preserve"> Историческая усадьба «Ботик» близ Переславля-Залесского / Б. В. Иваненко, М. И. Смирнов // Труды Переславль-Залесского историко-художественного и краеведного музея. — Переславль-Залесский, 1928. — Т. 9.</w:t>
      </w:r>
    </w:p>
    <w:p w:rsidR="00EA5897" w:rsidRDefault="00AA63E5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Соловьёв, Н.</w:t>
      </w:r>
      <w:r>
        <w:t xml:space="preserve"> Переяславский ботик / Н. Соловьёв // </w:t>
      </w:r>
      <w:r>
        <w:rPr>
          <w:i/>
          <w:iCs/>
        </w:rPr>
        <w:t>Исторический вестник</w:t>
      </w:r>
      <w:r>
        <w:t>. — 1897. — Октябрь.</w:t>
      </w:r>
    </w:p>
    <w:p w:rsidR="00EA5897" w:rsidRDefault="00AA63E5">
      <w:pPr>
        <w:pStyle w:val="a3"/>
        <w:spacing w:after="0"/>
      </w:pPr>
      <w:r>
        <w:t>Источник: http://ru.wikipedia.org/wiki/Фортуна_(ботик)</w:t>
      </w:r>
      <w:bookmarkStart w:id="0" w:name="_GoBack"/>
      <w:bookmarkEnd w:id="0"/>
    </w:p>
    <w:sectPr w:rsidR="00EA589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3E5"/>
    <w:rsid w:val="00AA63E5"/>
    <w:rsid w:val="00EA5897"/>
    <w:rsid w:val="00F5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FDC1D-C24C-43DC-A08E-8EE56C3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2014-05-11T01:47:00Z</dcterms:created>
  <dcterms:modified xsi:type="dcterms:W3CDTF">2014-05-11T01:47:00Z</dcterms:modified>
</cp:coreProperties>
</file>