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B13" w:rsidRDefault="001F5E7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Внешний вид</w:t>
      </w:r>
      <w:r>
        <w:br/>
      </w:r>
      <w:r>
        <w:rPr>
          <w:b/>
          <w:bCs/>
        </w:rPr>
        <w:t xml:space="preserve">2 Распространение и подвиды </w:t>
      </w:r>
      <w:r>
        <w:rPr>
          <w:b/>
          <w:bCs/>
        </w:rPr>
        <w:br/>
        <w:t>2.1 Подвиды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Образ жизни </w:t>
      </w:r>
      <w:r>
        <w:rPr>
          <w:b/>
          <w:bCs/>
        </w:rPr>
        <w:br/>
        <w:t>3.1 Питание и миграции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4 Социальная структура и размножение </w:t>
      </w:r>
      <w:r>
        <w:rPr>
          <w:b/>
          <w:bCs/>
        </w:rPr>
        <w:br/>
        <w:t>4.1 Гибриды азиатского и африканского слона</w:t>
      </w:r>
      <w:r>
        <w:rPr>
          <w:b/>
          <w:bCs/>
        </w:rPr>
        <w:br/>
        <w:t>4.2 Продолжительность жизни</w:t>
      </w:r>
      <w:r>
        <w:rPr>
          <w:b/>
          <w:bCs/>
        </w:rPr>
        <w:br/>
      </w:r>
      <w:r>
        <w:br/>
      </w:r>
      <w:r>
        <w:rPr>
          <w:b/>
          <w:bCs/>
        </w:rPr>
        <w:t>5 Численность и статус популяции</w:t>
      </w:r>
      <w:r>
        <w:br/>
      </w:r>
      <w:r>
        <w:rPr>
          <w:b/>
          <w:bCs/>
        </w:rPr>
        <w:t>6 Значение для человека</w:t>
      </w:r>
      <w:r>
        <w:br/>
      </w:r>
      <w:r>
        <w:rPr>
          <w:b/>
          <w:bCs/>
        </w:rPr>
        <w:t xml:space="preserve">7 Индийские слоны в культуре и искусстве </w:t>
      </w:r>
      <w:r>
        <w:rPr>
          <w:b/>
          <w:bCs/>
        </w:rPr>
        <w:br/>
        <w:t>7.1 Индийские слоны в литературе</w:t>
      </w:r>
      <w:r>
        <w:rPr>
          <w:b/>
          <w:bCs/>
        </w:rPr>
        <w:br/>
        <w:t xml:space="preserve">7.2 Знаменитые слоны </w:t>
      </w:r>
      <w:r>
        <w:rPr>
          <w:b/>
          <w:bCs/>
        </w:rPr>
        <w:br/>
        <w:t>7.2.1 Абул-Аббас</w:t>
      </w:r>
      <w:r>
        <w:rPr>
          <w:b/>
          <w:bCs/>
        </w:rPr>
        <w:br/>
        <w:t>7.2.2 Ханно</w:t>
      </w:r>
      <w:r>
        <w:rPr>
          <w:b/>
          <w:bCs/>
        </w:rPr>
        <w:br/>
        <w:t>7.2.3 Сулейман</w:t>
      </w:r>
      <w:r>
        <w:rPr>
          <w:b/>
          <w:bCs/>
        </w:rPr>
        <w:br/>
        <w:t>7.2.4 Ханскен</w:t>
      </w:r>
      <w:r>
        <w:rPr>
          <w:b/>
          <w:bCs/>
        </w:rPr>
        <w:br/>
        <w:t>7.2.5 Руби</w:t>
      </w:r>
      <w:r>
        <w:rPr>
          <w:b/>
          <w:bCs/>
        </w:rPr>
        <w:br/>
        <w:t>7.2.6 Батыр</w:t>
      </w:r>
      <w:r>
        <w:rPr>
          <w:b/>
          <w:bCs/>
        </w:rPr>
        <w:br/>
      </w:r>
      <w:r>
        <w:rPr>
          <w:b/>
          <w:bCs/>
        </w:rPr>
        <w:br/>
        <w:t>7.3 Архитектура</w:t>
      </w:r>
      <w:r>
        <w:rPr>
          <w:b/>
          <w:bCs/>
        </w:rPr>
        <w:br/>
        <w:t>7.4 Музей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Азиатский слон </w:t>
      </w:r>
    </w:p>
    <w:p w:rsidR="00AB0B13" w:rsidRDefault="001F5E7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B0B13" w:rsidRDefault="001F5E73">
      <w:pPr>
        <w:pStyle w:val="a3"/>
      </w:pPr>
      <w:r>
        <w:t>Азиа́тский слон, или Индийский слон (</w:t>
      </w:r>
      <w:r>
        <w:rPr>
          <w:i/>
          <w:iCs/>
        </w:rPr>
        <w:t>Elephas maximus</w:t>
      </w:r>
      <w:r>
        <w:t>) — млекопитающее отряда хоботных, единственный современный вид рода Азиатские слоны (</w:t>
      </w:r>
      <w:r>
        <w:rPr>
          <w:i/>
          <w:iCs/>
        </w:rPr>
        <w:t>Elephas</w:t>
      </w:r>
      <w:r>
        <w:t>) и один из трёх современных видов семейства слоновых.</w:t>
      </w:r>
    </w:p>
    <w:p w:rsidR="00AB0B13" w:rsidRDefault="001F5E73">
      <w:pPr>
        <w:pStyle w:val="a3"/>
      </w:pPr>
      <w:r>
        <w:t>Азиатский слон — второе по величине наземное животное после саванного слона.</w:t>
      </w:r>
    </w:p>
    <w:p w:rsidR="00AB0B13" w:rsidRDefault="001F5E73">
      <w:pPr>
        <w:pStyle w:val="21"/>
        <w:pageBreakBefore/>
        <w:numPr>
          <w:ilvl w:val="0"/>
          <w:numId w:val="0"/>
        </w:numPr>
      </w:pPr>
      <w:r>
        <w:t>1. Внешний вид</w:t>
      </w:r>
    </w:p>
    <w:p w:rsidR="00AB0B13" w:rsidRDefault="001F5E73">
      <w:pPr>
        <w:pStyle w:val="a3"/>
      </w:pPr>
      <w:r>
        <w:t>Индийские слоны по размерам уступают африканским саванным слонам, однако их размеры также внушительны — старые особи (самцы) достигают веса 5,4 тонн</w:t>
      </w:r>
      <w:r>
        <w:rPr>
          <w:position w:val="10"/>
        </w:rPr>
        <w:t>[1]</w:t>
      </w:r>
      <w:r>
        <w:t xml:space="preserve"> при росте 2,5-З,5 метра. Самки мельче самцов, весят в среднем 2,7 тонн. Самым мелким является подвид с Калимантана (вес порядка 2 т). Для сравнения, саванный слон весит от 4 до 7 т. Длина тела индийского слона 5,5—6,4 м, хвоста — 1,2—1,5 м. Сложен индийский слон массивнее африканского. Ноги толстые и сравнительно короткие; строение подошв ног напоминает аналогичное у африканского слона — под кожей находится особая пружинящая масса. Копыт на передних ногах 5, на задних 4. Тело покрыто толстой морщинистой кожей; окраска кожи — от тёмно-серой до бурой. Толщина кожи у индийского слона достигает 2,5 см, однако очень тонка на внутренней стороне ушей, вокруг пасти и ануса. Кожа сухая, не имеет потовых желёз, поэтому забота о ней составляет важную часть жизни слона. Принимая грязевые ванны, слоны защищаются от укусов насекомых, солнечных ожогов и потери жидкости. Свою роль в гигиене кожи играют также пылевые ванны, купание и почёсывания о деревья. Часто на теле индийского слона заметны депигментированные розоватые участки, которые придают им пятнистый вид. Новорожденные слонята покрыты буроватой шерстью, которая с возрастом вытирается и редеет, однако даже взрослые индийские слоны сильнее покрыты жёсткой шерстью, чем африканские.</w:t>
      </w:r>
    </w:p>
    <w:p w:rsidR="00AB0B13" w:rsidRDefault="001F5E73">
      <w:pPr>
        <w:pStyle w:val="a3"/>
      </w:pPr>
      <w:r>
        <w:t>Альбиносы составляют среди слонов большую редкость и служат в Сиаме до известной степени предметом культа. Обыкновенно они только немного светлее и имеют несколько ещё более светлых пятен. Лучшие экземпляры их были бледного красновато-бурого цвета с бледно-жёлтой радужной оболочкой и редкими белыми волосами на спине.</w:t>
      </w:r>
    </w:p>
    <w:p w:rsidR="00AB0B13" w:rsidRDefault="00AB0B13">
      <w:pPr>
        <w:pStyle w:val="a3"/>
      </w:pPr>
    </w:p>
    <w:p w:rsidR="00AB0B13" w:rsidRDefault="001F5E73">
      <w:pPr>
        <w:pStyle w:val="a3"/>
      </w:pPr>
      <w:r>
        <w:t>Широкий лоб, вдавленный посредине и сильно выпуклый с боков, имеет почти отвесное положение; его бугры представляют высшую точку тела (у африканского слона — плечи). Самым характерным признаком, отличающим индийского слона от африканского, является относительно меньший размер ушных раковин. Уши индийского слона никогда не поднимаются выше уровня шеи. Они средних размеров, неправильной четырёхугольной формы, с несколько вытянутым кончиком и завороченным внутрь верхним краем. Бивни (удлинённые верхние резцы) значительно, в 2-3 раза, меньше, чем у африканского слона, длиной до 1,6 м, весом до 20-25 кг. За год роста бивень увеличивается в среднем на 17 см. Они развиваются только у самцов, редко у самок. Среди индийских слонов встречаются самцы без бивней, которых в Индии называют махна (</w:t>
      </w:r>
      <w:r>
        <w:rPr>
          <w:i/>
          <w:iCs/>
        </w:rPr>
        <w:t>makhna</w:t>
      </w:r>
      <w:r>
        <w:t>). Особенно часто подобные самцы встречаются в северо-восточной части страны; наибольшее количество безбивневых слонов имеет популяция на Шри-Ланке (до 95 %)</w:t>
      </w:r>
      <w:r>
        <w:rPr>
          <w:position w:val="10"/>
        </w:rPr>
        <w:t>[2]</w:t>
      </w:r>
      <w:r>
        <w:t>.</w:t>
      </w:r>
    </w:p>
    <w:p w:rsidR="00AB0B13" w:rsidRDefault="001F5E73">
      <w:pPr>
        <w:pStyle w:val="a3"/>
      </w:pPr>
      <w:r>
        <w:t>Подобно тому, как люди бывают правшами и левшами, разные слоны чаще используют правый или левый бивень. Определяется это по степени изношенности бивня и его более скруглённому кончику.</w:t>
      </w:r>
    </w:p>
    <w:p w:rsidR="00AB0B13" w:rsidRDefault="001F5E73">
      <w:pPr>
        <w:pStyle w:val="a3"/>
      </w:pPr>
      <w:r>
        <w:t>Помимо бивней у слона имеются 4 коренных зуба, которые в течение жизни несколько раз сменяются по мере изнашивания. При смене новые зубы вырастают не под старыми, а дальше на челюсти, постепенно оттесняя изношенные зубы вперёд. У индийского слона коренные зубы меняются 6 раз в течение жизни; последние прорезаются примерно к 40 годам. Когда последние зубы стачиваются, слон теряет возможность нормально питаться и умирает от голодного истощения. Как правило, это происходит к 70 годам.</w:t>
      </w:r>
    </w:p>
    <w:p w:rsidR="00AB0B13" w:rsidRDefault="00AB0B13">
      <w:pPr>
        <w:pStyle w:val="a3"/>
      </w:pPr>
    </w:p>
    <w:p w:rsidR="00AB0B13" w:rsidRDefault="001F5E73">
      <w:pPr>
        <w:pStyle w:val="a3"/>
      </w:pPr>
      <w:r>
        <w:t>Хобот слона представляет собой длинный отросток, образованный сросшимися между собой носом и верхней губой. Сложная система мускулов и сухожилий придаёт ему большую гибкость и подвижность, позволяя слону манипулировать даже мелкими предметами, а его объём позволяет набирать до 6 л воды. Перегородка (septum), разделяющая носовую полость, также состоит из многочисленных мускулов. Хобот слона лишён костей и хрящей; единственный хрящ находится на его конце, разделяя ноздри. В отличие от африканского слона, хобот оканчивается единственным дорсальным пальцевидным отростком.</w:t>
      </w:r>
    </w:p>
    <w:p w:rsidR="00AB0B13" w:rsidRDefault="001F5E73">
      <w:pPr>
        <w:pStyle w:val="a3"/>
        <w:rPr>
          <w:position w:val="10"/>
        </w:rPr>
      </w:pPr>
      <w:r>
        <w:t>Отличиями индийского слона от африканского являются более светлый окрас, некрупные бивни, имеющиеся только у самцов, небольшие уши, выпуклая горбатая спина без «седловины», две выпуклости на лбу и единственный пальцевидный отросток на конце хобота. К отличиям во внутреннем строении относятся также 19 пар рёбер вместо 21, как у африканского слона, и особенности строения коренных зубов — поперечных пластин дентина в каждом зубе у индийского слона от 6 до 27, что больше, чем у африканского слона. Хвостовых позвонков 33, вместо 26. Сердце часто имеет двойную вершину. Самок можно отличить от самцов по двум молочным железам, расположенным на груди. Головной мозг слона — самый крупный среди наземных животных и достигает веса 5 кг.</w:t>
      </w:r>
      <w:r>
        <w:rPr>
          <w:position w:val="10"/>
        </w:rPr>
        <w:t>[3]</w:t>
      </w:r>
    </w:p>
    <w:p w:rsidR="00AB0B13" w:rsidRDefault="001F5E73">
      <w:pPr>
        <w:pStyle w:val="21"/>
        <w:pageBreakBefore/>
        <w:numPr>
          <w:ilvl w:val="0"/>
          <w:numId w:val="0"/>
        </w:numPr>
      </w:pPr>
      <w:r>
        <w:t xml:space="preserve">2. Распространение и подвиды </w:t>
      </w:r>
    </w:p>
    <w:p w:rsidR="00AB0B13" w:rsidRDefault="001F5E73">
      <w:pPr>
        <w:pStyle w:val="a3"/>
        <w:rPr>
          <w:position w:val="10"/>
        </w:rPr>
      </w:pPr>
      <w:r>
        <w:t>В древности азиатские слоны встречались в Юго-Восточной Азии от Тигра и Евфрата в Месопотамии (45° в.д.) до Малайского полуострова, на севере доходя до предгорий Гималаев и реки Янцзы в Китае (30° с.ш.) Водились они также на островах Шри-Ланка, Суматра и, возможно, Ява. В XVI—XIX веках индийский слон по-прежнему был обычен на большей части Индийского субконтинента, на Шри-Ланке и в восточных частях своего прежнего ареала.</w:t>
      </w:r>
      <w:r>
        <w:rPr>
          <w:position w:val="10"/>
        </w:rPr>
        <w:t>[4]</w:t>
      </w:r>
    </w:p>
    <w:p w:rsidR="00AB0B13" w:rsidRDefault="001F5E73">
      <w:pPr>
        <w:pStyle w:val="a3"/>
        <w:rPr>
          <w:position w:val="10"/>
        </w:rPr>
      </w:pPr>
      <w:r>
        <w:t>В настоящее время ареал индийских слонов сильно фрагментирован; в диком виде они встречаются в странах Индо-малайского биогеографического региона: Южной и Северо-Восточной Индии, на Шри-Ланке, в Непале, Бутане, Бангладеше, Мьянме, Таиланде, Лаосе, Камбодже, Вьетнаме, Юго-Западном Китае, Малайзии (материковой и на о. Борнео), Индонезии (Борнео, Суматра) и в Брунее.</w:t>
      </w:r>
      <w:r>
        <w:rPr>
          <w:position w:val="10"/>
        </w:rPr>
        <w:t>[5]</w:t>
      </w:r>
    </w:p>
    <w:p w:rsidR="00AB0B13" w:rsidRDefault="001F5E73">
      <w:pPr>
        <w:pStyle w:val="31"/>
        <w:numPr>
          <w:ilvl w:val="0"/>
          <w:numId w:val="0"/>
        </w:numPr>
      </w:pPr>
      <w:r>
        <w:t>2.1. Подвиды</w:t>
      </w:r>
    </w:p>
    <w:p w:rsidR="00AB0B13" w:rsidRDefault="001F5E73">
      <w:pPr>
        <w:pStyle w:val="a3"/>
      </w:pPr>
      <w:r>
        <w:t>Известны четыре современных подвида азиатского слона:</w:t>
      </w:r>
    </w:p>
    <w:p w:rsidR="00AB0B13" w:rsidRDefault="001F5E7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индийский слон</w:t>
      </w:r>
      <w:r>
        <w:t xml:space="preserve"> (</w:t>
      </w:r>
      <w:r>
        <w:rPr>
          <w:i/>
          <w:iCs/>
        </w:rPr>
        <w:t>E. m. indicus</w:t>
      </w:r>
      <w:r>
        <w:t>) обитает на сильно фрагментированном ареале в Южной Индии, предгорьях Гималаев и Северо-Восточной Индии; встречается также в Китае, Мьянме, Таиланде, Камбодже и на Малайском полуострове. Большинство самцов этого подвида имеют бивни.</w:t>
      </w:r>
    </w:p>
    <w:p w:rsidR="00AB0B13" w:rsidRDefault="001F5E7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шри-ланкийский слон</w:t>
      </w:r>
      <w:r>
        <w:t xml:space="preserve"> (</w:t>
      </w:r>
      <w:r>
        <w:rPr>
          <w:i/>
          <w:iCs/>
        </w:rPr>
        <w:t>E. m. maximus</w:t>
      </w:r>
      <w:r>
        <w:t>) встречается только на Шри-Ланке. Отличается самой крупной головой по отношению к размерам тела и обычно имеет обесцвеченное пятно кожи на лбу и у основания хобота. Бивней, как правило, не имеют даже самцы.</w:t>
      </w:r>
    </w:p>
    <w:p w:rsidR="00AB0B13" w:rsidRDefault="001F5E7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суматранский слон</w:t>
      </w:r>
      <w:r>
        <w:t xml:space="preserve"> (</w:t>
      </w:r>
      <w:r>
        <w:rPr>
          <w:i/>
          <w:iCs/>
        </w:rPr>
        <w:t>E. m. sumatrensis</w:t>
      </w:r>
      <w:r>
        <w:t>) встречается только на Суматре. Из-за небольшого размера его часто называют «карманным слоном».</w:t>
      </w:r>
    </w:p>
    <w:p w:rsidR="00AB0B13" w:rsidRDefault="001F5E73">
      <w:pPr>
        <w:pStyle w:val="a3"/>
        <w:numPr>
          <w:ilvl w:val="0"/>
          <w:numId w:val="3"/>
        </w:numPr>
        <w:tabs>
          <w:tab w:val="left" w:pos="707"/>
        </w:tabs>
        <w:rPr>
          <w:position w:val="10"/>
        </w:rPr>
      </w:pPr>
      <w:r>
        <w:rPr>
          <w:b/>
          <w:bCs/>
        </w:rPr>
        <w:t>слон Борнео</w:t>
      </w:r>
      <w:r>
        <w:t xml:space="preserve"> (</w:t>
      </w:r>
      <w:r>
        <w:rPr>
          <w:i/>
          <w:iCs/>
        </w:rPr>
        <w:t>E. m. borneensis</w:t>
      </w:r>
      <w:r>
        <w:t>) водится на северо-востоке о. Борнео (восточный Сабах). Это самый мелкий среди подвидов азиатского слона, отличающийся более крупными ушами, длинным хвостом и более прямыми бивнями. Исследования митохондриальной ДНК (2003) показали, что предки подвида обособились от материковой популяции в плейстоцене, около 300 000 лет назад, а не являются потомками слонов, завезённых на остров в XVI—XVIII веках, как предполагалось ранее. Слоны Борнео оказались изолированы от остальной популяции 18 000 лет назад, когда исчезли сухопутные мосты между Борнео и Зондскими островами.</w:t>
      </w:r>
      <w:r>
        <w:rPr>
          <w:position w:val="10"/>
        </w:rPr>
        <w:t>[6]</w:t>
      </w:r>
    </w:p>
    <w:p w:rsidR="00AB0B13" w:rsidRDefault="001F5E73">
      <w:pPr>
        <w:pStyle w:val="a3"/>
      </w:pPr>
      <w:r>
        <w:t xml:space="preserve">Популяция из Вьетнама и Лаоса, предположительно, составляет пятый подвид. Немногочисленные (менее 100 особей) «гигантские» слоны, проживающие в лесах Северного Непала, предположительно являются отдельным подвидом </w:t>
      </w:r>
      <w:r>
        <w:rPr>
          <w:i/>
          <w:iCs/>
        </w:rPr>
        <w:t>Elephas maximus</w:t>
      </w:r>
      <w:r>
        <w:t xml:space="preserve">, так как они выше обычного азиатского слона на 30 см </w:t>
      </w:r>
      <w:r>
        <w:rPr>
          <w:position w:val="10"/>
        </w:rPr>
        <w:t>[7]</w:t>
      </w:r>
      <w:r>
        <w:t xml:space="preserve"> Китайская популяция иногда выделается в отдельный подвид </w:t>
      </w:r>
      <w:r>
        <w:rPr>
          <w:i/>
          <w:iCs/>
        </w:rPr>
        <w:t>E. m. rubridens</w:t>
      </w:r>
      <w:r>
        <w:t>; вымерла примерно в XIV век до н. э. Сирийский подвид (</w:t>
      </w:r>
      <w:r>
        <w:rPr>
          <w:i/>
          <w:iCs/>
        </w:rPr>
        <w:t>E. m. asurus</w:t>
      </w:r>
      <w:r>
        <w:t>), самый крупный среди азиатских слонов, вымер около 100 г. до н. э.</w:t>
      </w:r>
    </w:p>
    <w:p w:rsidR="00AB0B13" w:rsidRDefault="001F5E73">
      <w:pPr>
        <w:pStyle w:val="21"/>
        <w:pageBreakBefore/>
        <w:numPr>
          <w:ilvl w:val="0"/>
          <w:numId w:val="0"/>
        </w:numPr>
      </w:pPr>
      <w:r>
        <w:t xml:space="preserve">3. Образ жизни </w:t>
      </w:r>
    </w:p>
    <w:p w:rsidR="00AB0B13" w:rsidRDefault="001F5E73">
      <w:pPr>
        <w:pStyle w:val="a3"/>
      </w:pPr>
      <w:r>
        <w:t>Индийский слон является в основном лесным жителем. Он предпочитает светлые тропические и субтропические широколиственные леса с густым подлеском из кустарников и особенно бамбука. Раньше, в прохладное время года слоны выходили в степи, но теперь это стало возможно только в заповедниках, так как вне их степь почти повсеместно превращена в сельскохозяйственные угодья. Летом по лесистым склонам слоны поднимаются довольно высоко в горы, встречаясь в Гималаях у границы вечных снегов, на высоте до 3600 м. Слоны достаточно легко передвигаются по болотистой местности и поднимаются в горы.</w:t>
      </w:r>
    </w:p>
    <w:p w:rsidR="00AB0B13" w:rsidRDefault="001F5E73">
      <w:pPr>
        <w:pStyle w:val="a3"/>
        <w:rPr>
          <w:position w:val="10"/>
        </w:rPr>
      </w:pPr>
      <w:r>
        <w:t>Полный список экологических регионов, где встречается дикий индийский слон (2005), можно посмотреть здесь.</w:t>
      </w:r>
      <w:r>
        <w:rPr>
          <w:position w:val="10"/>
        </w:rPr>
        <w:t>[8]</w:t>
      </w:r>
    </w:p>
    <w:p w:rsidR="00AB0B13" w:rsidRDefault="001F5E73">
      <w:pPr>
        <w:pStyle w:val="a3"/>
      </w:pPr>
      <w:r>
        <w:t>Подобно другим крупным млекопитающим, слоны лучше переносят холод, чем жару. Самую жаркую часть дня они проводят в тени, непрерывно помахивая ушами для охлаждения тела и улучшения теплообмена. Они любят принимать ванны, обливая себя водой и катаясь в грязи и пыли; эти меры предосторожности защищают кожу слонов от пересыхания, солнечных ожогов и укусов насекомых. Для своих размеров, слоны удивительно ловки и подвижны; они обладают прекрасным чувством равновесия. При необходимости они проверяют надёжность и твёрдость почвы под ногами ударами хобота, однако благодаря устройству стопы способны передвигаться даже по заболоченной местности. Встревоженный слон может развить скорость до 48 км/ч.; при этом на бегу слон поднимает хвост, сигнализируя сородичам об опасности. Слоны также хорошо умеют плавать. Большую часть времени слон проводит в поисках пищи, однако слону требуется не менее 4 часов в день на сон. На землю они при этом не ложатся; исключение составляют больные слоны и молодняк.</w:t>
      </w:r>
    </w:p>
    <w:p w:rsidR="00AB0B13" w:rsidRDefault="001F5E73">
      <w:pPr>
        <w:pStyle w:val="a3"/>
      </w:pPr>
      <w:r>
        <w:t>Слонов отличает острое обоняние, слух и осязание, но зрение у них слабое — они плохо видят на расстоянии более 10 м, несколько лучше — в затенённых местах. Слух слонов из-за громадных ушей, служащих усилителями, намного превосходит человеческий. То, что слоны для общения на дальних расстояниях используют инфразвук, впервые было отмечено индийским натуралистом М. Кришнаном.</w:t>
      </w:r>
      <w:r>
        <w:rPr>
          <w:position w:val="10"/>
        </w:rPr>
        <w:t>[9]</w:t>
      </w:r>
      <w:r>
        <w:t xml:space="preserve"> Для коммуникации слонами используются многочисленные звуки, позы и жесты хоботом. Так, длинный трубный клич созывает стадо; короткий резкий, трубный звук означает страх; мощные удары хоботом по земле означают раздражение и ярость. Слоны обладают обширным репертуаром кличей, рёвов, ворчаний, повизгиваний и т. п., которыми сигналят об опасности, стрессе, агрессии и приветствуют друг друга.</w:t>
      </w:r>
    </w:p>
    <w:p w:rsidR="00AB0B13" w:rsidRDefault="001F5E73">
      <w:pPr>
        <w:pStyle w:val="31"/>
        <w:numPr>
          <w:ilvl w:val="0"/>
          <w:numId w:val="0"/>
        </w:numPr>
      </w:pPr>
      <w:r>
        <w:t>3.1. Питание и миграции</w:t>
      </w:r>
    </w:p>
    <w:p w:rsidR="00AB0B13" w:rsidRDefault="001F5E73">
      <w:pPr>
        <w:pStyle w:val="a3"/>
      </w:pPr>
      <w:r>
        <w:t>Индийские слоны — строгие вегетарианцы и тратят до 20 часов в день на поиски пищи и кормление. Только в самые жаркие часы дня слоны укрывают в тени, чтобы избежать перегревания. Количество ежедневно съедаемого ими корма составляет от 150 до 300 кг разнообразной растительности или 6-8 % от массы тела слона. В пищу слонам идёт преимущественно трава; они также в некоторых количествах поедают кору, корни и листья разнообразных растений, а также цветы и плоды. Длинную траву, листья и побеги слоны срывают своим гибким хоботом; если трава короткая, они сперва рыхлят и вскапывают почву ударами ног. Кору с больших ветвей соскребают коренными зубами, удерживая ветку хоботом. Слоны охотно разоряют сельскохозяйственные посевы, как правило, посадки риса, бананов и сахарного тростника, являясь, таким образом, самыми крупными по размерам «вредителями» сельского хозяйства.</w:t>
      </w:r>
    </w:p>
    <w:p w:rsidR="00AB0B13" w:rsidRDefault="001F5E73">
      <w:pPr>
        <w:pStyle w:val="a3"/>
      </w:pPr>
      <w:r>
        <w:t>Пищеварительная система индийского слона устроена достаточно просто; вместительный желудок цилиндрической формы позволяет «запасать» пищу, пока её в кишечнике ферментируют бактерии-симбионты. Общая длина тонкого и толстого кишечника у индийского слона достигает 35 м. На процесс пищеварения уходит порядка 24 часов; при этом реально усваивается только 44-45 % пищи. В день слону требуется не менее 70-90 (до 200) литров воды, поэтому они никогда не удаляются от источников воды. Подобно африканским слонам, они часто копают землю в поисках соли.</w:t>
      </w:r>
    </w:p>
    <w:p w:rsidR="00AB0B13" w:rsidRDefault="001F5E73">
      <w:pPr>
        <w:pStyle w:val="a3"/>
      </w:pPr>
      <w:r>
        <w:t>Из-за большого количества поглощаемой пищи слоны редко кормятся в одном и том же месте более 2-3 дней подряд. Они не территориальны, однако придерживаются своих кормовых участков, которые у самцов достигают 15 км², а у стадных самок — 30 км², увеличиваясь в размере в сухой сезон. В прошлом слоны совершали длительные сезонные миграции (полный круг миграции иногда занимал до 10 лет), а также перемещения между водными источниками, но человеческая активность сделала подобные передвижения невозможными, ограничив пребывание слонов национальными парками и заповедниками.</w:t>
      </w:r>
    </w:p>
    <w:p w:rsidR="00AB0B13" w:rsidRDefault="001F5E73">
      <w:pPr>
        <w:pStyle w:val="21"/>
        <w:pageBreakBefore/>
        <w:numPr>
          <w:ilvl w:val="0"/>
          <w:numId w:val="0"/>
        </w:numPr>
      </w:pPr>
      <w:r>
        <w:t xml:space="preserve">4. Социальная структура и размножение </w:t>
      </w:r>
    </w:p>
    <w:p w:rsidR="00AB0B13" w:rsidRDefault="001F5E73">
      <w:pPr>
        <w:pStyle w:val="a3"/>
      </w:pPr>
      <w:r>
        <w:t>Индийские слоны — социальные животные. Самки всегда образуют семейные группы, состоящие из матриарха (самой опытной самки), её дочерей, сестёр и детёнышей, включая неполовозрелых самцов. Иногда рядом со стадом находится один старый самец. В XIX в. стада слонов, как правило, состояли из 30-50 особей, хотя попадались и стада размером до 100 и более голов. В настоящее время стада состоят преимущественно из 2-10 самок и их потомства. Стадо может временно распадаться на меньшие группы, которые поддерживают контакт через характерные вокализации, содержащие низкочастотные компоненты. Было обнаружено, что небольшие группы (менее 3 взрослых самок) более стабильны, чем крупные.</w:t>
      </w:r>
      <w:r>
        <w:rPr>
          <w:position w:val="10"/>
        </w:rPr>
        <w:t>[10]</w:t>
      </w:r>
      <w:r>
        <w:t xml:space="preserve"> Несколько небольших стад могут образовывать т. н. клан.</w:t>
      </w:r>
    </w:p>
    <w:p w:rsidR="00AB0B13" w:rsidRDefault="001F5E73">
      <w:pPr>
        <w:pStyle w:val="a3"/>
      </w:pPr>
      <w:r>
        <w:t xml:space="preserve">Самцы обычно ведут одиночный образ жизни; только молодые самцы, не достигшие половой зрелости, образуют временные группы, не связанные с женскими группами. Взрослые самцы приближаются к стаду, только когда одна из самок находится в эструсе. При этом они устраивают брачные поединки; большую часть времени, однако, самцы достаточно терпимо относятся друг к другу, их кормовые территории часто пересекаются. К 15-20 годам самцы обычно достигают половой зрелости, после чего ежегодно входят в состояние, известное как </w:t>
      </w:r>
      <w:r>
        <w:rPr>
          <w:i/>
          <w:iCs/>
        </w:rPr>
        <w:t>муст</w:t>
      </w:r>
      <w:r>
        <w:t xml:space="preserve"> (на языке урду «опьянение»). Этот период характеризуется очень высоким уровнем тестостерона и, как следствие, агрессивным поведением. При мусте из особой кожной железы, расположенной между ухом и глазом, выделяется пахучий чёрный секрет, содержащий феромоны. Самцы даже обильно выделяют мочу. В таком состоянии они очень возбуждены, опасны и могут напасть даже на человека. Муст продолжается до 60 дней; все это время самцы практически перестают питаться и бродят в поисках течных самок. Любопытно, что у африканских слонов муст менее выражен и впервые наступает в более позднем возрасте (с 25 лет).</w:t>
      </w:r>
    </w:p>
    <w:p w:rsidR="00AB0B13" w:rsidRDefault="001F5E73">
      <w:pPr>
        <w:pStyle w:val="a3"/>
      </w:pPr>
      <w:r>
        <w:t>Размножение может происходить в любое время года вне зависимости от сезона. Самки находятся в эструсе всего 2-4 дня; полный эстральный цикл длится порядка 4 месяцев. Самцы присоединяются к стаду после брачных поединков — в результате к размножению допускаются только зрелые доминантные самцы. Поединки иногда ведут к серьёзным ранениям соперников и даже смерти. Самец-победитель отгоняет других самцов и остается с самкой около 3 недель. В отсутствие самок молодые самцы слонов часто демонстрируют гомосексуальное поведение.</w:t>
      </w:r>
    </w:p>
    <w:p w:rsidR="00AB0B13" w:rsidRDefault="001F5E73">
      <w:pPr>
        <w:pStyle w:val="a3"/>
      </w:pPr>
      <w:r>
        <w:t>Беременность у слонов — самая продолжительная среди млекопитающих; она длится от 18 до 21,5 месяца, хотя плод полностью развит уже к 19 месяцам и дальше только увеличивается в размерах. Самка приносит 1 (реже 2) детёныша массой около 90-100 кг и высотой (в плечах) около 1 м. У него имеются бивни длиной около 5 см, которые выпадают к 2 годам, когда молочные зубы меняются на взрослые. Во время отёла остальные самки окружают роженицу, образуя защитный круг. Вскоре после родов самка испражняется с тем, чтобы детёныш запомнил запах её фекалий. Слонёнок встаёт на ноги через 2 часа после рождения и сразу начинает сосать молоко; самка с помощью хобота «напыляет» на него пыль и землю, высушивая кожу и маскируя его запах от крупных хищников. Через несколько дней детёныш уже способен следовать за стадом, держась хоботом за хвост матери или старшей сестры. Вскармливанием слонёнка занимаются все лактирующие самки в стаде. Молочное кормление продолжается до 18-24 месяцев, хотя поедать растительную пищу слонёнок начинает уже через 6-7 месяцев. Слонята также поедают материнские фекалии — с их помощью им передаются не только непереваренные питательные вещества, но и симбиотические бактерии, помогающие усваивать целлюлозу. Матери продолжают заботиться о потомстве ещё несколько лет. Молодые слоны начинают отделяться от семейной группы уже к 6-7 годам и окончательно изгоняются к 12-13 годам.</w:t>
      </w:r>
    </w:p>
    <w:p w:rsidR="00AB0B13" w:rsidRDefault="001F5E73">
      <w:pPr>
        <w:pStyle w:val="a3"/>
      </w:pPr>
      <w:r>
        <w:t>Скорость роста, взросления и продолжительность жизни слонов сравнима с человеческой. Половая зрелость у самок индийских слонов наступает в возрасте 10-12 лет, хотя способными к вынашиванию потомства они становятся к 16 годам, а взрослого размера достигают только к 20 годам. Самцы становятся способны к размножению к 10-17 годам, однако конкуренция со старшими самцами удерживает их от размножения. В этом возрасте молодые самцы покидают родное стадо; самки, как правило, остаются в нём на всю жизнь. Наступление половой зрелости, а также эструса у зрелых самок, может тормозиться неблагоприятными условиями — периодами засухи или сильной скученностью. При самых благоприятных условиях самка способна приносить потомство каждые 3-4 года. В течение жизни самка дает в среднем 4 помёта. Период наибольшей фертильности — между 25 и 45 годами.</w:t>
      </w:r>
    </w:p>
    <w:p w:rsidR="00AB0B13" w:rsidRDefault="001F5E73">
      <w:pPr>
        <w:pStyle w:val="a3"/>
      </w:pPr>
      <w:r>
        <w:t>Результатом сильной фрагментации ареала и изоляции отдельных популяций диких слонов стало обеднение генного пула и частый инбридинг.</w:t>
      </w:r>
    </w:p>
    <w:p w:rsidR="00AB0B13" w:rsidRDefault="001F5E73">
      <w:pPr>
        <w:pStyle w:val="31"/>
        <w:numPr>
          <w:ilvl w:val="0"/>
          <w:numId w:val="0"/>
        </w:numPr>
      </w:pPr>
      <w:r>
        <w:t>4.1. Гибриды азиатского и африканского слона</w:t>
      </w:r>
    </w:p>
    <w:p w:rsidR="00AB0B13" w:rsidRDefault="001F5E73">
      <w:pPr>
        <w:pStyle w:val="a3"/>
      </w:pPr>
      <w:r>
        <w:t xml:space="preserve">Саванные слоны и азиатские слоны относятся к разным родам, </w:t>
      </w:r>
      <w:r>
        <w:rPr>
          <w:i/>
          <w:iCs/>
        </w:rPr>
        <w:t>Loxodonta</w:t>
      </w:r>
      <w:r>
        <w:t xml:space="preserve"> и </w:t>
      </w:r>
      <w:r>
        <w:rPr>
          <w:i/>
          <w:iCs/>
        </w:rPr>
        <w:t>Elephas</w:t>
      </w:r>
      <w:r>
        <w:t>, имеют непересекающиеся ареалы и в природе, естественно, не скрещиваются. Однако в 1978 году в английском зоопарке Chester Zoo случайно удалось получить помесь этих двух видов. Слонёнок, родившийся преждевременно, прожил всего 10 дней, скончавшись от кишечной инфекции. Это единственный зафиксированный случай появления подобного гибрида</w:t>
      </w:r>
      <w:r>
        <w:rPr>
          <w:position w:val="10"/>
        </w:rPr>
        <w:t>[11]</w:t>
      </w:r>
      <w:r>
        <w:t>.</w:t>
      </w:r>
    </w:p>
    <w:p w:rsidR="00AB0B13" w:rsidRDefault="001F5E73">
      <w:pPr>
        <w:pStyle w:val="31"/>
        <w:numPr>
          <w:ilvl w:val="0"/>
          <w:numId w:val="0"/>
        </w:numPr>
      </w:pPr>
      <w:r>
        <w:t>4.2. Продолжительность жизни</w:t>
      </w:r>
    </w:p>
    <w:p w:rsidR="00AB0B13" w:rsidRDefault="001F5E73">
      <w:pPr>
        <w:pStyle w:val="a3"/>
      </w:pPr>
      <w:r>
        <w:t>В природе индийские слоны доживают до 60-70 лет, в неволе — до 80 лет. Взрослые слоны не имеют естественных врагов (кроме человека); на слонят могут нападать тигры и индийские львы.</w:t>
      </w:r>
    </w:p>
    <w:p w:rsidR="00AB0B13" w:rsidRDefault="001F5E73">
      <w:pPr>
        <w:pStyle w:val="21"/>
        <w:pageBreakBefore/>
        <w:numPr>
          <w:ilvl w:val="0"/>
          <w:numId w:val="0"/>
        </w:numPr>
      </w:pPr>
      <w:r>
        <w:t>5. Численность и статус популяции</w:t>
      </w:r>
    </w:p>
    <w:p w:rsidR="00AB0B13" w:rsidRDefault="001F5E73">
      <w:pPr>
        <w:pStyle w:val="a3"/>
        <w:rPr>
          <w:position w:val="10"/>
        </w:rPr>
      </w:pPr>
      <w:r>
        <w:t>На протяжении всей истории люди охотились на слонов — сперва ради мяса, позднее ради бивней. С приходом европейцев истребление диких индийских слонов ради слоновой кости, охраны посевов и антропогенное изменение условий обитания резко снизили их численность и сократили ареал. Ареал превратился в ряд обособленных участков, приуроченных к глухим или охраняемым местам. Особенно резко стали сокращаться ареал и численность диких слонов в последние десятилетия XX века в связи с расширением сельскохозяйственных угодий и плантаций эвкалиптов, которые используются как основное сырье для бумажно-целлюлозной промышленности в странах Юго-Восточной Азии. Кроме того, слонов стали уничтожать как вредителей сельского хозяйства, несмотря на существующие законы об охране. Самки азиатских слонов были почти не затронуты добычей слоновой кости (из-за отсутствия бивней), так что браконьерство не привело к такому радикальному уменьшению численности слонов, как в Африке. Однако сокращение числа самцов, в целом, привело к сильному перекосу пропорции полов, что имело серьёзные демографические и генетические последствия.</w:t>
      </w:r>
      <w:r>
        <w:rPr>
          <w:position w:val="10"/>
        </w:rPr>
        <w:t>[12]</w:t>
      </w:r>
    </w:p>
    <w:p w:rsidR="00AB0B13" w:rsidRDefault="001F5E73">
      <w:pPr>
        <w:pStyle w:val="a3"/>
      </w:pPr>
      <w:r>
        <w:t>Общая численность всех подвидов дикого азиатского слона оценивается: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56"/>
        <w:gridCol w:w="1726"/>
      </w:tblGrid>
      <w:tr w:rsidR="00AB0B13">
        <w:tc>
          <w:tcPr>
            <w:tcW w:w="856" w:type="dxa"/>
            <w:vAlign w:val="center"/>
          </w:tcPr>
          <w:p w:rsidR="00AB0B13" w:rsidRDefault="001F5E73">
            <w:pPr>
              <w:pStyle w:val="TableHeading"/>
            </w:pPr>
            <w:r>
              <w:t>Год</w:t>
            </w:r>
          </w:p>
        </w:tc>
        <w:tc>
          <w:tcPr>
            <w:tcW w:w="1726" w:type="dxa"/>
            <w:vAlign w:val="center"/>
          </w:tcPr>
          <w:p w:rsidR="00AB0B13" w:rsidRDefault="001F5E73">
            <w:pPr>
              <w:pStyle w:val="TableHeading"/>
            </w:pPr>
            <w:r>
              <w:t>Численность (особей)</w:t>
            </w:r>
          </w:p>
        </w:tc>
      </w:tr>
      <w:tr w:rsidR="00AB0B13">
        <w:tc>
          <w:tcPr>
            <w:tcW w:w="856" w:type="dxa"/>
            <w:vAlign w:val="center"/>
          </w:tcPr>
          <w:p w:rsidR="00AB0B13" w:rsidRDefault="001F5E73">
            <w:pPr>
              <w:pStyle w:val="TableContents"/>
            </w:pPr>
            <w:r>
              <w:t>1900</w:t>
            </w:r>
          </w:p>
        </w:tc>
        <w:tc>
          <w:tcPr>
            <w:tcW w:w="1726" w:type="dxa"/>
            <w:vAlign w:val="center"/>
          </w:tcPr>
          <w:p w:rsidR="00AB0B13" w:rsidRDefault="001F5E73">
            <w:pPr>
              <w:pStyle w:val="TableContents"/>
            </w:pPr>
            <w:r>
              <w:t>Ок. 200,000</w:t>
            </w:r>
          </w:p>
        </w:tc>
      </w:tr>
      <w:tr w:rsidR="00AB0B13">
        <w:tc>
          <w:tcPr>
            <w:tcW w:w="856" w:type="dxa"/>
            <w:vAlign w:val="center"/>
          </w:tcPr>
          <w:p w:rsidR="00AB0B13" w:rsidRDefault="001F5E73">
            <w:pPr>
              <w:pStyle w:val="TableContents"/>
            </w:pPr>
            <w:r>
              <w:t>Конец 1970-х</w:t>
            </w:r>
          </w:p>
        </w:tc>
        <w:tc>
          <w:tcPr>
            <w:tcW w:w="1726" w:type="dxa"/>
            <w:vAlign w:val="center"/>
          </w:tcPr>
          <w:p w:rsidR="00AB0B13" w:rsidRDefault="001F5E73">
            <w:pPr>
              <w:pStyle w:val="TableContents"/>
            </w:pPr>
            <w:r>
              <w:t>25,000 — 36,000</w:t>
            </w:r>
          </w:p>
        </w:tc>
      </w:tr>
      <w:tr w:rsidR="00AB0B13">
        <w:tc>
          <w:tcPr>
            <w:tcW w:w="856" w:type="dxa"/>
            <w:vAlign w:val="center"/>
          </w:tcPr>
          <w:p w:rsidR="00AB0B13" w:rsidRDefault="001F5E73">
            <w:pPr>
              <w:pStyle w:val="TableContents"/>
            </w:pPr>
            <w:r>
              <w:t>1978</w:t>
            </w:r>
          </w:p>
        </w:tc>
        <w:tc>
          <w:tcPr>
            <w:tcW w:w="1726" w:type="dxa"/>
            <w:vAlign w:val="center"/>
          </w:tcPr>
          <w:p w:rsidR="00AB0B13" w:rsidRDefault="001F5E73">
            <w:pPr>
              <w:pStyle w:val="TableContents"/>
            </w:pPr>
            <w:r>
              <w:t>28,000 — 42,000</w:t>
            </w:r>
          </w:p>
        </w:tc>
      </w:tr>
      <w:tr w:rsidR="00AB0B13">
        <w:tc>
          <w:tcPr>
            <w:tcW w:w="856" w:type="dxa"/>
            <w:vAlign w:val="center"/>
          </w:tcPr>
          <w:p w:rsidR="00AB0B13" w:rsidRDefault="001F5E73">
            <w:pPr>
              <w:pStyle w:val="TableContents"/>
            </w:pPr>
            <w:r>
              <w:t>1983</w:t>
            </w:r>
          </w:p>
        </w:tc>
        <w:tc>
          <w:tcPr>
            <w:tcW w:w="1726" w:type="dxa"/>
            <w:vAlign w:val="center"/>
          </w:tcPr>
          <w:p w:rsidR="00AB0B13" w:rsidRDefault="001F5E73">
            <w:pPr>
              <w:pStyle w:val="TableContents"/>
            </w:pPr>
            <w:r>
              <w:t>30,000 — 40,000</w:t>
            </w:r>
          </w:p>
        </w:tc>
      </w:tr>
      <w:tr w:rsidR="00AB0B13">
        <w:tc>
          <w:tcPr>
            <w:tcW w:w="856" w:type="dxa"/>
            <w:vAlign w:val="center"/>
          </w:tcPr>
          <w:p w:rsidR="00AB0B13" w:rsidRDefault="001F5E73">
            <w:pPr>
              <w:pStyle w:val="TableContents"/>
            </w:pPr>
            <w:r>
              <w:t>1984</w:t>
            </w:r>
          </w:p>
        </w:tc>
        <w:tc>
          <w:tcPr>
            <w:tcW w:w="1726" w:type="dxa"/>
            <w:vAlign w:val="center"/>
          </w:tcPr>
          <w:p w:rsidR="00AB0B13" w:rsidRDefault="001F5E73">
            <w:pPr>
              <w:pStyle w:val="TableContents"/>
            </w:pPr>
            <w:r>
              <w:t>Менее 50,000</w:t>
            </w:r>
          </w:p>
        </w:tc>
      </w:tr>
      <w:tr w:rsidR="00AB0B13">
        <w:tc>
          <w:tcPr>
            <w:tcW w:w="856" w:type="dxa"/>
            <w:vAlign w:val="center"/>
          </w:tcPr>
          <w:p w:rsidR="00AB0B13" w:rsidRDefault="001F5E73">
            <w:pPr>
              <w:pStyle w:val="TableContents"/>
            </w:pPr>
            <w:r>
              <w:t>1990</w:t>
            </w:r>
          </w:p>
        </w:tc>
        <w:tc>
          <w:tcPr>
            <w:tcW w:w="1726" w:type="dxa"/>
            <w:vAlign w:val="center"/>
          </w:tcPr>
          <w:p w:rsidR="00AB0B13" w:rsidRDefault="001F5E73">
            <w:pPr>
              <w:pStyle w:val="TableContents"/>
            </w:pPr>
            <w:r>
              <w:t>34,000 — 56,000</w:t>
            </w:r>
          </w:p>
        </w:tc>
      </w:tr>
      <w:tr w:rsidR="00AB0B13">
        <w:tc>
          <w:tcPr>
            <w:tcW w:w="856" w:type="dxa"/>
            <w:vAlign w:val="center"/>
          </w:tcPr>
          <w:p w:rsidR="00AB0B13" w:rsidRDefault="001F5E73">
            <w:pPr>
              <w:pStyle w:val="TableContents"/>
            </w:pPr>
            <w:r>
              <w:t>1991</w:t>
            </w:r>
          </w:p>
        </w:tc>
        <w:tc>
          <w:tcPr>
            <w:tcW w:w="1726" w:type="dxa"/>
            <w:vAlign w:val="center"/>
          </w:tcPr>
          <w:p w:rsidR="00AB0B13" w:rsidRDefault="001F5E73">
            <w:pPr>
              <w:pStyle w:val="TableContents"/>
            </w:pPr>
            <w:r>
              <w:t>30,000 — 55,000</w:t>
            </w:r>
          </w:p>
        </w:tc>
      </w:tr>
      <w:tr w:rsidR="00AB0B13">
        <w:tc>
          <w:tcPr>
            <w:tcW w:w="856" w:type="dxa"/>
            <w:vAlign w:val="center"/>
          </w:tcPr>
          <w:p w:rsidR="00AB0B13" w:rsidRDefault="001F5E73">
            <w:pPr>
              <w:pStyle w:val="TableContents"/>
            </w:pPr>
            <w:r>
              <w:t>1995</w:t>
            </w:r>
          </w:p>
        </w:tc>
        <w:tc>
          <w:tcPr>
            <w:tcW w:w="1726" w:type="dxa"/>
            <w:vAlign w:val="center"/>
          </w:tcPr>
          <w:p w:rsidR="00AB0B13" w:rsidRDefault="001F5E73">
            <w:pPr>
              <w:pStyle w:val="TableContents"/>
            </w:pPr>
            <w:r>
              <w:t>Не более 50,000</w:t>
            </w:r>
          </w:p>
        </w:tc>
      </w:tr>
      <w:tr w:rsidR="00AB0B13">
        <w:tc>
          <w:tcPr>
            <w:tcW w:w="856" w:type="dxa"/>
            <w:vAlign w:val="center"/>
          </w:tcPr>
          <w:p w:rsidR="00AB0B13" w:rsidRDefault="001F5E73">
            <w:pPr>
              <w:pStyle w:val="TableContents"/>
            </w:pPr>
            <w:r>
              <w:t>1997</w:t>
            </w:r>
          </w:p>
        </w:tc>
        <w:tc>
          <w:tcPr>
            <w:tcW w:w="1726" w:type="dxa"/>
            <w:vAlign w:val="center"/>
          </w:tcPr>
          <w:p w:rsidR="00AB0B13" w:rsidRDefault="001F5E73">
            <w:pPr>
              <w:pStyle w:val="TableContents"/>
            </w:pPr>
            <w:r>
              <w:t>35,000 — 50,000</w:t>
            </w:r>
          </w:p>
        </w:tc>
      </w:tr>
      <w:tr w:rsidR="00AB0B13">
        <w:tc>
          <w:tcPr>
            <w:tcW w:w="856" w:type="dxa"/>
            <w:vAlign w:val="center"/>
          </w:tcPr>
          <w:p w:rsidR="00AB0B13" w:rsidRDefault="001F5E73">
            <w:pPr>
              <w:pStyle w:val="TableContents"/>
            </w:pPr>
            <w:r>
              <w:t>2003</w:t>
            </w:r>
          </w:p>
        </w:tc>
        <w:tc>
          <w:tcPr>
            <w:tcW w:w="1726" w:type="dxa"/>
            <w:vAlign w:val="center"/>
          </w:tcPr>
          <w:p w:rsidR="00AB0B13" w:rsidRDefault="001F5E73">
            <w:pPr>
              <w:pStyle w:val="TableContents"/>
            </w:pPr>
            <w:r>
              <w:t>30,000 — 40,000</w:t>
            </w:r>
          </w:p>
        </w:tc>
      </w:tr>
      <w:tr w:rsidR="00AB0B13">
        <w:tc>
          <w:tcPr>
            <w:tcW w:w="856" w:type="dxa"/>
            <w:vAlign w:val="center"/>
          </w:tcPr>
          <w:p w:rsidR="00AB0B13" w:rsidRDefault="001F5E73">
            <w:pPr>
              <w:pStyle w:val="TableContents"/>
            </w:pPr>
            <w:r>
              <w:t>2005</w:t>
            </w:r>
          </w:p>
        </w:tc>
        <w:tc>
          <w:tcPr>
            <w:tcW w:w="1726" w:type="dxa"/>
            <w:vAlign w:val="center"/>
          </w:tcPr>
          <w:p w:rsidR="00AB0B13" w:rsidRDefault="001F5E73">
            <w:pPr>
              <w:pStyle w:val="TableContents"/>
            </w:pPr>
            <w:r>
              <w:t>35,000 — 50,000</w:t>
            </w:r>
          </w:p>
        </w:tc>
      </w:tr>
    </w:tbl>
    <w:p w:rsidR="00AB0B13" w:rsidRDefault="00AB0B13">
      <w:pPr>
        <w:pStyle w:val="a3"/>
      </w:pPr>
    </w:p>
    <w:p w:rsidR="00AB0B13" w:rsidRDefault="001F5E73">
      <w:pPr>
        <w:pStyle w:val="a3"/>
      </w:pPr>
      <w:r>
        <w:t>Первый закон об охране слонов (Elephants' Preservation Act) был принят в 1879 г. в Индии. Согласно ему, дикий слон мог быть убит человеком только в порядке самозащиты или для предотвращения причиняемого вреда. С 1986 г. азиатский слон внесён в Международную Красную книгу как вид, близкий к вымиранию (</w:t>
      </w:r>
      <w:r>
        <w:rPr>
          <w:i/>
          <w:iCs/>
        </w:rPr>
        <w:t>Endangered</w:t>
      </w:r>
      <w:r>
        <w:t>).</w:t>
      </w:r>
      <w:r>
        <w:rPr>
          <w:position w:val="10"/>
        </w:rPr>
        <w:t>[13]</w:t>
      </w:r>
      <w:r>
        <w:t xml:space="preserve"> Он также внесён в Приложение I к CITES.</w:t>
      </w:r>
      <w:r>
        <w:rPr>
          <w:position w:val="10"/>
        </w:rPr>
        <w:t>[14]</w:t>
      </w:r>
      <w:r>
        <w:t xml:space="preserve"> В настоящее время индийским фондом The Wildlife Trust of India совместно с фондом World Land Trust реализуются проекты по созданию своеобразных «коридоров», проходящих по традиционным маршрутам миграций диких слонов, которые соединят изолированные части их ареала в индо-бирманском регионе.</w:t>
      </w:r>
    </w:p>
    <w:p w:rsidR="00AB0B13" w:rsidRDefault="001F5E73">
      <w:pPr>
        <w:pStyle w:val="a3"/>
      </w:pPr>
      <w:r>
        <w:t>В целом, причины сокращения численности азиатских слонов сводятся к преследованию из-за ущерба, причиняемого посевам, охоте (главным образом, ради слоновой кости и мяса) и деградации окружающей среды из-за увеличивающегося антропогенного давления на природные ландшафты (в том числе из-за вырубки лесов). Многие слоны погибают в дорожных инцидентах при столкновении с автотранспортом. По некоторым оценкам, ежегодно численность популяции дикого азиатского слона сокращается на 2—5 %.</w:t>
      </w:r>
    </w:p>
    <w:p w:rsidR="00AB0B13" w:rsidRDefault="001F5E73">
      <w:pPr>
        <w:pStyle w:val="a3"/>
      </w:pPr>
      <w:r>
        <w:t>Слоны, как и любые крупные животные, потенциально смертельно опасны для человека. Особенно агрессивны бродячие слоны-одиночки и самки с детёнышами.</w:t>
      </w:r>
    </w:p>
    <w:p w:rsidR="00AB0B13" w:rsidRDefault="001F5E73">
      <w:pPr>
        <w:pStyle w:val="21"/>
        <w:pageBreakBefore/>
        <w:numPr>
          <w:ilvl w:val="0"/>
          <w:numId w:val="0"/>
        </w:numPr>
      </w:pPr>
      <w:r>
        <w:t>6. Значение для человека</w:t>
      </w:r>
    </w:p>
    <w:p w:rsidR="00AB0B13" w:rsidRDefault="001F5E73">
      <w:pPr>
        <w:pStyle w:val="a3"/>
      </w:pPr>
      <w:r>
        <w:t>Азиатский слон в неволе быстро приручается, поразительно легко поддается дрессировке и впоследствии может выполнять сложную работу. На протяжении веков слонов в Юго-Восточной Азии использовали как верховых, тягловых и вьючных животных, чаще всего — на лесозаготовках, где слоны выполняли роль «живых кранов», перенося и грузя спиленные стволы деревьев. Однако в настоящее время технический прогресс и быстрое сведение лесных массивов сделали традиционную «профессию» азиатского слона практически ненужной. Они продолжают использоваться в качестве ездовых животных, особенно в районах, непроходимых для автотранспорта.</w:t>
      </w:r>
    </w:p>
    <w:p w:rsidR="00AB0B13" w:rsidRDefault="001F5E73">
      <w:pPr>
        <w:pStyle w:val="a3"/>
      </w:pPr>
      <w:r>
        <w:t>Хотя азиатские слоны хорошо размножаются в неволе, на работах использовались главным образом пойманные и приручённые дикие слоны. Молодняк мог использоваться в хозяйстве только с 7-летнего возраста, а для самых тяжелых работ — только с 12 лет. Дикие животные старше 30 лет практически не поддавались дрессировке, поэтому при облавах их отпускали.</w:t>
      </w:r>
    </w:p>
    <w:p w:rsidR="00AB0B13" w:rsidRDefault="001F5E73">
      <w:pPr>
        <w:pStyle w:val="a3"/>
      </w:pPr>
      <w:r>
        <w:t>Приручённых слонов издавна использовали как боевую силу. Слоны играли важную роль и в культуре индийского субконтинента. В основных религиях Индии, индуизме и буддизме, эти животные (особенно белые) занимают одно из важных мест и традиционно участвуют в религиозных церемониях. Наиболее знамениты процессии в Керале, где храмовые слоны в богатом убранстве несут статуи богов. Индуисты весьма почитают бога Ганешу, изображаемого в виде человека с головой индийского слона. В целом, издавна окружённые почитанием, азиатские слоны уничтожались не так варварски, как африканские.</w:t>
      </w:r>
    </w:p>
    <w:p w:rsidR="00AB0B13" w:rsidRDefault="001F5E73">
      <w:pPr>
        <w:pStyle w:val="a3"/>
      </w:pPr>
      <w:r>
        <w:t>Слон — символ положительного характера — используется в Азии как царское верховное животное и высоко ценится за ум и хитрость. Белый слон, возвестивший рождение Будды, стал символом освободителя людей от оков земного бытия. В индуизме Ганеша — бог словесности и мудрости имеет слоновью голову. В Древнем Китае слон также был символом силы и ума. А в западном античном мире экзотическое животное рассматривалось как атрибут бога Меркурия — воплощение наследственной мудрости и неагрессивной мощи.</w:t>
      </w:r>
    </w:p>
    <w:p w:rsidR="00AB0B13" w:rsidRDefault="001F5E73">
      <w:pPr>
        <w:pStyle w:val="a3"/>
        <w:rPr>
          <w:position w:val="10"/>
        </w:rPr>
      </w:pPr>
      <w:r>
        <w:t>Благодаря долгожительству слон символизирует преодоление смерти. В средневековых книгах превозносится целомудрие слонов. Они часто встречаются на изображениях рая и на гербах (после крестовых походов). В 1464 году в Дании был образован Орден Слонов. Белый слон был символом Королевства Сиам (ныне Таиланд). В Китае считают, что скакать на слоне во сне означает счастье.</w:t>
      </w:r>
      <w:r>
        <w:rPr>
          <w:position w:val="10"/>
        </w:rPr>
        <w:t>[15]</w:t>
      </w:r>
    </w:p>
    <w:p w:rsidR="00AB0B13" w:rsidRDefault="001F5E73">
      <w:pPr>
        <w:pStyle w:val="21"/>
        <w:pageBreakBefore/>
        <w:numPr>
          <w:ilvl w:val="0"/>
          <w:numId w:val="0"/>
        </w:numPr>
      </w:pPr>
      <w:r>
        <w:t xml:space="preserve">7. Индийские слоны в культуре и искусстве </w:t>
      </w:r>
    </w:p>
    <w:p w:rsidR="00AB0B13" w:rsidRDefault="001F5E73">
      <w:pPr>
        <w:pStyle w:val="31"/>
        <w:numPr>
          <w:ilvl w:val="0"/>
          <w:numId w:val="0"/>
        </w:numPr>
      </w:pPr>
      <w:r>
        <w:t>7.1. Индийские слоны в литературе</w:t>
      </w:r>
    </w:p>
    <w:p w:rsidR="00AB0B13" w:rsidRDefault="001F5E73">
      <w:pPr>
        <w:pStyle w:val="a3"/>
      </w:pPr>
      <w:r>
        <w:t>Индийские слоны фигурируют в рассказах Редьярда Киплинга «Танец слонов»</w:t>
      </w:r>
      <w:r>
        <w:rPr>
          <w:position w:val="10"/>
        </w:rPr>
        <w:t>[16]</w:t>
      </w:r>
      <w:r>
        <w:t xml:space="preserve"> и «Слон-мятежник»</w:t>
      </w:r>
      <w:r>
        <w:rPr>
          <w:position w:val="10"/>
        </w:rPr>
        <w:t>[17]</w:t>
      </w:r>
      <w:r>
        <w:t>, а также в «Песне про белого слона»</w:t>
      </w:r>
      <w:r>
        <w:rPr>
          <w:position w:val="10"/>
        </w:rPr>
        <w:t>[18]</w:t>
      </w:r>
      <w:r>
        <w:t xml:space="preserve"> Владимира Семёновича Высоцкого.</w:t>
      </w:r>
    </w:p>
    <w:p w:rsidR="00AB0B13" w:rsidRDefault="00AB0B13">
      <w:pPr>
        <w:pStyle w:val="a3"/>
      </w:pPr>
    </w:p>
    <w:p w:rsidR="00AB0B13" w:rsidRDefault="001F5E73">
      <w:pPr>
        <w:pStyle w:val="31"/>
        <w:numPr>
          <w:ilvl w:val="0"/>
          <w:numId w:val="0"/>
        </w:numPr>
      </w:pPr>
      <w:r>
        <w:t xml:space="preserve">7.2. Знаменитые слоны </w:t>
      </w:r>
    </w:p>
    <w:p w:rsidR="00AB0B13" w:rsidRDefault="001F5E73">
      <w:pPr>
        <w:pStyle w:val="41"/>
        <w:numPr>
          <w:ilvl w:val="0"/>
          <w:numId w:val="0"/>
        </w:numPr>
      </w:pPr>
      <w:r>
        <w:t>Абул-Аббас</w:t>
      </w:r>
    </w:p>
    <w:p w:rsidR="00AB0B13" w:rsidRDefault="001F5E73">
      <w:pPr>
        <w:pStyle w:val="a3"/>
      </w:pPr>
      <w:r>
        <w:t>Абул-Аббас — белый азиатский слон, подаренный багдадским халифом Гарун-Аль Рашидом императору Карлу Великому в 798 году. Путь из Индии в Германию продлился несколько лет, и подарок прибыл к Карлу Великому в Ахен только в 802 году, 1 июня.</w:t>
      </w:r>
    </w:p>
    <w:p w:rsidR="00AB0B13" w:rsidRDefault="001F5E73">
      <w:pPr>
        <w:pStyle w:val="a3"/>
      </w:pPr>
      <w:r>
        <w:t>В 804 году Абул Аббас был «мобилизован» и в качестве боевого слона принял участие в войне с датчанами. Абул Аббас умер в 810 году от пневмонии, в возрасте примерно сорока лет</w:t>
      </w:r>
      <w:r>
        <w:rPr>
          <w:position w:val="10"/>
        </w:rPr>
        <w:t>[19]</w:t>
      </w:r>
      <w:r>
        <w:t>.</w:t>
      </w:r>
    </w:p>
    <w:p w:rsidR="00AB0B13" w:rsidRDefault="001F5E73">
      <w:pPr>
        <w:pStyle w:val="41"/>
        <w:numPr>
          <w:ilvl w:val="0"/>
          <w:numId w:val="0"/>
        </w:numPr>
      </w:pPr>
      <w:r>
        <w:t>Ханно</w:t>
      </w:r>
    </w:p>
    <w:p w:rsidR="00AB0B13" w:rsidRDefault="001F5E73">
      <w:pPr>
        <w:pStyle w:val="a3"/>
      </w:pPr>
      <w:r>
        <w:t>Слон Ханно принадлежал римскому папе Льву X. Этот белый азиатский слон был подарен папе португальским королём Мануэлом I. Ханно был привезён в Италию на корабле из Лиссабона в 1514 году. К тому времени слону было около четырёх лет. Сначала слона держали в бельведере, а потом для него выстроили специальный слоновник рядом с собором Св. Петра.</w:t>
      </w:r>
    </w:p>
    <w:p w:rsidR="00AB0B13" w:rsidRDefault="001F5E73">
      <w:pPr>
        <w:pStyle w:val="a3"/>
      </w:pPr>
      <w:r>
        <w:t>Ханно стал любимцем папского двора. Нередко он принимал участие в торжественных шествиях. Однако прожил слон недолго — он умер 8 июня 1516 года.</w:t>
      </w:r>
    </w:p>
    <w:p w:rsidR="00AB0B13" w:rsidRDefault="001F5E73">
      <w:pPr>
        <w:pStyle w:val="a3"/>
      </w:pPr>
      <w:r>
        <w:t>Мемориальные фрески со слоном написал Рафаэль Санти (фрески не сохранились), а сам папа Лев X написал текст эпитафии по слону</w:t>
      </w:r>
      <w:r>
        <w:rPr>
          <w:position w:val="10"/>
        </w:rPr>
        <w:t>[20][21]</w:t>
      </w:r>
      <w:r>
        <w:t>.</w:t>
      </w:r>
    </w:p>
    <w:p w:rsidR="00AB0B13" w:rsidRDefault="001F5E73">
      <w:pPr>
        <w:pStyle w:val="41"/>
        <w:numPr>
          <w:ilvl w:val="0"/>
          <w:numId w:val="0"/>
        </w:numPr>
      </w:pPr>
      <w:r>
        <w:t>Сулейман</w:t>
      </w:r>
    </w:p>
    <w:p w:rsidR="00AB0B13" w:rsidRDefault="001F5E73">
      <w:pPr>
        <w:pStyle w:val="a3"/>
      </w:pPr>
      <w:r>
        <w:t>Азиатский слон Сулейман был подарен португальским королём Жуаном III принцу Максимилиану (который впоследствии стал императором Священной Римской империи).</w:t>
      </w:r>
    </w:p>
    <w:p w:rsidR="00AB0B13" w:rsidRDefault="001F5E73">
      <w:pPr>
        <w:pStyle w:val="a3"/>
      </w:pPr>
      <w:r>
        <w:t>Слон был доставлен в Португалию из восточных колоний. Далее он на корабле был перевезён из Барселоны в Геную. Торжественное прибытие слона в Вену состоялось 6 марта 1552 года.</w:t>
      </w:r>
    </w:p>
    <w:p w:rsidR="00AB0B13" w:rsidRDefault="001F5E73">
      <w:pPr>
        <w:pStyle w:val="a3"/>
      </w:pPr>
      <w:r>
        <w:t>Однако жизнь Сулеймана в Австрии продолжалась недолго — он умер спустя всего 18 месяцев, в декабре 1553 года.</w:t>
      </w:r>
    </w:p>
    <w:p w:rsidR="00AB0B13" w:rsidRDefault="001F5E73">
      <w:pPr>
        <w:pStyle w:val="a3"/>
      </w:pPr>
      <w:r>
        <w:t>После смерти из слона сделали чучело. Оно было уничтожено в 1945 году во время бомбёжки вместе с другими экспонатами баварского национального музея в Мюнхене, где чучело хранилось с 1928 года</w:t>
      </w:r>
      <w:r>
        <w:rPr>
          <w:position w:val="10"/>
        </w:rPr>
        <w:t>[22][23]</w:t>
      </w:r>
      <w:r>
        <w:t>.</w:t>
      </w:r>
    </w:p>
    <w:p w:rsidR="00AB0B13" w:rsidRDefault="001F5E73">
      <w:pPr>
        <w:pStyle w:val="41"/>
        <w:numPr>
          <w:ilvl w:val="0"/>
          <w:numId w:val="0"/>
        </w:numPr>
      </w:pPr>
      <w:r>
        <w:t>Ханскен</w:t>
      </w:r>
    </w:p>
    <w:p w:rsidR="00AB0B13" w:rsidRDefault="001F5E73">
      <w:pPr>
        <w:pStyle w:val="a3"/>
      </w:pPr>
      <w:r>
        <w:t>Ханскен — азиатская слониха с Цейлона. Она была привезена в Европу голландцами в 1637 году.</w:t>
      </w:r>
    </w:p>
    <w:p w:rsidR="00AB0B13" w:rsidRDefault="001F5E73">
      <w:pPr>
        <w:pStyle w:val="a3"/>
      </w:pPr>
      <w:r>
        <w:t>В Европе Ханскен возили по ярмаркам Нидерландов, Германии и более отдалённых стран, где она демонстрировала цирковые трюки. Ханскен поднимала монеты с земли, надевала шляпу, делала реверанс, фехтовала деревянным мечом и даже «отвечала» на вопросы зрителей. Когда публика спросила, кто ходит по проституткам, Ханскен, ко всеобщему смеху, указала хоботом на пастора.</w:t>
      </w:r>
    </w:p>
    <w:p w:rsidR="00AB0B13" w:rsidRDefault="001F5E73">
      <w:pPr>
        <w:pStyle w:val="a3"/>
      </w:pPr>
      <w:r>
        <w:t>В качестве сувенира зрители могли купить гравюру-лубок с изображениями Ханскен.</w:t>
      </w:r>
    </w:p>
    <w:p w:rsidR="00AB0B13" w:rsidRDefault="001F5E73">
      <w:pPr>
        <w:pStyle w:val="a3"/>
      </w:pPr>
      <w:r>
        <w:t>О том, как выглядела Ханскен, можно сейчас судить по этим гравюрам, а также по эскизам слона, выполненным Рембрандтом.</w:t>
      </w:r>
    </w:p>
    <w:p w:rsidR="00AB0B13" w:rsidRDefault="00AB0B13">
      <w:pPr>
        <w:pStyle w:val="a3"/>
      </w:pPr>
    </w:p>
    <w:p w:rsidR="00AB0B13" w:rsidRDefault="001F5E73">
      <w:pPr>
        <w:pStyle w:val="a3"/>
      </w:pPr>
      <w:r>
        <w:t>Из-за плохого ухода (ведь тогда европейцы не имели представления о том, какой уход требуется слону) прожила Ханскен недолго. Она умерла 9 ноября 1655 года во время гастролей в Италии</w:t>
      </w:r>
      <w:r>
        <w:rPr>
          <w:position w:val="10"/>
        </w:rPr>
        <w:t>[24][25]</w:t>
      </w:r>
      <w:r>
        <w:t>.</w:t>
      </w:r>
    </w:p>
    <w:p w:rsidR="00AB0B13" w:rsidRDefault="001F5E73">
      <w:pPr>
        <w:pStyle w:val="41"/>
        <w:numPr>
          <w:ilvl w:val="0"/>
          <w:numId w:val="0"/>
        </w:numPr>
      </w:pPr>
      <w:r>
        <w:t>Руби</w:t>
      </w:r>
    </w:p>
    <w:p w:rsidR="00AB0B13" w:rsidRDefault="001F5E73">
      <w:pPr>
        <w:pStyle w:val="a3"/>
      </w:pPr>
      <w:r>
        <w:t>Слониха Руби из зоопарка Финикса (США) прославилась как художник. Однажды служитель увидел, что она чертила палкой на земляном полу слоновника какие-то фигуры. Тогда ей дали кисти и краски. Результаты творчества слонихи напоминали абстрактные картины. Продажа картин принесла зоопарку полмиллиона долларов.</w:t>
      </w:r>
    </w:p>
    <w:p w:rsidR="00AB0B13" w:rsidRDefault="001F5E73">
      <w:pPr>
        <w:pStyle w:val="a3"/>
      </w:pPr>
      <w:r>
        <w:t>Руби умерла в 1998 году в возрасте всего 25 лет в результате осложнений, вызванных неудачной беременностью</w:t>
      </w:r>
      <w:r>
        <w:rPr>
          <w:position w:val="10"/>
        </w:rPr>
        <w:t>[26]</w:t>
      </w:r>
      <w:r>
        <w:t>.</w:t>
      </w:r>
    </w:p>
    <w:p w:rsidR="00AB0B13" w:rsidRDefault="001F5E73">
      <w:pPr>
        <w:pStyle w:val="41"/>
        <w:numPr>
          <w:ilvl w:val="0"/>
          <w:numId w:val="0"/>
        </w:numPr>
      </w:pPr>
      <w:r>
        <w:t>Батыр</w:t>
      </w:r>
    </w:p>
    <w:p w:rsidR="00AB0B13" w:rsidRDefault="001F5E73">
      <w:pPr>
        <w:pStyle w:val="a3"/>
      </w:pPr>
      <w:r>
        <w:t>Слон Батыр (1969—1993) живший в Карагандинском зоопарке (Казахстан, СССР) прославился своей способностью подражать человеческой речи, произнося слова и фразы и даже использовал эту «речь» разумно — по назначению: прося воды и, хваля и развлекая себя, произносил собственное имя. Лексикон индийского слона по кличке Батыр насчитывал около 20 слов, фраз и звуков животных другого вида.</w:t>
      </w:r>
    </w:p>
    <w:p w:rsidR="00AB0B13" w:rsidRDefault="001F5E73">
      <w:pPr>
        <w:pStyle w:val="a3"/>
      </w:pPr>
      <w:r>
        <w:t>Слон умер из-за урологических проблем — воспаления почек, камней в почках и почечной недостаточности.</w:t>
      </w:r>
    </w:p>
    <w:p w:rsidR="00AB0B13" w:rsidRDefault="001F5E73">
      <w:pPr>
        <w:pStyle w:val="31"/>
        <w:numPr>
          <w:ilvl w:val="0"/>
          <w:numId w:val="0"/>
        </w:numPr>
      </w:pPr>
      <w:r>
        <w:t>7.3. Архитектура</w:t>
      </w:r>
    </w:p>
    <w:p w:rsidR="00AB0B13" w:rsidRDefault="001F5E73">
      <w:pPr>
        <w:pStyle w:val="a3"/>
      </w:pPr>
      <w:r>
        <w:t>В городе Маргейт-Сити (штат Нью-Джерси, в трёх километрах от Атлантик-Сити) есть здание-фолли в виде огромного слона, известное как «слониха Люси» (Lucy the elephant). По всем основным внешним признакам (форма туловища, головы, ушей) Люси является индийским слоном, однако у неё есть бивни, которых у настоящих индийских слоних не бывает.</w:t>
      </w:r>
    </w:p>
    <w:p w:rsidR="00AB0B13" w:rsidRDefault="001F5E73">
      <w:pPr>
        <w:pStyle w:val="a3"/>
      </w:pPr>
      <w:r>
        <w:t>Здание было выстроено в 1882 году с целью привлечения туристов. Автор проекта даже смог получить официальный патент на здания в форме животных. Кроме Слонихи Люси, в конце XIX века в США было построено ещё два здания в виде азиатских слонов: Light of Asia в штате Нью-Джерси (Cape May County) и Elephantine Colossus в парке Кони-Айленд. Однако в отличие от Люси, они не сохранились до наших дней.</w:t>
      </w:r>
    </w:p>
    <w:p w:rsidR="00AB0B13" w:rsidRDefault="001F5E73">
      <w:pPr>
        <w:pStyle w:val="a3"/>
      </w:pPr>
      <w:r>
        <w:t>К 1960-м годам здание пришло в упадок, и его собирались снести, но местные жители организовали кампанию «спасите Люси». В результате Люси была разобрана, перенесена на новое место и отреставрирована. В 1970 году слониха Люси была внесена в реестр памятников истории США (National Historic Landmark, № 71000493). Сейчас Слониха Люси является музеем</w:t>
      </w:r>
      <w:r>
        <w:rPr>
          <w:position w:val="10"/>
        </w:rPr>
        <w:t>[27]</w:t>
      </w:r>
      <w:r>
        <w:t>.</w:t>
      </w:r>
    </w:p>
    <w:p w:rsidR="00AB0B13" w:rsidRDefault="001F5E73">
      <w:pPr>
        <w:pStyle w:val="31"/>
        <w:numPr>
          <w:ilvl w:val="0"/>
          <w:numId w:val="0"/>
        </w:numPr>
      </w:pPr>
      <w:r>
        <w:t>7.4. Музей</w:t>
      </w:r>
    </w:p>
    <w:p w:rsidR="00AB0B13" w:rsidRDefault="001F5E73">
      <w:pPr>
        <w:pStyle w:val="a3"/>
      </w:pPr>
      <w:r>
        <w:t>В зоопарке штата Орегон (расположен в Портленде), имеется уникальный в своём роде музей слонов (как индийских, так и африканских)</w:t>
      </w:r>
      <w:r>
        <w:rPr>
          <w:position w:val="10"/>
        </w:rPr>
        <w:t>[28]</w:t>
      </w:r>
      <w:r>
        <w:t>. Музей был открыт в декабре 1985 года. По состоянию на середину 2007 года, коллекция музея состоит из следующих экспозиций:</w:t>
      </w:r>
    </w:p>
    <w:p w:rsidR="00AB0B13" w:rsidRDefault="001F5E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Слоны в религии. Слоны играют важную роль в буддизме и индуизме.</w:t>
      </w:r>
    </w:p>
    <w:p w:rsidR="00AB0B13" w:rsidRDefault="001F5E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Торговля слоновой костью</w:t>
      </w:r>
    </w:p>
    <w:p w:rsidR="00AB0B13" w:rsidRDefault="001F5E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Слоны в цирке</w:t>
      </w:r>
    </w:p>
    <w:p w:rsidR="00AB0B13" w:rsidRDefault="001F5E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Рабочие слоны</w:t>
      </w:r>
    </w:p>
    <w:p w:rsidR="00AB0B13" w:rsidRDefault="001F5E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Военные слоны</w:t>
      </w:r>
    </w:p>
    <w:p w:rsidR="00AB0B13" w:rsidRDefault="001F5E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Дикие слоны</w:t>
      </w:r>
    </w:p>
    <w:p w:rsidR="00AB0B13" w:rsidRDefault="001F5E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Слоны в неволе</w:t>
      </w:r>
    </w:p>
    <w:p w:rsidR="00AB0B13" w:rsidRDefault="001F5E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Слоны в искусстве</w:t>
      </w:r>
    </w:p>
    <w:p w:rsidR="00AB0B13" w:rsidRDefault="001F5E73">
      <w:pPr>
        <w:pStyle w:val="a3"/>
        <w:numPr>
          <w:ilvl w:val="0"/>
          <w:numId w:val="2"/>
        </w:numPr>
        <w:tabs>
          <w:tab w:val="left" w:pos="707"/>
        </w:tabs>
      </w:pPr>
      <w:r>
        <w:t>Предки слонов. В этом зале демонстрируется скелет мамонта.</w:t>
      </w:r>
    </w:p>
    <w:p w:rsidR="00AB0B13" w:rsidRDefault="001F5E73">
      <w:pPr>
        <w:pStyle w:val="a3"/>
      </w:pPr>
      <w:r>
        <w:t>Сам зоопарк Орегона известен своей программой разведения слонов</w:t>
      </w:r>
      <w:r>
        <w:rPr>
          <w:position w:val="10"/>
        </w:rPr>
        <w:t>[29]</w:t>
      </w:r>
      <w:r>
        <w:t>. Сейчас в зоопарке живёт шесть слонов: три самца и три самки</w:t>
      </w:r>
      <w:r>
        <w:rPr>
          <w:position w:val="10"/>
        </w:rPr>
        <w:t>[30]</w:t>
      </w:r>
      <w:r>
        <w:t>.</w:t>
      </w:r>
    </w:p>
    <w:p w:rsidR="00AB0B13" w:rsidRDefault="00AB0B13">
      <w:pPr>
        <w:pStyle w:val="a3"/>
      </w:pPr>
    </w:p>
    <w:p w:rsidR="00AB0B13" w:rsidRDefault="001F5E7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Nowak, R.M. 1999. Walker’s Mammals of the World. 6th Ed. The Johns Hopkins Univ. Press, Baltimore.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Oryx. Vol. 33 Issue 2 Page 176. Trade in Asian elephant ivory in Sri Lanka. April 1999 Absract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Elephants in Thailand by Adam Flinn. Jan 2002.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The Wild Ones/Wildlife Trust. Jan 2002.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WWF. Asian Elephants. 2005.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Fernando P, Vidya TNC, Payne J, Stuewe M, Davison G, et al. (2003) DNA Analysis Indicates That Asian Elephants Are Native to Borneo and Are Therefore a High Priority for Conservation.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Giant Elephants in Nepal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Смотри также Biodiversity Hospots. 2007.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Payne Katherine</w:t>
      </w:r>
      <w:r>
        <w:t xml:space="preserve"> Silent Thunder. — Simon &amp; Schuster, 1998. — ISBN ISBN 0-684-80108-6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Indian Elephant. Wild India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Motty, the Hybrid Elephant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Sukumar, R. et al. Impact of poaching on an Asian elephant population in Periyar, southern India: a model of demography and tusk harvest. Animal Conservation, 1: 281—291. 1998.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Asian Elephant Specialist Group (1996). Elephas maximus. 2006. IUCN Red List of Threatened Species. </w:t>
      </w:r>
      <w:r>
        <w:rPr>
          <w:position w:val="10"/>
        </w:rPr>
        <w:t>[1]</w:t>
      </w:r>
      <w:r>
        <w:t>. Вид записан как Endangered (EN A1cd v2.3)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Приложения к Конвенции. Официальный сайт Конвенции CITES.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Бидерманн Ганс</w:t>
      </w:r>
      <w:r>
        <w:t xml:space="preserve"> Энциклопедия символов. — Республика, 1996. — ISBN ISBN 5-250-02592-7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Редьярд Киплинг «Танец слонов»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Редьярд Киплинг «Слон-мятежник»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Владимир Семёнович Высоцкий «Песня про белого слона»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Ex oriente — Isaak und der weiße Elefant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Silvano A. Bedini, The Pope’s Elephant, Carcanet Press, 1997, ISBN 1-85754-277-0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Robert Greene, The 48 Laws of Power, Viking Penguin, 1998, ISBN 0-14-028019-7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Roland Halbritter: Hellafandt alhir. Der reisende Elefant Soliman. Vom lebenden Fürstengeschenk zum Kunstkammerobjekt. In: Jahrbuch für Volkskunde 2002, S. 189—199.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Hans Heiss: Der Weg des «Elephanten». Geschichte eines großen Gasthofes seit 1551. Folio Bozen, Wien 2002.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Hansken het olifantje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Stephan Oettermann: Die Schaulust am Elefanten. Eine Elephantographia Curiosa. Syndikat, Frankfurt am Main 1982. S. 44ff; S. 124—129 ISBN 3-8108-0203-4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[http://www.cnn.com/US/9811/06/dead.elephant/ US Sad end for Phoenix’s celebrated painting pachyderm // CNN, 6 November 1998]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Официальный сайт музея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Elephant museum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[url]http://www.oregonzoo.org/Exhibits/elephant.htm Elephant Exhibit]</w:t>
      </w:r>
    </w:p>
    <w:p w:rsidR="00AB0B13" w:rsidRDefault="001F5E73">
      <w:pPr>
        <w:pStyle w:val="a3"/>
        <w:numPr>
          <w:ilvl w:val="0"/>
          <w:numId w:val="1"/>
        </w:numPr>
        <w:tabs>
          <w:tab w:val="left" w:pos="707"/>
        </w:tabs>
      </w:pPr>
      <w:r>
        <w:t>The Elephant Herd</w:t>
      </w:r>
    </w:p>
    <w:p w:rsidR="00AB0B13" w:rsidRDefault="001F5E73">
      <w:pPr>
        <w:pStyle w:val="a3"/>
        <w:spacing w:after="0"/>
      </w:pPr>
      <w:r>
        <w:t>Источник: http://ru.wikipedia.org/wiki/Азиатский_слон</w:t>
      </w:r>
      <w:bookmarkStart w:id="0" w:name="_GoBack"/>
      <w:bookmarkEnd w:id="0"/>
    </w:p>
    <w:sectPr w:rsidR="00AB0B1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E73"/>
    <w:rsid w:val="001F5E73"/>
    <w:rsid w:val="002B63A9"/>
    <w:rsid w:val="00AB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9A074-E3BB-4D92-BEFB-60038FDA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4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4632</Words>
  <Characters>26406</Characters>
  <Application>Microsoft Office Word</Application>
  <DocSecurity>0</DocSecurity>
  <Lines>220</Lines>
  <Paragraphs>61</Paragraphs>
  <ScaleCrop>false</ScaleCrop>
  <Company/>
  <LinksUpToDate>false</LinksUpToDate>
  <CharactersWithSpaces>30977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2014-05-10T21:22:00Z</dcterms:created>
  <dcterms:modified xsi:type="dcterms:W3CDTF">2014-05-10T21:22:00Z</dcterms:modified>
</cp:coreProperties>
</file>