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DA0" w:rsidRDefault="00C468A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и этимология </w:t>
      </w:r>
      <w:r>
        <w:rPr>
          <w:b/>
          <w:bCs/>
        </w:rPr>
        <w:br/>
        <w:t xml:space="preserve">1.1 Гипотезы о происхождении названия </w:t>
      </w:r>
      <w:r>
        <w:rPr>
          <w:b/>
          <w:bCs/>
        </w:rPr>
        <w:br/>
        <w:t>1.1.1 Греческая гипотеза</w:t>
      </w:r>
      <w:r>
        <w:rPr>
          <w:b/>
          <w:bCs/>
        </w:rPr>
        <w:br/>
        <w:t>1.1.2 Южнославянская гипотеза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Исторические события. Административная и политическая карта </w:t>
      </w:r>
      <w:r>
        <w:rPr>
          <w:b/>
          <w:bCs/>
        </w:rPr>
        <w:br/>
        <w:t>2.1 Население</w:t>
      </w:r>
      <w:r>
        <w:rPr>
          <w:b/>
          <w:bCs/>
        </w:rPr>
        <w:br/>
      </w:r>
      <w:r>
        <w:br/>
      </w:r>
    </w:p>
    <w:p w:rsidR="00D50DA0" w:rsidRDefault="00C468A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50DA0" w:rsidRDefault="00C468A1">
      <w:pPr>
        <w:pStyle w:val="a3"/>
      </w:pPr>
      <w:r>
        <w:t>Морея (греч. Μωρέας или Μωριάς, арн.:</w:t>
      </w:r>
      <w:r>
        <w:rPr>
          <w:i/>
          <w:iCs/>
        </w:rPr>
        <w:t>More</w:t>
      </w:r>
      <w:r>
        <w:t>) — средневековое название полуострова Пелопоннес на крайней южной оконечности Балканского полуострова, в южной части современной Греческой республики.</w:t>
      </w:r>
    </w:p>
    <w:p w:rsidR="00D50DA0" w:rsidRDefault="00C468A1">
      <w:pPr>
        <w:pStyle w:val="a3"/>
      </w:pPr>
      <w:r>
        <w:t xml:space="preserve">Существует несколько версий о происхождении названия. Якоб Фаллмерайер в книге «История Мореи в средние века» (Вена, 1830) выдвинул гипотезу о славянском происхождении названия Морея (от слова </w:t>
      </w:r>
      <w:r>
        <w:rPr>
          <w:i/>
          <w:iCs/>
        </w:rPr>
        <w:t>море</w:t>
      </w:r>
      <w:r>
        <w:t>). Этимология этого названия до сих пор дискутируется славянами с одной стороны и греками с другой. Греки в настоящее время предпочитают древнегреческий топоним Пелопоннес (то есть принадлежащий Пелопсу (Πέλοψ), «Пелопсов»). Дискуссии об этом шли в особенности в конце XIX — начале XX века, когда происходило становление новых независимых государств на месте бывшей Османской империи, в том числе и так называемая Борьба за Македонию, развернувшаяся к северу от Мореи.</w:t>
      </w:r>
    </w:p>
    <w:p w:rsidR="00D50DA0" w:rsidRDefault="00C468A1">
      <w:pPr>
        <w:pStyle w:val="21"/>
        <w:pageBreakBefore/>
        <w:numPr>
          <w:ilvl w:val="0"/>
          <w:numId w:val="0"/>
        </w:numPr>
      </w:pPr>
      <w:r>
        <w:t xml:space="preserve">1. История и этимология </w:t>
      </w:r>
    </w:p>
    <w:p w:rsidR="00D50DA0" w:rsidRDefault="00C468A1">
      <w:pPr>
        <w:pStyle w:val="a3"/>
      </w:pPr>
      <w:r>
        <w:t>Традиционное греческое название полуострова Пелопоннес (то есть принадлежащий Пелопсу, «Пелопсов» (Πέλοψ)») появилось ещё в глубокой древности и употреблялось во все эпохи, вновь став ныне общепринятым. Наименование Морея — историзм, преимущественно относящийся к средневековой истории Балкан. Примечательно, что название Морея впервые фиксируется греко-византийскими хрониками лишь в X веке. Именно в этот период происходил массовый наплыв славян на Балканы, в том числе и проникновение на крайний юг Средневековой Греции. Южные славяне, по-видимому, пересекли узкий Коринфский залив, отделяющий полуостров от Балкан и заселили всю центральную часть Мореи, основав ряд поселений, которые сохранялись до начала XV века. Со временем, особенно после бурных событий XIII—XV веков, славянское население отступает, исчезает и ассимилируется, растворившись отчасти в греческой, отчасти в албанской среде (албанцы-арнауты). Своё название Морея получила от слав. «море», поскольку славяне достигли Средиземного моря — южного географического предела полуострова. В VIII—X веках официальные греко-византийские власти утратили контроль над Балканским полуостровом, за исключением разрозненных территорий Восточной Фракии с центом в Адрианополе, полуострова Халкидики с центром в Салониках и ряда небольших древних прибрежных городов и крепостей (Афин и Пирея). Все эти визнатийские эксклавы сообщались с Царьградом исключительно морем, так как славяне перекрыли сухопутные дороги, и они представляли собой изолированные островки визнатийского влияния в море земель, занятых славянами. Гипотеза о славянском происхождении названия подкрепляется и фонетическим анализом слова, в котором присутствует сильная «</w:t>
      </w:r>
      <w:r>
        <w:rPr>
          <w:b/>
          <w:bCs/>
        </w:rPr>
        <w:t>ω</w:t>
      </w:r>
      <w:r>
        <w:t>», хотя вероятно и проникновение его в новогреческий язык из южнославянских диалектов через посредство арнаутского.</w:t>
      </w:r>
    </w:p>
    <w:p w:rsidR="00D50DA0" w:rsidRDefault="00C468A1">
      <w:pPr>
        <w:pStyle w:val="31"/>
        <w:numPr>
          <w:ilvl w:val="0"/>
          <w:numId w:val="0"/>
        </w:numPr>
      </w:pPr>
      <w:r>
        <w:t xml:space="preserve">1.1. Гипотезы о происхождении названия </w:t>
      </w:r>
    </w:p>
    <w:p w:rsidR="00D50DA0" w:rsidRDefault="00C468A1">
      <w:pPr>
        <w:pStyle w:val="41"/>
        <w:numPr>
          <w:ilvl w:val="0"/>
          <w:numId w:val="0"/>
        </w:numPr>
      </w:pPr>
      <w:r>
        <w:t>Греческая гипотеза</w:t>
      </w:r>
    </w:p>
    <w:p w:rsidR="00D50DA0" w:rsidRDefault="00C468A1">
      <w:pPr>
        <w:pStyle w:val="a3"/>
      </w:pPr>
      <w:r>
        <w:t>Связывает происхождение названия полуострова с греческим названием шелковицы, (греч. μωρια), широко распространенной на полуострове (но и за его пределами). Очертания Пелопоннеса якобы напоминают гроздь шелковицы, листья которой скармливают тутовому шелкопряду для дальнейшего производства шёлка.</w:t>
      </w:r>
    </w:p>
    <w:p w:rsidR="00D50DA0" w:rsidRDefault="00C468A1">
      <w:pPr>
        <w:pStyle w:val="41"/>
        <w:numPr>
          <w:ilvl w:val="0"/>
          <w:numId w:val="0"/>
        </w:numPr>
      </w:pPr>
      <w:r>
        <w:t>Южнославянская гипотеза</w:t>
      </w:r>
    </w:p>
    <w:p w:rsidR="00D50DA0" w:rsidRDefault="00C468A1">
      <w:pPr>
        <w:pStyle w:val="a3"/>
      </w:pPr>
      <w:r>
        <w:t xml:space="preserve">Гипотезу о славянском происхождении названия выдвинул (1830) австрийский историк Якоб Филипп Фаллмерайер, впервые связавший название со слав. </w:t>
      </w:r>
      <w:r>
        <w:rPr>
          <w:i/>
          <w:iCs/>
        </w:rPr>
        <w:t>море</w:t>
      </w:r>
      <w:r>
        <w:t>. В качестве доказательства он опирался на тот факт, что во всех языках, распространённых в Морее в Средние века, и в особенности в языке албанцев-арнаутов, носители которого численно преобладали там в XIII-XVII веках, слово призносится «Море». То же самое относится к турецкому «Мора». На этой основе Фаллмерайер предположил, что и сами арнауты были, возможно, славянского происхождения. Поселившись в Морее в VI-IX веках, они якобы подверглись затем частичной эллинизации и албанизации в XIII-XV веках. По мнению австрийского исследователя современные ему греки не имели прямой связи с античными греками, и представляли собой скорее потомков от смешения последних со славянами, а затем и с албанцами-арнаутами, также переселившимися на полуостров в VI-IX веках, которые, в свою очередь, будучи славянского происхождения, восприняли византийский язык вместе со средневековой греческой культурой, затем перешли на албанские наречия в османский период, а в новое время были реэллинизированы, став частью населения новой независимой Греции. О былом славянском наследии Мореи свидетельствуют и ряд славянских по звучанию и происхождению топонимов, в частности названия городов Наварино и Триполица, которые также оспаривались греческими историками и которые в независимой Греции были преименованы для придания региону более греческого облика в Пилос и Триполи соответственно.</w:t>
      </w:r>
    </w:p>
    <w:p w:rsidR="00D50DA0" w:rsidRDefault="00C468A1">
      <w:pPr>
        <w:pStyle w:val="21"/>
        <w:pageBreakBefore/>
        <w:numPr>
          <w:ilvl w:val="0"/>
          <w:numId w:val="0"/>
        </w:numPr>
      </w:pPr>
      <w:r>
        <w:t xml:space="preserve">2. Исторические события. Административная и политическая карта </w:t>
      </w:r>
    </w:p>
    <w:p w:rsidR="00D50DA0" w:rsidRDefault="00C468A1">
      <w:pPr>
        <w:pStyle w:val="a3"/>
      </w:pPr>
      <w:r>
        <w:t>Мореей управляли:</w:t>
      </w:r>
    </w:p>
    <w:p w:rsidR="00D50DA0" w:rsidRDefault="00C468A1">
      <w:pPr>
        <w:pStyle w:val="a3"/>
        <w:numPr>
          <w:ilvl w:val="0"/>
          <w:numId w:val="15"/>
        </w:numPr>
        <w:tabs>
          <w:tab w:val="left" w:pos="707"/>
        </w:tabs>
      </w:pPr>
      <w:r>
        <w:t>Римская империя — до IV века н. э.</w:t>
      </w:r>
    </w:p>
    <w:p w:rsidR="00D50DA0" w:rsidRDefault="00C468A1">
      <w:pPr>
        <w:pStyle w:val="a3"/>
        <w:numPr>
          <w:ilvl w:val="0"/>
          <w:numId w:val="14"/>
        </w:numPr>
        <w:tabs>
          <w:tab w:val="left" w:pos="707"/>
        </w:tabs>
      </w:pPr>
      <w:r>
        <w:t>Восточная Римская империя — IV-VII века н. э.</w:t>
      </w:r>
    </w:p>
    <w:p w:rsidR="00D50DA0" w:rsidRDefault="00C468A1">
      <w:pPr>
        <w:pStyle w:val="a3"/>
        <w:numPr>
          <w:ilvl w:val="0"/>
          <w:numId w:val="13"/>
        </w:numPr>
        <w:tabs>
          <w:tab w:val="left" w:pos="707"/>
        </w:tabs>
      </w:pPr>
      <w:r>
        <w:t>Южные славяне — VII-X века</w:t>
      </w:r>
    </w:p>
    <w:p w:rsidR="00D50DA0" w:rsidRDefault="00C468A1">
      <w:pPr>
        <w:pStyle w:val="a3"/>
        <w:numPr>
          <w:ilvl w:val="0"/>
          <w:numId w:val="12"/>
        </w:numPr>
        <w:tabs>
          <w:tab w:val="left" w:pos="707"/>
        </w:tabs>
      </w:pPr>
      <w:r>
        <w:t>Византийская империя — XI-XII века</w:t>
      </w:r>
    </w:p>
    <w:p w:rsidR="00D50DA0" w:rsidRDefault="00C468A1">
      <w:pPr>
        <w:pStyle w:val="a3"/>
        <w:numPr>
          <w:ilvl w:val="0"/>
          <w:numId w:val="11"/>
        </w:numPr>
        <w:tabs>
          <w:tab w:val="left" w:pos="707"/>
        </w:tabs>
      </w:pPr>
      <w:r>
        <w:t>В XIII веке после IV крестового похода и взятия Константинополя крестоносцами (1204) в Морее и в Аттике было создано католическое государство Ахейское княжество, поначалу вассальное княжество Латинской империи.</w:t>
      </w:r>
    </w:p>
    <w:p w:rsidR="00D50DA0" w:rsidRDefault="00C468A1">
      <w:pPr>
        <w:pStyle w:val="a3"/>
        <w:numPr>
          <w:ilvl w:val="0"/>
          <w:numId w:val="10"/>
        </w:numPr>
        <w:tabs>
          <w:tab w:val="left" w:pos="707"/>
        </w:tabs>
      </w:pPr>
      <w:r>
        <w:t>После отвоевания Константинополя Палеологами (1261) центральная и южная часть Пелопоннеса была возвращена грекам в ходе реставрации Византийской империи, однако западное, французское и венецианское, присутствие сохранилось по периферии Мореи, полукольцом окружая собственно греческие земли.</w:t>
      </w:r>
    </w:p>
    <w:p w:rsidR="00D50DA0" w:rsidRDefault="00C468A1">
      <w:pPr>
        <w:pStyle w:val="a3"/>
        <w:numPr>
          <w:ilvl w:val="0"/>
          <w:numId w:val="9"/>
        </w:numPr>
        <w:tabs>
          <w:tab w:val="left" w:pos="707"/>
        </w:tabs>
      </w:pPr>
      <w:r>
        <w:t>В XIV-XV веках Морея образовала автономную византийскую провинцию Морейский деспотат, управлявшуюся деспотом из родственников императора. Центром деспотата был город Мистра.</w:t>
      </w:r>
    </w:p>
    <w:p w:rsidR="00D50DA0" w:rsidRDefault="00C468A1">
      <w:pPr>
        <w:pStyle w:val="a3"/>
        <w:numPr>
          <w:ilvl w:val="0"/>
          <w:numId w:val="8"/>
        </w:numPr>
        <w:tabs>
          <w:tab w:val="left" w:pos="707"/>
        </w:tabs>
      </w:pPr>
      <w:r>
        <w:t>В 1460 Морея была целиком покорена османами, ненадолго пережив падение Константинополя в 1453.</w:t>
      </w:r>
    </w:p>
    <w:p w:rsidR="00D50DA0" w:rsidRDefault="00C468A1">
      <w:pPr>
        <w:pStyle w:val="a3"/>
        <w:numPr>
          <w:ilvl w:val="0"/>
          <w:numId w:val="7"/>
        </w:numPr>
        <w:tabs>
          <w:tab w:val="left" w:pos="707"/>
        </w:tabs>
      </w:pPr>
      <w:r>
        <w:t>1460-1684 — Османская империя. Венецианская республика продолжает контролировать ряд прибрежных крепостей.</w:t>
      </w:r>
    </w:p>
    <w:p w:rsidR="00D50DA0" w:rsidRDefault="00C468A1">
      <w:pPr>
        <w:pStyle w:val="a3"/>
        <w:numPr>
          <w:ilvl w:val="0"/>
          <w:numId w:val="6"/>
        </w:numPr>
        <w:tabs>
          <w:tab w:val="left" w:pos="707"/>
        </w:tabs>
      </w:pPr>
      <w:r>
        <w:t>1684-1699 — Морейская война за контроль над Мореей и Адриатикой между Венецией и Османской империей.</w:t>
      </w:r>
    </w:p>
    <w:p w:rsidR="00D50DA0" w:rsidRDefault="00C468A1">
      <w:pPr>
        <w:pStyle w:val="a3"/>
        <w:numPr>
          <w:ilvl w:val="0"/>
          <w:numId w:val="5"/>
        </w:numPr>
        <w:tabs>
          <w:tab w:val="left" w:pos="707"/>
        </w:tabs>
      </w:pPr>
      <w:r>
        <w:t>1699-1715 — захват Мореи дожем Франческо Морозини, Венецианское владычество.</w:t>
      </w:r>
    </w:p>
    <w:p w:rsidR="00D50DA0" w:rsidRDefault="00C468A1">
      <w:pPr>
        <w:pStyle w:val="a3"/>
        <w:numPr>
          <w:ilvl w:val="0"/>
          <w:numId w:val="4"/>
        </w:numPr>
        <w:tabs>
          <w:tab w:val="left" w:pos="707"/>
        </w:tabs>
      </w:pPr>
      <w:r>
        <w:t>1715-1830 — возобновление османского владычества.</w:t>
      </w:r>
    </w:p>
    <w:p w:rsidR="00D50DA0" w:rsidRDefault="00C468A1">
      <w:pPr>
        <w:pStyle w:val="a3"/>
        <w:numPr>
          <w:ilvl w:val="1"/>
          <w:numId w:val="3"/>
        </w:numPr>
        <w:tabs>
          <w:tab w:val="left" w:pos="1414"/>
        </w:tabs>
      </w:pPr>
      <w:r>
        <w:t>1770 — столицей региона становится город Триполица, начинается интенсивная исламизация местных греков, усиливается приток цыганских, албанских, турецких и еврейских переселенцев.</w:t>
      </w:r>
    </w:p>
    <w:p w:rsidR="00D50DA0" w:rsidRDefault="00C468A1">
      <w:pPr>
        <w:pStyle w:val="a3"/>
        <w:numPr>
          <w:ilvl w:val="0"/>
          <w:numId w:val="2"/>
        </w:numPr>
        <w:tabs>
          <w:tab w:val="left" w:pos="707"/>
        </w:tabs>
      </w:pPr>
      <w:r>
        <w:t>1821 — падение Триполицы, начало греческой войны за независимость.</w:t>
      </w:r>
    </w:p>
    <w:p w:rsidR="00D50DA0" w:rsidRDefault="00C468A1">
      <w:pPr>
        <w:pStyle w:val="a3"/>
        <w:numPr>
          <w:ilvl w:val="0"/>
          <w:numId w:val="1"/>
        </w:numPr>
        <w:tabs>
          <w:tab w:val="left" w:pos="707"/>
        </w:tabs>
      </w:pPr>
      <w:r>
        <w:t>с 1830 — в составе независимой Греции.</w:t>
      </w:r>
    </w:p>
    <w:p w:rsidR="00D50DA0" w:rsidRDefault="00C468A1">
      <w:pPr>
        <w:pStyle w:val="31"/>
        <w:numPr>
          <w:ilvl w:val="0"/>
          <w:numId w:val="0"/>
        </w:numPr>
      </w:pPr>
      <w:r>
        <w:t>2.1. Население</w:t>
      </w:r>
    </w:p>
    <w:p w:rsidR="00D50DA0" w:rsidRDefault="00C468A1">
      <w:pPr>
        <w:pStyle w:val="a3"/>
      </w:pPr>
      <w:r>
        <w:t>На территории Мореи в разные времена проживали древние греки, в Средние века — греки, славяне, албанцы, цыгане, возможно также валахи. В новое время — албанцы, греки, турки, евреи, цыгане. В настоящее время — греки и эллинизированные остатки арнаутского населения, албанцы, цыгане.</w:t>
      </w:r>
    </w:p>
    <w:p w:rsidR="00D50DA0" w:rsidRDefault="00C468A1">
      <w:pPr>
        <w:pStyle w:val="a3"/>
        <w:spacing w:after="0"/>
      </w:pPr>
      <w:r>
        <w:t>Источник: http://ru.wikipedia.org/wiki/Морея</w:t>
      </w:r>
      <w:bookmarkStart w:id="0" w:name="_GoBack"/>
      <w:bookmarkEnd w:id="0"/>
    </w:p>
    <w:sectPr w:rsidR="00D50DA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68A1"/>
    <w:rsid w:val="008C1866"/>
    <w:rsid w:val="00C468A1"/>
    <w:rsid w:val="00D5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D5FCA3-261F-4C2D-AEDE-CC4B4BDB3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6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16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</Words>
  <Characters>5768</Characters>
  <Application>Microsoft Office Word</Application>
  <DocSecurity>0</DocSecurity>
  <Lines>48</Lines>
  <Paragraphs>13</Paragraphs>
  <ScaleCrop>false</ScaleCrop>
  <Company/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2014-05-09T03:06:00Z</dcterms:created>
  <dcterms:modified xsi:type="dcterms:W3CDTF">2014-05-09T03:06:00Z</dcterms:modified>
</cp:coreProperties>
</file>