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386" w:rsidRDefault="00E9454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Каменный век</w:t>
      </w:r>
      <w:r>
        <w:br/>
      </w:r>
      <w:r>
        <w:rPr>
          <w:b/>
          <w:bCs/>
        </w:rPr>
        <w:t>2 Ранняя история</w:t>
      </w:r>
      <w:r>
        <w:br/>
      </w:r>
      <w:r>
        <w:rPr>
          <w:b/>
          <w:bCs/>
        </w:rPr>
        <w:t>3 Три королевства</w:t>
      </w:r>
      <w:r>
        <w:br/>
      </w:r>
      <w:r>
        <w:rPr>
          <w:b/>
          <w:bCs/>
        </w:rPr>
        <w:t>4 Объединённое Силла и Пархэ</w:t>
      </w:r>
      <w:r>
        <w:br/>
      </w:r>
      <w:r>
        <w:rPr>
          <w:b/>
          <w:bCs/>
        </w:rPr>
        <w:t>5 Корё</w:t>
      </w:r>
      <w:r>
        <w:br/>
      </w:r>
      <w:r>
        <w:rPr>
          <w:b/>
          <w:bCs/>
        </w:rPr>
        <w:t>6 Чосон</w:t>
      </w:r>
      <w:r>
        <w:br/>
      </w:r>
      <w:r>
        <w:rPr>
          <w:b/>
          <w:bCs/>
        </w:rPr>
        <w:t>7 Корейская империя</w:t>
      </w:r>
      <w:r>
        <w:br/>
      </w:r>
      <w:r>
        <w:rPr>
          <w:b/>
          <w:bCs/>
        </w:rPr>
        <w:t>8 В составе Японии</w:t>
      </w:r>
      <w:r>
        <w:br/>
      </w:r>
      <w:r>
        <w:rPr>
          <w:b/>
          <w:bCs/>
        </w:rPr>
        <w:t>9 Разделённая Корея</w:t>
      </w:r>
      <w:r>
        <w:br/>
      </w:r>
      <w:r>
        <w:rPr>
          <w:b/>
          <w:bCs/>
        </w:rPr>
        <w:t>Список литературы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D0386" w:rsidRDefault="00E94547">
      <w:pPr>
        <w:pStyle w:val="a3"/>
      </w:pPr>
      <w:r>
        <w:t>Доисторическая Корея</w:t>
      </w:r>
      <w:r>
        <w:br/>
        <w:t>Кочосон, Чингук</w:t>
      </w:r>
      <w:r>
        <w:br/>
        <w:t>Ранние королевства:</w:t>
      </w:r>
      <w:r>
        <w:br/>
        <w:t> Пуё, Окчо, Тонъе</w:t>
      </w:r>
      <w:r>
        <w:br/>
        <w:t> Самхан</w:t>
      </w:r>
      <w:r>
        <w:br/>
        <w:t> Конфедерация Кая</w:t>
      </w:r>
      <w:r>
        <w:br/>
        <w:t>Три королевства:</w:t>
      </w:r>
      <w:r>
        <w:br/>
        <w:t> Когурё</w:t>
      </w:r>
      <w:r>
        <w:br/>
        <w:t> Пэкче</w:t>
      </w:r>
      <w:r>
        <w:br/>
        <w:t> Силла</w:t>
      </w:r>
      <w:r>
        <w:br/>
        <w:t>Объединённое Силла, Пархэ</w:t>
      </w:r>
      <w:r>
        <w:br/>
        <w:t>Поздние три королевства</w:t>
      </w:r>
      <w:r>
        <w:br/>
        <w:t>Корё:</w:t>
      </w:r>
      <w:r>
        <w:br/>
        <w:t>  Киданьские войны</w:t>
      </w:r>
      <w:r>
        <w:br/>
        <w:t>  Монгольские вторжения</w:t>
      </w:r>
      <w:r>
        <w:br/>
        <w:t>Чосон:</w:t>
      </w:r>
      <w:r>
        <w:br/>
        <w:t> Имджинская война</w:t>
      </w:r>
      <w:r>
        <w:br/>
        <w:t>Корейская империя</w:t>
      </w:r>
      <w:r>
        <w:br/>
        <w:t> Генерал-резиденты</w:t>
      </w:r>
      <w:r>
        <w:br/>
        <w:t>Под управлением Японии:</w:t>
      </w:r>
      <w:r>
        <w:br/>
        <w:t> Генерал-губернаторы</w:t>
      </w:r>
      <w:r>
        <w:br/>
        <w:t> Временное правительство</w:t>
      </w:r>
      <w:r>
        <w:br/>
        <w:t>Разделённая Корея:</w:t>
      </w:r>
      <w:r>
        <w:br/>
        <w:t> Корейская война</w:t>
      </w:r>
      <w:r>
        <w:br/>
        <w:t> Северная, Южная Корея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1. Каменный век</w:t>
      </w:r>
    </w:p>
    <w:p w:rsidR="000D0386" w:rsidRDefault="00E94547">
      <w:pPr>
        <w:pStyle w:val="a3"/>
        <w:numPr>
          <w:ilvl w:val="0"/>
          <w:numId w:val="84"/>
        </w:numPr>
        <w:tabs>
          <w:tab w:val="left" w:pos="707"/>
        </w:tabs>
      </w:pPr>
      <w:r>
        <w:t>700 тысячелетие до н. э. — Первые гоминиды на Корейском полуострове.</w:t>
      </w:r>
    </w:p>
    <w:p w:rsidR="000D0386" w:rsidRDefault="00E94547">
      <w:pPr>
        <w:pStyle w:val="a3"/>
        <w:numPr>
          <w:ilvl w:val="0"/>
          <w:numId w:val="83"/>
        </w:numPr>
        <w:tabs>
          <w:tab w:val="left" w:pos="707"/>
        </w:tabs>
      </w:pPr>
      <w:r>
        <w:t>8 тысячелетие до н. э. — Появление на полуострове гончарной культуры.</w:t>
      </w:r>
    </w:p>
    <w:p w:rsidR="000D0386" w:rsidRDefault="00E94547">
      <w:pPr>
        <w:pStyle w:val="a3"/>
        <w:numPr>
          <w:ilvl w:val="0"/>
          <w:numId w:val="82"/>
        </w:numPr>
        <w:tabs>
          <w:tab w:val="left" w:pos="707"/>
        </w:tabs>
      </w:pPr>
      <w:r>
        <w:t>35 век до н. э. — Начало гончарного периода Чыльмун.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2. Ранняя история</w:t>
      </w:r>
    </w:p>
    <w:p w:rsidR="000D0386" w:rsidRDefault="00E94547">
      <w:pPr>
        <w:pStyle w:val="a3"/>
        <w:numPr>
          <w:ilvl w:val="0"/>
          <w:numId w:val="81"/>
        </w:numPr>
        <w:tabs>
          <w:tab w:val="left" w:pos="707"/>
        </w:tabs>
      </w:pPr>
      <w:r>
        <w:t>2333 до н. э. — По легенде Тангун основал Кочосон — древнейшее государство корейцев.</w:t>
      </w:r>
    </w:p>
    <w:p w:rsidR="000D0386" w:rsidRDefault="00E94547">
      <w:pPr>
        <w:pStyle w:val="a3"/>
        <w:numPr>
          <w:ilvl w:val="0"/>
          <w:numId w:val="80"/>
        </w:numPr>
        <w:tabs>
          <w:tab w:val="left" w:pos="707"/>
        </w:tabs>
      </w:pPr>
      <w:r>
        <w:t>1500 до н. э. — Начало гончарного периода Мумун.</w:t>
      </w:r>
    </w:p>
    <w:p w:rsidR="000D0386" w:rsidRDefault="00E94547">
      <w:pPr>
        <w:pStyle w:val="a3"/>
        <w:numPr>
          <w:ilvl w:val="0"/>
          <w:numId w:val="79"/>
        </w:numPr>
        <w:tabs>
          <w:tab w:val="left" w:pos="707"/>
        </w:tabs>
      </w:pPr>
      <w:r>
        <w:t>1000 до н. э. — Начало культуры Ляонин.</w:t>
      </w:r>
    </w:p>
    <w:p w:rsidR="000D0386" w:rsidRDefault="00E94547">
      <w:pPr>
        <w:pStyle w:val="a3"/>
        <w:numPr>
          <w:ilvl w:val="0"/>
          <w:numId w:val="78"/>
        </w:numPr>
        <w:tabs>
          <w:tab w:val="left" w:pos="707"/>
        </w:tabs>
      </w:pPr>
      <w:r>
        <w:t>400 до н. э. — По некоторым источникам примерная дата основания государства Чин в южной части Корейского полуострова.</w:t>
      </w:r>
    </w:p>
    <w:p w:rsidR="000D0386" w:rsidRDefault="00E94547">
      <w:pPr>
        <w:pStyle w:val="a3"/>
        <w:numPr>
          <w:ilvl w:val="0"/>
          <w:numId w:val="77"/>
        </w:numPr>
        <w:tabs>
          <w:tab w:val="left" w:pos="707"/>
        </w:tabs>
      </w:pPr>
      <w:r>
        <w:t>II век до н. э. — По некоторым источникам примерная дата основания Когурё, Пуё и союзов Самхан.</w:t>
      </w:r>
    </w:p>
    <w:p w:rsidR="000D0386" w:rsidRDefault="00E94547">
      <w:pPr>
        <w:pStyle w:val="a3"/>
        <w:numPr>
          <w:ilvl w:val="0"/>
          <w:numId w:val="76"/>
        </w:numPr>
        <w:tabs>
          <w:tab w:val="left" w:pos="707"/>
        </w:tabs>
      </w:pPr>
      <w:r>
        <w:t>108 до н. э. — Ханьский Китай вторгся на полуостров, захватил Кочосон и основал четыре китайских округа в северной части полуострова.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3. Три королевства</w:t>
      </w:r>
    </w:p>
    <w:p w:rsidR="000D0386" w:rsidRDefault="00E94547">
      <w:pPr>
        <w:pStyle w:val="a3"/>
        <w:numPr>
          <w:ilvl w:val="0"/>
          <w:numId w:val="75"/>
        </w:numPr>
        <w:tabs>
          <w:tab w:val="left" w:pos="707"/>
        </w:tabs>
      </w:pPr>
      <w:r>
        <w:t>57 до н. э. — Пак Хёккосе основал государство Силла.</w:t>
      </w:r>
    </w:p>
    <w:p w:rsidR="000D0386" w:rsidRDefault="00E94547">
      <w:pPr>
        <w:pStyle w:val="a3"/>
        <w:numPr>
          <w:ilvl w:val="0"/>
          <w:numId w:val="74"/>
        </w:numPr>
        <w:tabs>
          <w:tab w:val="left" w:pos="707"/>
        </w:tabs>
      </w:pPr>
      <w:r>
        <w:t>37 до н. э. — Чумон основал государство Когурё.</w:t>
      </w:r>
    </w:p>
    <w:p w:rsidR="000D0386" w:rsidRDefault="00E94547">
      <w:pPr>
        <w:pStyle w:val="a3"/>
        <w:numPr>
          <w:ilvl w:val="0"/>
          <w:numId w:val="73"/>
        </w:numPr>
        <w:tabs>
          <w:tab w:val="left" w:pos="707"/>
        </w:tabs>
      </w:pPr>
      <w:r>
        <w:t>19 до н. э. — Онджо основал государство Пэкче.</w:t>
      </w:r>
    </w:p>
    <w:p w:rsidR="000D0386" w:rsidRDefault="00E94547">
      <w:pPr>
        <w:pStyle w:val="a3"/>
        <w:numPr>
          <w:ilvl w:val="0"/>
          <w:numId w:val="72"/>
        </w:numPr>
        <w:tabs>
          <w:tab w:val="left" w:pos="707"/>
        </w:tabs>
      </w:pPr>
      <w:r>
        <w:t>8 — Пэкче аннексировало большую часть конфедерации Махан.</w:t>
      </w:r>
    </w:p>
    <w:p w:rsidR="000D0386" w:rsidRDefault="00E94547">
      <w:pPr>
        <w:pStyle w:val="a3"/>
        <w:numPr>
          <w:ilvl w:val="0"/>
          <w:numId w:val="71"/>
        </w:numPr>
        <w:tabs>
          <w:tab w:val="left" w:pos="707"/>
        </w:tabs>
      </w:pPr>
      <w:r>
        <w:t>42 — Основание конфедерации Кая.</w:t>
      </w:r>
    </w:p>
    <w:p w:rsidR="000D0386" w:rsidRDefault="00E94547">
      <w:pPr>
        <w:pStyle w:val="a3"/>
        <w:numPr>
          <w:ilvl w:val="0"/>
          <w:numId w:val="70"/>
        </w:numPr>
        <w:tabs>
          <w:tab w:val="left" w:pos="707"/>
        </w:tabs>
      </w:pPr>
      <w:r>
        <w:t>53 — Когурё стало централизованным государством под властью вана Тхэджо.</w:t>
      </w:r>
    </w:p>
    <w:p w:rsidR="000D0386" w:rsidRDefault="00E94547">
      <w:pPr>
        <w:pStyle w:val="a3"/>
        <w:numPr>
          <w:ilvl w:val="0"/>
          <w:numId w:val="69"/>
        </w:numPr>
        <w:tabs>
          <w:tab w:val="left" w:pos="707"/>
        </w:tabs>
      </w:pPr>
      <w:r>
        <w:t>234 — Пэкче стало централизованным государством под властью вана Кои.</w:t>
      </w:r>
    </w:p>
    <w:p w:rsidR="000D0386" w:rsidRDefault="00E94547">
      <w:pPr>
        <w:pStyle w:val="a3"/>
        <w:numPr>
          <w:ilvl w:val="0"/>
          <w:numId w:val="68"/>
        </w:numPr>
        <w:tabs>
          <w:tab w:val="left" w:pos="707"/>
        </w:tabs>
      </w:pPr>
      <w:r>
        <w:t>313 — Лолан захвачен Когурё.</w:t>
      </w:r>
    </w:p>
    <w:p w:rsidR="000D0386" w:rsidRDefault="00E94547">
      <w:pPr>
        <w:pStyle w:val="a3"/>
        <w:numPr>
          <w:ilvl w:val="0"/>
          <w:numId w:val="67"/>
        </w:numPr>
        <w:tabs>
          <w:tab w:val="left" w:pos="707"/>
        </w:tabs>
      </w:pPr>
      <w:r>
        <w:t>346 — Ван Пэкче Кынчхого наследует трон. Начало расцвета Пэкче.</w:t>
      </w:r>
    </w:p>
    <w:p w:rsidR="000D0386" w:rsidRDefault="00E94547">
      <w:pPr>
        <w:pStyle w:val="a3"/>
        <w:numPr>
          <w:ilvl w:val="0"/>
          <w:numId w:val="66"/>
        </w:numPr>
        <w:tabs>
          <w:tab w:val="left" w:pos="707"/>
        </w:tabs>
      </w:pPr>
      <w:r>
        <w:t>356 — Силла становится централизованным государством под властью вана Нэмуля.</w:t>
      </w:r>
    </w:p>
    <w:p w:rsidR="000D0386" w:rsidRDefault="00E94547">
      <w:pPr>
        <w:pStyle w:val="a3"/>
        <w:numPr>
          <w:ilvl w:val="0"/>
          <w:numId w:val="65"/>
        </w:numPr>
        <w:tabs>
          <w:tab w:val="left" w:pos="707"/>
        </w:tabs>
      </w:pPr>
      <w:r>
        <w:t>369 — Махан полностью вливается в Пэкче.</w:t>
      </w:r>
    </w:p>
    <w:p w:rsidR="000D0386" w:rsidRDefault="00E94547">
      <w:pPr>
        <w:pStyle w:val="a3"/>
        <w:numPr>
          <w:ilvl w:val="0"/>
          <w:numId w:val="64"/>
        </w:numPr>
        <w:tabs>
          <w:tab w:val="left" w:pos="707"/>
        </w:tabs>
      </w:pPr>
      <w:r>
        <w:t>371 — Пэкче вторгается в Когурё и убивает короля.</w:t>
      </w:r>
    </w:p>
    <w:p w:rsidR="000D0386" w:rsidRDefault="00E94547">
      <w:pPr>
        <w:pStyle w:val="a3"/>
        <w:numPr>
          <w:ilvl w:val="0"/>
          <w:numId w:val="63"/>
        </w:numPr>
        <w:tabs>
          <w:tab w:val="left" w:pos="707"/>
        </w:tabs>
      </w:pPr>
      <w:r>
        <w:t>372 — В Когурё проникает буддизм.</w:t>
      </w:r>
    </w:p>
    <w:p w:rsidR="000D0386" w:rsidRDefault="00E94547">
      <w:pPr>
        <w:pStyle w:val="a3"/>
        <w:numPr>
          <w:ilvl w:val="0"/>
          <w:numId w:val="62"/>
        </w:numPr>
        <w:tabs>
          <w:tab w:val="left" w:pos="707"/>
        </w:tabs>
      </w:pPr>
      <w:r>
        <w:t>384 — В Пэкче проникает буддизм.</w:t>
      </w:r>
    </w:p>
    <w:p w:rsidR="000D0386" w:rsidRDefault="00E94547">
      <w:pPr>
        <w:pStyle w:val="a3"/>
        <w:numPr>
          <w:ilvl w:val="0"/>
          <w:numId w:val="61"/>
        </w:numPr>
        <w:tabs>
          <w:tab w:val="left" w:pos="707"/>
        </w:tabs>
      </w:pPr>
      <w:r>
        <w:t>392 — Начало правления вана Квангэтхо, Когурё становится главной силой на полуострове.</w:t>
      </w:r>
    </w:p>
    <w:p w:rsidR="000D0386" w:rsidRDefault="00E94547">
      <w:pPr>
        <w:pStyle w:val="a3"/>
        <w:numPr>
          <w:ilvl w:val="0"/>
          <w:numId w:val="60"/>
        </w:numPr>
        <w:tabs>
          <w:tab w:val="left" w:pos="707"/>
        </w:tabs>
      </w:pPr>
      <w:r>
        <w:t>400 — Когурё посылает 50 000 войско для помощи Силла в отражении нашествия Ва.</w:t>
      </w:r>
    </w:p>
    <w:p w:rsidR="000D0386" w:rsidRDefault="00E94547">
      <w:pPr>
        <w:pStyle w:val="a3"/>
        <w:numPr>
          <w:ilvl w:val="0"/>
          <w:numId w:val="59"/>
        </w:numPr>
        <w:tabs>
          <w:tab w:val="left" w:pos="707"/>
        </w:tabs>
      </w:pPr>
      <w:r>
        <w:t>427 — Столицей Когурё становится Пхеньян.</w:t>
      </w:r>
    </w:p>
    <w:p w:rsidR="000D0386" w:rsidRDefault="00E94547">
      <w:pPr>
        <w:pStyle w:val="a3"/>
        <w:numPr>
          <w:ilvl w:val="0"/>
          <w:numId w:val="58"/>
        </w:numPr>
        <w:tabs>
          <w:tab w:val="left" w:pos="707"/>
        </w:tabs>
      </w:pPr>
      <w:r>
        <w:t>433 — Пэкче и Силла создают союз против Когурё.</w:t>
      </w:r>
    </w:p>
    <w:p w:rsidR="000D0386" w:rsidRDefault="00E94547">
      <w:pPr>
        <w:pStyle w:val="a3"/>
        <w:numPr>
          <w:ilvl w:val="0"/>
          <w:numId w:val="57"/>
        </w:numPr>
        <w:tabs>
          <w:tab w:val="left" w:pos="707"/>
        </w:tabs>
      </w:pPr>
      <w:r>
        <w:t>475 — После атаки Когурё Пэкче переносит столицу в Унджин, затем снова в Саби в 538 году.</w:t>
      </w:r>
    </w:p>
    <w:p w:rsidR="000D0386" w:rsidRDefault="00E94547">
      <w:pPr>
        <w:pStyle w:val="a3"/>
        <w:numPr>
          <w:ilvl w:val="0"/>
          <w:numId w:val="56"/>
        </w:numPr>
        <w:tabs>
          <w:tab w:val="left" w:pos="707"/>
        </w:tabs>
      </w:pPr>
      <w:r>
        <w:t>494 — Остатки государства Пуё входят в состав Когурё.</w:t>
      </w:r>
    </w:p>
    <w:p w:rsidR="000D0386" w:rsidRDefault="00E94547">
      <w:pPr>
        <w:pStyle w:val="a3"/>
        <w:numPr>
          <w:ilvl w:val="0"/>
          <w:numId w:val="55"/>
        </w:numPr>
        <w:tabs>
          <w:tab w:val="left" w:pos="707"/>
        </w:tabs>
      </w:pPr>
      <w:r>
        <w:t>522 — Силла начинает захватывать земли Кая.</w:t>
      </w:r>
    </w:p>
    <w:p w:rsidR="000D0386" w:rsidRDefault="00E94547">
      <w:pPr>
        <w:pStyle w:val="a3"/>
        <w:numPr>
          <w:ilvl w:val="0"/>
          <w:numId w:val="54"/>
        </w:numPr>
        <w:tabs>
          <w:tab w:val="left" w:pos="707"/>
        </w:tabs>
        <w:rPr>
          <w:position w:val="10"/>
        </w:rPr>
      </w:pPr>
      <w:r>
        <w:t xml:space="preserve">527 — Силла — последнее корейское государство, принявшее буддизм в качестве государственной религии. </w:t>
      </w:r>
      <w:r>
        <w:rPr>
          <w:position w:val="10"/>
        </w:rPr>
        <w:t>[1]</w:t>
      </w:r>
    </w:p>
    <w:p w:rsidR="000D0386" w:rsidRDefault="00E94547">
      <w:pPr>
        <w:pStyle w:val="a3"/>
        <w:numPr>
          <w:ilvl w:val="0"/>
          <w:numId w:val="53"/>
        </w:numPr>
        <w:tabs>
          <w:tab w:val="left" w:pos="707"/>
        </w:tabs>
      </w:pPr>
      <w:r>
        <w:t>553 — Силла разрушает союз с Пэкче и начинает с ним войну.</w:t>
      </w:r>
    </w:p>
    <w:p w:rsidR="000D0386" w:rsidRDefault="00E94547">
      <w:pPr>
        <w:pStyle w:val="a3"/>
        <w:numPr>
          <w:ilvl w:val="0"/>
          <w:numId w:val="52"/>
        </w:numPr>
        <w:tabs>
          <w:tab w:val="left" w:pos="707"/>
        </w:tabs>
      </w:pPr>
      <w:r>
        <w:t>562 — Силла заканчивает аннексию Кая.</w:t>
      </w:r>
    </w:p>
    <w:p w:rsidR="000D0386" w:rsidRDefault="00E94547">
      <w:pPr>
        <w:pStyle w:val="a3"/>
        <w:numPr>
          <w:ilvl w:val="0"/>
          <w:numId w:val="51"/>
        </w:numPr>
        <w:tabs>
          <w:tab w:val="left" w:pos="707"/>
        </w:tabs>
      </w:pPr>
      <w:r>
        <w:t>598 — Первая из серии атак Суй на Когурё, последняя из которых в 614 году закончилась поражением Суй.</w:t>
      </w:r>
    </w:p>
    <w:p w:rsidR="000D0386" w:rsidRDefault="00E94547">
      <w:pPr>
        <w:pStyle w:val="a3"/>
        <w:numPr>
          <w:ilvl w:val="0"/>
          <w:numId w:val="50"/>
        </w:numPr>
        <w:tabs>
          <w:tab w:val="left" w:pos="707"/>
        </w:tabs>
      </w:pPr>
      <w:r>
        <w:t>660 — Пэкче пало под ударами Силла и Тан.</w:t>
      </w:r>
    </w:p>
    <w:p w:rsidR="000D0386" w:rsidRDefault="00E94547">
      <w:pPr>
        <w:pStyle w:val="a3"/>
        <w:numPr>
          <w:ilvl w:val="0"/>
          <w:numId w:val="49"/>
        </w:numPr>
        <w:tabs>
          <w:tab w:val="left" w:pos="707"/>
        </w:tabs>
      </w:pPr>
      <w:r>
        <w:t>668 — Когурё пало под ударами Силла и Тан.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4. Объединённое Силла и Пархэ</w:t>
      </w:r>
    </w:p>
    <w:p w:rsidR="000D0386" w:rsidRDefault="00E94547">
      <w:pPr>
        <w:pStyle w:val="a3"/>
        <w:numPr>
          <w:ilvl w:val="0"/>
          <w:numId w:val="48"/>
        </w:numPr>
        <w:tabs>
          <w:tab w:val="left" w:pos="707"/>
        </w:tabs>
      </w:pPr>
      <w:r>
        <w:t>676 — Силла отражает атаки Китая на Корейский полуостров, завершив унификацию трёх корейских государств.</w:t>
      </w:r>
    </w:p>
    <w:p w:rsidR="000D0386" w:rsidRDefault="00E94547">
      <w:pPr>
        <w:pStyle w:val="a3"/>
        <w:numPr>
          <w:ilvl w:val="0"/>
          <w:numId w:val="47"/>
        </w:numPr>
        <w:tabs>
          <w:tab w:val="left" w:pos="707"/>
        </w:tabs>
      </w:pPr>
      <w:r>
        <w:t>698 — Бывший когурёский генерал Тэ Чо Йон отражает нападение китайских сила на остатки бывших территорий Когурё, основав государство Пархэ.</w:t>
      </w:r>
    </w:p>
    <w:p w:rsidR="000D0386" w:rsidRDefault="00E94547">
      <w:pPr>
        <w:pStyle w:val="a3"/>
        <w:numPr>
          <w:ilvl w:val="0"/>
          <w:numId w:val="46"/>
        </w:numPr>
        <w:tabs>
          <w:tab w:val="left" w:pos="707"/>
        </w:tabs>
      </w:pPr>
      <w:r>
        <w:t>751 — Золотой век культуры Силла. Строительство храмов Соккурам и Пульгукса.</w:t>
      </w:r>
    </w:p>
    <w:p w:rsidR="000D0386" w:rsidRDefault="00E94547">
      <w:pPr>
        <w:pStyle w:val="a3"/>
        <w:numPr>
          <w:ilvl w:val="0"/>
          <w:numId w:val="45"/>
        </w:numPr>
        <w:tabs>
          <w:tab w:val="left" w:pos="707"/>
        </w:tabs>
      </w:pPr>
      <w:r>
        <w:t>828 — Чан Бо Го основывает Чхонхэджин, главный центр торговли с Китаем и Японией.</w:t>
      </w:r>
    </w:p>
    <w:p w:rsidR="000D0386" w:rsidRDefault="00E94547">
      <w:pPr>
        <w:pStyle w:val="a3"/>
        <w:numPr>
          <w:ilvl w:val="0"/>
          <w:numId w:val="44"/>
        </w:numPr>
        <w:tabs>
          <w:tab w:val="left" w:pos="707"/>
        </w:tabs>
      </w:pPr>
      <w:r>
        <w:t>892 — Силла начинает терять контроль над большей частью Корейского полуострова.</w:t>
      </w:r>
    </w:p>
    <w:p w:rsidR="000D0386" w:rsidRDefault="00E94547">
      <w:pPr>
        <w:pStyle w:val="a3"/>
        <w:numPr>
          <w:ilvl w:val="0"/>
          <w:numId w:val="43"/>
        </w:numPr>
        <w:tabs>
          <w:tab w:val="left" w:pos="707"/>
        </w:tabs>
      </w:pPr>
      <w:r>
        <w:t>900 — На юго-западе полуострова образуется государство Хупэкче («Позднее Пэкче»).</w:t>
      </w:r>
    </w:p>
    <w:p w:rsidR="000D0386" w:rsidRDefault="00E94547">
      <w:pPr>
        <w:pStyle w:val="a3"/>
        <w:numPr>
          <w:ilvl w:val="0"/>
          <w:numId w:val="42"/>
        </w:numPr>
        <w:tabs>
          <w:tab w:val="left" w:pos="707"/>
        </w:tabs>
      </w:pPr>
      <w:r>
        <w:t>901 — На северо-западе полуострова образуется государство Тхэбон («Позднее Когурё»).</w:t>
      </w:r>
    </w:p>
    <w:p w:rsidR="000D0386" w:rsidRDefault="00E94547">
      <w:pPr>
        <w:pStyle w:val="a3"/>
        <w:numPr>
          <w:ilvl w:val="0"/>
          <w:numId w:val="41"/>
        </w:numPr>
        <w:tabs>
          <w:tab w:val="left" w:pos="707"/>
        </w:tabs>
      </w:pPr>
      <w:r>
        <w:t>918 — Ван Гон основывает Корё, являвшееся преемником Тхэбона.</w:t>
      </w:r>
    </w:p>
    <w:p w:rsidR="000D0386" w:rsidRDefault="00E94547">
      <w:pPr>
        <w:pStyle w:val="a3"/>
        <w:numPr>
          <w:ilvl w:val="0"/>
          <w:numId w:val="40"/>
        </w:numPr>
        <w:tabs>
          <w:tab w:val="left" w:pos="707"/>
        </w:tabs>
      </w:pPr>
      <w:r>
        <w:t>926 — Пархэ захватывают кидани.</w:t>
      </w:r>
    </w:p>
    <w:p w:rsidR="000D0386" w:rsidRDefault="00E94547">
      <w:pPr>
        <w:pStyle w:val="a3"/>
        <w:numPr>
          <w:ilvl w:val="0"/>
          <w:numId w:val="39"/>
        </w:numPr>
        <w:tabs>
          <w:tab w:val="left" w:pos="707"/>
        </w:tabs>
      </w:pPr>
      <w:r>
        <w:t>935 — Силла входит в состав Корё.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5. Корё</w:t>
      </w:r>
    </w:p>
    <w:p w:rsidR="000D0386" w:rsidRDefault="00E94547">
      <w:pPr>
        <w:pStyle w:val="a3"/>
        <w:numPr>
          <w:ilvl w:val="0"/>
          <w:numId w:val="38"/>
        </w:numPr>
        <w:tabs>
          <w:tab w:val="left" w:pos="707"/>
        </w:tabs>
      </w:pPr>
      <w:r>
        <w:t>936 — Корё заканчивает объединение корейских земель, вобрав в себя остатки территорий Хупэкче и Пархэ.</w:t>
      </w:r>
    </w:p>
    <w:p w:rsidR="000D0386" w:rsidRDefault="00E94547">
      <w:pPr>
        <w:pStyle w:val="a3"/>
        <w:numPr>
          <w:ilvl w:val="0"/>
          <w:numId w:val="37"/>
        </w:numPr>
        <w:tabs>
          <w:tab w:val="left" w:pos="707"/>
        </w:tabs>
      </w:pPr>
      <w:r>
        <w:t>956 — Король Кванджон проводит земельную и рабовладельческую реформы, а в 958 году вводит систему гражданских экзаменов.</w:t>
      </w:r>
    </w:p>
    <w:p w:rsidR="000D0386" w:rsidRDefault="00E94547">
      <w:pPr>
        <w:pStyle w:val="a3"/>
        <w:numPr>
          <w:ilvl w:val="0"/>
          <w:numId w:val="36"/>
        </w:numPr>
        <w:tabs>
          <w:tab w:val="left" w:pos="707"/>
        </w:tabs>
      </w:pPr>
      <w:r>
        <w:t>993 — Первая Корё-киданьская война.</w:t>
      </w:r>
    </w:p>
    <w:p w:rsidR="000D0386" w:rsidRDefault="00E94547">
      <w:pPr>
        <w:pStyle w:val="a3"/>
        <w:numPr>
          <w:ilvl w:val="0"/>
          <w:numId w:val="35"/>
        </w:numPr>
        <w:tabs>
          <w:tab w:val="left" w:pos="707"/>
        </w:tabs>
      </w:pPr>
      <w:r>
        <w:t>1010 — Вторая, а затем, в 1018 году, третья Корё-киданьские войны.</w:t>
      </w:r>
    </w:p>
    <w:p w:rsidR="000D0386" w:rsidRDefault="00E94547">
      <w:pPr>
        <w:pStyle w:val="a3"/>
        <w:numPr>
          <w:ilvl w:val="0"/>
          <w:numId w:val="34"/>
        </w:numPr>
        <w:tabs>
          <w:tab w:val="left" w:pos="707"/>
        </w:tabs>
      </w:pPr>
      <w:r>
        <w:t xml:space="preserve">1033 — Корё строит </w:t>
      </w:r>
      <w:r>
        <w:rPr>
          <w:i/>
          <w:iCs/>
        </w:rPr>
        <w:t>Чхонни Чансон</w:t>
      </w:r>
      <w:r>
        <w:t>, массивную стену вдоль северной границы.</w:t>
      </w:r>
    </w:p>
    <w:p w:rsidR="000D0386" w:rsidRDefault="00E94547">
      <w:pPr>
        <w:pStyle w:val="a3"/>
        <w:numPr>
          <w:ilvl w:val="0"/>
          <w:numId w:val="33"/>
        </w:numPr>
        <w:tabs>
          <w:tab w:val="left" w:pos="707"/>
        </w:tabs>
      </w:pPr>
      <w:r>
        <w:t>1145 — Ким Бу Сик заканчивает Самгук Саги, старейшую летопись корейской истории.</w:t>
      </w:r>
    </w:p>
    <w:p w:rsidR="000D0386" w:rsidRDefault="00E94547">
      <w:pPr>
        <w:pStyle w:val="a3"/>
        <w:numPr>
          <w:ilvl w:val="0"/>
          <w:numId w:val="32"/>
        </w:numPr>
        <w:tabs>
          <w:tab w:val="left" w:pos="707"/>
        </w:tabs>
      </w:pPr>
      <w:r>
        <w:t>1170 — После переворота власть в Корё на следующие 88 лет захватывает военная хунта.</w:t>
      </w:r>
    </w:p>
    <w:p w:rsidR="000D0386" w:rsidRDefault="00E94547">
      <w:pPr>
        <w:pStyle w:val="a3"/>
        <w:numPr>
          <w:ilvl w:val="0"/>
          <w:numId w:val="31"/>
        </w:numPr>
        <w:tabs>
          <w:tab w:val="left" w:pos="707"/>
        </w:tabs>
      </w:pPr>
      <w:r>
        <w:t>1231 — Начинаются монгольские вторжения в Корё.</w:t>
      </w:r>
    </w:p>
    <w:p w:rsidR="000D0386" w:rsidRDefault="00E94547">
      <w:pPr>
        <w:pStyle w:val="a3"/>
        <w:numPr>
          <w:ilvl w:val="0"/>
          <w:numId w:val="30"/>
        </w:numPr>
        <w:tabs>
          <w:tab w:val="left" w:pos="707"/>
        </w:tabs>
      </w:pPr>
      <w:r>
        <w:t xml:space="preserve">1234 — Опубликована </w:t>
      </w:r>
      <w:r>
        <w:rPr>
          <w:i/>
          <w:iCs/>
        </w:rPr>
        <w:t>Санджон Гогым Емун</w:t>
      </w:r>
      <w:r>
        <w:t xml:space="preserve"> Чхве Юн Ыя, первая книга, отпечатанная на металлической матрице.</w:t>
      </w:r>
    </w:p>
    <w:p w:rsidR="000D0386" w:rsidRDefault="00E94547">
      <w:pPr>
        <w:pStyle w:val="a3"/>
        <w:numPr>
          <w:ilvl w:val="0"/>
          <w:numId w:val="29"/>
        </w:numPr>
        <w:tabs>
          <w:tab w:val="left" w:pos="707"/>
        </w:tabs>
      </w:pPr>
      <w:r>
        <w:t>1251 — Корё заканчивает Трипитака Кореана, список буддистских канонов.</w:t>
      </w:r>
    </w:p>
    <w:p w:rsidR="000D0386" w:rsidRDefault="00E94547">
      <w:pPr>
        <w:pStyle w:val="a3"/>
        <w:numPr>
          <w:ilvl w:val="0"/>
          <w:numId w:val="28"/>
        </w:numPr>
        <w:tabs>
          <w:tab w:val="left" w:pos="707"/>
        </w:tabs>
      </w:pPr>
      <w:r>
        <w:t>1270 — Монголы захватывают Корё. Начало 80-летнего монгольского ига. Восстание Самбёльчхо продолжалось ещё три года.</w:t>
      </w:r>
    </w:p>
    <w:p w:rsidR="000D0386" w:rsidRDefault="00E94547">
      <w:pPr>
        <w:pStyle w:val="a3"/>
        <w:numPr>
          <w:ilvl w:val="0"/>
          <w:numId w:val="27"/>
        </w:numPr>
        <w:tabs>
          <w:tab w:val="left" w:pos="707"/>
        </w:tabs>
      </w:pPr>
      <w:r>
        <w:t>1285 — Иль Йон заканчивает Самгук Юса, свод истории Кореи.</w:t>
      </w:r>
    </w:p>
    <w:p w:rsidR="000D0386" w:rsidRDefault="00E94547">
      <w:pPr>
        <w:pStyle w:val="a3"/>
        <w:numPr>
          <w:ilvl w:val="0"/>
          <w:numId w:val="26"/>
        </w:numPr>
        <w:tabs>
          <w:tab w:val="left" w:pos="707"/>
        </w:tabs>
      </w:pPr>
      <w:r>
        <w:t>1388 — Генерал Ли Сон Ге, посланный в поход против Китая, поворачивает свои войска на Корё.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6. Чосон</w:t>
      </w:r>
    </w:p>
    <w:p w:rsidR="000D0386" w:rsidRDefault="00E94547">
      <w:pPr>
        <w:pStyle w:val="a3"/>
        <w:numPr>
          <w:ilvl w:val="0"/>
          <w:numId w:val="25"/>
        </w:numPr>
        <w:tabs>
          <w:tab w:val="left" w:pos="707"/>
        </w:tabs>
      </w:pPr>
      <w:r>
        <w:t>1392 — Ли Сон Ге коронован, официальное начало династии Чосон.</w:t>
      </w:r>
    </w:p>
    <w:p w:rsidR="000D0386" w:rsidRDefault="00E94547">
      <w:pPr>
        <w:pStyle w:val="a3"/>
        <w:numPr>
          <w:ilvl w:val="0"/>
          <w:numId w:val="24"/>
        </w:numPr>
        <w:tabs>
          <w:tab w:val="left" w:pos="707"/>
        </w:tabs>
      </w:pPr>
      <w:r>
        <w:t>1446 — Король Седжон объявляет о разработке корейского алфавита хангыль.</w:t>
      </w:r>
    </w:p>
    <w:p w:rsidR="000D0386" w:rsidRDefault="00E94547">
      <w:pPr>
        <w:pStyle w:val="a3"/>
        <w:numPr>
          <w:ilvl w:val="0"/>
          <w:numId w:val="23"/>
        </w:numPr>
        <w:tabs>
          <w:tab w:val="left" w:pos="707"/>
        </w:tabs>
      </w:pPr>
      <w:r>
        <w:t>1592 — Начинается Имджинская война, серия вторжений японских сил под командованием Тойотоми Хидейоши.</w:t>
      </w:r>
    </w:p>
    <w:p w:rsidR="000D0386" w:rsidRDefault="00E94547">
      <w:pPr>
        <w:pStyle w:val="a3"/>
        <w:numPr>
          <w:ilvl w:val="0"/>
          <w:numId w:val="22"/>
        </w:numPr>
        <w:tabs>
          <w:tab w:val="left" w:pos="707"/>
        </w:tabs>
      </w:pPr>
      <w:r>
        <w:t>1627 — Первое вторжение маньчжуров в Корею.</w:t>
      </w:r>
    </w:p>
    <w:p w:rsidR="000D0386" w:rsidRDefault="00E94547">
      <w:pPr>
        <w:pStyle w:val="a3"/>
        <w:numPr>
          <w:ilvl w:val="0"/>
          <w:numId w:val="21"/>
        </w:numPr>
        <w:tabs>
          <w:tab w:val="left" w:pos="707"/>
        </w:tabs>
      </w:pPr>
      <w:r>
        <w:t>1636 — Второе вторжение маньчжуров в Корею.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7. Корейская империя</w:t>
      </w:r>
    </w:p>
    <w:p w:rsidR="000D0386" w:rsidRDefault="00E94547">
      <w:pPr>
        <w:pStyle w:val="a3"/>
        <w:numPr>
          <w:ilvl w:val="0"/>
          <w:numId w:val="20"/>
        </w:numPr>
        <w:tabs>
          <w:tab w:val="left" w:pos="707"/>
        </w:tabs>
      </w:pPr>
      <w:r>
        <w:t>1871 — Между корейской армией и американским судном возникает военный инцидент.</w:t>
      </w:r>
    </w:p>
    <w:p w:rsidR="000D0386" w:rsidRDefault="00E94547">
      <w:pPr>
        <w:pStyle w:val="a3"/>
        <w:numPr>
          <w:ilvl w:val="0"/>
          <w:numId w:val="19"/>
        </w:numPr>
        <w:tabs>
          <w:tab w:val="left" w:pos="707"/>
        </w:tabs>
      </w:pPr>
      <w:r>
        <w:t>1876 — Корейские порты открываются после Договора Канхва.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8. В составе Японии</w:t>
      </w:r>
    </w:p>
    <w:p w:rsidR="000D0386" w:rsidRDefault="00E94547">
      <w:pPr>
        <w:pStyle w:val="a3"/>
        <w:numPr>
          <w:ilvl w:val="0"/>
          <w:numId w:val="18"/>
        </w:numPr>
        <w:tabs>
          <w:tab w:val="left" w:pos="707"/>
        </w:tabs>
      </w:pPr>
      <w:r>
        <w:t>1910 — Япония аннексирует Корею.</w:t>
      </w:r>
    </w:p>
    <w:p w:rsidR="000D0386" w:rsidRDefault="00E94547">
      <w:pPr>
        <w:pStyle w:val="a3"/>
        <w:numPr>
          <w:ilvl w:val="0"/>
          <w:numId w:val="17"/>
        </w:numPr>
        <w:tabs>
          <w:tab w:val="left" w:pos="707"/>
        </w:tabs>
      </w:pPr>
      <w:r>
        <w:t>1916 — Последняя волна антияпонских восстаний ыйбёнов.</w:t>
      </w:r>
    </w:p>
    <w:p w:rsidR="000D0386" w:rsidRDefault="00E94547">
      <w:pPr>
        <w:pStyle w:val="a3"/>
        <w:numPr>
          <w:ilvl w:val="0"/>
          <w:numId w:val="16"/>
        </w:numPr>
        <w:tabs>
          <w:tab w:val="left" w:pos="707"/>
        </w:tabs>
      </w:pPr>
      <w:r>
        <w:t>1919 — Движение первого марта разгоняется военными и полицейскими.</w:t>
      </w:r>
    </w:p>
    <w:p w:rsidR="000D0386" w:rsidRDefault="00E94547">
      <w:pPr>
        <w:pStyle w:val="a3"/>
        <w:numPr>
          <w:ilvl w:val="0"/>
          <w:numId w:val="15"/>
        </w:numPr>
        <w:tabs>
          <w:tab w:val="left" w:pos="707"/>
        </w:tabs>
      </w:pPr>
      <w:r>
        <w:t>1920-е — «эра культурного управления» генерал-губернатора Сайто Макото.</w:t>
      </w:r>
    </w:p>
    <w:p w:rsidR="000D0386" w:rsidRDefault="00E94547">
      <w:pPr>
        <w:pStyle w:val="a3"/>
        <w:numPr>
          <w:ilvl w:val="0"/>
          <w:numId w:val="14"/>
        </w:numPr>
        <w:tabs>
          <w:tab w:val="left" w:pos="707"/>
        </w:tabs>
      </w:pPr>
      <w:r>
        <w:t>1945 — получение независимости.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9. Разделённая Корея</w:t>
      </w:r>
    </w:p>
    <w:p w:rsidR="000D0386" w:rsidRDefault="00E94547">
      <w:pPr>
        <w:pStyle w:val="a3"/>
        <w:numPr>
          <w:ilvl w:val="0"/>
          <w:numId w:val="13"/>
        </w:numPr>
        <w:tabs>
          <w:tab w:val="left" w:pos="707"/>
        </w:tabs>
      </w:pPr>
      <w:r>
        <w:t>1945 — После капитуляции Японии Корейский полуостров разделятся на зоны влияния СССР и США по 38 параллели.</w:t>
      </w:r>
    </w:p>
    <w:p w:rsidR="000D0386" w:rsidRDefault="00E94547">
      <w:pPr>
        <w:pStyle w:val="a3"/>
        <w:numPr>
          <w:ilvl w:val="0"/>
          <w:numId w:val="12"/>
        </w:numPr>
        <w:tabs>
          <w:tab w:val="left" w:pos="707"/>
        </w:tabs>
      </w:pPr>
      <w:r>
        <w:t>1948 — В Северной и Южной Корее устанавливаются независимые режимы, возглавляемые соответственно Ким Ир Сеном и Ли Сын Маном.</w:t>
      </w:r>
    </w:p>
    <w:p w:rsidR="000D0386" w:rsidRDefault="00E94547">
      <w:pPr>
        <w:pStyle w:val="a3"/>
        <w:numPr>
          <w:ilvl w:val="0"/>
          <w:numId w:val="11"/>
        </w:numPr>
        <w:tabs>
          <w:tab w:val="left" w:pos="707"/>
        </w:tabs>
      </w:pPr>
      <w:r>
        <w:t>1950 — Начало Корейской войны.</w:t>
      </w:r>
    </w:p>
    <w:p w:rsidR="000D0386" w:rsidRDefault="00E94547">
      <w:pPr>
        <w:pStyle w:val="a3"/>
        <w:numPr>
          <w:ilvl w:val="0"/>
          <w:numId w:val="10"/>
        </w:numPr>
        <w:tabs>
          <w:tab w:val="left" w:pos="707"/>
        </w:tabs>
      </w:pPr>
      <w:r>
        <w:t>1953 — Формальное окончание Корейской войны, официально мирный договор не подписан до сих пор.</w:t>
      </w:r>
    </w:p>
    <w:p w:rsidR="000D0386" w:rsidRDefault="00E94547">
      <w:pPr>
        <w:pStyle w:val="a3"/>
        <w:numPr>
          <w:ilvl w:val="0"/>
          <w:numId w:val="9"/>
        </w:numPr>
        <w:tabs>
          <w:tab w:val="left" w:pos="707"/>
        </w:tabs>
      </w:pPr>
      <w:r>
        <w:t>1960 — Апрельская революция знаменует окончание авторитарной Первой Республики Южной Кореи. Ли Сын Ман уезжает в ссылку.</w:t>
      </w:r>
    </w:p>
    <w:p w:rsidR="000D0386" w:rsidRDefault="00E94547">
      <w:pPr>
        <w:pStyle w:val="a3"/>
        <w:numPr>
          <w:ilvl w:val="0"/>
          <w:numId w:val="8"/>
        </w:numPr>
        <w:tabs>
          <w:tab w:val="left" w:pos="707"/>
        </w:tabs>
      </w:pPr>
      <w:r>
        <w:t>1962 — Военный переворот. Окончание Второй Республики Южной Кореи.</w:t>
      </w:r>
    </w:p>
    <w:p w:rsidR="000D0386" w:rsidRDefault="00E94547">
      <w:pPr>
        <w:pStyle w:val="a3"/>
        <w:numPr>
          <w:ilvl w:val="0"/>
          <w:numId w:val="7"/>
        </w:numPr>
        <w:tabs>
          <w:tab w:val="left" w:pos="707"/>
        </w:tabs>
      </w:pPr>
      <w:r>
        <w:t>1972 — Первые перекрёстные переговоры между Северной и Южной Кореей.</w:t>
      </w:r>
    </w:p>
    <w:p w:rsidR="000D0386" w:rsidRDefault="00E94547">
      <w:pPr>
        <w:pStyle w:val="a3"/>
        <w:numPr>
          <w:ilvl w:val="0"/>
          <w:numId w:val="6"/>
        </w:numPr>
        <w:tabs>
          <w:tab w:val="left" w:pos="707"/>
        </w:tabs>
      </w:pPr>
      <w:r>
        <w:t>1979 — Президент Пак Чон Хи убит одним из своих сподвижников.</w:t>
      </w:r>
    </w:p>
    <w:p w:rsidR="000D0386" w:rsidRDefault="00E94547">
      <w:pPr>
        <w:pStyle w:val="a3"/>
        <w:numPr>
          <w:ilvl w:val="0"/>
          <w:numId w:val="5"/>
        </w:numPr>
        <w:tabs>
          <w:tab w:val="left" w:pos="707"/>
        </w:tabs>
      </w:pPr>
      <w:r>
        <w:t>1980 — Бойня в Кванджу.</w:t>
      </w:r>
    </w:p>
    <w:p w:rsidR="000D0386" w:rsidRDefault="00E94547">
      <w:pPr>
        <w:pStyle w:val="a3"/>
        <w:numPr>
          <w:ilvl w:val="0"/>
          <w:numId w:val="4"/>
        </w:numPr>
        <w:tabs>
          <w:tab w:val="left" w:pos="707"/>
        </w:tabs>
      </w:pPr>
      <w:r>
        <w:t>1988 — Демократические выборы в Южной Корее. Начало Шестой Республики.</w:t>
      </w:r>
    </w:p>
    <w:p w:rsidR="000D0386" w:rsidRDefault="00E94547">
      <w:pPr>
        <w:pStyle w:val="a3"/>
        <w:numPr>
          <w:ilvl w:val="0"/>
          <w:numId w:val="3"/>
        </w:numPr>
        <w:tabs>
          <w:tab w:val="left" w:pos="707"/>
        </w:tabs>
      </w:pPr>
      <w:r>
        <w:t>1994 — Главой КНДР после смерти Ким Ир Сена становится его сын Ким Чен Ир.</w:t>
      </w:r>
    </w:p>
    <w:p w:rsidR="000D0386" w:rsidRDefault="00E94547">
      <w:pPr>
        <w:pStyle w:val="a3"/>
        <w:numPr>
          <w:ilvl w:val="0"/>
          <w:numId w:val="2"/>
        </w:numPr>
        <w:tabs>
          <w:tab w:val="left" w:pos="707"/>
        </w:tabs>
      </w:pPr>
      <w:r>
        <w:t>2000 — Первый саммит лидеров КНДР и Южной Кореи, на котором Южную Корею представлял Ким Дэ Джун, а КНДР — Ким Чен Ир.</w:t>
      </w:r>
    </w:p>
    <w:p w:rsidR="000D0386" w:rsidRDefault="00E9454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D0386" w:rsidRDefault="00E94547">
      <w:pPr>
        <w:pStyle w:val="a3"/>
        <w:numPr>
          <w:ilvl w:val="0"/>
          <w:numId w:val="1"/>
        </w:numPr>
        <w:tabs>
          <w:tab w:val="left" w:pos="707"/>
        </w:tabs>
      </w:pPr>
      <w:r>
        <w:t>Нам, Эндрю. 1996, с. 561</w:t>
      </w:r>
    </w:p>
    <w:p w:rsidR="000D0386" w:rsidRDefault="00E94547">
      <w:pPr>
        <w:pStyle w:val="a3"/>
        <w:spacing w:after="0"/>
      </w:pPr>
      <w:r>
        <w:t>Источник: http://ru.wikipedia.org/wiki/Хронология_корейской_истории</w:t>
      </w:r>
      <w:bookmarkStart w:id="0" w:name="_GoBack"/>
      <w:bookmarkEnd w:id="0"/>
    </w:p>
    <w:sectPr w:rsidR="000D038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RTF_Num 1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multilevel"/>
    <w:tmpl w:val="0000000D"/>
    <w:name w:val="RTF_Num 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RTF_Num 1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RTF_Num 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RTF_Num 1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RTF_Num 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7">
    <w:nsid w:val="00000012"/>
    <w:multiLevelType w:val="multilevel"/>
    <w:tmpl w:val="00000012"/>
    <w:name w:val="RTF_Num 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8">
    <w:nsid w:val="00000013"/>
    <w:multiLevelType w:val="multilevel"/>
    <w:tmpl w:val="00000013"/>
    <w:name w:val="RTF_Num 2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9">
    <w:nsid w:val="00000014"/>
    <w:multiLevelType w:val="multilevel"/>
    <w:tmpl w:val="00000014"/>
    <w:name w:val="RTF_Num 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0">
    <w:nsid w:val="00000015"/>
    <w:multiLevelType w:val="multilevel"/>
    <w:tmpl w:val="00000015"/>
    <w:name w:val="RTF_Num 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1">
    <w:nsid w:val="00000016"/>
    <w:multiLevelType w:val="multilevel"/>
    <w:tmpl w:val="00000016"/>
    <w:name w:val="RTF_Num 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2">
    <w:nsid w:val="00000017"/>
    <w:multiLevelType w:val="multilevel"/>
    <w:tmpl w:val="00000017"/>
    <w:name w:val="RTF_Num 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3">
    <w:nsid w:val="00000018"/>
    <w:multiLevelType w:val="multilevel"/>
    <w:tmpl w:val="00000018"/>
    <w:name w:val="RTF_Num 2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4">
    <w:nsid w:val="00000019"/>
    <w:multiLevelType w:val="multilevel"/>
    <w:tmpl w:val="00000019"/>
    <w:name w:val="RTF_Num 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5">
    <w:nsid w:val="0000001A"/>
    <w:multiLevelType w:val="multilevel"/>
    <w:tmpl w:val="0000001A"/>
    <w:name w:val="RTF_Num 2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6">
    <w:nsid w:val="0000001B"/>
    <w:multiLevelType w:val="multilevel"/>
    <w:tmpl w:val="0000001B"/>
    <w:name w:val="RTF_Num 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7">
    <w:nsid w:val="0000001C"/>
    <w:multiLevelType w:val="multilevel"/>
    <w:tmpl w:val="0000001C"/>
    <w:name w:val="RTF_Num 2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8">
    <w:nsid w:val="0000001D"/>
    <w:multiLevelType w:val="multilevel"/>
    <w:tmpl w:val="0000001D"/>
    <w:name w:val="RTF_Num 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9">
    <w:nsid w:val="0000001E"/>
    <w:multiLevelType w:val="multilevel"/>
    <w:tmpl w:val="0000001E"/>
    <w:name w:val="RTF_Num 3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0">
    <w:nsid w:val="0000001F"/>
    <w:multiLevelType w:val="multilevel"/>
    <w:tmpl w:val="0000001F"/>
    <w:name w:val="RTF_Num 3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RTF_Num 3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RTF_Num 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RTF_Num 3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4">
    <w:nsid w:val="00000023"/>
    <w:multiLevelType w:val="multilevel"/>
    <w:tmpl w:val="00000023"/>
    <w:name w:val="RTF_Num 3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5">
    <w:nsid w:val="00000024"/>
    <w:multiLevelType w:val="multilevel"/>
    <w:tmpl w:val="00000024"/>
    <w:name w:val="RTF_Num 3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6">
    <w:nsid w:val="00000025"/>
    <w:multiLevelType w:val="multilevel"/>
    <w:tmpl w:val="00000025"/>
    <w:name w:val="RTF_Num 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7">
    <w:nsid w:val="00000026"/>
    <w:multiLevelType w:val="multilevel"/>
    <w:tmpl w:val="00000026"/>
    <w:name w:val="RTF_Num 3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8">
    <w:nsid w:val="00000027"/>
    <w:multiLevelType w:val="multilevel"/>
    <w:tmpl w:val="00000027"/>
    <w:name w:val="RTF_Num 4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9">
    <w:nsid w:val="00000028"/>
    <w:multiLevelType w:val="multilevel"/>
    <w:tmpl w:val="00000028"/>
    <w:name w:val="RTF_Num 4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0">
    <w:nsid w:val="00000029"/>
    <w:multiLevelType w:val="multilevel"/>
    <w:tmpl w:val="00000029"/>
    <w:name w:val="RTF_Num 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1">
    <w:nsid w:val="0000002A"/>
    <w:multiLevelType w:val="multilevel"/>
    <w:tmpl w:val="0000002A"/>
    <w:name w:val="RTF_Num 4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2">
    <w:nsid w:val="0000002B"/>
    <w:multiLevelType w:val="multilevel"/>
    <w:tmpl w:val="0000002B"/>
    <w:name w:val="RTF_Num 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3">
    <w:nsid w:val="0000002C"/>
    <w:multiLevelType w:val="multilevel"/>
    <w:tmpl w:val="0000002C"/>
    <w:name w:val="RTF_Num 4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4">
    <w:nsid w:val="0000002D"/>
    <w:multiLevelType w:val="multilevel"/>
    <w:tmpl w:val="0000002D"/>
    <w:name w:val="RTF_Num 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5">
    <w:nsid w:val="0000002E"/>
    <w:multiLevelType w:val="multilevel"/>
    <w:tmpl w:val="0000002E"/>
    <w:name w:val="RTF_Num 4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6">
    <w:nsid w:val="0000002F"/>
    <w:multiLevelType w:val="multilevel"/>
    <w:tmpl w:val="0000002F"/>
    <w:name w:val="RTF_Num 4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7">
    <w:nsid w:val="00000030"/>
    <w:multiLevelType w:val="multilevel"/>
    <w:tmpl w:val="00000030"/>
    <w:name w:val="RTF_Num 4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8">
    <w:nsid w:val="00000031"/>
    <w:multiLevelType w:val="multilevel"/>
    <w:tmpl w:val="00000031"/>
    <w:name w:val="RTF_Num 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9">
    <w:nsid w:val="00000032"/>
    <w:multiLevelType w:val="multilevel"/>
    <w:tmpl w:val="00000032"/>
    <w:name w:val="RTF_Num 5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0">
    <w:nsid w:val="00000033"/>
    <w:multiLevelType w:val="multilevel"/>
    <w:tmpl w:val="00000033"/>
    <w:name w:val="RTF_Num 5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1">
    <w:nsid w:val="00000034"/>
    <w:multiLevelType w:val="multilevel"/>
    <w:tmpl w:val="00000034"/>
    <w:name w:val="RTF_Num 5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2">
    <w:nsid w:val="00000035"/>
    <w:multiLevelType w:val="multilevel"/>
    <w:tmpl w:val="00000035"/>
    <w:name w:val="RTF_Num 5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3">
    <w:nsid w:val="00000036"/>
    <w:multiLevelType w:val="multilevel"/>
    <w:tmpl w:val="00000036"/>
    <w:name w:val="RTF_Num 5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4">
    <w:nsid w:val="00000037"/>
    <w:multiLevelType w:val="multilevel"/>
    <w:tmpl w:val="00000037"/>
    <w:name w:val="RTF_Num 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5">
    <w:nsid w:val="00000038"/>
    <w:multiLevelType w:val="multilevel"/>
    <w:tmpl w:val="00000038"/>
    <w:name w:val="RTF_Num 5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6">
    <w:nsid w:val="00000039"/>
    <w:multiLevelType w:val="multilevel"/>
    <w:tmpl w:val="00000039"/>
    <w:name w:val="RTF_Num 5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7">
    <w:nsid w:val="0000003A"/>
    <w:multiLevelType w:val="multilevel"/>
    <w:tmpl w:val="0000003A"/>
    <w:name w:val="RTF_Num 5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8">
    <w:nsid w:val="0000003B"/>
    <w:multiLevelType w:val="multilevel"/>
    <w:tmpl w:val="0000003B"/>
    <w:name w:val="RTF_Num 6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9">
    <w:nsid w:val="0000003C"/>
    <w:multiLevelType w:val="multilevel"/>
    <w:tmpl w:val="0000003C"/>
    <w:name w:val="RTF_Num 6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0">
    <w:nsid w:val="0000003D"/>
    <w:multiLevelType w:val="multilevel"/>
    <w:tmpl w:val="0000003D"/>
    <w:name w:val="RTF_Num 6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1">
    <w:nsid w:val="0000003E"/>
    <w:multiLevelType w:val="multilevel"/>
    <w:tmpl w:val="0000003E"/>
    <w:name w:val="RTF_Num 6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2">
    <w:nsid w:val="0000003F"/>
    <w:multiLevelType w:val="multilevel"/>
    <w:tmpl w:val="0000003F"/>
    <w:name w:val="RTF_Num 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3">
    <w:nsid w:val="00000040"/>
    <w:multiLevelType w:val="multilevel"/>
    <w:tmpl w:val="00000040"/>
    <w:name w:val="RTF_Num 6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4">
    <w:nsid w:val="00000041"/>
    <w:multiLevelType w:val="multilevel"/>
    <w:tmpl w:val="00000041"/>
    <w:name w:val="RTF_Num 6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5">
    <w:nsid w:val="00000042"/>
    <w:multiLevelType w:val="multilevel"/>
    <w:tmpl w:val="00000042"/>
    <w:name w:val="RTF_Num 6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6">
    <w:nsid w:val="00000043"/>
    <w:multiLevelType w:val="multilevel"/>
    <w:tmpl w:val="00000043"/>
    <w:name w:val="RTF_Num 6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7">
    <w:nsid w:val="00000044"/>
    <w:multiLevelType w:val="multilevel"/>
    <w:tmpl w:val="00000044"/>
    <w:name w:val="RTF_Num 6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8">
    <w:nsid w:val="00000045"/>
    <w:multiLevelType w:val="multilevel"/>
    <w:tmpl w:val="00000045"/>
    <w:name w:val="RTF_Num 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9">
    <w:nsid w:val="00000046"/>
    <w:multiLevelType w:val="multilevel"/>
    <w:tmpl w:val="00000046"/>
    <w:name w:val="RTF_Num 7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0">
    <w:nsid w:val="00000047"/>
    <w:multiLevelType w:val="multilevel"/>
    <w:tmpl w:val="00000047"/>
    <w:name w:val="RTF_Num 7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1">
    <w:nsid w:val="00000048"/>
    <w:multiLevelType w:val="multilevel"/>
    <w:tmpl w:val="00000048"/>
    <w:name w:val="RTF_Num 7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2">
    <w:nsid w:val="00000049"/>
    <w:multiLevelType w:val="multilevel"/>
    <w:tmpl w:val="00000049"/>
    <w:name w:val="RTF_Num 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3">
    <w:nsid w:val="0000004A"/>
    <w:multiLevelType w:val="multilevel"/>
    <w:tmpl w:val="0000004A"/>
    <w:name w:val="RTF_Num 7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4">
    <w:nsid w:val="0000004B"/>
    <w:multiLevelType w:val="multilevel"/>
    <w:tmpl w:val="0000004B"/>
    <w:name w:val="RTF_Num 7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5">
    <w:nsid w:val="0000004C"/>
    <w:multiLevelType w:val="multilevel"/>
    <w:tmpl w:val="0000004C"/>
    <w:name w:val="RTF_Num 7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6">
    <w:nsid w:val="0000004D"/>
    <w:multiLevelType w:val="multilevel"/>
    <w:tmpl w:val="0000004D"/>
    <w:name w:val="RTF_Num 7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7">
    <w:nsid w:val="0000004E"/>
    <w:multiLevelType w:val="multilevel"/>
    <w:tmpl w:val="0000004E"/>
    <w:name w:val="RTF_Num 7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8">
    <w:nsid w:val="0000004F"/>
    <w:multiLevelType w:val="multilevel"/>
    <w:tmpl w:val="0000004F"/>
    <w:name w:val="RTF_Num 8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9">
    <w:nsid w:val="00000050"/>
    <w:multiLevelType w:val="multilevel"/>
    <w:tmpl w:val="00000050"/>
    <w:name w:val="RTF_Num 8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0">
    <w:nsid w:val="00000051"/>
    <w:multiLevelType w:val="multilevel"/>
    <w:tmpl w:val="00000051"/>
    <w:name w:val="RTF_Num 8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1">
    <w:nsid w:val="00000052"/>
    <w:multiLevelType w:val="multilevel"/>
    <w:tmpl w:val="00000052"/>
    <w:name w:val="RTF_Num 8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2">
    <w:nsid w:val="00000053"/>
    <w:multiLevelType w:val="multilevel"/>
    <w:tmpl w:val="00000053"/>
    <w:name w:val="RTF_Num 8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3">
    <w:nsid w:val="00000054"/>
    <w:multiLevelType w:val="multilevel"/>
    <w:tmpl w:val="00000054"/>
    <w:name w:val="RTF_Num 8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4">
    <w:nsid w:val="00000055"/>
    <w:multiLevelType w:val="multilevel"/>
    <w:tmpl w:val="0000005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4547"/>
    <w:rsid w:val="000D0386"/>
    <w:rsid w:val="004C212E"/>
    <w:rsid w:val="00E9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A73A8-86E9-4F2F-A5F5-A280246B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  <w:rPr>
      <w:rFonts w:ascii="StarSymbol" w:eastAsia="StarSymbol" w:hAnsi="StarSymbol" w:cs="StarSymbol"/>
      <w:sz w:val="18"/>
      <w:szCs w:val="18"/>
    </w:rPr>
  </w:style>
  <w:style w:type="character" w:customStyle="1" w:styleId="RTFNum122">
    <w:name w:val="RTF_Num 12 2"/>
    <w:rPr>
      <w:rFonts w:ascii="StarSymbol" w:eastAsia="StarSymbol" w:hAnsi="StarSymbol" w:cs="StarSymbol"/>
      <w:sz w:val="18"/>
      <w:szCs w:val="18"/>
    </w:rPr>
  </w:style>
  <w:style w:type="character" w:customStyle="1" w:styleId="RTFNum123">
    <w:name w:val="RTF_Num 12 3"/>
    <w:rPr>
      <w:rFonts w:ascii="StarSymbol" w:eastAsia="StarSymbol" w:hAnsi="StarSymbol" w:cs="StarSymbol"/>
      <w:sz w:val="18"/>
      <w:szCs w:val="18"/>
    </w:rPr>
  </w:style>
  <w:style w:type="character" w:customStyle="1" w:styleId="RTFNum124">
    <w:name w:val="RTF_Num 12 4"/>
    <w:rPr>
      <w:rFonts w:ascii="StarSymbol" w:eastAsia="StarSymbol" w:hAnsi="StarSymbol" w:cs="StarSymbol"/>
      <w:sz w:val="18"/>
      <w:szCs w:val="18"/>
    </w:rPr>
  </w:style>
  <w:style w:type="character" w:customStyle="1" w:styleId="RTFNum125">
    <w:name w:val="RTF_Num 12 5"/>
    <w:rPr>
      <w:rFonts w:ascii="StarSymbol" w:eastAsia="StarSymbol" w:hAnsi="StarSymbol" w:cs="StarSymbol"/>
      <w:sz w:val="18"/>
      <w:szCs w:val="18"/>
    </w:rPr>
  </w:style>
  <w:style w:type="character" w:customStyle="1" w:styleId="RTFNum126">
    <w:name w:val="RTF_Num 12 6"/>
    <w:rPr>
      <w:rFonts w:ascii="StarSymbol" w:eastAsia="StarSymbol" w:hAnsi="StarSymbol" w:cs="StarSymbol"/>
      <w:sz w:val="18"/>
      <w:szCs w:val="18"/>
    </w:rPr>
  </w:style>
  <w:style w:type="character" w:customStyle="1" w:styleId="RTFNum127">
    <w:name w:val="RTF_Num 12 7"/>
    <w:rPr>
      <w:rFonts w:ascii="StarSymbol" w:eastAsia="StarSymbol" w:hAnsi="StarSymbol" w:cs="StarSymbol"/>
      <w:sz w:val="18"/>
      <w:szCs w:val="18"/>
    </w:rPr>
  </w:style>
  <w:style w:type="character" w:customStyle="1" w:styleId="RTFNum128">
    <w:name w:val="RTF_Num 12 8"/>
    <w:rPr>
      <w:rFonts w:ascii="StarSymbol" w:eastAsia="StarSymbol" w:hAnsi="StarSymbol" w:cs="StarSymbol"/>
      <w:sz w:val="18"/>
      <w:szCs w:val="18"/>
    </w:rPr>
  </w:style>
  <w:style w:type="character" w:customStyle="1" w:styleId="RTFNum129">
    <w:name w:val="RTF_Num 12 9"/>
    <w:rPr>
      <w:rFonts w:ascii="StarSymbol" w:eastAsia="StarSymbol" w:hAnsi="StarSymbol" w:cs="StarSymbol"/>
      <w:sz w:val="18"/>
      <w:szCs w:val="18"/>
    </w:rPr>
  </w:style>
  <w:style w:type="character" w:customStyle="1" w:styleId="RTFNum1210">
    <w:name w:val="RTF_Num 12 10"/>
    <w:rPr>
      <w:rFonts w:ascii="StarSymbol" w:eastAsia="StarSymbol" w:hAnsi="StarSymbol" w:cs="StarSymbol"/>
      <w:sz w:val="18"/>
      <w:szCs w:val="18"/>
    </w:rPr>
  </w:style>
  <w:style w:type="character" w:customStyle="1" w:styleId="RTFNum131">
    <w:name w:val="RTF_Num 13 1"/>
    <w:rPr>
      <w:rFonts w:ascii="StarSymbol" w:eastAsia="StarSymbol" w:hAnsi="StarSymbol" w:cs="StarSymbol"/>
      <w:sz w:val="18"/>
      <w:szCs w:val="18"/>
    </w:rPr>
  </w:style>
  <w:style w:type="character" w:customStyle="1" w:styleId="RTFNum132">
    <w:name w:val="RTF_Num 13 2"/>
    <w:rPr>
      <w:rFonts w:ascii="StarSymbol" w:eastAsia="StarSymbol" w:hAnsi="StarSymbol" w:cs="StarSymbol"/>
      <w:sz w:val="18"/>
      <w:szCs w:val="18"/>
    </w:rPr>
  </w:style>
  <w:style w:type="character" w:customStyle="1" w:styleId="RTFNum133">
    <w:name w:val="RTF_Num 13 3"/>
    <w:rPr>
      <w:rFonts w:ascii="StarSymbol" w:eastAsia="StarSymbol" w:hAnsi="StarSymbol" w:cs="StarSymbol"/>
      <w:sz w:val="18"/>
      <w:szCs w:val="18"/>
    </w:rPr>
  </w:style>
  <w:style w:type="character" w:customStyle="1" w:styleId="RTFNum134">
    <w:name w:val="RTF_Num 13 4"/>
    <w:rPr>
      <w:rFonts w:ascii="StarSymbol" w:eastAsia="StarSymbol" w:hAnsi="StarSymbol" w:cs="StarSymbol"/>
      <w:sz w:val="18"/>
      <w:szCs w:val="18"/>
    </w:rPr>
  </w:style>
  <w:style w:type="character" w:customStyle="1" w:styleId="RTFNum135">
    <w:name w:val="RTF_Num 13 5"/>
    <w:rPr>
      <w:rFonts w:ascii="StarSymbol" w:eastAsia="StarSymbol" w:hAnsi="StarSymbol" w:cs="StarSymbol"/>
      <w:sz w:val="18"/>
      <w:szCs w:val="18"/>
    </w:rPr>
  </w:style>
  <w:style w:type="character" w:customStyle="1" w:styleId="RTFNum136">
    <w:name w:val="RTF_Num 13 6"/>
    <w:rPr>
      <w:rFonts w:ascii="StarSymbol" w:eastAsia="StarSymbol" w:hAnsi="StarSymbol" w:cs="StarSymbol"/>
      <w:sz w:val="18"/>
      <w:szCs w:val="18"/>
    </w:rPr>
  </w:style>
  <w:style w:type="character" w:customStyle="1" w:styleId="RTFNum137">
    <w:name w:val="RTF_Num 13 7"/>
    <w:rPr>
      <w:rFonts w:ascii="StarSymbol" w:eastAsia="StarSymbol" w:hAnsi="StarSymbol" w:cs="StarSymbol"/>
      <w:sz w:val="18"/>
      <w:szCs w:val="18"/>
    </w:rPr>
  </w:style>
  <w:style w:type="character" w:customStyle="1" w:styleId="RTFNum138">
    <w:name w:val="RTF_Num 13 8"/>
    <w:rPr>
      <w:rFonts w:ascii="StarSymbol" w:eastAsia="StarSymbol" w:hAnsi="StarSymbol" w:cs="StarSymbol"/>
      <w:sz w:val="18"/>
      <w:szCs w:val="18"/>
    </w:rPr>
  </w:style>
  <w:style w:type="character" w:customStyle="1" w:styleId="RTFNum139">
    <w:name w:val="RTF_Num 13 9"/>
    <w:rPr>
      <w:rFonts w:ascii="StarSymbol" w:eastAsia="StarSymbol" w:hAnsi="StarSymbol" w:cs="StarSymbol"/>
      <w:sz w:val="18"/>
      <w:szCs w:val="18"/>
    </w:rPr>
  </w:style>
  <w:style w:type="character" w:customStyle="1" w:styleId="RTFNum1310">
    <w:name w:val="RTF_Num 13 10"/>
    <w:rPr>
      <w:rFonts w:ascii="StarSymbol" w:eastAsia="StarSymbol" w:hAnsi="StarSymbol" w:cs="StarSymbol"/>
      <w:sz w:val="18"/>
      <w:szCs w:val="18"/>
    </w:rPr>
  </w:style>
  <w:style w:type="character" w:customStyle="1" w:styleId="RTFNum141">
    <w:name w:val="RTF_Num 14 1"/>
    <w:rPr>
      <w:rFonts w:ascii="StarSymbol" w:eastAsia="StarSymbol" w:hAnsi="StarSymbol" w:cs="StarSymbol"/>
      <w:sz w:val="18"/>
      <w:szCs w:val="18"/>
    </w:rPr>
  </w:style>
  <w:style w:type="character" w:customStyle="1" w:styleId="RTFNum142">
    <w:name w:val="RTF_Num 14 2"/>
    <w:rPr>
      <w:rFonts w:ascii="StarSymbol" w:eastAsia="StarSymbol" w:hAnsi="StarSymbol" w:cs="StarSymbol"/>
      <w:sz w:val="18"/>
      <w:szCs w:val="18"/>
    </w:rPr>
  </w:style>
  <w:style w:type="character" w:customStyle="1" w:styleId="RTFNum143">
    <w:name w:val="RTF_Num 14 3"/>
    <w:rPr>
      <w:rFonts w:ascii="StarSymbol" w:eastAsia="StarSymbol" w:hAnsi="StarSymbol" w:cs="StarSymbol"/>
      <w:sz w:val="18"/>
      <w:szCs w:val="18"/>
    </w:rPr>
  </w:style>
  <w:style w:type="character" w:customStyle="1" w:styleId="RTFNum144">
    <w:name w:val="RTF_Num 14 4"/>
    <w:rPr>
      <w:rFonts w:ascii="StarSymbol" w:eastAsia="StarSymbol" w:hAnsi="StarSymbol" w:cs="StarSymbol"/>
      <w:sz w:val="18"/>
      <w:szCs w:val="18"/>
    </w:rPr>
  </w:style>
  <w:style w:type="character" w:customStyle="1" w:styleId="RTFNum145">
    <w:name w:val="RTF_Num 14 5"/>
    <w:rPr>
      <w:rFonts w:ascii="StarSymbol" w:eastAsia="StarSymbol" w:hAnsi="StarSymbol" w:cs="StarSymbol"/>
      <w:sz w:val="18"/>
      <w:szCs w:val="18"/>
    </w:rPr>
  </w:style>
  <w:style w:type="character" w:customStyle="1" w:styleId="RTFNum146">
    <w:name w:val="RTF_Num 14 6"/>
    <w:rPr>
      <w:rFonts w:ascii="StarSymbol" w:eastAsia="StarSymbol" w:hAnsi="StarSymbol" w:cs="StarSymbol"/>
      <w:sz w:val="18"/>
      <w:szCs w:val="18"/>
    </w:rPr>
  </w:style>
  <w:style w:type="character" w:customStyle="1" w:styleId="RTFNum147">
    <w:name w:val="RTF_Num 14 7"/>
    <w:rPr>
      <w:rFonts w:ascii="StarSymbol" w:eastAsia="StarSymbol" w:hAnsi="StarSymbol" w:cs="StarSymbol"/>
      <w:sz w:val="18"/>
      <w:szCs w:val="18"/>
    </w:rPr>
  </w:style>
  <w:style w:type="character" w:customStyle="1" w:styleId="RTFNum148">
    <w:name w:val="RTF_Num 14 8"/>
    <w:rPr>
      <w:rFonts w:ascii="StarSymbol" w:eastAsia="StarSymbol" w:hAnsi="StarSymbol" w:cs="StarSymbol"/>
      <w:sz w:val="18"/>
      <w:szCs w:val="18"/>
    </w:rPr>
  </w:style>
  <w:style w:type="character" w:customStyle="1" w:styleId="RTFNum149">
    <w:name w:val="RTF_Num 14 9"/>
    <w:rPr>
      <w:rFonts w:ascii="StarSymbol" w:eastAsia="StarSymbol" w:hAnsi="StarSymbol" w:cs="StarSymbol"/>
      <w:sz w:val="18"/>
      <w:szCs w:val="18"/>
    </w:rPr>
  </w:style>
  <w:style w:type="character" w:customStyle="1" w:styleId="RTFNum1410">
    <w:name w:val="RTF_Num 14 10"/>
    <w:rPr>
      <w:rFonts w:ascii="StarSymbol" w:eastAsia="StarSymbol" w:hAnsi="StarSymbol" w:cs="StarSymbol"/>
      <w:sz w:val="18"/>
      <w:szCs w:val="18"/>
    </w:rPr>
  </w:style>
  <w:style w:type="character" w:customStyle="1" w:styleId="RTFNum151">
    <w:name w:val="RTF_Num 15 1"/>
    <w:rPr>
      <w:rFonts w:ascii="StarSymbol" w:eastAsia="StarSymbol" w:hAnsi="StarSymbol" w:cs="StarSymbol"/>
      <w:sz w:val="18"/>
      <w:szCs w:val="18"/>
    </w:rPr>
  </w:style>
  <w:style w:type="character" w:customStyle="1" w:styleId="RTFNum152">
    <w:name w:val="RTF_Num 15 2"/>
    <w:rPr>
      <w:rFonts w:ascii="StarSymbol" w:eastAsia="StarSymbol" w:hAnsi="StarSymbol" w:cs="StarSymbol"/>
      <w:sz w:val="18"/>
      <w:szCs w:val="18"/>
    </w:rPr>
  </w:style>
  <w:style w:type="character" w:customStyle="1" w:styleId="RTFNum153">
    <w:name w:val="RTF_Num 15 3"/>
    <w:rPr>
      <w:rFonts w:ascii="StarSymbol" w:eastAsia="StarSymbol" w:hAnsi="StarSymbol" w:cs="StarSymbol"/>
      <w:sz w:val="18"/>
      <w:szCs w:val="18"/>
    </w:rPr>
  </w:style>
  <w:style w:type="character" w:customStyle="1" w:styleId="RTFNum154">
    <w:name w:val="RTF_Num 15 4"/>
    <w:rPr>
      <w:rFonts w:ascii="StarSymbol" w:eastAsia="StarSymbol" w:hAnsi="StarSymbol" w:cs="StarSymbol"/>
      <w:sz w:val="18"/>
      <w:szCs w:val="18"/>
    </w:rPr>
  </w:style>
  <w:style w:type="character" w:customStyle="1" w:styleId="RTFNum155">
    <w:name w:val="RTF_Num 15 5"/>
    <w:rPr>
      <w:rFonts w:ascii="StarSymbol" w:eastAsia="StarSymbol" w:hAnsi="StarSymbol" w:cs="StarSymbol"/>
      <w:sz w:val="18"/>
      <w:szCs w:val="18"/>
    </w:rPr>
  </w:style>
  <w:style w:type="character" w:customStyle="1" w:styleId="RTFNum156">
    <w:name w:val="RTF_Num 15 6"/>
    <w:rPr>
      <w:rFonts w:ascii="StarSymbol" w:eastAsia="StarSymbol" w:hAnsi="StarSymbol" w:cs="StarSymbol"/>
      <w:sz w:val="18"/>
      <w:szCs w:val="18"/>
    </w:rPr>
  </w:style>
  <w:style w:type="character" w:customStyle="1" w:styleId="RTFNum157">
    <w:name w:val="RTF_Num 15 7"/>
    <w:rPr>
      <w:rFonts w:ascii="StarSymbol" w:eastAsia="StarSymbol" w:hAnsi="StarSymbol" w:cs="StarSymbol"/>
      <w:sz w:val="18"/>
      <w:szCs w:val="18"/>
    </w:rPr>
  </w:style>
  <w:style w:type="character" w:customStyle="1" w:styleId="RTFNum158">
    <w:name w:val="RTF_Num 15 8"/>
    <w:rPr>
      <w:rFonts w:ascii="StarSymbol" w:eastAsia="StarSymbol" w:hAnsi="StarSymbol" w:cs="StarSymbol"/>
      <w:sz w:val="18"/>
      <w:szCs w:val="18"/>
    </w:rPr>
  </w:style>
  <w:style w:type="character" w:customStyle="1" w:styleId="RTFNum159">
    <w:name w:val="RTF_Num 15 9"/>
    <w:rPr>
      <w:rFonts w:ascii="StarSymbol" w:eastAsia="StarSymbol" w:hAnsi="StarSymbol" w:cs="StarSymbol"/>
      <w:sz w:val="18"/>
      <w:szCs w:val="18"/>
    </w:rPr>
  </w:style>
  <w:style w:type="character" w:customStyle="1" w:styleId="RTFNum1510">
    <w:name w:val="RTF_Num 15 10"/>
    <w:rPr>
      <w:rFonts w:ascii="StarSymbol" w:eastAsia="StarSymbol" w:hAnsi="StarSymbol" w:cs="StarSymbol"/>
      <w:sz w:val="18"/>
      <w:szCs w:val="18"/>
    </w:rPr>
  </w:style>
  <w:style w:type="character" w:customStyle="1" w:styleId="RTFNum161">
    <w:name w:val="RTF_Num 16 1"/>
    <w:rPr>
      <w:rFonts w:ascii="StarSymbol" w:eastAsia="StarSymbol" w:hAnsi="StarSymbol" w:cs="StarSymbol"/>
      <w:sz w:val="18"/>
      <w:szCs w:val="18"/>
    </w:rPr>
  </w:style>
  <w:style w:type="character" w:customStyle="1" w:styleId="RTFNum162">
    <w:name w:val="RTF_Num 16 2"/>
    <w:rPr>
      <w:rFonts w:ascii="StarSymbol" w:eastAsia="StarSymbol" w:hAnsi="StarSymbol" w:cs="StarSymbol"/>
      <w:sz w:val="18"/>
      <w:szCs w:val="18"/>
    </w:rPr>
  </w:style>
  <w:style w:type="character" w:customStyle="1" w:styleId="RTFNum163">
    <w:name w:val="RTF_Num 16 3"/>
    <w:rPr>
      <w:rFonts w:ascii="StarSymbol" w:eastAsia="StarSymbol" w:hAnsi="StarSymbol" w:cs="StarSymbol"/>
      <w:sz w:val="18"/>
      <w:szCs w:val="18"/>
    </w:rPr>
  </w:style>
  <w:style w:type="character" w:customStyle="1" w:styleId="RTFNum164">
    <w:name w:val="RTF_Num 16 4"/>
    <w:rPr>
      <w:rFonts w:ascii="StarSymbol" w:eastAsia="StarSymbol" w:hAnsi="StarSymbol" w:cs="StarSymbol"/>
      <w:sz w:val="18"/>
      <w:szCs w:val="18"/>
    </w:rPr>
  </w:style>
  <w:style w:type="character" w:customStyle="1" w:styleId="RTFNum165">
    <w:name w:val="RTF_Num 16 5"/>
    <w:rPr>
      <w:rFonts w:ascii="StarSymbol" w:eastAsia="StarSymbol" w:hAnsi="StarSymbol" w:cs="StarSymbol"/>
      <w:sz w:val="18"/>
      <w:szCs w:val="18"/>
    </w:rPr>
  </w:style>
  <w:style w:type="character" w:customStyle="1" w:styleId="RTFNum166">
    <w:name w:val="RTF_Num 16 6"/>
    <w:rPr>
      <w:rFonts w:ascii="StarSymbol" w:eastAsia="StarSymbol" w:hAnsi="StarSymbol" w:cs="StarSymbol"/>
      <w:sz w:val="18"/>
      <w:szCs w:val="18"/>
    </w:rPr>
  </w:style>
  <w:style w:type="character" w:customStyle="1" w:styleId="RTFNum167">
    <w:name w:val="RTF_Num 16 7"/>
    <w:rPr>
      <w:rFonts w:ascii="StarSymbol" w:eastAsia="StarSymbol" w:hAnsi="StarSymbol" w:cs="StarSymbol"/>
      <w:sz w:val="18"/>
      <w:szCs w:val="18"/>
    </w:rPr>
  </w:style>
  <w:style w:type="character" w:customStyle="1" w:styleId="RTFNum168">
    <w:name w:val="RTF_Num 16 8"/>
    <w:rPr>
      <w:rFonts w:ascii="StarSymbol" w:eastAsia="StarSymbol" w:hAnsi="StarSymbol" w:cs="StarSymbol"/>
      <w:sz w:val="18"/>
      <w:szCs w:val="18"/>
    </w:rPr>
  </w:style>
  <w:style w:type="character" w:customStyle="1" w:styleId="RTFNum169">
    <w:name w:val="RTF_Num 16 9"/>
    <w:rPr>
      <w:rFonts w:ascii="StarSymbol" w:eastAsia="StarSymbol" w:hAnsi="StarSymbol" w:cs="StarSymbol"/>
      <w:sz w:val="18"/>
      <w:szCs w:val="18"/>
    </w:rPr>
  </w:style>
  <w:style w:type="character" w:customStyle="1" w:styleId="RTFNum1610">
    <w:name w:val="RTF_Num 16 10"/>
    <w:rPr>
      <w:rFonts w:ascii="StarSymbol" w:eastAsia="StarSymbol" w:hAnsi="StarSymbol" w:cs="StarSymbol"/>
      <w:sz w:val="18"/>
      <w:szCs w:val="18"/>
    </w:rPr>
  </w:style>
  <w:style w:type="character" w:customStyle="1" w:styleId="RTFNum171">
    <w:name w:val="RTF_Num 17 1"/>
    <w:rPr>
      <w:rFonts w:ascii="StarSymbol" w:eastAsia="StarSymbol" w:hAnsi="StarSymbol" w:cs="StarSymbol"/>
      <w:sz w:val="18"/>
      <w:szCs w:val="18"/>
    </w:rPr>
  </w:style>
  <w:style w:type="character" w:customStyle="1" w:styleId="RTFNum172">
    <w:name w:val="RTF_Num 17 2"/>
    <w:rPr>
      <w:rFonts w:ascii="StarSymbol" w:eastAsia="StarSymbol" w:hAnsi="StarSymbol" w:cs="StarSymbol"/>
      <w:sz w:val="18"/>
      <w:szCs w:val="18"/>
    </w:rPr>
  </w:style>
  <w:style w:type="character" w:customStyle="1" w:styleId="RTFNum173">
    <w:name w:val="RTF_Num 17 3"/>
    <w:rPr>
      <w:rFonts w:ascii="StarSymbol" w:eastAsia="StarSymbol" w:hAnsi="StarSymbol" w:cs="StarSymbol"/>
      <w:sz w:val="18"/>
      <w:szCs w:val="18"/>
    </w:rPr>
  </w:style>
  <w:style w:type="character" w:customStyle="1" w:styleId="RTFNum174">
    <w:name w:val="RTF_Num 17 4"/>
    <w:rPr>
      <w:rFonts w:ascii="StarSymbol" w:eastAsia="StarSymbol" w:hAnsi="StarSymbol" w:cs="StarSymbol"/>
      <w:sz w:val="18"/>
      <w:szCs w:val="18"/>
    </w:rPr>
  </w:style>
  <w:style w:type="character" w:customStyle="1" w:styleId="RTFNum175">
    <w:name w:val="RTF_Num 17 5"/>
    <w:rPr>
      <w:rFonts w:ascii="StarSymbol" w:eastAsia="StarSymbol" w:hAnsi="StarSymbol" w:cs="StarSymbol"/>
      <w:sz w:val="18"/>
      <w:szCs w:val="18"/>
    </w:rPr>
  </w:style>
  <w:style w:type="character" w:customStyle="1" w:styleId="RTFNum176">
    <w:name w:val="RTF_Num 17 6"/>
    <w:rPr>
      <w:rFonts w:ascii="StarSymbol" w:eastAsia="StarSymbol" w:hAnsi="StarSymbol" w:cs="StarSymbol"/>
      <w:sz w:val="18"/>
      <w:szCs w:val="18"/>
    </w:rPr>
  </w:style>
  <w:style w:type="character" w:customStyle="1" w:styleId="RTFNum177">
    <w:name w:val="RTF_Num 17 7"/>
    <w:rPr>
      <w:rFonts w:ascii="StarSymbol" w:eastAsia="StarSymbol" w:hAnsi="StarSymbol" w:cs="StarSymbol"/>
      <w:sz w:val="18"/>
      <w:szCs w:val="18"/>
    </w:rPr>
  </w:style>
  <w:style w:type="character" w:customStyle="1" w:styleId="RTFNum178">
    <w:name w:val="RTF_Num 17 8"/>
    <w:rPr>
      <w:rFonts w:ascii="StarSymbol" w:eastAsia="StarSymbol" w:hAnsi="StarSymbol" w:cs="StarSymbol"/>
      <w:sz w:val="18"/>
      <w:szCs w:val="18"/>
    </w:rPr>
  </w:style>
  <w:style w:type="character" w:customStyle="1" w:styleId="RTFNum179">
    <w:name w:val="RTF_Num 17 9"/>
    <w:rPr>
      <w:rFonts w:ascii="StarSymbol" w:eastAsia="StarSymbol" w:hAnsi="StarSymbol" w:cs="StarSymbol"/>
      <w:sz w:val="18"/>
      <w:szCs w:val="18"/>
    </w:rPr>
  </w:style>
  <w:style w:type="character" w:customStyle="1" w:styleId="RTFNum1710">
    <w:name w:val="RTF_Num 17 10"/>
    <w:rPr>
      <w:rFonts w:ascii="StarSymbol" w:eastAsia="StarSymbol" w:hAnsi="StarSymbol" w:cs="StarSymbol"/>
      <w:sz w:val="18"/>
      <w:szCs w:val="18"/>
    </w:rPr>
  </w:style>
  <w:style w:type="character" w:customStyle="1" w:styleId="RTFNum181">
    <w:name w:val="RTF_Num 18 1"/>
    <w:rPr>
      <w:rFonts w:ascii="StarSymbol" w:eastAsia="StarSymbol" w:hAnsi="StarSymbol" w:cs="StarSymbol"/>
      <w:sz w:val="18"/>
      <w:szCs w:val="18"/>
    </w:rPr>
  </w:style>
  <w:style w:type="character" w:customStyle="1" w:styleId="RTFNum182">
    <w:name w:val="RTF_Num 18 2"/>
    <w:rPr>
      <w:rFonts w:ascii="StarSymbol" w:eastAsia="StarSymbol" w:hAnsi="StarSymbol" w:cs="StarSymbol"/>
      <w:sz w:val="18"/>
      <w:szCs w:val="18"/>
    </w:rPr>
  </w:style>
  <w:style w:type="character" w:customStyle="1" w:styleId="RTFNum183">
    <w:name w:val="RTF_Num 18 3"/>
    <w:rPr>
      <w:rFonts w:ascii="StarSymbol" w:eastAsia="StarSymbol" w:hAnsi="StarSymbol" w:cs="StarSymbol"/>
      <w:sz w:val="18"/>
      <w:szCs w:val="18"/>
    </w:rPr>
  </w:style>
  <w:style w:type="character" w:customStyle="1" w:styleId="RTFNum184">
    <w:name w:val="RTF_Num 18 4"/>
    <w:rPr>
      <w:rFonts w:ascii="StarSymbol" w:eastAsia="StarSymbol" w:hAnsi="StarSymbol" w:cs="StarSymbol"/>
      <w:sz w:val="18"/>
      <w:szCs w:val="18"/>
    </w:rPr>
  </w:style>
  <w:style w:type="character" w:customStyle="1" w:styleId="RTFNum185">
    <w:name w:val="RTF_Num 18 5"/>
    <w:rPr>
      <w:rFonts w:ascii="StarSymbol" w:eastAsia="StarSymbol" w:hAnsi="StarSymbol" w:cs="StarSymbol"/>
      <w:sz w:val="18"/>
      <w:szCs w:val="18"/>
    </w:rPr>
  </w:style>
  <w:style w:type="character" w:customStyle="1" w:styleId="RTFNum186">
    <w:name w:val="RTF_Num 18 6"/>
    <w:rPr>
      <w:rFonts w:ascii="StarSymbol" w:eastAsia="StarSymbol" w:hAnsi="StarSymbol" w:cs="StarSymbol"/>
      <w:sz w:val="18"/>
      <w:szCs w:val="18"/>
    </w:rPr>
  </w:style>
  <w:style w:type="character" w:customStyle="1" w:styleId="RTFNum187">
    <w:name w:val="RTF_Num 18 7"/>
    <w:rPr>
      <w:rFonts w:ascii="StarSymbol" w:eastAsia="StarSymbol" w:hAnsi="StarSymbol" w:cs="StarSymbol"/>
      <w:sz w:val="18"/>
      <w:szCs w:val="18"/>
    </w:rPr>
  </w:style>
  <w:style w:type="character" w:customStyle="1" w:styleId="RTFNum188">
    <w:name w:val="RTF_Num 18 8"/>
    <w:rPr>
      <w:rFonts w:ascii="StarSymbol" w:eastAsia="StarSymbol" w:hAnsi="StarSymbol" w:cs="StarSymbol"/>
      <w:sz w:val="18"/>
      <w:szCs w:val="18"/>
    </w:rPr>
  </w:style>
  <w:style w:type="character" w:customStyle="1" w:styleId="RTFNum189">
    <w:name w:val="RTF_Num 18 9"/>
    <w:rPr>
      <w:rFonts w:ascii="StarSymbol" w:eastAsia="StarSymbol" w:hAnsi="StarSymbol" w:cs="StarSymbol"/>
      <w:sz w:val="18"/>
      <w:szCs w:val="18"/>
    </w:rPr>
  </w:style>
  <w:style w:type="character" w:customStyle="1" w:styleId="RTFNum1810">
    <w:name w:val="RTF_Num 18 10"/>
    <w:rPr>
      <w:rFonts w:ascii="StarSymbol" w:eastAsia="StarSymbol" w:hAnsi="StarSymbol" w:cs="StarSymbol"/>
      <w:sz w:val="18"/>
      <w:szCs w:val="18"/>
    </w:rPr>
  </w:style>
  <w:style w:type="character" w:customStyle="1" w:styleId="RTFNum191">
    <w:name w:val="RTF_Num 19 1"/>
    <w:rPr>
      <w:rFonts w:ascii="StarSymbol" w:eastAsia="StarSymbol" w:hAnsi="StarSymbol" w:cs="StarSymbol"/>
      <w:sz w:val="18"/>
      <w:szCs w:val="18"/>
    </w:rPr>
  </w:style>
  <w:style w:type="character" w:customStyle="1" w:styleId="RTFNum192">
    <w:name w:val="RTF_Num 19 2"/>
    <w:rPr>
      <w:rFonts w:ascii="StarSymbol" w:eastAsia="StarSymbol" w:hAnsi="StarSymbol" w:cs="StarSymbol"/>
      <w:sz w:val="18"/>
      <w:szCs w:val="18"/>
    </w:rPr>
  </w:style>
  <w:style w:type="character" w:customStyle="1" w:styleId="RTFNum193">
    <w:name w:val="RTF_Num 19 3"/>
    <w:rPr>
      <w:rFonts w:ascii="StarSymbol" w:eastAsia="StarSymbol" w:hAnsi="StarSymbol" w:cs="StarSymbol"/>
      <w:sz w:val="18"/>
      <w:szCs w:val="18"/>
    </w:rPr>
  </w:style>
  <w:style w:type="character" w:customStyle="1" w:styleId="RTFNum194">
    <w:name w:val="RTF_Num 19 4"/>
    <w:rPr>
      <w:rFonts w:ascii="StarSymbol" w:eastAsia="StarSymbol" w:hAnsi="StarSymbol" w:cs="StarSymbol"/>
      <w:sz w:val="18"/>
      <w:szCs w:val="18"/>
    </w:rPr>
  </w:style>
  <w:style w:type="character" w:customStyle="1" w:styleId="RTFNum195">
    <w:name w:val="RTF_Num 19 5"/>
    <w:rPr>
      <w:rFonts w:ascii="StarSymbol" w:eastAsia="StarSymbol" w:hAnsi="StarSymbol" w:cs="StarSymbol"/>
      <w:sz w:val="18"/>
      <w:szCs w:val="18"/>
    </w:rPr>
  </w:style>
  <w:style w:type="character" w:customStyle="1" w:styleId="RTFNum196">
    <w:name w:val="RTF_Num 19 6"/>
    <w:rPr>
      <w:rFonts w:ascii="StarSymbol" w:eastAsia="StarSymbol" w:hAnsi="StarSymbol" w:cs="StarSymbol"/>
      <w:sz w:val="18"/>
      <w:szCs w:val="18"/>
    </w:rPr>
  </w:style>
  <w:style w:type="character" w:customStyle="1" w:styleId="RTFNum197">
    <w:name w:val="RTF_Num 19 7"/>
    <w:rPr>
      <w:rFonts w:ascii="StarSymbol" w:eastAsia="StarSymbol" w:hAnsi="StarSymbol" w:cs="StarSymbol"/>
      <w:sz w:val="18"/>
      <w:szCs w:val="18"/>
    </w:rPr>
  </w:style>
  <w:style w:type="character" w:customStyle="1" w:styleId="RTFNum198">
    <w:name w:val="RTF_Num 19 8"/>
    <w:rPr>
      <w:rFonts w:ascii="StarSymbol" w:eastAsia="StarSymbol" w:hAnsi="StarSymbol" w:cs="StarSymbol"/>
      <w:sz w:val="18"/>
      <w:szCs w:val="18"/>
    </w:rPr>
  </w:style>
  <w:style w:type="character" w:customStyle="1" w:styleId="RTFNum199">
    <w:name w:val="RTF_Num 19 9"/>
    <w:rPr>
      <w:rFonts w:ascii="StarSymbol" w:eastAsia="StarSymbol" w:hAnsi="StarSymbol" w:cs="StarSymbol"/>
      <w:sz w:val="18"/>
      <w:szCs w:val="18"/>
    </w:rPr>
  </w:style>
  <w:style w:type="character" w:customStyle="1" w:styleId="RTFNum1910">
    <w:name w:val="RTF_Num 19 10"/>
    <w:rPr>
      <w:rFonts w:ascii="StarSymbol" w:eastAsia="StarSymbol" w:hAnsi="StarSymbol" w:cs="StarSymbol"/>
      <w:sz w:val="18"/>
      <w:szCs w:val="18"/>
    </w:rPr>
  </w:style>
  <w:style w:type="character" w:customStyle="1" w:styleId="RTFNum201">
    <w:name w:val="RTF_Num 20 1"/>
    <w:rPr>
      <w:rFonts w:ascii="StarSymbol" w:eastAsia="StarSymbol" w:hAnsi="StarSymbol" w:cs="StarSymbol"/>
      <w:sz w:val="18"/>
      <w:szCs w:val="18"/>
    </w:rPr>
  </w:style>
  <w:style w:type="character" w:customStyle="1" w:styleId="RTFNum202">
    <w:name w:val="RTF_Num 20 2"/>
    <w:rPr>
      <w:rFonts w:ascii="StarSymbol" w:eastAsia="StarSymbol" w:hAnsi="StarSymbol" w:cs="StarSymbol"/>
      <w:sz w:val="18"/>
      <w:szCs w:val="18"/>
    </w:rPr>
  </w:style>
  <w:style w:type="character" w:customStyle="1" w:styleId="RTFNum203">
    <w:name w:val="RTF_Num 20 3"/>
    <w:rPr>
      <w:rFonts w:ascii="StarSymbol" w:eastAsia="StarSymbol" w:hAnsi="StarSymbol" w:cs="StarSymbol"/>
      <w:sz w:val="18"/>
      <w:szCs w:val="18"/>
    </w:rPr>
  </w:style>
  <w:style w:type="character" w:customStyle="1" w:styleId="RTFNum204">
    <w:name w:val="RTF_Num 20 4"/>
    <w:rPr>
      <w:rFonts w:ascii="StarSymbol" w:eastAsia="StarSymbol" w:hAnsi="StarSymbol" w:cs="StarSymbol"/>
      <w:sz w:val="18"/>
      <w:szCs w:val="18"/>
    </w:rPr>
  </w:style>
  <w:style w:type="character" w:customStyle="1" w:styleId="RTFNum205">
    <w:name w:val="RTF_Num 20 5"/>
    <w:rPr>
      <w:rFonts w:ascii="StarSymbol" w:eastAsia="StarSymbol" w:hAnsi="StarSymbol" w:cs="StarSymbol"/>
      <w:sz w:val="18"/>
      <w:szCs w:val="18"/>
    </w:rPr>
  </w:style>
  <w:style w:type="character" w:customStyle="1" w:styleId="RTFNum206">
    <w:name w:val="RTF_Num 20 6"/>
    <w:rPr>
      <w:rFonts w:ascii="StarSymbol" w:eastAsia="StarSymbol" w:hAnsi="StarSymbol" w:cs="StarSymbol"/>
      <w:sz w:val="18"/>
      <w:szCs w:val="18"/>
    </w:rPr>
  </w:style>
  <w:style w:type="character" w:customStyle="1" w:styleId="RTFNum207">
    <w:name w:val="RTF_Num 20 7"/>
    <w:rPr>
      <w:rFonts w:ascii="StarSymbol" w:eastAsia="StarSymbol" w:hAnsi="StarSymbol" w:cs="StarSymbol"/>
      <w:sz w:val="18"/>
      <w:szCs w:val="18"/>
    </w:rPr>
  </w:style>
  <w:style w:type="character" w:customStyle="1" w:styleId="RTFNum208">
    <w:name w:val="RTF_Num 20 8"/>
    <w:rPr>
      <w:rFonts w:ascii="StarSymbol" w:eastAsia="StarSymbol" w:hAnsi="StarSymbol" w:cs="StarSymbol"/>
      <w:sz w:val="18"/>
      <w:szCs w:val="18"/>
    </w:rPr>
  </w:style>
  <w:style w:type="character" w:customStyle="1" w:styleId="RTFNum209">
    <w:name w:val="RTF_Num 20 9"/>
    <w:rPr>
      <w:rFonts w:ascii="StarSymbol" w:eastAsia="StarSymbol" w:hAnsi="StarSymbol" w:cs="StarSymbol"/>
      <w:sz w:val="18"/>
      <w:szCs w:val="18"/>
    </w:rPr>
  </w:style>
  <w:style w:type="character" w:customStyle="1" w:styleId="RTFNum2010">
    <w:name w:val="RTF_Num 20 10"/>
    <w:rPr>
      <w:rFonts w:ascii="StarSymbol" w:eastAsia="StarSymbol" w:hAnsi="StarSymbol" w:cs="StarSymbol"/>
      <w:sz w:val="18"/>
      <w:szCs w:val="18"/>
    </w:rPr>
  </w:style>
  <w:style w:type="character" w:customStyle="1" w:styleId="RTFNum211">
    <w:name w:val="RTF_Num 21 1"/>
    <w:rPr>
      <w:rFonts w:ascii="StarSymbol" w:eastAsia="StarSymbol" w:hAnsi="StarSymbol" w:cs="StarSymbol"/>
      <w:sz w:val="18"/>
      <w:szCs w:val="18"/>
    </w:rPr>
  </w:style>
  <w:style w:type="character" w:customStyle="1" w:styleId="RTFNum212">
    <w:name w:val="RTF_Num 21 2"/>
    <w:rPr>
      <w:rFonts w:ascii="StarSymbol" w:eastAsia="StarSymbol" w:hAnsi="StarSymbol" w:cs="StarSymbol"/>
      <w:sz w:val="18"/>
      <w:szCs w:val="18"/>
    </w:rPr>
  </w:style>
  <w:style w:type="character" w:customStyle="1" w:styleId="RTFNum213">
    <w:name w:val="RTF_Num 21 3"/>
    <w:rPr>
      <w:rFonts w:ascii="StarSymbol" w:eastAsia="StarSymbol" w:hAnsi="StarSymbol" w:cs="StarSymbol"/>
      <w:sz w:val="18"/>
      <w:szCs w:val="18"/>
    </w:rPr>
  </w:style>
  <w:style w:type="character" w:customStyle="1" w:styleId="RTFNum214">
    <w:name w:val="RTF_Num 21 4"/>
    <w:rPr>
      <w:rFonts w:ascii="StarSymbol" w:eastAsia="StarSymbol" w:hAnsi="StarSymbol" w:cs="StarSymbol"/>
      <w:sz w:val="18"/>
      <w:szCs w:val="18"/>
    </w:rPr>
  </w:style>
  <w:style w:type="character" w:customStyle="1" w:styleId="RTFNum215">
    <w:name w:val="RTF_Num 21 5"/>
    <w:rPr>
      <w:rFonts w:ascii="StarSymbol" w:eastAsia="StarSymbol" w:hAnsi="StarSymbol" w:cs="StarSymbol"/>
      <w:sz w:val="18"/>
      <w:szCs w:val="18"/>
    </w:rPr>
  </w:style>
  <w:style w:type="character" w:customStyle="1" w:styleId="RTFNum216">
    <w:name w:val="RTF_Num 21 6"/>
    <w:rPr>
      <w:rFonts w:ascii="StarSymbol" w:eastAsia="StarSymbol" w:hAnsi="StarSymbol" w:cs="StarSymbol"/>
      <w:sz w:val="18"/>
      <w:szCs w:val="18"/>
    </w:rPr>
  </w:style>
  <w:style w:type="character" w:customStyle="1" w:styleId="RTFNum217">
    <w:name w:val="RTF_Num 21 7"/>
    <w:rPr>
      <w:rFonts w:ascii="StarSymbol" w:eastAsia="StarSymbol" w:hAnsi="StarSymbol" w:cs="StarSymbol"/>
      <w:sz w:val="18"/>
      <w:szCs w:val="18"/>
    </w:rPr>
  </w:style>
  <w:style w:type="character" w:customStyle="1" w:styleId="RTFNum218">
    <w:name w:val="RTF_Num 21 8"/>
    <w:rPr>
      <w:rFonts w:ascii="StarSymbol" w:eastAsia="StarSymbol" w:hAnsi="StarSymbol" w:cs="StarSymbol"/>
      <w:sz w:val="18"/>
      <w:szCs w:val="18"/>
    </w:rPr>
  </w:style>
  <w:style w:type="character" w:customStyle="1" w:styleId="RTFNum219">
    <w:name w:val="RTF_Num 21 9"/>
    <w:rPr>
      <w:rFonts w:ascii="StarSymbol" w:eastAsia="StarSymbol" w:hAnsi="StarSymbol" w:cs="StarSymbol"/>
      <w:sz w:val="18"/>
      <w:szCs w:val="18"/>
    </w:rPr>
  </w:style>
  <w:style w:type="character" w:customStyle="1" w:styleId="RTFNum2110">
    <w:name w:val="RTF_Num 21 10"/>
    <w:rPr>
      <w:rFonts w:ascii="StarSymbol" w:eastAsia="StarSymbol" w:hAnsi="StarSymbol" w:cs="StarSymbol"/>
      <w:sz w:val="18"/>
      <w:szCs w:val="18"/>
    </w:rPr>
  </w:style>
  <w:style w:type="character" w:customStyle="1" w:styleId="RTFNum221">
    <w:name w:val="RTF_Num 22 1"/>
    <w:rPr>
      <w:rFonts w:ascii="StarSymbol" w:eastAsia="StarSymbol" w:hAnsi="StarSymbol" w:cs="StarSymbol"/>
      <w:sz w:val="18"/>
      <w:szCs w:val="18"/>
    </w:rPr>
  </w:style>
  <w:style w:type="character" w:customStyle="1" w:styleId="RTFNum222">
    <w:name w:val="RTF_Num 22 2"/>
    <w:rPr>
      <w:rFonts w:ascii="StarSymbol" w:eastAsia="StarSymbol" w:hAnsi="StarSymbol" w:cs="StarSymbol"/>
      <w:sz w:val="18"/>
      <w:szCs w:val="18"/>
    </w:rPr>
  </w:style>
  <w:style w:type="character" w:customStyle="1" w:styleId="RTFNum223">
    <w:name w:val="RTF_Num 22 3"/>
    <w:rPr>
      <w:rFonts w:ascii="StarSymbol" w:eastAsia="StarSymbol" w:hAnsi="StarSymbol" w:cs="StarSymbol"/>
      <w:sz w:val="18"/>
      <w:szCs w:val="18"/>
    </w:rPr>
  </w:style>
  <w:style w:type="character" w:customStyle="1" w:styleId="RTFNum224">
    <w:name w:val="RTF_Num 22 4"/>
    <w:rPr>
      <w:rFonts w:ascii="StarSymbol" w:eastAsia="StarSymbol" w:hAnsi="StarSymbol" w:cs="StarSymbol"/>
      <w:sz w:val="18"/>
      <w:szCs w:val="18"/>
    </w:rPr>
  </w:style>
  <w:style w:type="character" w:customStyle="1" w:styleId="RTFNum225">
    <w:name w:val="RTF_Num 22 5"/>
    <w:rPr>
      <w:rFonts w:ascii="StarSymbol" w:eastAsia="StarSymbol" w:hAnsi="StarSymbol" w:cs="StarSymbol"/>
      <w:sz w:val="18"/>
      <w:szCs w:val="18"/>
    </w:rPr>
  </w:style>
  <w:style w:type="character" w:customStyle="1" w:styleId="RTFNum226">
    <w:name w:val="RTF_Num 22 6"/>
    <w:rPr>
      <w:rFonts w:ascii="StarSymbol" w:eastAsia="StarSymbol" w:hAnsi="StarSymbol" w:cs="StarSymbol"/>
      <w:sz w:val="18"/>
      <w:szCs w:val="18"/>
    </w:rPr>
  </w:style>
  <w:style w:type="character" w:customStyle="1" w:styleId="RTFNum227">
    <w:name w:val="RTF_Num 22 7"/>
    <w:rPr>
      <w:rFonts w:ascii="StarSymbol" w:eastAsia="StarSymbol" w:hAnsi="StarSymbol" w:cs="StarSymbol"/>
      <w:sz w:val="18"/>
      <w:szCs w:val="18"/>
    </w:rPr>
  </w:style>
  <w:style w:type="character" w:customStyle="1" w:styleId="RTFNum228">
    <w:name w:val="RTF_Num 22 8"/>
    <w:rPr>
      <w:rFonts w:ascii="StarSymbol" w:eastAsia="StarSymbol" w:hAnsi="StarSymbol" w:cs="StarSymbol"/>
      <w:sz w:val="18"/>
      <w:szCs w:val="18"/>
    </w:rPr>
  </w:style>
  <w:style w:type="character" w:customStyle="1" w:styleId="RTFNum229">
    <w:name w:val="RTF_Num 22 9"/>
    <w:rPr>
      <w:rFonts w:ascii="StarSymbol" w:eastAsia="StarSymbol" w:hAnsi="StarSymbol" w:cs="StarSymbol"/>
      <w:sz w:val="18"/>
      <w:szCs w:val="18"/>
    </w:rPr>
  </w:style>
  <w:style w:type="character" w:customStyle="1" w:styleId="RTFNum2210">
    <w:name w:val="RTF_Num 22 10"/>
    <w:rPr>
      <w:rFonts w:ascii="StarSymbol" w:eastAsia="StarSymbol" w:hAnsi="StarSymbol" w:cs="StarSymbol"/>
      <w:sz w:val="18"/>
      <w:szCs w:val="18"/>
    </w:rPr>
  </w:style>
  <w:style w:type="character" w:customStyle="1" w:styleId="RTFNum231">
    <w:name w:val="RTF_Num 23 1"/>
    <w:rPr>
      <w:rFonts w:ascii="StarSymbol" w:eastAsia="StarSymbol" w:hAnsi="StarSymbol" w:cs="StarSymbol"/>
      <w:sz w:val="18"/>
      <w:szCs w:val="18"/>
    </w:rPr>
  </w:style>
  <w:style w:type="character" w:customStyle="1" w:styleId="RTFNum232">
    <w:name w:val="RTF_Num 23 2"/>
    <w:rPr>
      <w:rFonts w:ascii="StarSymbol" w:eastAsia="StarSymbol" w:hAnsi="StarSymbol" w:cs="StarSymbol"/>
      <w:sz w:val="18"/>
      <w:szCs w:val="18"/>
    </w:rPr>
  </w:style>
  <w:style w:type="character" w:customStyle="1" w:styleId="RTFNum233">
    <w:name w:val="RTF_Num 23 3"/>
    <w:rPr>
      <w:rFonts w:ascii="StarSymbol" w:eastAsia="StarSymbol" w:hAnsi="StarSymbol" w:cs="StarSymbol"/>
      <w:sz w:val="18"/>
      <w:szCs w:val="18"/>
    </w:rPr>
  </w:style>
  <w:style w:type="character" w:customStyle="1" w:styleId="RTFNum234">
    <w:name w:val="RTF_Num 23 4"/>
    <w:rPr>
      <w:rFonts w:ascii="StarSymbol" w:eastAsia="StarSymbol" w:hAnsi="StarSymbol" w:cs="StarSymbol"/>
      <w:sz w:val="18"/>
      <w:szCs w:val="18"/>
    </w:rPr>
  </w:style>
  <w:style w:type="character" w:customStyle="1" w:styleId="RTFNum235">
    <w:name w:val="RTF_Num 23 5"/>
    <w:rPr>
      <w:rFonts w:ascii="StarSymbol" w:eastAsia="StarSymbol" w:hAnsi="StarSymbol" w:cs="StarSymbol"/>
      <w:sz w:val="18"/>
      <w:szCs w:val="18"/>
    </w:rPr>
  </w:style>
  <w:style w:type="character" w:customStyle="1" w:styleId="RTFNum236">
    <w:name w:val="RTF_Num 23 6"/>
    <w:rPr>
      <w:rFonts w:ascii="StarSymbol" w:eastAsia="StarSymbol" w:hAnsi="StarSymbol" w:cs="StarSymbol"/>
      <w:sz w:val="18"/>
      <w:szCs w:val="18"/>
    </w:rPr>
  </w:style>
  <w:style w:type="character" w:customStyle="1" w:styleId="RTFNum237">
    <w:name w:val="RTF_Num 23 7"/>
    <w:rPr>
      <w:rFonts w:ascii="StarSymbol" w:eastAsia="StarSymbol" w:hAnsi="StarSymbol" w:cs="StarSymbol"/>
      <w:sz w:val="18"/>
      <w:szCs w:val="18"/>
    </w:rPr>
  </w:style>
  <w:style w:type="character" w:customStyle="1" w:styleId="RTFNum238">
    <w:name w:val="RTF_Num 23 8"/>
    <w:rPr>
      <w:rFonts w:ascii="StarSymbol" w:eastAsia="StarSymbol" w:hAnsi="StarSymbol" w:cs="StarSymbol"/>
      <w:sz w:val="18"/>
      <w:szCs w:val="18"/>
    </w:rPr>
  </w:style>
  <w:style w:type="character" w:customStyle="1" w:styleId="RTFNum239">
    <w:name w:val="RTF_Num 23 9"/>
    <w:rPr>
      <w:rFonts w:ascii="StarSymbol" w:eastAsia="StarSymbol" w:hAnsi="StarSymbol" w:cs="StarSymbol"/>
      <w:sz w:val="18"/>
      <w:szCs w:val="18"/>
    </w:rPr>
  </w:style>
  <w:style w:type="character" w:customStyle="1" w:styleId="RTFNum2310">
    <w:name w:val="RTF_Num 23 10"/>
    <w:rPr>
      <w:rFonts w:ascii="StarSymbol" w:eastAsia="StarSymbol" w:hAnsi="StarSymbol" w:cs="StarSymbol"/>
      <w:sz w:val="18"/>
      <w:szCs w:val="18"/>
    </w:rPr>
  </w:style>
  <w:style w:type="character" w:customStyle="1" w:styleId="RTFNum241">
    <w:name w:val="RTF_Num 24 1"/>
    <w:rPr>
      <w:rFonts w:ascii="StarSymbol" w:eastAsia="StarSymbol" w:hAnsi="StarSymbol" w:cs="StarSymbol"/>
      <w:sz w:val="18"/>
      <w:szCs w:val="18"/>
    </w:rPr>
  </w:style>
  <w:style w:type="character" w:customStyle="1" w:styleId="RTFNum242">
    <w:name w:val="RTF_Num 24 2"/>
    <w:rPr>
      <w:rFonts w:ascii="StarSymbol" w:eastAsia="StarSymbol" w:hAnsi="StarSymbol" w:cs="StarSymbol"/>
      <w:sz w:val="18"/>
      <w:szCs w:val="18"/>
    </w:rPr>
  </w:style>
  <w:style w:type="character" w:customStyle="1" w:styleId="RTFNum243">
    <w:name w:val="RTF_Num 24 3"/>
    <w:rPr>
      <w:rFonts w:ascii="StarSymbol" w:eastAsia="StarSymbol" w:hAnsi="StarSymbol" w:cs="StarSymbol"/>
      <w:sz w:val="18"/>
      <w:szCs w:val="18"/>
    </w:rPr>
  </w:style>
  <w:style w:type="character" w:customStyle="1" w:styleId="RTFNum244">
    <w:name w:val="RTF_Num 24 4"/>
    <w:rPr>
      <w:rFonts w:ascii="StarSymbol" w:eastAsia="StarSymbol" w:hAnsi="StarSymbol" w:cs="StarSymbol"/>
      <w:sz w:val="18"/>
      <w:szCs w:val="18"/>
    </w:rPr>
  </w:style>
  <w:style w:type="character" w:customStyle="1" w:styleId="RTFNum245">
    <w:name w:val="RTF_Num 24 5"/>
    <w:rPr>
      <w:rFonts w:ascii="StarSymbol" w:eastAsia="StarSymbol" w:hAnsi="StarSymbol" w:cs="StarSymbol"/>
      <w:sz w:val="18"/>
      <w:szCs w:val="18"/>
    </w:rPr>
  </w:style>
  <w:style w:type="character" w:customStyle="1" w:styleId="RTFNum246">
    <w:name w:val="RTF_Num 24 6"/>
    <w:rPr>
      <w:rFonts w:ascii="StarSymbol" w:eastAsia="StarSymbol" w:hAnsi="StarSymbol" w:cs="StarSymbol"/>
      <w:sz w:val="18"/>
      <w:szCs w:val="18"/>
    </w:rPr>
  </w:style>
  <w:style w:type="character" w:customStyle="1" w:styleId="RTFNum247">
    <w:name w:val="RTF_Num 24 7"/>
    <w:rPr>
      <w:rFonts w:ascii="StarSymbol" w:eastAsia="StarSymbol" w:hAnsi="StarSymbol" w:cs="StarSymbol"/>
      <w:sz w:val="18"/>
      <w:szCs w:val="18"/>
    </w:rPr>
  </w:style>
  <w:style w:type="character" w:customStyle="1" w:styleId="RTFNum248">
    <w:name w:val="RTF_Num 24 8"/>
    <w:rPr>
      <w:rFonts w:ascii="StarSymbol" w:eastAsia="StarSymbol" w:hAnsi="StarSymbol" w:cs="StarSymbol"/>
      <w:sz w:val="18"/>
      <w:szCs w:val="18"/>
    </w:rPr>
  </w:style>
  <w:style w:type="character" w:customStyle="1" w:styleId="RTFNum249">
    <w:name w:val="RTF_Num 24 9"/>
    <w:rPr>
      <w:rFonts w:ascii="StarSymbol" w:eastAsia="StarSymbol" w:hAnsi="StarSymbol" w:cs="StarSymbol"/>
      <w:sz w:val="18"/>
      <w:szCs w:val="18"/>
    </w:rPr>
  </w:style>
  <w:style w:type="character" w:customStyle="1" w:styleId="RTFNum2410">
    <w:name w:val="RTF_Num 24 10"/>
    <w:rPr>
      <w:rFonts w:ascii="StarSymbol" w:eastAsia="StarSymbol" w:hAnsi="StarSymbol" w:cs="StarSymbol"/>
      <w:sz w:val="18"/>
      <w:szCs w:val="18"/>
    </w:rPr>
  </w:style>
  <w:style w:type="character" w:customStyle="1" w:styleId="RTFNum251">
    <w:name w:val="RTF_Num 25 1"/>
    <w:rPr>
      <w:rFonts w:ascii="StarSymbol" w:eastAsia="StarSymbol" w:hAnsi="StarSymbol" w:cs="StarSymbol"/>
      <w:sz w:val="18"/>
      <w:szCs w:val="18"/>
    </w:rPr>
  </w:style>
  <w:style w:type="character" w:customStyle="1" w:styleId="RTFNum252">
    <w:name w:val="RTF_Num 25 2"/>
    <w:rPr>
      <w:rFonts w:ascii="StarSymbol" w:eastAsia="StarSymbol" w:hAnsi="StarSymbol" w:cs="StarSymbol"/>
      <w:sz w:val="18"/>
      <w:szCs w:val="18"/>
    </w:rPr>
  </w:style>
  <w:style w:type="character" w:customStyle="1" w:styleId="RTFNum253">
    <w:name w:val="RTF_Num 25 3"/>
    <w:rPr>
      <w:rFonts w:ascii="StarSymbol" w:eastAsia="StarSymbol" w:hAnsi="StarSymbol" w:cs="StarSymbol"/>
      <w:sz w:val="18"/>
      <w:szCs w:val="18"/>
    </w:rPr>
  </w:style>
  <w:style w:type="character" w:customStyle="1" w:styleId="RTFNum254">
    <w:name w:val="RTF_Num 25 4"/>
    <w:rPr>
      <w:rFonts w:ascii="StarSymbol" w:eastAsia="StarSymbol" w:hAnsi="StarSymbol" w:cs="StarSymbol"/>
      <w:sz w:val="18"/>
      <w:szCs w:val="18"/>
    </w:rPr>
  </w:style>
  <w:style w:type="character" w:customStyle="1" w:styleId="RTFNum255">
    <w:name w:val="RTF_Num 25 5"/>
    <w:rPr>
      <w:rFonts w:ascii="StarSymbol" w:eastAsia="StarSymbol" w:hAnsi="StarSymbol" w:cs="StarSymbol"/>
      <w:sz w:val="18"/>
      <w:szCs w:val="18"/>
    </w:rPr>
  </w:style>
  <w:style w:type="character" w:customStyle="1" w:styleId="RTFNum256">
    <w:name w:val="RTF_Num 25 6"/>
    <w:rPr>
      <w:rFonts w:ascii="StarSymbol" w:eastAsia="StarSymbol" w:hAnsi="StarSymbol" w:cs="StarSymbol"/>
      <w:sz w:val="18"/>
      <w:szCs w:val="18"/>
    </w:rPr>
  </w:style>
  <w:style w:type="character" w:customStyle="1" w:styleId="RTFNum257">
    <w:name w:val="RTF_Num 25 7"/>
    <w:rPr>
      <w:rFonts w:ascii="StarSymbol" w:eastAsia="StarSymbol" w:hAnsi="StarSymbol" w:cs="StarSymbol"/>
      <w:sz w:val="18"/>
      <w:szCs w:val="18"/>
    </w:rPr>
  </w:style>
  <w:style w:type="character" w:customStyle="1" w:styleId="RTFNum258">
    <w:name w:val="RTF_Num 25 8"/>
    <w:rPr>
      <w:rFonts w:ascii="StarSymbol" w:eastAsia="StarSymbol" w:hAnsi="StarSymbol" w:cs="StarSymbol"/>
      <w:sz w:val="18"/>
      <w:szCs w:val="18"/>
    </w:rPr>
  </w:style>
  <w:style w:type="character" w:customStyle="1" w:styleId="RTFNum259">
    <w:name w:val="RTF_Num 25 9"/>
    <w:rPr>
      <w:rFonts w:ascii="StarSymbol" w:eastAsia="StarSymbol" w:hAnsi="StarSymbol" w:cs="StarSymbol"/>
      <w:sz w:val="18"/>
      <w:szCs w:val="18"/>
    </w:rPr>
  </w:style>
  <w:style w:type="character" w:customStyle="1" w:styleId="RTFNum2510">
    <w:name w:val="RTF_Num 25 10"/>
    <w:rPr>
      <w:rFonts w:ascii="StarSymbol" w:eastAsia="StarSymbol" w:hAnsi="StarSymbol" w:cs="StarSymbol"/>
      <w:sz w:val="18"/>
      <w:szCs w:val="18"/>
    </w:rPr>
  </w:style>
  <w:style w:type="character" w:customStyle="1" w:styleId="RTFNum261">
    <w:name w:val="RTF_Num 26 1"/>
    <w:rPr>
      <w:rFonts w:ascii="StarSymbol" w:eastAsia="StarSymbol" w:hAnsi="StarSymbol" w:cs="StarSymbol"/>
      <w:sz w:val="18"/>
      <w:szCs w:val="18"/>
    </w:rPr>
  </w:style>
  <w:style w:type="character" w:customStyle="1" w:styleId="RTFNum262">
    <w:name w:val="RTF_Num 26 2"/>
    <w:rPr>
      <w:rFonts w:ascii="StarSymbol" w:eastAsia="StarSymbol" w:hAnsi="StarSymbol" w:cs="StarSymbol"/>
      <w:sz w:val="18"/>
      <w:szCs w:val="18"/>
    </w:rPr>
  </w:style>
  <w:style w:type="character" w:customStyle="1" w:styleId="RTFNum263">
    <w:name w:val="RTF_Num 26 3"/>
    <w:rPr>
      <w:rFonts w:ascii="StarSymbol" w:eastAsia="StarSymbol" w:hAnsi="StarSymbol" w:cs="StarSymbol"/>
      <w:sz w:val="18"/>
      <w:szCs w:val="18"/>
    </w:rPr>
  </w:style>
  <w:style w:type="character" w:customStyle="1" w:styleId="RTFNum264">
    <w:name w:val="RTF_Num 26 4"/>
    <w:rPr>
      <w:rFonts w:ascii="StarSymbol" w:eastAsia="StarSymbol" w:hAnsi="StarSymbol" w:cs="StarSymbol"/>
      <w:sz w:val="18"/>
      <w:szCs w:val="18"/>
    </w:rPr>
  </w:style>
  <w:style w:type="character" w:customStyle="1" w:styleId="RTFNum265">
    <w:name w:val="RTF_Num 26 5"/>
    <w:rPr>
      <w:rFonts w:ascii="StarSymbol" w:eastAsia="StarSymbol" w:hAnsi="StarSymbol" w:cs="StarSymbol"/>
      <w:sz w:val="18"/>
      <w:szCs w:val="18"/>
    </w:rPr>
  </w:style>
  <w:style w:type="character" w:customStyle="1" w:styleId="RTFNum266">
    <w:name w:val="RTF_Num 26 6"/>
    <w:rPr>
      <w:rFonts w:ascii="StarSymbol" w:eastAsia="StarSymbol" w:hAnsi="StarSymbol" w:cs="StarSymbol"/>
      <w:sz w:val="18"/>
      <w:szCs w:val="18"/>
    </w:rPr>
  </w:style>
  <w:style w:type="character" w:customStyle="1" w:styleId="RTFNum267">
    <w:name w:val="RTF_Num 26 7"/>
    <w:rPr>
      <w:rFonts w:ascii="StarSymbol" w:eastAsia="StarSymbol" w:hAnsi="StarSymbol" w:cs="StarSymbol"/>
      <w:sz w:val="18"/>
      <w:szCs w:val="18"/>
    </w:rPr>
  </w:style>
  <w:style w:type="character" w:customStyle="1" w:styleId="RTFNum268">
    <w:name w:val="RTF_Num 26 8"/>
    <w:rPr>
      <w:rFonts w:ascii="StarSymbol" w:eastAsia="StarSymbol" w:hAnsi="StarSymbol" w:cs="StarSymbol"/>
      <w:sz w:val="18"/>
      <w:szCs w:val="18"/>
    </w:rPr>
  </w:style>
  <w:style w:type="character" w:customStyle="1" w:styleId="RTFNum269">
    <w:name w:val="RTF_Num 26 9"/>
    <w:rPr>
      <w:rFonts w:ascii="StarSymbol" w:eastAsia="StarSymbol" w:hAnsi="StarSymbol" w:cs="StarSymbol"/>
      <w:sz w:val="18"/>
      <w:szCs w:val="18"/>
    </w:rPr>
  </w:style>
  <w:style w:type="character" w:customStyle="1" w:styleId="RTFNum2610">
    <w:name w:val="RTF_Num 26 10"/>
    <w:rPr>
      <w:rFonts w:ascii="StarSymbol" w:eastAsia="StarSymbol" w:hAnsi="StarSymbol" w:cs="StarSymbol"/>
      <w:sz w:val="18"/>
      <w:szCs w:val="18"/>
    </w:rPr>
  </w:style>
  <w:style w:type="character" w:customStyle="1" w:styleId="RTFNum271">
    <w:name w:val="RTF_Num 27 1"/>
    <w:rPr>
      <w:rFonts w:ascii="StarSymbol" w:eastAsia="StarSymbol" w:hAnsi="StarSymbol" w:cs="StarSymbol"/>
      <w:sz w:val="18"/>
      <w:szCs w:val="18"/>
    </w:rPr>
  </w:style>
  <w:style w:type="character" w:customStyle="1" w:styleId="RTFNum272">
    <w:name w:val="RTF_Num 27 2"/>
    <w:rPr>
      <w:rFonts w:ascii="StarSymbol" w:eastAsia="StarSymbol" w:hAnsi="StarSymbol" w:cs="StarSymbol"/>
      <w:sz w:val="18"/>
      <w:szCs w:val="18"/>
    </w:rPr>
  </w:style>
  <w:style w:type="character" w:customStyle="1" w:styleId="RTFNum273">
    <w:name w:val="RTF_Num 27 3"/>
    <w:rPr>
      <w:rFonts w:ascii="StarSymbol" w:eastAsia="StarSymbol" w:hAnsi="StarSymbol" w:cs="StarSymbol"/>
      <w:sz w:val="18"/>
      <w:szCs w:val="18"/>
    </w:rPr>
  </w:style>
  <w:style w:type="character" w:customStyle="1" w:styleId="RTFNum274">
    <w:name w:val="RTF_Num 27 4"/>
    <w:rPr>
      <w:rFonts w:ascii="StarSymbol" w:eastAsia="StarSymbol" w:hAnsi="StarSymbol" w:cs="StarSymbol"/>
      <w:sz w:val="18"/>
      <w:szCs w:val="18"/>
    </w:rPr>
  </w:style>
  <w:style w:type="character" w:customStyle="1" w:styleId="RTFNum275">
    <w:name w:val="RTF_Num 27 5"/>
    <w:rPr>
      <w:rFonts w:ascii="StarSymbol" w:eastAsia="StarSymbol" w:hAnsi="StarSymbol" w:cs="StarSymbol"/>
      <w:sz w:val="18"/>
      <w:szCs w:val="18"/>
    </w:rPr>
  </w:style>
  <w:style w:type="character" w:customStyle="1" w:styleId="RTFNum276">
    <w:name w:val="RTF_Num 27 6"/>
    <w:rPr>
      <w:rFonts w:ascii="StarSymbol" w:eastAsia="StarSymbol" w:hAnsi="StarSymbol" w:cs="StarSymbol"/>
      <w:sz w:val="18"/>
      <w:szCs w:val="18"/>
    </w:rPr>
  </w:style>
  <w:style w:type="character" w:customStyle="1" w:styleId="RTFNum277">
    <w:name w:val="RTF_Num 27 7"/>
    <w:rPr>
      <w:rFonts w:ascii="StarSymbol" w:eastAsia="StarSymbol" w:hAnsi="StarSymbol" w:cs="StarSymbol"/>
      <w:sz w:val="18"/>
      <w:szCs w:val="18"/>
    </w:rPr>
  </w:style>
  <w:style w:type="character" w:customStyle="1" w:styleId="RTFNum278">
    <w:name w:val="RTF_Num 27 8"/>
    <w:rPr>
      <w:rFonts w:ascii="StarSymbol" w:eastAsia="StarSymbol" w:hAnsi="StarSymbol" w:cs="StarSymbol"/>
      <w:sz w:val="18"/>
      <w:szCs w:val="18"/>
    </w:rPr>
  </w:style>
  <w:style w:type="character" w:customStyle="1" w:styleId="RTFNum279">
    <w:name w:val="RTF_Num 27 9"/>
    <w:rPr>
      <w:rFonts w:ascii="StarSymbol" w:eastAsia="StarSymbol" w:hAnsi="StarSymbol" w:cs="StarSymbol"/>
      <w:sz w:val="18"/>
      <w:szCs w:val="18"/>
    </w:rPr>
  </w:style>
  <w:style w:type="character" w:customStyle="1" w:styleId="RTFNum2710">
    <w:name w:val="RTF_Num 27 10"/>
    <w:rPr>
      <w:rFonts w:ascii="StarSymbol" w:eastAsia="StarSymbol" w:hAnsi="StarSymbol" w:cs="StarSymbol"/>
      <w:sz w:val="18"/>
      <w:szCs w:val="18"/>
    </w:rPr>
  </w:style>
  <w:style w:type="character" w:customStyle="1" w:styleId="RTFNum281">
    <w:name w:val="RTF_Num 28 1"/>
    <w:rPr>
      <w:rFonts w:ascii="StarSymbol" w:eastAsia="StarSymbol" w:hAnsi="StarSymbol" w:cs="StarSymbol"/>
      <w:sz w:val="18"/>
      <w:szCs w:val="18"/>
    </w:rPr>
  </w:style>
  <w:style w:type="character" w:customStyle="1" w:styleId="RTFNum282">
    <w:name w:val="RTF_Num 28 2"/>
    <w:rPr>
      <w:rFonts w:ascii="StarSymbol" w:eastAsia="StarSymbol" w:hAnsi="StarSymbol" w:cs="StarSymbol"/>
      <w:sz w:val="18"/>
      <w:szCs w:val="18"/>
    </w:rPr>
  </w:style>
  <w:style w:type="character" w:customStyle="1" w:styleId="RTFNum283">
    <w:name w:val="RTF_Num 28 3"/>
    <w:rPr>
      <w:rFonts w:ascii="StarSymbol" w:eastAsia="StarSymbol" w:hAnsi="StarSymbol" w:cs="StarSymbol"/>
      <w:sz w:val="18"/>
      <w:szCs w:val="18"/>
    </w:rPr>
  </w:style>
  <w:style w:type="character" w:customStyle="1" w:styleId="RTFNum284">
    <w:name w:val="RTF_Num 28 4"/>
    <w:rPr>
      <w:rFonts w:ascii="StarSymbol" w:eastAsia="StarSymbol" w:hAnsi="StarSymbol" w:cs="StarSymbol"/>
      <w:sz w:val="18"/>
      <w:szCs w:val="18"/>
    </w:rPr>
  </w:style>
  <w:style w:type="character" w:customStyle="1" w:styleId="RTFNum285">
    <w:name w:val="RTF_Num 28 5"/>
    <w:rPr>
      <w:rFonts w:ascii="StarSymbol" w:eastAsia="StarSymbol" w:hAnsi="StarSymbol" w:cs="StarSymbol"/>
      <w:sz w:val="18"/>
      <w:szCs w:val="18"/>
    </w:rPr>
  </w:style>
  <w:style w:type="character" w:customStyle="1" w:styleId="RTFNum286">
    <w:name w:val="RTF_Num 28 6"/>
    <w:rPr>
      <w:rFonts w:ascii="StarSymbol" w:eastAsia="StarSymbol" w:hAnsi="StarSymbol" w:cs="StarSymbol"/>
      <w:sz w:val="18"/>
      <w:szCs w:val="18"/>
    </w:rPr>
  </w:style>
  <w:style w:type="character" w:customStyle="1" w:styleId="RTFNum287">
    <w:name w:val="RTF_Num 28 7"/>
    <w:rPr>
      <w:rFonts w:ascii="StarSymbol" w:eastAsia="StarSymbol" w:hAnsi="StarSymbol" w:cs="StarSymbol"/>
      <w:sz w:val="18"/>
      <w:szCs w:val="18"/>
    </w:rPr>
  </w:style>
  <w:style w:type="character" w:customStyle="1" w:styleId="RTFNum288">
    <w:name w:val="RTF_Num 28 8"/>
    <w:rPr>
      <w:rFonts w:ascii="StarSymbol" w:eastAsia="StarSymbol" w:hAnsi="StarSymbol" w:cs="StarSymbol"/>
      <w:sz w:val="18"/>
      <w:szCs w:val="18"/>
    </w:rPr>
  </w:style>
  <w:style w:type="character" w:customStyle="1" w:styleId="RTFNum289">
    <w:name w:val="RTF_Num 28 9"/>
    <w:rPr>
      <w:rFonts w:ascii="StarSymbol" w:eastAsia="StarSymbol" w:hAnsi="StarSymbol" w:cs="StarSymbol"/>
      <w:sz w:val="18"/>
      <w:szCs w:val="18"/>
    </w:rPr>
  </w:style>
  <w:style w:type="character" w:customStyle="1" w:styleId="RTFNum2810">
    <w:name w:val="RTF_Num 28 10"/>
    <w:rPr>
      <w:rFonts w:ascii="StarSymbol" w:eastAsia="StarSymbol" w:hAnsi="StarSymbol" w:cs="StarSymbol"/>
      <w:sz w:val="18"/>
      <w:szCs w:val="18"/>
    </w:rPr>
  </w:style>
  <w:style w:type="character" w:customStyle="1" w:styleId="RTFNum291">
    <w:name w:val="RTF_Num 29 1"/>
    <w:rPr>
      <w:rFonts w:ascii="StarSymbol" w:eastAsia="StarSymbol" w:hAnsi="StarSymbol" w:cs="StarSymbol"/>
      <w:sz w:val="18"/>
      <w:szCs w:val="18"/>
    </w:rPr>
  </w:style>
  <w:style w:type="character" w:customStyle="1" w:styleId="RTFNum292">
    <w:name w:val="RTF_Num 29 2"/>
    <w:rPr>
      <w:rFonts w:ascii="StarSymbol" w:eastAsia="StarSymbol" w:hAnsi="StarSymbol" w:cs="StarSymbol"/>
      <w:sz w:val="18"/>
      <w:szCs w:val="18"/>
    </w:rPr>
  </w:style>
  <w:style w:type="character" w:customStyle="1" w:styleId="RTFNum293">
    <w:name w:val="RTF_Num 29 3"/>
    <w:rPr>
      <w:rFonts w:ascii="StarSymbol" w:eastAsia="StarSymbol" w:hAnsi="StarSymbol" w:cs="StarSymbol"/>
      <w:sz w:val="18"/>
      <w:szCs w:val="18"/>
    </w:rPr>
  </w:style>
  <w:style w:type="character" w:customStyle="1" w:styleId="RTFNum294">
    <w:name w:val="RTF_Num 29 4"/>
    <w:rPr>
      <w:rFonts w:ascii="StarSymbol" w:eastAsia="StarSymbol" w:hAnsi="StarSymbol" w:cs="StarSymbol"/>
      <w:sz w:val="18"/>
      <w:szCs w:val="18"/>
    </w:rPr>
  </w:style>
  <w:style w:type="character" w:customStyle="1" w:styleId="RTFNum295">
    <w:name w:val="RTF_Num 29 5"/>
    <w:rPr>
      <w:rFonts w:ascii="StarSymbol" w:eastAsia="StarSymbol" w:hAnsi="StarSymbol" w:cs="StarSymbol"/>
      <w:sz w:val="18"/>
      <w:szCs w:val="18"/>
    </w:rPr>
  </w:style>
  <w:style w:type="character" w:customStyle="1" w:styleId="RTFNum296">
    <w:name w:val="RTF_Num 29 6"/>
    <w:rPr>
      <w:rFonts w:ascii="StarSymbol" w:eastAsia="StarSymbol" w:hAnsi="StarSymbol" w:cs="StarSymbol"/>
      <w:sz w:val="18"/>
      <w:szCs w:val="18"/>
    </w:rPr>
  </w:style>
  <w:style w:type="character" w:customStyle="1" w:styleId="RTFNum297">
    <w:name w:val="RTF_Num 29 7"/>
    <w:rPr>
      <w:rFonts w:ascii="StarSymbol" w:eastAsia="StarSymbol" w:hAnsi="StarSymbol" w:cs="StarSymbol"/>
      <w:sz w:val="18"/>
      <w:szCs w:val="18"/>
    </w:rPr>
  </w:style>
  <w:style w:type="character" w:customStyle="1" w:styleId="RTFNum298">
    <w:name w:val="RTF_Num 29 8"/>
    <w:rPr>
      <w:rFonts w:ascii="StarSymbol" w:eastAsia="StarSymbol" w:hAnsi="StarSymbol" w:cs="StarSymbol"/>
      <w:sz w:val="18"/>
      <w:szCs w:val="18"/>
    </w:rPr>
  </w:style>
  <w:style w:type="character" w:customStyle="1" w:styleId="RTFNum299">
    <w:name w:val="RTF_Num 29 9"/>
    <w:rPr>
      <w:rFonts w:ascii="StarSymbol" w:eastAsia="StarSymbol" w:hAnsi="StarSymbol" w:cs="StarSymbol"/>
      <w:sz w:val="18"/>
      <w:szCs w:val="18"/>
    </w:rPr>
  </w:style>
  <w:style w:type="character" w:customStyle="1" w:styleId="RTFNum2910">
    <w:name w:val="RTF_Num 29 10"/>
    <w:rPr>
      <w:rFonts w:ascii="StarSymbol" w:eastAsia="StarSymbol" w:hAnsi="StarSymbol" w:cs="StarSymbol"/>
      <w:sz w:val="18"/>
      <w:szCs w:val="18"/>
    </w:rPr>
  </w:style>
  <w:style w:type="character" w:customStyle="1" w:styleId="RTFNum301">
    <w:name w:val="RTF_Num 30 1"/>
    <w:rPr>
      <w:rFonts w:ascii="StarSymbol" w:eastAsia="StarSymbol" w:hAnsi="StarSymbol" w:cs="StarSymbol"/>
      <w:sz w:val="18"/>
      <w:szCs w:val="18"/>
    </w:rPr>
  </w:style>
  <w:style w:type="character" w:customStyle="1" w:styleId="RTFNum302">
    <w:name w:val="RTF_Num 30 2"/>
    <w:rPr>
      <w:rFonts w:ascii="StarSymbol" w:eastAsia="StarSymbol" w:hAnsi="StarSymbol" w:cs="StarSymbol"/>
      <w:sz w:val="18"/>
      <w:szCs w:val="18"/>
    </w:rPr>
  </w:style>
  <w:style w:type="character" w:customStyle="1" w:styleId="RTFNum303">
    <w:name w:val="RTF_Num 30 3"/>
    <w:rPr>
      <w:rFonts w:ascii="StarSymbol" w:eastAsia="StarSymbol" w:hAnsi="StarSymbol" w:cs="StarSymbol"/>
      <w:sz w:val="18"/>
      <w:szCs w:val="18"/>
    </w:rPr>
  </w:style>
  <w:style w:type="character" w:customStyle="1" w:styleId="RTFNum304">
    <w:name w:val="RTF_Num 30 4"/>
    <w:rPr>
      <w:rFonts w:ascii="StarSymbol" w:eastAsia="StarSymbol" w:hAnsi="StarSymbol" w:cs="StarSymbol"/>
      <w:sz w:val="18"/>
      <w:szCs w:val="18"/>
    </w:rPr>
  </w:style>
  <w:style w:type="character" w:customStyle="1" w:styleId="RTFNum305">
    <w:name w:val="RTF_Num 30 5"/>
    <w:rPr>
      <w:rFonts w:ascii="StarSymbol" w:eastAsia="StarSymbol" w:hAnsi="StarSymbol" w:cs="StarSymbol"/>
      <w:sz w:val="18"/>
      <w:szCs w:val="18"/>
    </w:rPr>
  </w:style>
  <w:style w:type="character" w:customStyle="1" w:styleId="RTFNum306">
    <w:name w:val="RTF_Num 30 6"/>
    <w:rPr>
      <w:rFonts w:ascii="StarSymbol" w:eastAsia="StarSymbol" w:hAnsi="StarSymbol" w:cs="StarSymbol"/>
      <w:sz w:val="18"/>
      <w:szCs w:val="18"/>
    </w:rPr>
  </w:style>
  <w:style w:type="character" w:customStyle="1" w:styleId="RTFNum307">
    <w:name w:val="RTF_Num 30 7"/>
    <w:rPr>
      <w:rFonts w:ascii="StarSymbol" w:eastAsia="StarSymbol" w:hAnsi="StarSymbol" w:cs="StarSymbol"/>
      <w:sz w:val="18"/>
      <w:szCs w:val="18"/>
    </w:rPr>
  </w:style>
  <w:style w:type="character" w:customStyle="1" w:styleId="RTFNum308">
    <w:name w:val="RTF_Num 30 8"/>
    <w:rPr>
      <w:rFonts w:ascii="StarSymbol" w:eastAsia="StarSymbol" w:hAnsi="StarSymbol" w:cs="StarSymbol"/>
      <w:sz w:val="18"/>
      <w:szCs w:val="18"/>
    </w:rPr>
  </w:style>
  <w:style w:type="character" w:customStyle="1" w:styleId="RTFNum309">
    <w:name w:val="RTF_Num 30 9"/>
    <w:rPr>
      <w:rFonts w:ascii="StarSymbol" w:eastAsia="StarSymbol" w:hAnsi="StarSymbol" w:cs="StarSymbol"/>
      <w:sz w:val="18"/>
      <w:szCs w:val="18"/>
    </w:rPr>
  </w:style>
  <w:style w:type="character" w:customStyle="1" w:styleId="RTFNum3010">
    <w:name w:val="RTF_Num 30 10"/>
    <w:rPr>
      <w:rFonts w:ascii="StarSymbol" w:eastAsia="StarSymbol" w:hAnsi="StarSymbol" w:cs="StarSymbol"/>
      <w:sz w:val="18"/>
      <w:szCs w:val="18"/>
    </w:rPr>
  </w:style>
  <w:style w:type="character" w:customStyle="1" w:styleId="RTFNum311">
    <w:name w:val="RTF_Num 31 1"/>
    <w:rPr>
      <w:rFonts w:ascii="StarSymbol" w:eastAsia="StarSymbol" w:hAnsi="StarSymbol" w:cs="StarSymbol"/>
      <w:sz w:val="18"/>
      <w:szCs w:val="18"/>
    </w:rPr>
  </w:style>
  <w:style w:type="character" w:customStyle="1" w:styleId="RTFNum312">
    <w:name w:val="RTF_Num 31 2"/>
    <w:rPr>
      <w:rFonts w:ascii="StarSymbol" w:eastAsia="StarSymbol" w:hAnsi="StarSymbol" w:cs="StarSymbol"/>
      <w:sz w:val="18"/>
      <w:szCs w:val="18"/>
    </w:rPr>
  </w:style>
  <w:style w:type="character" w:customStyle="1" w:styleId="RTFNum313">
    <w:name w:val="RTF_Num 31 3"/>
    <w:rPr>
      <w:rFonts w:ascii="StarSymbol" w:eastAsia="StarSymbol" w:hAnsi="StarSymbol" w:cs="StarSymbol"/>
      <w:sz w:val="18"/>
      <w:szCs w:val="18"/>
    </w:rPr>
  </w:style>
  <w:style w:type="character" w:customStyle="1" w:styleId="RTFNum314">
    <w:name w:val="RTF_Num 31 4"/>
    <w:rPr>
      <w:rFonts w:ascii="StarSymbol" w:eastAsia="StarSymbol" w:hAnsi="StarSymbol" w:cs="StarSymbol"/>
      <w:sz w:val="18"/>
      <w:szCs w:val="18"/>
    </w:rPr>
  </w:style>
  <w:style w:type="character" w:customStyle="1" w:styleId="RTFNum315">
    <w:name w:val="RTF_Num 31 5"/>
    <w:rPr>
      <w:rFonts w:ascii="StarSymbol" w:eastAsia="StarSymbol" w:hAnsi="StarSymbol" w:cs="StarSymbol"/>
      <w:sz w:val="18"/>
      <w:szCs w:val="18"/>
    </w:rPr>
  </w:style>
  <w:style w:type="character" w:customStyle="1" w:styleId="RTFNum316">
    <w:name w:val="RTF_Num 31 6"/>
    <w:rPr>
      <w:rFonts w:ascii="StarSymbol" w:eastAsia="StarSymbol" w:hAnsi="StarSymbol" w:cs="StarSymbol"/>
      <w:sz w:val="18"/>
      <w:szCs w:val="18"/>
    </w:rPr>
  </w:style>
  <w:style w:type="character" w:customStyle="1" w:styleId="RTFNum317">
    <w:name w:val="RTF_Num 31 7"/>
    <w:rPr>
      <w:rFonts w:ascii="StarSymbol" w:eastAsia="StarSymbol" w:hAnsi="StarSymbol" w:cs="StarSymbol"/>
      <w:sz w:val="18"/>
      <w:szCs w:val="18"/>
    </w:rPr>
  </w:style>
  <w:style w:type="character" w:customStyle="1" w:styleId="RTFNum318">
    <w:name w:val="RTF_Num 31 8"/>
    <w:rPr>
      <w:rFonts w:ascii="StarSymbol" w:eastAsia="StarSymbol" w:hAnsi="StarSymbol" w:cs="StarSymbol"/>
      <w:sz w:val="18"/>
      <w:szCs w:val="18"/>
    </w:rPr>
  </w:style>
  <w:style w:type="character" w:customStyle="1" w:styleId="RTFNum319">
    <w:name w:val="RTF_Num 31 9"/>
    <w:rPr>
      <w:rFonts w:ascii="StarSymbol" w:eastAsia="StarSymbol" w:hAnsi="StarSymbol" w:cs="StarSymbol"/>
      <w:sz w:val="18"/>
      <w:szCs w:val="18"/>
    </w:rPr>
  </w:style>
  <w:style w:type="character" w:customStyle="1" w:styleId="RTFNum3110">
    <w:name w:val="RTF_Num 31 10"/>
    <w:rPr>
      <w:rFonts w:ascii="StarSymbol" w:eastAsia="StarSymbol" w:hAnsi="StarSymbol" w:cs="StarSymbol"/>
      <w:sz w:val="18"/>
      <w:szCs w:val="18"/>
    </w:rPr>
  </w:style>
  <w:style w:type="character" w:customStyle="1" w:styleId="RTFNum321">
    <w:name w:val="RTF_Num 32 1"/>
    <w:rPr>
      <w:rFonts w:ascii="StarSymbol" w:eastAsia="StarSymbol" w:hAnsi="StarSymbol" w:cs="StarSymbol"/>
      <w:sz w:val="18"/>
      <w:szCs w:val="18"/>
    </w:rPr>
  </w:style>
  <w:style w:type="character" w:customStyle="1" w:styleId="RTFNum322">
    <w:name w:val="RTF_Num 32 2"/>
    <w:rPr>
      <w:rFonts w:ascii="StarSymbol" w:eastAsia="StarSymbol" w:hAnsi="StarSymbol" w:cs="StarSymbol"/>
      <w:sz w:val="18"/>
      <w:szCs w:val="18"/>
    </w:rPr>
  </w:style>
  <w:style w:type="character" w:customStyle="1" w:styleId="RTFNum323">
    <w:name w:val="RTF_Num 32 3"/>
    <w:rPr>
      <w:rFonts w:ascii="StarSymbol" w:eastAsia="StarSymbol" w:hAnsi="StarSymbol" w:cs="StarSymbol"/>
      <w:sz w:val="18"/>
      <w:szCs w:val="18"/>
    </w:rPr>
  </w:style>
  <w:style w:type="character" w:customStyle="1" w:styleId="RTFNum324">
    <w:name w:val="RTF_Num 32 4"/>
    <w:rPr>
      <w:rFonts w:ascii="StarSymbol" w:eastAsia="StarSymbol" w:hAnsi="StarSymbol" w:cs="StarSymbol"/>
      <w:sz w:val="18"/>
      <w:szCs w:val="18"/>
    </w:rPr>
  </w:style>
  <w:style w:type="character" w:customStyle="1" w:styleId="RTFNum325">
    <w:name w:val="RTF_Num 32 5"/>
    <w:rPr>
      <w:rFonts w:ascii="StarSymbol" w:eastAsia="StarSymbol" w:hAnsi="StarSymbol" w:cs="StarSymbol"/>
      <w:sz w:val="18"/>
      <w:szCs w:val="18"/>
    </w:rPr>
  </w:style>
  <w:style w:type="character" w:customStyle="1" w:styleId="RTFNum326">
    <w:name w:val="RTF_Num 32 6"/>
    <w:rPr>
      <w:rFonts w:ascii="StarSymbol" w:eastAsia="StarSymbol" w:hAnsi="StarSymbol" w:cs="StarSymbol"/>
      <w:sz w:val="18"/>
      <w:szCs w:val="18"/>
    </w:rPr>
  </w:style>
  <w:style w:type="character" w:customStyle="1" w:styleId="RTFNum327">
    <w:name w:val="RTF_Num 32 7"/>
    <w:rPr>
      <w:rFonts w:ascii="StarSymbol" w:eastAsia="StarSymbol" w:hAnsi="StarSymbol" w:cs="StarSymbol"/>
      <w:sz w:val="18"/>
      <w:szCs w:val="18"/>
    </w:rPr>
  </w:style>
  <w:style w:type="character" w:customStyle="1" w:styleId="RTFNum328">
    <w:name w:val="RTF_Num 32 8"/>
    <w:rPr>
      <w:rFonts w:ascii="StarSymbol" w:eastAsia="StarSymbol" w:hAnsi="StarSymbol" w:cs="StarSymbol"/>
      <w:sz w:val="18"/>
      <w:szCs w:val="18"/>
    </w:rPr>
  </w:style>
  <w:style w:type="character" w:customStyle="1" w:styleId="RTFNum329">
    <w:name w:val="RTF_Num 32 9"/>
    <w:rPr>
      <w:rFonts w:ascii="StarSymbol" w:eastAsia="StarSymbol" w:hAnsi="StarSymbol" w:cs="StarSymbol"/>
      <w:sz w:val="18"/>
      <w:szCs w:val="18"/>
    </w:rPr>
  </w:style>
  <w:style w:type="character" w:customStyle="1" w:styleId="RTFNum3210">
    <w:name w:val="RTF_Num 32 10"/>
    <w:rPr>
      <w:rFonts w:ascii="StarSymbol" w:eastAsia="StarSymbol" w:hAnsi="StarSymbol" w:cs="StarSymbol"/>
      <w:sz w:val="18"/>
      <w:szCs w:val="18"/>
    </w:rPr>
  </w:style>
  <w:style w:type="character" w:customStyle="1" w:styleId="RTFNum331">
    <w:name w:val="RTF_Num 33 1"/>
    <w:rPr>
      <w:rFonts w:ascii="StarSymbol" w:eastAsia="StarSymbol" w:hAnsi="StarSymbol" w:cs="StarSymbol"/>
      <w:sz w:val="18"/>
      <w:szCs w:val="18"/>
    </w:rPr>
  </w:style>
  <w:style w:type="character" w:customStyle="1" w:styleId="RTFNum332">
    <w:name w:val="RTF_Num 33 2"/>
    <w:rPr>
      <w:rFonts w:ascii="StarSymbol" w:eastAsia="StarSymbol" w:hAnsi="StarSymbol" w:cs="StarSymbol"/>
      <w:sz w:val="18"/>
      <w:szCs w:val="18"/>
    </w:rPr>
  </w:style>
  <w:style w:type="character" w:customStyle="1" w:styleId="RTFNum333">
    <w:name w:val="RTF_Num 33 3"/>
    <w:rPr>
      <w:rFonts w:ascii="StarSymbol" w:eastAsia="StarSymbol" w:hAnsi="StarSymbol" w:cs="StarSymbol"/>
      <w:sz w:val="18"/>
      <w:szCs w:val="18"/>
    </w:rPr>
  </w:style>
  <w:style w:type="character" w:customStyle="1" w:styleId="RTFNum334">
    <w:name w:val="RTF_Num 33 4"/>
    <w:rPr>
      <w:rFonts w:ascii="StarSymbol" w:eastAsia="StarSymbol" w:hAnsi="StarSymbol" w:cs="StarSymbol"/>
      <w:sz w:val="18"/>
      <w:szCs w:val="18"/>
    </w:rPr>
  </w:style>
  <w:style w:type="character" w:customStyle="1" w:styleId="RTFNum335">
    <w:name w:val="RTF_Num 33 5"/>
    <w:rPr>
      <w:rFonts w:ascii="StarSymbol" w:eastAsia="StarSymbol" w:hAnsi="StarSymbol" w:cs="StarSymbol"/>
      <w:sz w:val="18"/>
      <w:szCs w:val="18"/>
    </w:rPr>
  </w:style>
  <w:style w:type="character" w:customStyle="1" w:styleId="RTFNum336">
    <w:name w:val="RTF_Num 33 6"/>
    <w:rPr>
      <w:rFonts w:ascii="StarSymbol" w:eastAsia="StarSymbol" w:hAnsi="StarSymbol" w:cs="StarSymbol"/>
      <w:sz w:val="18"/>
      <w:szCs w:val="18"/>
    </w:rPr>
  </w:style>
  <w:style w:type="character" w:customStyle="1" w:styleId="RTFNum337">
    <w:name w:val="RTF_Num 33 7"/>
    <w:rPr>
      <w:rFonts w:ascii="StarSymbol" w:eastAsia="StarSymbol" w:hAnsi="StarSymbol" w:cs="StarSymbol"/>
      <w:sz w:val="18"/>
      <w:szCs w:val="18"/>
    </w:rPr>
  </w:style>
  <w:style w:type="character" w:customStyle="1" w:styleId="RTFNum338">
    <w:name w:val="RTF_Num 33 8"/>
    <w:rPr>
      <w:rFonts w:ascii="StarSymbol" w:eastAsia="StarSymbol" w:hAnsi="StarSymbol" w:cs="StarSymbol"/>
      <w:sz w:val="18"/>
      <w:szCs w:val="18"/>
    </w:rPr>
  </w:style>
  <w:style w:type="character" w:customStyle="1" w:styleId="RTFNum339">
    <w:name w:val="RTF_Num 33 9"/>
    <w:rPr>
      <w:rFonts w:ascii="StarSymbol" w:eastAsia="StarSymbol" w:hAnsi="StarSymbol" w:cs="StarSymbol"/>
      <w:sz w:val="18"/>
      <w:szCs w:val="18"/>
    </w:rPr>
  </w:style>
  <w:style w:type="character" w:customStyle="1" w:styleId="RTFNum3310">
    <w:name w:val="RTF_Num 33 10"/>
    <w:rPr>
      <w:rFonts w:ascii="StarSymbol" w:eastAsia="StarSymbol" w:hAnsi="StarSymbol" w:cs="StarSymbol"/>
      <w:sz w:val="18"/>
      <w:szCs w:val="18"/>
    </w:rPr>
  </w:style>
  <w:style w:type="character" w:customStyle="1" w:styleId="RTFNum341">
    <w:name w:val="RTF_Num 34 1"/>
    <w:rPr>
      <w:rFonts w:ascii="StarSymbol" w:eastAsia="StarSymbol" w:hAnsi="StarSymbol" w:cs="StarSymbol"/>
      <w:sz w:val="18"/>
      <w:szCs w:val="18"/>
    </w:rPr>
  </w:style>
  <w:style w:type="character" w:customStyle="1" w:styleId="RTFNum342">
    <w:name w:val="RTF_Num 34 2"/>
    <w:rPr>
      <w:rFonts w:ascii="StarSymbol" w:eastAsia="StarSymbol" w:hAnsi="StarSymbol" w:cs="StarSymbol"/>
      <w:sz w:val="18"/>
      <w:szCs w:val="18"/>
    </w:rPr>
  </w:style>
  <w:style w:type="character" w:customStyle="1" w:styleId="RTFNum343">
    <w:name w:val="RTF_Num 34 3"/>
    <w:rPr>
      <w:rFonts w:ascii="StarSymbol" w:eastAsia="StarSymbol" w:hAnsi="StarSymbol" w:cs="StarSymbol"/>
      <w:sz w:val="18"/>
      <w:szCs w:val="18"/>
    </w:rPr>
  </w:style>
  <w:style w:type="character" w:customStyle="1" w:styleId="RTFNum344">
    <w:name w:val="RTF_Num 34 4"/>
    <w:rPr>
      <w:rFonts w:ascii="StarSymbol" w:eastAsia="StarSymbol" w:hAnsi="StarSymbol" w:cs="StarSymbol"/>
      <w:sz w:val="18"/>
      <w:szCs w:val="18"/>
    </w:rPr>
  </w:style>
  <w:style w:type="character" w:customStyle="1" w:styleId="RTFNum345">
    <w:name w:val="RTF_Num 34 5"/>
    <w:rPr>
      <w:rFonts w:ascii="StarSymbol" w:eastAsia="StarSymbol" w:hAnsi="StarSymbol" w:cs="StarSymbol"/>
      <w:sz w:val="18"/>
      <w:szCs w:val="18"/>
    </w:rPr>
  </w:style>
  <w:style w:type="character" w:customStyle="1" w:styleId="RTFNum346">
    <w:name w:val="RTF_Num 34 6"/>
    <w:rPr>
      <w:rFonts w:ascii="StarSymbol" w:eastAsia="StarSymbol" w:hAnsi="StarSymbol" w:cs="StarSymbol"/>
      <w:sz w:val="18"/>
      <w:szCs w:val="18"/>
    </w:rPr>
  </w:style>
  <w:style w:type="character" w:customStyle="1" w:styleId="RTFNum347">
    <w:name w:val="RTF_Num 34 7"/>
    <w:rPr>
      <w:rFonts w:ascii="StarSymbol" w:eastAsia="StarSymbol" w:hAnsi="StarSymbol" w:cs="StarSymbol"/>
      <w:sz w:val="18"/>
      <w:szCs w:val="18"/>
    </w:rPr>
  </w:style>
  <w:style w:type="character" w:customStyle="1" w:styleId="RTFNum348">
    <w:name w:val="RTF_Num 34 8"/>
    <w:rPr>
      <w:rFonts w:ascii="StarSymbol" w:eastAsia="StarSymbol" w:hAnsi="StarSymbol" w:cs="StarSymbol"/>
      <w:sz w:val="18"/>
      <w:szCs w:val="18"/>
    </w:rPr>
  </w:style>
  <w:style w:type="character" w:customStyle="1" w:styleId="RTFNum349">
    <w:name w:val="RTF_Num 34 9"/>
    <w:rPr>
      <w:rFonts w:ascii="StarSymbol" w:eastAsia="StarSymbol" w:hAnsi="StarSymbol" w:cs="StarSymbol"/>
      <w:sz w:val="18"/>
      <w:szCs w:val="18"/>
    </w:rPr>
  </w:style>
  <w:style w:type="character" w:customStyle="1" w:styleId="RTFNum3410">
    <w:name w:val="RTF_Num 34 10"/>
    <w:rPr>
      <w:rFonts w:ascii="StarSymbol" w:eastAsia="StarSymbol" w:hAnsi="StarSymbol" w:cs="StarSymbol"/>
      <w:sz w:val="18"/>
      <w:szCs w:val="18"/>
    </w:rPr>
  </w:style>
  <w:style w:type="character" w:customStyle="1" w:styleId="RTFNum351">
    <w:name w:val="RTF_Num 35 1"/>
    <w:rPr>
      <w:rFonts w:ascii="StarSymbol" w:eastAsia="StarSymbol" w:hAnsi="StarSymbol" w:cs="StarSymbol"/>
      <w:sz w:val="18"/>
      <w:szCs w:val="18"/>
    </w:rPr>
  </w:style>
  <w:style w:type="character" w:customStyle="1" w:styleId="RTFNum352">
    <w:name w:val="RTF_Num 35 2"/>
    <w:rPr>
      <w:rFonts w:ascii="StarSymbol" w:eastAsia="StarSymbol" w:hAnsi="StarSymbol" w:cs="StarSymbol"/>
      <w:sz w:val="18"/>
      <w:szCs w:val="18"/>
    </w:rPr>
  </w:style>
  <w:style w:type="character" w:customStyle="1" w:styleId="RTFNum353">
    <w:name w:val="RTF_Num 35 3"/>
    <w:rPr>
      <w:rFonts w:ascii="StarSymbol" w:eastAsia="StarSymbol" w:hAnsi="StarSymbol" w:cs="StarSymbol"/>
      <w:sz w:val="18"/>
      <w:szCs w:val="18"/>
    </w:rPr>
  </w:style>
  <w:style w:type="character" w:customStyle="1" w:styleId="RTFNum354">
    <w:name w:val="RTF_Num 35 4"/>
    <w:rPr>
      <w:rFonts w:ascii="StarSymbol" w:eastAsia="StarSymbol" w:hAnsi="StarSymbol" w:cs="StarSymbol"/>
      <w:sz w:val="18"/>
      <w:szCs w:val="18"/>
    </w:rPr>
  </w:style>
  <w:style w:type="character" w:customStyle="1" w:styleId="RTFNum355">
    <w:name w:val="RTF_Num 35 5"/>
    <w:rPr>
      <w:rFonts w:ascii="StarSymbol" w:eastAsia="StarSymbol" w:hAnsi="StarSymbol" w:cs="StarSymbol"/>
      <w:sz w:val="18"/>
      <w:szCs w:val="18"/>
    </w:rPr>
  </w:style>
  <w:style w:type="character" w:customStyle="1" w:styleId="RTFNum356">
    <w:name w:val="RTF_Num 35 6"/>
    <w:rPr>
      <w:rFonts w:ascii="StarSymbol" w:eastAsia="StarSymbol" w:hAnsi="StarSymbol" w:cs="StarSymbol"/>
      <w:sz w:val="18"/>
      <w:szCs w:val="18"/>
    </w:rPr>
  </w:style>
  <w:style w:type="character" w:customStyle="1" w:styleId="RTFNum357">
    <w:name w:val="RTF_Num 35 7"/>
    <w:rPr>
      <w:rFonts w:ascii="StarSymbol" w:eastAsia="StarSymbol" w:hAnsi="StarSymbol" w:cs="StarSymbol"/>
      <w:sz w:val="18"/>
      <w:szCs w:val="18"/>
    </w:rPr>
  </w:style>
  <w:style w:type="character" w:customStyle="1" w:styleId="RTFNum358">
    <w:name w:val="RTF_Num 35 8"/>
    <w:rPr>
      <w:rFonts w:ascii="StarSymbol" w:eastAsia="StarSymbol" w:hAnsi="StarSymbol" w:cs="StarSymbol"/>
      <w:sz w:val="18"/>
      <w:szCs w:val="18"/>
    </w:rPr>
  </w:style>
  <w:style w:type="character" w:customStyle="1" w:styleId="RTFNum359">
    <w:name w:val="RTF_Num 35 9"/>
    <w:rPr>
      <w:rFonts w:ascii="StarSymbol" w:eastAsia="StarSymbol" w:hAnsi="StarSymbol" w:cs="StarSymbol"/>
      <w:sz w:val="18"/>
      <w:szCs w:val="18"/>
    </w:rPr>
  </w:style>
  <w:style w:type="character" w:customStyle="1" w:styleId="RTFNum3510">
    <w:name w:val="RTF_Num 35 10"/>
    <w:rPr>
      <w:rFonts w:ascii="StarSymbol" w:eastAsia="StarSymbol" w:hAnsi="StarSymbol" w:cs="StarSymbol"/>
      <w:sz w:val="18"/>
      <w:szCs w:val="18"/>
    </w:rPr>
  </w:style>
  <w:style w:type="character" w:customStyle="1" w:styleId="RTFNum361">
    <w:name w:val="RTF_Num 36 1"/>
    <w:rPr>
      <w:rFonts w:ascii="StarSymbol" w:eastAsia="StarSymbol" w:hAnsi="StarSymbol" w:cs="StarSymbol"/>
      <w:sz w:val="18"/>
      <w:szCs w:val="18"/>
    </w:rPr>
  </w:style>
  <w:style w:type="character" w:customStyle="1" w:styleId="RTFNum362">
    <w:name w:val="RTF_Num 36 2"/>
    <w:rPr>
      <w:rFonts w:ascii="StarSymbol" w:eastAsia="StarSymbol" w:hAnsi="StarSymbol" w:cs="StarSymbol"/>
      <w:sz w:val="18"/>
      <w:szCs w:val="18"/>
    </w:rPr>
  </w:style>
  <w:style w:type="character" w:customStyle="1" w:styleId="RTFNum363">
    <w:name w:val="RTF_Num 36 3"/>
    <w:rPr>
      <w:rFonts w:ascii="StarSymbol" w:eastAsia="StarSymbol" w:hAnsi="StarSymbol" w:cs="StarSymbol"/>
      <w:sz w:val="18"/>
      <w:szCs w:val="18"/>
    </w:rPr>
  </w:style>
  <w:style w:type="character" w:customStyle="1" w:styleId="RTFNum364">
    <w:name w:val="RTF_Num 36 4"/>
    <w:rPr>
      <w:rFonts w:ascii="StarSymbol" w:eastAsia="StarSymbol" w:hAnsi="StarSymbol" w:cs="StarSymbol"/>
      <w:sz w:val="18"/>
      <w:szCs w:val="18"/>
    </w:rPr>
  </w:style>
  <w:style w:type="character" w:customStyle="1" w:styleId="RTFNum365">
    <w:name w:val="RTF_Num 36 5"/>
    <w:rPr>
      <w:rFonts w:ascii="StarSymbol" w:eastAsia="StarSymbol" w:hAnsi="StarSymbol" w:cs="StarSymbol"/>
      <w:sz w:val="18"/>
      <w:szCs w:val="18"/>
    </w:rPr>
  </w:style>
  <w:style w:type="character" w:customStyle="1" w:styleId="RTFNum366">
    <w:name w:val="RTF_Num 36 6"/>
    <w:rPr>
      <w:rFonts w:ascii="StarSymbol" w:eastAsia="StarSymbol" w:hAnsi="StarSymbol" w:cs="StarSymbol"/>
      <w:sz w:val="18"/>
      <w:szCs w:val="18"/>
    </w:rPr>
  </w:style>
  <w:style w:type="character" w:customStyle="1" w:styleId="RTFNum367">
    <w:name w:val="RTF_Num 36 7"/>
    <w:rPr>
      <w:rFonts w:ascii="StarSymbol" w:eastAsia="StarSymbol" w:hAnsi="StarSymbol" w:cs="StarSymbol"/>
      <w:sz w:val="18"/>
      <w:szCs w:val="18"/>
    </w:rPr>
  </w:style>
  <w:style w:type="character" w:customStyle="1" w:styleId="RTFNum368">
    <w:name w:val="RTF_Num 36 8"/>
    <w:rPr>
      <w:rFonts w:ascii="StarSymbol" w:eastAsia="StarSymbol" w:hAnsi="StarSymbol" w:cs="StarSymbol"/>
      <w:sz w:val="18"/>
      <w:szCs w:val="18"/>
    </w:rPr>
  </w:style>
  <w:style w:type="character" w:customStyle="1" w:styleId="RTFNum369">
    <w:name w:val="RTF_Num 36 9"/>
    <w:rPr>
      <w:rFonts w:ascii="StarSymbol" w:eastAsia="StarSymbol" w:hAnsi="StarSymbol" w:cs="StarSymbol"/>
      <w:sz w:val="18"/>
      <w:szCs w:val="18"/>
    </w:rPr>
  </w:style>
  <w:style w:type="character" w:customStyle="1" w:styleId="RTFNum3610">
    <w:name w:val="RTF_Num 36 10"/>
    <w:rPr>
      <w:rFonts w:ascii="StarSymbol" w:eastAsia="StarSymbol" w:hAnsi="StarSymbol" w:cs="StarSymbol"/>
      <w:sz w:val="18"/>
      <w:szCs w:val="18"/>
    </w:rPr>
  </w:style>
  <w:style w:type="character" w:customStyle="1" w:styleId="RTFNum371">
    <w:name w:val="RTF_Num 37 1"/>
    <w:rPr>
      <w:rFonts w:ascii="StarSymbol" w:eastAsia="StarSymbol" w:hAnsi="StarSymbol" w:cs="StarSymbol"/>
      <w:sz w:val="18"/>
      <w:szCs w:val="18"/>
    </w:rPr>
  </w:style>
  <w:style w:type="character" w:customStyle="1" w:styleId="RTFNum372">
    <w:name w:val="RTF_Num 37 2"/>
    <w:rPr>
      <w:rFonts w:ascii="StarSymbol" w:eastAsia="StarSymbol" w:hAnsi="StarSymbol" w:cs="StarSymbol"/>
      <w:sz w:val="18"/>
      <w:szCs w:val="18"/>
    </w:rPr>
  </w:style>
  <w:style w:type="character" w:customStyle="1" w:styleId="RTFNum373">
    <w:name w:val="RTF_Num 37 3"/>
    <w:rPr>
      <w:rFonts w:ascii="StarSymbol" w:eastAsia="StarSymbol" w:hAnsi="StarSymbol" w:cs="StarSymbol"/>
      <w:sz w:val="18"/>
      <w:szCs w:val="18"/>
    </w:rPr>
  </w:style>
  <w:style w:type="character" w:customStyle="1" w:styleId="RTFNum374">
    <w:name w:val="RTF_Num 37 4"/>
    <w:rPr>
      <w:rFonts w:ascii="StarSymbol" w:eastAsia="StarSymbol" w:hAnsi="StarSymbol" w:cs="StarSymbol"/>
      <w:sz w:val="18"/>
      <w:szCs w:val="18"/>
    </w:rPr>
  </w:style>
  <w:style w:type="character" w:customStyle="1" w:styleId="RTFNum375">
    <w:name w:val="RTF_Num 37 5"/>
    <w:rPr>
      <w:rFonts w:ascii="StarSymbol" w:eastAsia="StarSymbol" w:hAnsi="StarSymbol" w:cs="StarSymbol"/>
      <w:sz w:val="18"/>
      <w:szCs w:val="18"/>
    </w:rPr>
  </w:style>
  <w:style w:type="character" w:customStyle="1" w:styleId="RTFNum376">
    <w:name w:val="RTF_Num 37 6"/>
    <w:rPr>
      <w:rFonts w:ascii="StarSymbol" w:eastAsia="StarSymbol" w:hAnsi="StarSymbol" w:cs="StarSymbol"/>
      <w:sz w:val="18"/>
      <w:szCs w:val="18"/>
    </w:rPr>
  </w:style>
  <w:style w:type="character" w:customStyle="1" w:styleId="RTFNum377">
    <w:name w:val="RTF_Num 37 7"/>
    <w:rPr>
      <w:rFonts w:ascii="StarSymbol" w:eastAsia="StarSymbol" w:hAnsi="StarSymbol" w:cs="StarSymbol"/>
      <w:sz w:val="18"/>
      <w:szCs w:val="18"/>
    </w:rPr>
  </w:style>
  <w:style w:type="character" w:customStyle="1" w:styleId="RTFNum378">
    <w:name w:val="RTF_Num 37 8"/>
    <w:rPr>
      <w:rFonts w:ascii="StarSymbol" w:eastAsia="StarSymbol" w:hAnsi="StarSymbol" w:cs="StarSymbol"/>
      <w:sz w:val="18"/>
      <w:szCs w:val="18"/>
    </w:rPr>
  </w:style>
  <w:style w:type="character" w:customStyle="1" w:styleId="RTFNum379">
    <w:name w:val="RTF_Num 37 9"/>
    <w:rPr>
      <w:rFonts w:ascii="StarSymbol" w:eastAsia="StarSymbol" w:hAnsi="StarSymbol" w:cs="StarSymbol"/>
      <w:sz w:val="18"/>
      <w:szCs w:val="18"/>
    </w:rPr>
  </w:style>
  <w:style w:type="character" w:customStyle="1" w:styleId="RTFNum3710">
    <w:name w:val="RTF_Num 37 10"/>
    <w:rPr>
      <w:rFonts w:ascii="StarSymbol" w:eastAsia="StarSymbol" w:hAnsi="StarSymbol" w:cs="StarSymbol"/>
      <w:sz w:val="18"/>
      <w:szCs w:val="18"/>
    </w:rPr>
  </w:style>
  <w:style w:type="character" w:customStyle="1" w:styleId="RTFNum381">
    <w:name w:val="RTF_Num 38 1"/>
    <w:rPr>
      <w:rFonts w:ascii="StarSymbol" w:eastAsia="StarSymbol" w:hAnsi="StarSymbol" w:cs="StarSymbol"/>
      <w:sz w:val="18"/>
      <w:szCs w:val="18"/>
    </w:rPr>
  </w:style>
  <w:style w:type="character" w:customStyle="1" w:styleId="RTFNum382">
    <w:name w:val="RTF_Num 38 2"/>
    <w:rPr>
      <w:rFonts w:ascii="StarSymbol" w:eastAsia="StarSymbol" w:hAnsi="StarSymbol" w:cs="StarSymbol"/>
      <w:sz w:val="18"/>
      <w:szCs w:val="18"/>
    </w:rPr>
  </w:style>
  <w:style w:type="character" w:customStyle="1" w:styleId="RTFNum383">
    <w:name w:val="RTF_Num 38 3"/>
    <w:rPr>
      <w:rFonts w:ascii="StarSymbol" w:eastAsia="StarSymbol" w:hAnsi="StarSymbol" w:cs="StarSymbol"/>
      <w:sz w:val="18"/>
      <w:szCs w:val="18"/>
    </w:rPr>
  </w:style>
  <w:style w:type="character" w:customStyle="1" w:styleId="RTFNum384">
    <w:name w:val="RTF_Num 38 4"/>
    <w:rPr>
      <w:rFonts w:ascii="StarSymbol" w:eastAsia="StarSymbol" w:hAnsi="StarSymbol" w:cs="StarSymbol"/>
      <w:sz w:val="18"/>
      <w:szCs w:val="18"/>
    </w:rPr>
  </w:style>
  <w:style w:type="character" w:customStyle="1" w:styleId="RTFNum385">
    <w:name w:val="RTF_Num 38 5"/>
    <w:rPr>
      <w:rFonts w:ascii="StarSymbol" w:eastAsia="StarSymbol" w:hAnsi="StarSymbol" w:cs="StarSymbol"/>
      <w:sz w:val="18"/>
      <w:szCs w:val="18"/>
    </w:rPr>
  </w:style>
  <w:style w:type="character" w:customStyle="1" w:styleId="RTFNum386">
    <w:name w:val="RTF_Num 38 6"/>
    <w:rPr>
      <w:rFonts w:ascii="StarSymbol" w:eastAsia="StarSymbol" w:hAnsi="StarSymbol" w:cs="StarSymbol"/>
      <w:sz w:val="18"/>
      <w:szCs w:val="18"/>
    </w:rPr>
  </w:style>
  <w:style w:type="character" w:customStyle="1" w:styleId="RTFNum387">
    <w:name w:val="RTF_Num 38 7"/>
    <w:rPr>
      <w:rFonts w:ascii="StarSymbol" w:eastAsia="StarSymbol" w:hAnsi="StarSymbol" w:cs="StarSymbol"/>
      <w:sz w:val="18"/>
      <w:szCs w:val="18"/>
    </w:rPr>
  </w:style>
  <w:style w:type="character" w:customStyle="1" w:styleId="RTFNum388">
    <w:name w:val="RTF_Num 38 8"/>
    <w:rPr>
      <w:rFonts w:ascii="StarSymbol" w:eastAsia="StarSymbol" w:hAnsi="StarSymbol" w:cs="StarSymbol"/>
      <w:sz w:val="18"/>
      <w:szCs w:val="18"/>
    </w:rPr>
  </w:style>
  <w:style w:type="character" w:customStyle="1" w:styleId="RTFNum389">
    <w:name w:val="RTF_Num 38 9"/>
    <w:rPr>
      <w:rFonts w:ascii="StarSymbol" w:eastAsia="StarSymbol" w:hAnsi="StarSymbol" w:cs="StarSymbol"/>
      <w:sz w:val="18"/>
      <w:szCs w:val="18"/>
    </w:rPr>
  </w:style>
  <w:style w:type="character" w:customStyle="1" w:styleId="RTFNum3810">
    <w:name w:val="RTF_Num 38 10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Pr>
      <w:rFonts w:ascii="StarSymbol" w:eastAsia="StarSymbol" w:hAnsi="StarSymbol" w:cs="StarSymbol"/>
      <w:sz w:val="18"/>
      <w:szCs w:val="18"/>
    </w:rPr>
  </w:style>
  <w:style w:type="character" w:customStyle="1" w:styleId="RTFNum392">
    <w:name w:val="RTF_Num 39 2"/>
    <w:rPr>
      <w:rFonts w:ascii="StarSymbol" w:eastAsia="StarSymbol" w:hAnsi="StarSymbol" w:cs="StarSymbol"/>
      <w:sz w:val="18"/>
      <w:szCs w:val="18"/>
    </w:rPr>
  </w:style>
  <w:style w:type="character" w:customStyle="1" w:styleId="RTFNum393">
    <w:name w:val="RTF_Num 39 3"/>
    <w:rPr>
      <w:rFonts w:ascii="StarSymbol" w:eastAsia="StarSymbol" w:hAnsi="StarSymbol" w:cs="StarSymbol"/>
      <w:sz w:val="18"/>
      <w:szCs w:val="18"/>
    </w:rPr>
  </w:style>
  <w:style w:type="character" w:customStyle="1" w:styleId="RTFNum394">
    <w:name w:val="RTF_Num 39 4"/>
    <w:rPr>
      <w:rFonts w:ascii="StarSymbol" w:eastAsia="StarSymbol" w:hAnsi="StarSymbol" w:cs="StarSymbol"/>
      <w:sz w:val="18"/>
      <w:szCs w:val="18"/>
    </w:rPr>
  </w:style>
  <w:style w:type="character" w:customStyle="1" w:styleId="RTFNum395">
    <w:name w:val="RTF_Num 39 5"/>
    <w:rPr>
      <w:rFonts w:ascii="StarSymbol" w:eastAsia="StarSymbol" w:hAnsi="StarSymbol" w:cs="StarSymbol"/>
      <w:sz w:val="18"/>
      <w:szCs w:val="18"/>
    </w:rPr>
  </w:style>
  <w:style w:type="character" w:customStyle="1" w:styleId="RTFNum396">
    <w:name w:val="RTF_Num 39 6"/>
    <w:rPr>
      <w:rFonts w:ascii="StarSymbol" w:eastAsia="StarSymbol" w:hAnsi="StarSymbol" w:cs="StarSymbol"/>
      <w:sz w:val="18"/>
      <w:szCs w:val="18"/>
    </w:rPr>
  </w:style>
  <w:style w:type="character" w:customStyle="1" w:styleId="RTFNum397">
    <w:name w:val="RTF_Num 39 7"/>
    <w:rPr>
      <w:rFonts w:ascii="StarSymbol" w:eastAsia="StarSymbol" w:hAnsi="StarSymbol" w:cs="StarSymbol"/>
      <w:sz w:val="18"/>
      <w:szCs w:val="18"/>
    </w:rPr>
  </w:style>
  <w:style w:type="character" w:customStyle="1" w:styleId="RTFNum398">
    <w:name w:val="RTF_Num 39 8"/>
    <w:rPr>
      <w:rFonts w:ascii="StarSymbol" w:eastAsia="StarSymbol" w:hAnsi="StarSymbol" w:cs="StarSymbol"/>
      <w:sz w:val="18"/>
      <w:szCs w:val="18"/>
    </w:rPr>
  </w:style>
  <w:style w:type="character" w:customStyle="1" w:styleId="RTFNum399">
    <w:name w:val="RTF_Num 39 9"/>
    <w:rPr>
      <w:rFonts w:ascii="StarSymbol" w:eastAsia="StarSymbol" w:hAnsi="StarSymbol" w:cs="StarSymbol"/>
      <w:sz w:val="18"/>
      <w:szCs w:val="18"/>
    </w:rPr>
  </w:style>
  <w:style w:type="character" w:customStyle="1" w:styleId="RTFNum3910">
    <w:name w:val="RTF_Num 39 10"/>
    <w:rPr>
      <w:rFonts w:ascii="StarSymbol" w:eastAsia="StarSymbol" w:hAnsi="StarSymbol" w:cs="StarSymbol"/>
      <w:sz w:val="18"/>
      <w:szCs w:val="18"/>
    </w:rPr>
  </w:style>
  <w:style w:type="character" w:customStyle="1" w:styleId="RTFNum401">
    <w:name w:val="RTF_Num 40 1"/>
    <w:rPr>
      <w:rFonts w:ascii="StarSymbol" w:eastAsia="StarSymbol" w:hAnsi="StarSymbol" w:cs="StarSymbol"/>
      <w:sz w:val="18"/>
      <w:szCs w:val="18"/>
    </w:rPr>
  </w:style>
  <w:style w:type="character" w:customStyle="1" w:styleId="RTFNum402">
    <w:name w:val="RTF_Num 40 2"/>
    <w:rPr>
      <w:rFonts w:ascii="StarSymbol" w:eastAsia="StarSymbol" w:hAnsi="StarSymbol" w:cs="StarSymbol"/>
      <w:sz w:val="18"/>
      <w:szCs w:val="18"/>
    </w:rPr>
  </w:style>
  <w:style w:type="character" w:customStyle="1" w:styleId="RTFNum403">
    <w:name w:val="RTF_Num 40 3"/>
    <w:rPr>
      <w:rFonts w:ascii="StarSymbol" w:eastAsia="StarSymbol" w:hAnsi="StarSymbol" w:cs="StarSymbol"/>
      <w:sz w:val="18"/>
      <w:szCs w:val="18"/>
    </w:rPr>
  </w:style>
  <w:style w:type="character" w:customStyle="1" w:styleId="RTFNum404">
    <w:name w:val="RTF_Num 40 4"/>
    <w:rPr>
      <w:rFonts w:ascii="StarSymbol" w:eastAsia="StarSymbol" w:hAnsi="StarSymbol" w:cs="StarSymbol"/>
      <w:sz w:val="18"/>
      <w:szCs w:val="18"/>
    </w:rPr>
  </w:style>
  <w:style w:type="character" w:customStyle="1" w:styleId="RTFNum405">
    <w:name w:val="RTF_Num 40 5"/>
    <w:rPr>
      <w:rFonts w:ascii="StarSymbol" w:eastAsia="StarSymbol" w:hAnsi="StarSymbol" w:cs="StarSymbol"/>
      <w:sz w:val="18"/>
      <w:szCs w:val="18"/>
    </w:rPr>
  </w:style>
  <w:style w:type="character" w:customStyle="1" w:styleId="RTFNum406">
    <w:name w:val="RTF_Num 40 6"/>
    <w:rPr>
      <w:rFonts w:ascii="StarSymbol" w:eastAsia="StarSymbol" w:hAnsi="StarSymbol" w:cs="StarSymbol"/>
      <w:sz w:val="18"/>
      <w:szCs w:val="18"/>
    </w:rPr>
  </w:style>
  <w:style w:type="character" w:customStyle="1" w:styleId="RTFNum407">
    <w:name w:val="RTF_Num 40 7"/>
    <w:rPr>
      <w:rFonts w:ascii="StarSymbol" w:eastAsia="StarSymbol" w:hAnsi="StarSymbol" w:cs="StarSymbol"/>
      <w:sz w:val="18"/>
      <w:szCs w:val="18"/>
    </w:rPr>
  </w:style>
  <w:style w:type="character" w:customStyle="1" w:styleId="RTFNum408">
    <w:name w:val="RTF_Num 40 8"/>
    <w:rPr>
      <w:rFonts w:ascii="StarSymbol" w:eastAsia="StarSymbol" w:hAnsi="StarSymbol" w:cs="StarSymbol"/>
      <w:sz w:val="18"/>
      <w:szCs w:val="18"/>
    </w:rPr>
  </w:style>
  <w:style w:type="character" w:customStyle="1" w:styleId="RTFNum409">
    <w:name w:val="RTF_Num 40 9"/>
    <w:rPr>
      <w:rFonts w:ascii="StarSymbol" w:eastAsia="StarSymbol" w:hAnsi="StarSymbol" w:cs="StarSymbol"/>
      <w:sz w:val="18"/>
      <w:szCs w:val="18"/>
    </w:rPr>
  </w:style>
  <w:style w:type="character" w:customStyle="1" w:styleId="RTFNum4010">
    <w:name w:val="RTF_Num 40 10"/>
    <w:rPr>
      <w:rFonts w:ascii="StarSymbol" w:eastAsia="StarSymbol" w:hAnsi="StarSymbol" w:cs="StarSymbol"/>
      <w:sz w:val="18"/>
      <w:szCs w:val="18"/>
    </w:rPr>
  </w:style>
  <w:style w:type="character" w:customStyle="1" w:styleId="RTFNum411">
    <w:name w:val="RTF_Num 41 1"/>
    <w:rPr>
      <w:rFonts w:ascii="StarSymbol" w:eastAsia="StarSymbol" w:hAnsi="StarSymbol" w:cs="StarSymbol"/>
      <w:sz w:val="18"/>
      <w:szCs w:val="18"/>
    </w:rPr>
  </w:style>
  <w:style w:type="character" w:customStyle="1" w:styleId="RTFNum412">
    <w:name w:val="RTF_Num 41 2"/>
    <w:rPr>
      <w:rFonts w:ascii="StarSymbol" w:eastAsia="StarSymbol" w:hAnsi="StarSymbol" w:cs="StarSymbol"/>
      <w:sz w:val="18"/>
      <w:szCs w:val="18"/>
    </w:rPr>
  </w:style>
  <w:style w:type="character" w:customStyle="1" w:styleId="RTFNum413">
    <w:name w:val="RTF_Num 41 3"/>
    <w:rPr>
      <w:rFonts w:ascii="StarSymbol" w:eastAsia="StarSymbol" w:hAnsi="StarSymbol" w:cs="StarSymbol"/>
      <w:sz w:val="18"/>
      <w:szCs w:val="18"/>
    </w:rPr>
  </w:style>
  <w:style w:type="character" w:customStyle="1" w:styleId="RTFNum414">
    <w:name w:val="RTF_Num 41 4"/>
    <w:rPr>
      <w:rFonts w:ascii="StarSymbol" w:eastAsia="StarSymbol" w:hAnsi="StarSymbol" w:cs="StarSymbol"/>
      <w:sz w:val="18"/>
      <w:szCs w:val="18"/>
    </w:rPr>
  </w:style>
  <w:style w:type="character" w:customStyle="1" w:styleId="RTFNum415">
    <w:name w:val="RTF_Num 41 5"/>
    <w:rPr>
      <w:rFonts w:ascii="StarSymbol" w:eastAsia="StarSymbol" w:hAnsi="StarSymbol" w:cs="StarSymbol"/>
      <w:sz w:val="18"/>
      <w:szCs w:val="18"/>
    </w:rPr>
  </w:style>
  <w:style w:type="character" w:customStyle="1" w:styleId="RTFNum416">
    <w:name w:val="RTF_Num 41 6"/>
    <w:rPr>
      <w:rFonts w:ascii="StarSymbol" w:eastAsia="StarSymbol" w:hAnsi="StarSymbol" w:cs="StarSymbol"/>
      <w:sz w:val="18"/>
      <w:szCs w:val="18"/>
    </w:rPr>
  </w:style>
  <w:style w:type="character" w:customStyle="1" w:styleId="RTFNum417">
    <w:name w:val="RTF_Num 41 7"/>
    <w:rPr>
      <w:rFonts w:ascii="StarSymbol" w:eastAsia="StarSymbol" w:hAnsi="StarSymbol" w:cs="StarSymbol"/>
      <w:sz w:val="18"/>
      <w:szCs w:val="18"/>
    </w:rPr>
  </w:style>
  <w:style w:type="character" w:customStyle="1" w:styleId="RTFNum418">
    <w:name w:val="RTF_Num 41 8"/>
    <w:rPr>
      <w:rFonts w:ascii="StarSymbol" w:eastAsia="StarSymbol" w:hAnsi="StarSymbol" w:cs="StarSymbol"/>
      <w:sz w:val="18"/>
      <w:szCs w:val="18"/>
    </w:rPr>
  </w:style>
  <w:style w:type="character" w:customStyle="1" w:styleId="RTFNum419">
    <w:name w:val="RTF_Num 41 9"/>
    <w:rPr>
      <w:rFonts w:ascii="StarSymbol" w:eastAsia="StarSymbol" w:hAnsi="StarSymbol" w:cs="StarSymbol"/>
      <w:sz w:val="18"/>
      <w:szCs w:val="18"/>
    </w:rPr>
  </w:style>
  <w:style w:type="character" w:customStyle="1" w:styleId="RTFNum4110">
    <w:name w:val="RTF_Num 41 10"/>
    <w:rPr>
      <w:rFonts w:ascii="StarSymbol" w:eastAsia="StarSymbol" w:hAnsi="StarSymbol" w:cs="StarSymbol"/>
      <w:sz w:val="18"/>
      <w:szCs w:val="18"/>
    </w:rPr>
  </w:style>
  <w:style w:type="character" w:customStyle="1" w:styleId="RTFNum421">
    <w:name w:val="RTF_Num 42 1"/>
    <w:rPr>
      <w:rFonts w:ascii="StarSymbol" w:eastAsia="StarSymbol" w:hAnsi="StarSymbol" w:cs="StarSymbol"/>
      <w:sz w:val="18"/>
      <w:szCs w:val="18"/>
    </w:rPr>
  </w:style>
  <w:style w:type="character" w:customStyle="1" w:styleId="RTFNum422">
    <w:name w:val="RTF_Num 42 2"/>
    <w:rPr>
      <w:rFonts w:ascii="StarSymbol" w:eastAsia="StarSymbol" w:hAnsi="StarSymbol" w:cs="StarSymbol"/>
      <w:sz w:val="18"/>
      <w:szCs w:val="18"/>
    </w:rPr>
  </w:style>
  <w:style w:type="character" w:customStyle="1" w:styleId="RTFNum423">
    <w:name w:val="RTF_Num 42 3"/>
    <w:rPr>
      <w:rFonts w:ascii="StarSymbol" w:eastAsia="StarSymbol" w:hAnsi="StarSymbol" w:cs="StarSymbol"/>
      <w:sz w:val="18"/>
      <w:szCs w:val="18"/>
    </w:rPr>
  </w:style>
  <w:style w:type="character" w:customStyle="1" w:styleId="RTFNum424">
    <w:name w:val="RTF_Num 42 4"/>
    <w:rPr>
      <w:rFonts w:ascii="StarSymbol" w:eastAsia="StarSymbol" w:hAnsi="StarSymbol" w:cs="StarSymbol"/>
      <w:sz w:val="18"/>
      <w:szCs w:val="18"/>
    </w:rPr>
  </w:style>
  <w:style w:type="character" w:customStyle="1" w:styleId="RTFNum425">
    <w:name w:val="RTF_Num 42 5"/>
    <w:rPr>
      <w:rFonts w:ascii="StarSymbol" w:eastAsia="StarSymbol" w:hAnsi="StarSymbol" w:cs="StarSymbol"/>
      <w:sz w:val="18"/>
      <w:szCs w:val="18"/>
    </w:rPr>
  </w:style>
  <w:style w:type="character" w:customStyle="1" w:styleId="RTFNum426">
    <w:name w:val="RTF_Num 42 6"/>
    <w:rPr>
      <w:rFonts w:ascii="StarSymbol" w:eastAsia="StarSymbol" w:hAnsi="StarSymbol" w:cs="StarSymbol"/>
      <w:sz w:val="18"/>
      <w:szCs w:val="18"/>
    </w:rPr>
  </w:style>
  <w:style w:type="character" w:customStyle="1" w:styleId="RTFNum427">
    <w:name w:val="RTF_Num 42 7"/>
    <w:rPr>
      <w:rFonts w:ascii="StarSymbol" w:eastAsia="StarSymbol" w:hAnsi="StarSymbol" w:cs="StarSymbol"/>
      <w:sz w:val="18"/>
      <w:szCs w:val="18"/>
    </w:rPr>
  </w:style>
  <w:style w:type="character" w:customStyle="1" w:styleId="RTFNum428">
    <w:name w:val="RTF_Num 42 8"/>
    <w:rPr>
      <w:rFonts w:ascii="StarSymbol" w:eastAsia="StarSymbol" w:hAnsi="StarSymbol" w:cs="StarSymbol"/>
      <w:sz w:val="18"/>
      <w:szCs w:val="18"/>
    </w:rPr>
  </w:style>
  <w:style w:type="character" w:customStyle="1" w:styleId="RTFNum429">
    <w:name w:val="RTF_Num 42 9"/>
    <w:rPr>
      <w:rFonts w:ascii="StarSymbol" w:eastAsia="StarSymbol" w:hAnsi="StarSymbol" w:cs="StarSymbol"/>
      <w:sz w:val="18"/>
      <w:szCs w:val="18"/>
    </w:rPr>
  </w:style>
  <w:style w:type="character" w:customStyle="1" w:styleId="RTFNum4210">
    <w:name w:val="RTF_Num 42 10"/>
    <w:rPr>
      <w:rFonts w:ascii="StarSymbol" w:eastAsia="StarSymbol" w:hAnsi="StarSymbol" w:cs="StarSymbol"/>
      <w:sz w:val="18"/>
      <w:szCs w:val="18"/>
    </w:rPr>
  </w:style>
  <w:style w:type="character" w:customStyle="1" w:styleId="RTFNum431">
    <w:name w:val="RTF_Num 43 1"/>
    <w:rPr>
      <w:rFonts w:ascii="StarSymbol" w:eastAsia="StarSymbol" w:hAnsi="StarSymbol" w:cs="StarSymbol"/>
      <w:sz w:val="18"/>
      <w:szCs w:val="18"/>
    </w:rPr>
  </w:style>
  <w:style w:type="character" w:customStyle="1" w:styleId="RTFNum432">
    <w:name w:val="RTF_Num 43 2"/>
    <w:rPr>
      <w:rFonts w:ascii="StarSymbol" w:eastAsia="StarSymbol" w:hAnsi="StarSymbol" w:cs="StarSymbol"/>
      <w:sz w:val="18"/>
      <w:szCs w:val="18"/>
    </w:rPr>
  </w:style>
  <w:style w:type="character" w:customStyle="1" w:styleId="RTFNum433">
    <w:name w:val="RTF_Num 43 3"/>
    <w:rPr>
      <w:rFonts w:ascii="StarSymbol" w:eastAsia="StarSymbol" w:hAnsi="StarSymbol" w:cs="StarSymbol"/>
      <w:sz w:val="18"/>
      <w:szCs w:val="18"/>
    </w:rPr>
  </w:style>
  <w:style w:type="character" w:customStyle="1" w:styleId="RTFNum434">
    <w:name w:val="RTF_Num 43 4"/>
    <w:rPr>
      <w:rFonts w:ascii="StarSymbol" w:eastAsia="StarSymbol" w:hAnsi="StarSymbol" w:cs="StarSymbol"/>
      <w:sz w:val="18"/>
      <w:szCs w:val="18"/>
    </w:rPr>
  </w:style>
  <w:style w:type="character" w:customStyle="1" w:styleId="RTFNum435">
    <w:name w:val="RTF_Num 43 5"/>
    <w:rPr>
      <w:rFonts w:ascii="StarSymbol" w:eastAsia="StarSymbol" w:hAnsi="StarSymbol" w:cs="StarSymbol"/>
      <w:sz w:val="18"/>
      <w:szCs w:val="18"/>
    </w:rPr>
  </w:style>
  <w:style w:type="character" w:customStyle="1" w:styleId="RTFNum436">
    <w:name w:val="RTF_Num 43 6"/>
    <w:rPr>
      <w:rFonts w:ascii="StarSymbol" w:eastAsia="StarSymbol" w:hAnsi="StarSymbol" w:cs="StarSymbol"/>
      <w:sz w:val="18"/>
      <w:szCs w:val="18"/>
    </w:rPr>
  </w:style>
  <w:style w:type="character" w:customStyle="1" w:styleId="RTFNum437">
    <w:name w:val="RTF_Num 43 7"/>
    <w:rPr>
      <w:rFonts w:ascii="StarSymbol" w:eastAsia="StarSymbol" w:hAnsi="StarSymbol" w:cs="StarSymbol"/>
      <w:sz w:val="18"/>
      <w:szCs w:val="18"/>
    </w:rPr>
  </w:style>
  <w:style w:type="character" w:customStyle="1" w:styleId="RTFNum438">
    <w:name w:val="RTF_Num 43 8"/>
    <w:rPr>
      <w:rFonts w:ascii="StarSymbol" w:eastAsia="StarSymbol" w:hAnsi="StarSymbol" w:cs="StarSymbol"/>
      <w:sz w:val="18"/>
      <w:szCs w:val="18"/>
    </w:rPr>
  </w:style>
  <w:style w:type="character" w:customStyle="1" w:styleId="RTFNum439">
    <w:name w:val="RTF_Num 43 9"/>
    <w:rPr>
      <w:rFonts w:ascii="StarSymbol" w:eastAsia="StarSymbol" w:hAnsi="StarSymbol" w:cs="StarSymbol"/>
      <w:sz w:val="18"/>
      <w:szCs w:val="18"/>
    </w:rPr>
  </w:style>
  <w:style w:type="character" w:customStyle="1" w:styleId="RTFNum4310">
    <w:name w:val="RTF_Num 43 10"/>
    <w:rPr>
      <w:rFonts w:ascii="StarSymbol" w:eastAsia="StarSymbol" w:hAnsi="StarSymbol" w:cs="StarSymbol"/>
      <w:sz w:val="18"/>
      <w:szCs w:val="18"/>
    </w:rPr>
  </w:style>
  <w:style w:type="character" w:customStyle="1" w:styleId="RTFNum441">
    <w:name w:val="RTF_Num 44 1"/>
    <w:rPr>
      <w:rFonts w:ascii="StarSymbol" w:eastAsia="StarSymbol" w:hAnsi="StarSymbol" w:cs="StarSymbol"/>
      <w:sz w:val="18"/>
      <w:szCs w:val="18"/>
    </w:rPr>
  </w:style>
  <w:style w:type="character" w:customStyle="1" w:styleId="RTFNum442">
    <w:name w:val="RTF_Num 44 2"/>
    <w:rPr>
      <w:rFonts w:ascii="StarSymbol" w:eastAsia="StarSymbol" w:hAnsi="StarSymbol" w:cs="StarSymbol"/>
      <w:sz w:val="18"/>
      <w:szCs w:val="18"/>
    </w:rPr>
  </w:style>
  <w:style w:type="character" w:customStyle="1" w:styleId="RTFNum443">
    <w:name w:val="RTF_Num 44 3"/>
    <w:rPr>
      <w:rFonts w:ascii="StarSymbol" w:eastAsia="StarSymbol" w:hAnsi="StarSymbol" w:cs="StarSymbol"/>
      <w:sz w:val="18"/>
      <w:szCs w:val="18"/>
    </w:rPr>
  </w:style>
  <w:style w:type="character" w:customStyle="1" w:styleId="RTFNum444">
    <w:name w:val="RTF_Num 44 4"/>
    <w:rPr>
      <w:rFonts w:ascii="StarSymbol" w:eastAsia="StarSymbol" w:hAnsi="StarSymbol" w:cs="StarSymbol"/>
      <w:sz w:val="18"/>
      <w:szCs w:val="18"/>
    </w:rPr>
  </w:style>
  <w:style w:type="character" w:customStyle="1" w:styleId="RTFNum445">
    <w:name w:val="RTF_Num 44 5"/>
    <w:rPr>
      <w:rFonts w:ascii="StarSymbol" w:eastAsia="StarSymbol" w:hAnsi="StarSymbol" w:cs="StarSymbol"/>
      <w:sz w:val="18"/>
      <w:szCs w:val="18"/>
    </w:rPr>
  </w:style>
  <w:style w:type="character" w:customStyle="1" w:styleId="RTFNum446">
    <w:name w:val="RTF_Num 44 6"/>
    <w:rPr>
      <w:rFonts w:ascii="StarSymbol" w:eastAsia="StarSymbol" w:hAnsi="StarSymbol" w:cs="StarSymbol"/>
      <w:sz w:val="18"/>
      <w:szCs w:val="18"/>
    </w:rPr>
  </w:style>
  <w:style w:type="character" w:customStyle="1" w:styleId="RTFNum447">
    <w:name w:val="RTF_Num 44 7"/>
    <w:rPr>
      <w:rFonts w:ascii="StarSymbol" w:eastAsia="StarSymbol" w:hAnsi="StarSymbol" w:cs="StarSymbol"/>
      <w:sz w:val="18"/>
      <w:szCs w:val="18"/>
    </w:rPr>
  </w:style>
  <w:style w:type="character" w:customStyle="1" w:styleId="RTFNum448">
    <w:name w:val="RTF_Num 44 8"/>
    <w:rPr>
      <w:rFonts w:ascii="StarSymbol" w:eastAsia="StarSymbol" w:hAnsi="StarSymbol" w:cs="StarSymbol"/>
      <w:sz w:val="18"/>
      <w:szCs w:val="18"/>
    </w:rPr>
  </w:style>
  <w:style w:type="character" w:customStyle="1" w:styleId="RTFNum449">
    <w:name w:val="RTF_Num 44 9"/>
    <w:rPr>
      <w:rFonts w:ascii="StarSymbol" w:eastAsia="StarSymbol" w:hAnsi="StarSymbol" w:cs="StarSymbol"/>
      <w:sz w:val="18"/>
      <w:szCs w:val="18"/>
    </w:rPr>
  </w:style>
  <w:style w:type="character" w:customStyle="1" w:styleId="RTFNum4410">
    <w:name w:val="RTF_Num 44 10"/>
    <w:rPr>
      <w:rFonts w:ascii="StarSymbol" w:eastAsia="StarSymbol" w:hAnsi="StarSymbol" w:cs="StarSymbol"/>
      <w:sz w:val="18"/>
      <w:szCs w:val="18"/>
    </w:rPr>
  </w:style>
  <w:style w:type="character" w:customStyle="1" w:styleId="RTFNum451">
    <w:name w:val="RTF_Num 45 1"/>
    <w:rPr>
      <w:rFonts w:ascii="StarSymbol" w:eastAsia="StarSymbol" w:hAnsi="StarSymbol" w:cs="StarSymbol"/>
      <w:sz w:val="18"/>
      <w:szCs w:val="18"/>
    </w:rPr>
  </w:style>
  <w:style w:type="character" w:customStyle="1" w:styleId="RTFNum452">
    <w:name w:val="RTF_Num 45 2"/>
    <w:rPr>
      <w:rFonts w:ascii="StarSymbol" w:eastAsia="StarSymbol" w:hAnsi="StarSymbol" w:cs="StarSymbol"/>
      <w:sz w:val="18"/>
      <w:szCs w:val="18"/>
    </w:rPr>
  </w:style>
  <w:style w:type="character" w:customStyle="1" w:styleId="RTFNum453">
    <w:name w:val="RTF_Num 45 3"/>
    <w:rPr>
      <w:rFonts w:ascii="StarSymbol" w:eastAsia="StarSymbol" w:hAnsi="StarSymbol" w:cs="StarSymbol"/>
      <w:sz w:val="18"/>
      <w:szCs w:val="18"/>
    </w:rPr>
  </w:style>
  <w:style w:type="character" w:customStyle="1" w:styleId="RTFNum454">
    <w:name w:val="RTF_Num 45 4"/>
    <w:rPr>
      <w:rFonts w:ascii="StarSymbol" w:eastAsia="StarSymbol" w:hAnsi="StarSymbol" w:cs="StarSymbol"/>
      <w:sz w:val="18"/>
      <w:szCs w:val="18"/>
    </w:rPr>
  </w:style>
  <w:style w:type="character" w:customStyle="1" w:styleId="RTFNum455">
    <w:name w:val="RTF_Num 45 5"/>
    <w:rPr>
      <w:rFonts w:ascii="StarSymbol" w:eastAsia="StarSymbol" w:hAnsi="StarSymbol" w:cs="StarSymbol"/>
      <w:sz w:val="18"/>
      <w:szCs w:val="18"/>
    </w:rPr>
  </w:style>
  <w:style w:type="character" w:customStyle="1" w:styleId="RTFNum456">
    <w:name w:val="RTF_Num 45 6"/>
    <w:rPr>
      <w:rFonts w:ascii="StarSymbol" w:eastAsia="StarSymbol" w:hAnsi="StarSymbol" w:cs="StarSymbol"/>
      <w:sz w:val="18"/>
      <w:szCs w:val="18"/>
    </w:rPr>
  </w:style>
  <w:style w:type="character" w:customStyle="1" w:styleId="RTFNum457">
    <w:name w:val="RTF_Num 45 7"/>
    <w:rPr>
      <w:rFonts w:ascii="StarSymbol" w:eastAsia="StarSymbol" w:hAnsi="StarSymbol" w:cs="StarSymbol"/>
      <w:sz w:val="18"/>
      <w:szCs w:val="18"/>
    </w:rPr>
  </w:style>
  <w:style w:type="character" w:customStyle="1" w:styleId="RTFNum458">
    <w:name w:val="RTF_Num 45 8"/>
    <w:rPr>
      <w:rFonts w:ascii="StarSymbol" w:eastAsia="StarSymbol" w:hAnsi="StarSymbol" w:cs="StarSymbol"/>
      <w:sz w:val="18"/>
      <w:szCs w:val="18"/>
    </w:rPr>
  </w:style>
  <w:style w:type="character" w:customStyle="1" w:styleId="RTFNum459">
    <w:name w:val="RTF_Num 45 9"/>
    <w:rPr>
      <w:rFonts w:ascii="StarSymbol" w:eastAsia="StarSymbol" w:hAnsi="StarSymbol" w:cs="StarSymbol"/>
      <w:sz w:val="18"/>
      <w:szCs w:val="18"/>
    </w:rPr>
  </w:style>
  <w:style w:type="character" w:customStyle="1" w:styleId="RTFNum4510">
    <w:name w:val="RTF_Num 45 10"/>
    <w:rPr>
      <w:rFonts w:ascii="StarSymbol" w:eastAsia="StarSymbol" w:hAnsi="StarSymbol" w:cs="StarSymbol"/>
      <w:sz w:val="18"/>
      <w:szCs w:val="18"/>
    </w:rPr>
  </w:style>
  <w:style w:type="character" w:customStyle="1" w:styleId="RTFNum461">
    <w:name w:val="RTF_Num 46 1"/>
    <w:rPr>
      <w:rFonts w:ascii="StarSymbol" w:eastAsia="StarSymbol" w:hAnsi="StarSymbol" w:cs="StarSymbol"/>
      <w:sz w:val="18"/>
      <w:szCs w:val="18"/>
    </w:rPr>
  </w:style>
  <w:style w:type="character" w:customStyle="1" w:styleId="RTFNum462">
    <w:name w:val="RTF_Num 46 2"/>
    <w:rPr>
      <w:rFonts w:ascii="StarSymbol" w:eastAsia="StarSymbol" w:hAnsi="StarSymbol" w:cs="StarSymbol"/>
      <w:sz w:val="18"/>
      <w:szCs w:val="18"/>
    </w:rPr>
  </w:style>
  <w:style w:type="character" w:customStyle="1" w:styleId="RTFNum463">
    <w:name w:val="RTF_Num 46 3"/>
    <w:rPr>
      <w:rFonts w:ascii="StarSymbol" w:eastAsia="StarSymbol" w:hAnsi="StarSymbol" w:cs="StarSymbol"/>
      <w:sz w:val="18"/>
      <w:szCs w:val="18"/>
    </w:rPr>
  </w:style>
  <w:style w:type="character" w:customStyle="1" w:styleId="RTFNum464">
    <w:name w:val="RTF_Num 46 4"/>
    <w:rPr>
      <w:rFonts w:ascii="StarSymbol" w:eastAsia="StarSymbol" w:hAnsi="StarSymbol" w:cs="StarSymbol"/>
      <w:sz w:val="18"/>
      <w:szCs w:val="18"/>
    </w:rPr>
  </w:style>
  <w:style w:type="character" w:customStyle="1" w:styleId="RTFNum465">
    <w:name w:val="RTF_Num 46 5"/>
    <w:rPr>
      <w:rFonts w:ascii="StarSymbol" w:eastAsia="StarSymbol" w:hAnsi="StarSymbol" w:cs="StarSymbol"/>
      <w:sz w:val="18"/>
      <w:szCs w:val="18"/>
    </w:rPr>
  </w:style>
  <w:style w:type="character" w:customStyle="1" w:styleId="RTFNum466">
    <w:name w:val="RTF_Num 46 6"/>
    <w:rPr>
      <w:rFonts w:ascii="StarSymbol" w:eastAsia="StarSymbol" w:hAnsi="StarSymbol" w:cs="StarSymbol"/>
      <w:sz w:val="18"/>
      <w:szCs w:val="18"/>
    </w:rPr>
  </w:style>
  <w:style w:type="character" w:customStyle="1" w:styleId="RTFNum467">
    <w:name w:val="RTF_Num 46 7"/>
    <w:rPr>
      <w:rFonts w:ascii="StarSymbol" w:eastAsia="StarSymbol" w:hAnsi="StarSymbol" w:cs="StarSymbol"/>
      <w:sz w:val="18"/>
      <w:szCs w:val="18"/>
    </w:rPr>
  </w:style>
  <w:style w:type="character" w:customStyle="1" w:styleId="RTFNum468">
    <w:name w:val="RTF_Num 46 8"/>
    <w:rPr>
      <w:rFonts w:ascii="StarSymbol" w:eastAsia="StarSymbol" w:hAnsi="StarSymbol" w:cs="StarSymbol"/>
      <w:sz w:val="18"/>
      <w:szCs w:val="18"/>
    </w:rPr>
  </w:style>
  <w:style w:type="character" w:customStyle="1" w:styleId="RTFNum469">
    <w:name w:val="RTF_Num 46 9"/>
    <w:rPr>
      <w:rFonts w:ascii="StarSymbol" w:eastAsia="StarSymbol" w:hAnsi="StarSymbol" w:cs="StarSymbol"/>
      <w:sz w:val="18"/>
      <w:szCs w:val="18"/>
    </w:rPr>
  </w:style>
  <w:style w:type="character" w:customStyle="1" w:styleId="RTFNum4610">
    <w:name w:val="RTF_Num 46 10"/>
    <w:rPr>
      <w:rFonts w:ascii="StarSymbol" w:eastAsia="StarSymbol" w:hAnsi="StarSymbol" w:cs="StarSymbol"/>
      <w:sz w:val="18"/>
      <w:szCs w:val="18"/>
    </w:rPr>
  </w:style>
  <w:style w:type="character" w:customStyle="1" w:styleId="RTFNum471">
    <w:name w:val="RTF_Num 47 1"/>
    <w:rPr>
      <w:rFonts w:ascii="StarSymbol" w:eastAsia="StarSymbol" w:hAnsi="StarSymbol" w:cs="StarSymbol"/>
      <w:sz w:val="18"/>
      <w:szCs w:val="18"/>
    </w:rPr>
  </w:style>
  <w:style w:type="character" w:customStyle="1" w:styleId="RTFNum472">
    <w:name w:val="RTF_Num 47 2"/>
    <w:rPr>
      <w:rFonts w:ascii="StarSymbol" w:eastAsia="StarSymbol" w:hAnsi="StarSymbol" w:cs="StarSymbol"/>
      <w:sz w:val="18"/>
      <w:szCs w:val="18"/>
    </w:rPr>
  </w:style>
  <w:style w:type="character" w:customStyle="1" w:styleId="RTFNum473">
    <w:name w:val="RTF_Num 47 3"/>
    <w:rPr>
      <w:rFonts w:ascii="StarSymbol" w:eastAsia="StarSymbol" w:hAnsi="StarSymbol" w:cs="StarSymbol"/>
      <w:sz w:val="18"/>
      <w:szCs w:val="18"/>
    </w:rPr>
  </w:style>
  <w:style w:type="character" w:customStyle="1" w:styleId="RTFNum474">
    <w:name w:val="RTF_Num 47 4"/>
    <w:rPr>
      <w:rFonts w:ascii="StarSymbol" w:eastAsia="StarSymbol" w:hAnsi="StarSymbol" w:cs="StarSymbol"/>
      <w:sz w:val="18"/>
      <w:szCs w:val="18"/>
    </w:rPr>
  </w:style>
  <w:style w:type="character" w:customStyle="1" w:styleId="RTFNum475">
    <w:name w:val="RTF_Num 47 5"/>
    <w:rPr>
      <w:rFonts w:ascii="StarSymbol" w:eastAsia="StarSymbol" w:hAnsi="StarSymbol" w:cs="StarSymbol"/>
      <w:sz w:val="18"/>
      <w:szCs w:val="18"/>
    </w:rPr>
  </w:style>
  <w:style w:type="character" w:customStyle="1" w:styleId="RTFNum476">
    <w:name w:val="RTF_Num 47 6"/>
    <w:rPr>
      <w:rFonts w:ascii="StarSymbol" w:eastAsia="StarSymbol" w:hAnsi="StarSymbol" w:cs="StarSymbol"/>
      <w:sz w:val="18"/>
      <w:szCs w:val="18"/>
    </w:rPr>
  </w:style>
  <w:style w:type="character" w:customStyle="1" w:styleId="RTFNum477">
    <w:name w:val="RTF_Num 47 7"/>
    <w:rPr>
      <w:rFonts w:ascii="StarSymbol" w:eastAsia="StarSymbol" w:hAnsi="StarSymbol" w:cs="StarSymbol"/>
      <w:sz w:val="18"/>
      <w:szCs w:val="18"/>
    </w:rPr>
  </w:style>
  <w:style w:type="character" w:customStyle="1" w:styleId="RTFNum478">
    <w:name w:val="RTF_Num 47 8"/>
    <w:rPr>
      <w:rFonts w:ascii="StarSymbol" w:eastAsia="StarSymbol" w:hAnsi="StarSymbol" w:cs="StarSymbol"/>
      <w:sz w:val="18"/>
      <w:szCs w:val="18"/>
    </w:rPr>
  </w:style>
  <w:style w:type="character" w:customStyle="1" w:styleId="RTFNum479">
    <w:name w:val="RTF_Num 47 9"/>
    <w:rPr>
      <w:rFonts w:ascii="StarSymbol" w:eastAsia="StarSymbol" w:hAnsi="StarSymbol" w:cs="StarSymbol"/>
      <w:sz w:val="18"/>
      <w:szCs w:val="18"/>
    </w:rPr>
  </w:style>
  <w:style w:type="character" w:customStyle="1" w:styleId="RTFNum4710">
    <w:name w:val="RTF_Num 47 10"/>
    <w:rPr>
      <w:rFonts w:ascii="StarSymbol" w:eastAsia="StarSymbol" w:hAnsi="StarSymbol" w:cs="StarSymbol"/>
      <w:sz w:val="18"/>
      <w:szCs w:val="18"/>
    </w:rPr>
  </w:style>
  <w:style w:type="character" w:customStyle="1" w:styleId="RTFNum481">
    <w:name w:val="RTF_Num 48 1"/>
    <w:rPr>
      <w:rFonts w:ascii="StarSymbol" w:eastAsia="StarSymbol" w:hAnsi="StarSymbol" w:cs="StarSymbol"/>
      <w:sz w:val="18"/>
      <w:szCs w:val="18"/>
    </w:rPr>
  </w:style>
  <w:style w:type="character" w:customStyle="1" w:styleId="RTFNum482">
    <w:name w:val="RTF_Num 48 2"/>
    <w:rPr>
      <w:rFonts w:ascii="StarSymbol" w:eastAsia="StarSymbol" w:hAnsi="StarSymbol" w:cs="StarSymbol"/>
      <w:sz w:val="18"/>
      <w:szCs w:val="18"/>
    </w:rPr>
  </w:style>
  <w:style w:type="character" w:customStyle="1" w:styleId="RTFNum483">
    <w:name w:val="RTF_Num 48 3"/>
    <w:rPr>
      <w:rFonts w:ascii="StarSymbol" w:eastAsia="StarSymbol" w:hAnsi="StarSymbol" w:cs="StarSymbol"/>
      <w:sz w:val="18"/>
      <w:szCs w:val="18"/>
    </w:rPr>
  </w:style>
  <w:style w:type="character" w:customStyle="1" w:styleId="RTFNum484">
    <w:name w:val="RTF_Num 48 4"/>
    <w:rPr>
      <w:rFonts w:ascii="StarSymbol" w:eastAsia="StarSymbol" w:hAnsi="StarSymbol" w:cs="StarSymbol"/>
      <w:sz w:val="18"/>
      <w:szCs w:val="18"/>
    </w:rPr>
  </w:style>
  <w:style w:type="character" w:customStyle="1" w:styleId="RTFNum485">
    <w:name w:val="RTF_Num 48 5"/>
    <w:rPr>
      <w:rFonts w:ascii="StarSymbol" w:eastAsia="StarSymbol" w:hAnsi="StarSymbol" w:cs="StarSymbol"/>
      <w:sz w:val="18"/>
      <w:szCs w:val="18"/>
    </w:rPr>
  </w:style>
  <w:style w:type="character" w:customStyle="1" w:styleId="RTFNum486">
    <w:name w:val="RTF_Num 48 6"/>
    <w:rPr>
      <w:rFonts w:ascii="StarSymbol" w:eastAsia="StarSymbol" w:hAnsi="StarSymbol" w:cs="StarSymbol"/>
      <w:sz w:val="18"/>
      <w:szCs w:val="18"/>
    </w:rPr>
  </w:style>
  <w:style w:type="character" w:customStyle="1" w:styleId="RTFNum487">
    <w:name w:val="RTF_Num 48 7"/>
    <w:rPr>
      <w:rFonts w:ascii="StarSymbol" w:eastAsia="StarSymbol" w:hAnsi="StarSymbol" w:cs="StarSymbol"/>
      <w:sz w:val="18"/>
      <w:szCs w:val="18"/>
    </w:rPr>
  </w:style>
  <w:style w:type="character" w:customStyle="1" w:styleId="RTFNum488">
    <w:name w:val="RTF_Num 48 8"/>
    <w:rPr>
      <w:rFonts w:ascii="StarSymbol" w:eastAsia="StarSymbol" w:hAnsi="StarSymbol" w:cs="StarSymbol"/>
      <w:sz w:val="18"/>
      <w:szCs w:val="18"/>
    </w:rPr>
  </w:style>
  <w:style w:type="character" w:customStyle="1" w:styleId="RTFNum489">
    <w:name w:val="RTF_Num 48 9"/>
    <w:rPr>
      <w:rFonts w:ascii="StarSymbol" w:eastAsia="StarSymbol" w:hAnsi="StarSymbol" w:cs="StarSymbol"/>
      <w:sz w:val="18"/>
      <w:szCs w:val="18"/>
    </w:rPr>
  </w:style>
  <w:style w:type="character" w:customStyle="1" w:styleId="RTFNum4810">
    <w:name w:val="RTF_Num 48 10"/>
    <w:rPr>
      <w:rFonts w:ascii="StarSymbol" w:eastAsia="StarSymbol" w:hAnsi="StarSymbol" w:cs="StarSymbol"/>
      <w:sz w:val="18"/>
      <w:szCs w:val="18"/>
    </w:rPr>
  </w:style>
  <w:style w:type="character" w:customStyle="1" w:styleId="RTFNum491">
    <w:name w:val="RTF_Num 49 1"/>
    <w:rPr>
      <w:rFonts w:ascii="StarSymbol" w:eastAsia="StarSymbol" w:hAnsi="StarSymbol" w:cs="StarSymbol"/>
      <w:sz w:val="18"/>
      <w:szCs w:val="18"/>
    </w:rPr>
  </w:style>
  <w:style w:type="character" w:customStyle="1" w:styleId="RTFNum492">
    <w:name w:val="RTF_Num 49 2"/>
    <w:rPr>
      <w:rFonts w:ascii="StarSymbol" w:eastAsia="StarSymbol" w:hAnsi="StarSymbol" w:cs="StarSymbol"/>
      <w:sz w:val="18"/>
      <w:szCs w:val="18"/>
    </w:rPr>
  </w:style>
  <w:style w:type="character" w:customStyle="1" w:styleId="RTFNum493">
    <w:name w:val="RTF_Num 49 3"/>
    <w:rPr>
      <w:rFonts w:ascii="StarSymbol" w:eastAsia="StarSymbol" w:hAnsi="StarSymbol" w:cs="StarSymbol"/>
      <w:sz w:val="18"/>
      <w:szCs w:val="18"/>
    </w:rPr>
  </w:style>
  <w:style w:type="character" w:customStyle="1" w:styleId="RTFNum494">
    <w:name w:val="RTF_Num 49 4"/>
    <w:rPr>
      <w:rFonts w:ascii="StarSymbol" w:eastAsia="StarSymbol" w:hAnsi="StarSymbol" w:cs="StarSymbol"/>
      <w:sz w:val="18"/>
      <w:szCs w:val="18"/>
    </w:rPr>
  </w:style>
  <w:style w:type="character" w:customStyle="1" w:styleId="RTFNum495">
    <w:name w:val="RTF_Num 49 5"/>
    <w:rPr>
      <w:rFonts w:ascii="StarSymbol" w:eastAsia="StarSymbol" w:hAnsi="StarSymbol" w:cs="StarSymbol"/>
      <w:sz w:val="18"/>
      <w:szCs w:val="18"/>
    </w:rPr>
  </w:style>
  <w:style w:type="character" w:customStyle="1" w:styleId="RTFNum496">
    <w:name w:val="RTF_Num 49 6"/>
    <w:rPr>
      <w:rFonts w:ascii="StarSymbol" w:eastAsia="StarSymbol" w:hAnsi="StarSymbol" w:cs="StarSymbol"/>
      <w:sz w:val="18"/>
      <w:szCs w:val="18"/>
    </w:rPr>
  </w:style>
  <w:style w:type="character" w:customStyle="1" w:styleId="RTFNum497">
    <w:name w:val="RTF_Num 49 7"/>
    <w:rPr>
      <w:rFonts w:ascii="StarSymbol" w:eastAsia="StarSymbol" w:hAnsi="StarSymbol" w:cs="StarSymbol"/>
      <w:sz w:val="18"/>
      <w:szCs w:val="18"/>
    </w:rPr>
  </w:style>
  <w:style w:type="character" w:customStyle="1" w:styleId="RTFNum498">
    <w:name w:val="RTF_Num 49 8"/>
    <w:rPr>
      <w:rFonts w:ascii="StarSymbol" w:eastAsia="StarSymbol" w:hAnsi="StarSymbol" w:cs="StarSymbol"/>
      <w:sz w:val="18"/>
      <w:szCs w:val="18"/>
    </w:rPr>
  </w:style>
  <w:style w:type="character" w:customStyle="1" w:styleId="RTFNum499">
    <w:name w:val="RTF_Num 49 9"/>
    <w:rPr>
      <w:rFonts w:ascii="StarSymbol" w:eastAsia="StarSymbol" w:hAnsi="StarSymbol" w:cs="StarSymbol"/>
      <w:sz w:val="18"/>
      <w:szCs w:val="18"/>
    </w:rPr>
  </w:style>
  <w:style w:type="character" w:customStyle="1" w:styleId="RTFNum4910">
    <w:name w:val="RTF_Num 49 10"/>
    <w:rPr>
      <w:rFonts w:ascii="StarSymbol" w:eastAsia="StarSymbol" w:hAnsi="StarSymbol" w:cs="StarSymbol"/>
      <w:sz w:val="18"/>
      <w:szCs w:val="18"/>
    </w:rPr>
  </w:style>
  <w:style w:type="character" w:customStyle="1" w:styleId="RTFNum501">
    <w:name w:val="RTF_Num 50 1"/>
    <w:rPr>
      <w:rFonts w:ascii="StarSymbol" w:eastAsia="StarSymbol" w:hAnsi="StarSymbol" w:cs="StarSymbol"/>
      <w:sz w:val="18"/>
      <w:szCs w:val="18"/>
    </w:rPr>
  </w:style>
  <w:style w:type="character" w:customStyle="1" w:styleId="RTFNum502">
    <w:name w:val="RTF_Num 50 2"/>
    <w:rPr>
      <w:rFonts w:ascii="StarSymbol" w:eastAsia="StarSymbol" w:hAnsi="StarSymbol" w:cs="StarSymbol"/>
      <w:sz w:val="18"/>
      <w:szCs w:val="18"/>
    </w:rPr>
  </w:style>
  <w:style w:type="character" w:customStyle="1" w:styleId="RTFNum503">
    <w:name w:val="RTF_Num 50 3"/>
    <w:rPr>
      <w:rFonts w:ascii="StarSymbol" w:eastAsia="StarSymbol" w:hAnsi="StarSymbol" w:cs="StarSymbol"/>
      <w:sz w:val="18"/>
      <w:szCs w:val="18"/>
    </w:rPr>
  </w:style>
  <w:style w:type="character" w:customStyle="1" w:styleId="RTFNum504">
    <w:name w:val="RTF_Num 50 4"/>
    <w:rPr>
      <w:rFonts w:ascii="StarSymbol" w:eastAsia="StarSymbol" w:hAnsi="StarSymbol" w:cs="StarSymbol"/>
      <w:sz w:val="18"/>
      <w:szCs w:val="18"/>
    </w:rPr>
  </w:style>
  <w:style w:type="character" w:customStyle="1" w:styleId="RTFNum505">
    <w:name w:val="RTF_Num 50 5"/>
    <w:rPr>
      <w:rFonts w:ascii="StarSymbol" w:eastAsia="StarSymbol" w:hAnsi="StarSymbol" w:cs="StarSymbol"/>
      <w:sz w:val="18"/>
      <w:szCs w:val="18"/>
    </w:rPr>
  </w:style>
  <w:style w:type="character" w:customStyle="1" w:styleId="RTFNum506">
    <w:name w:val="RTF_Num 50 6"/>
    <w:rPr>
      <w:rFonts w:ascii="StarSymbol" w:eastAsia="StarSymbol" w:hAnsi="StarSymbol" w:cs="StarSymbol"/>
      <w:sz w:val="18"/>
      <w:szCs w:val="18"/>
    </w:rPr>
  </w:style>
  <w:style w:type="character" w:customStyle="1" w:styleId="RTFNum507">
    <w:name w:val="RTF_Num 50 7"/>
    <w:rPr>
      <w:rFonts w:ascii="StarSymbol" w:eastAsia="StarSymbol" w:hAnsi="StarSymbol" w:cs="StarSymbol"/>
      <w:sz w:val="18"/>
      <w:szCs w:val="18"/>
    </w:rPr>
  </w:style>
  <w:style w:type="character" w:customStyle="1" w:styleId="RTFNum508">
    <w:name w:val="RTF_Num 50 8"/>
    <w:rPr>
      <w:rFonts w:ascii="StarSymbol" w:eastAsia="StarSymbol" w:hAnsi="StarSymbol" w:cs="StarSymbol"/>
      <w:sz w:val="18"/>
      <w:szCs w:val="18"/>
    </w:rPr>
  </w:style>
  <w:style w:type="character" w:customStyle="1" w:styleId="RTFNum509">
    <w:name w:val="RTF_Num 50 9"/>
    <w:rPr>
      <w:rFonts w:ascii="StarSymbol" w:eastAsia="StarSymbol" w:hAnsi="StarSymbol" w:cs="StarSymbol"/>
      <w:sz w:val="18"/>
      <w:szCs w:val="18"/>
    </w:rPr>
  </w:style>
  <w:style w:type="character" w:customStyle="1" w:styleId="RTFNum5010">
    <w:name w:val="RTF_Num 50 10"/>
    <w:rPr>
      <w:rFonts w:ascii="StarSymbol" w:eastAsia="StarSymbol" w:hAnsi="StarSymbol" w:cs="StarSymbol"/>
      <w:sz w:val="18"/>
      <w:szCs w:val="18"/>
    </w:rPr>
  </w:style>
  <w:style w:type="character" w:customStyle="1" w:styleId="RTFNum511">
    <w:name w:val="RTF_Num 51 1"/>
    <w:rPr>
      <w:rFonts w:ascii="StarSymbol" w:eastAsia="StarSymbol" w:hAnsi="StarSymbol" w:cs="StarSymbol"/>
      <w:sz w:val="18"/>
      <w:szCs w:val="18"/>
    </w:rPr>
  </w:style>
  <w:style w:type="character" w:customStyle="1" w:styleId="RTFNum512">
    <w:name w:val="RTF_Num 51 2"/>
    <w:rPr>
      <w:rFonts w:ascii="StarSymbol" w:eastAsia="StarSymbol" w:hAnsi="StarSymbol" w:cs="StarSymbol"/>
      <w:sz w:val="18"/>
      <w:szCs w:val="18"/>
    </w:rPr>
  </w:style>
  <w:style w:type="character" w:customStyle="1" w:styleId="RTFNum513">
    <w:name w:val="RTF_Num 51 3"/>
    <w:rPr>
      <w:rFonts w:ascii="StarSymbol" w:eastAsia="StarSymbol" w:hAnsi="StarSymbol" w:cs="StarSymbol"/>
      <w:sz w:val="18"/>
      <w:szCs w:val="18"/>
    </w:rPr>
  </w:style>
  <w:style w:type="character" w:customStyle="1" w:styleId="RTFNum514">
    <w:name w:val="RTF_Num 51 4"/>
    <w:rPr>
      <w:rFonts w:ascii="StarSymbol" w:eastAsia="StarSymbol" w:hAnsi="StarSymbol" w:cs="StarSymbol"/>
      <w:sz w:val="18"/>
      <w:szCs w:val="18"/>
    </w:rPr>
  </w:style>
  <w:style w:type="character" w:customStyle="1" w:styleId="RTFNum515">
    <w:name w:val="RTF_Num 51 5"/>
    <w:rPr>
      <w:rFonts w:ascii="StarSymbol" w:eastAsia="StarSymbol" w:hAnsi="StarSymbol" w:cs="StarSymbol"/>
      <w:sz w:val="18"/>
      <w:szCs w:val="18"/>
    </w:rPr>
  </w:style>
  <w:style w:type="character" w:customStyle="1" w:styleId="RTFNum516">
    <w:name w:val="RTF_Num 51 6"/>
    <w:rPr>
      <w:rFonts w:ascii="StarSymbol" w:eastAsia="StarSymbol" w:hAnsi="StarSymbol" w:cs="StarSymbol"/>
      <w:sz w:val="18"/>
      <w:szCs w:val="18"/>
    </w:rPr>
  </w:style>
  <w:style w:type="character" w:customStyle="1" w:styleId="RTFNum517">
    <w:name w:val="RTF_Num 51 7"/>
    <w:rPr>
      <w:rFonts w:ascii="StarSymbol" w:eastAsia="StarSymbol" w:hAnsi="StarSymbol" w:cs="StarSymbol"/>
      <w:sz w:val="18"/>
      <w:szCs w:val="18"/>
    </w:rPr>
  </w:style>
  <w:style w:type="character" w:customStyle="1" w:styleId="RTFNum518">
    <w:name w:val="RTF_Num 51 8"/>
    <w:rPr>
      <w:rFonts w:ascii="StarSymbol" w:eastAsia="StarSymbol" w:hAnsi="StarSymbol" w:cs="StarSymbol"/>
      <w:sz w:val="18"/>
      <w:szCs w:val="18"/>
    </w:rPr>
  </w:style>
  <w:style w:type="character" w:customStyle="1" w:styleId="RTFNum519">
    <w:name w:val="RTF_Num 51 9"/>
    <w:rPr>
      <w:rFonts w:ascii="StarSymbol" w:eastAsia="StarSymbol" w:hAnsi="StarSymbol" w:cs="StarSymbol"/>
      <w:sz w:val="18"/>
      <w:szCs w:val="18"/>
    </w:rPr>
  </w:style>
  <w:style w:type="character" w:customStyle="1" w:styleId="RTFNum5110">
    <w:name w:val="RTF_Num 51 10"/>
    <w:rPr>
      <w:rFonts w:ascii="StarSymbol" w:eastAsia="StarSymbol" w:hAnsi="StarSymbol" w:cs="StarSymbol"/>
      <w:sz w:val="18"/>
      <w:szCs w:val="18"/>
    </w:rPr>
  </w:style>
  <w:style w:type="character" w:customStyle="1" w:styleId="RTFNum521">
    <w:name w:val="RTF_Num 52 1"/>
    <w:rPr>
      <w:rFonts w:ascii="StarSymbol" w:eastAsia="StarSymbol" w:hAnsi="StarSymbol" w:cs="StarSymbol"/>
      <w:sz w:val="18"/>
      <w:szCs w:val="18"/>
    </w:rPr>
  </w:style>
  <w:style w:type="character" w:customStyle="1" w:styleId="RTFNum522">
    <w:name w:val="RTF_Num 52 2"/>
    <w:rPr>
      <w:rFonts w:ascii="StarSymbol" w:eastAsia="StarSymbol" w:hAnsi="StarSymbol" w:cs="StarSymbol"/>
      <w:sz w:val="18"/>
      <w:szCs w:val="18"/>
    </w:rPr>
  </w:style>
  <w:style w:type="character" w:customStyle="1" w:styleId="RTFNum523">
    <w:name w:val="RTF_Num 52 3"/>
    <w:rPr>
      <w:rFonts w:ascii="StarSymbol" w:eastAsia="StarSymbol" w:hAnsi="StarSymbol" w:cs="StarSymbol"/>
      <w:sz w:val="18"/>
      <w:szCs w:val="18"/>
    </w:rPr>
  </w:style>
  <w:style w:type="character" w:customStyle="1" w:styleId="RTFNum524">
    <w:name w:val="RTF_Num 52 4"/>
    <w:rPr>
      <w:rFonts w:ascii="StarSymbol" w:eastAsia="StarSymbol" w:hAnsi="StarSymbol" w:cs="StarSymbol"/>
      <w:sz w:val="18"/>
      <w:szCs w:val="18"/>
    </w:rPr>
  </w:style>
  <w:style w:type="character" w:customStyle="1" w:styleId="RTFNum525">
    <w:name w:val="RTF_Num 52 5"/>
    <w:rPr>
      <w:rFonts w:ascii="StarSymbol" w:eastAsia="StarSymbol" w:hAnsi="StarSymbol" w:cs="StarSymbol"/>
      <w:sz w:val="18"/>
      <w:szCs w:val="18"/>
    </w:rPr>
  </w:style>
  <w:style w:type="character" w:customStyle="1" w:styleId="RTFNum526">
    <w:name w:val="RTF_Num 52 6"/>
    <w:rPr>
      <w:rFonts w:ascii="StarSymbol" w:eastAsia="StarSymbol" w:hAnsi="StarSymbol" w:cs="StarSymbol"/>
      <w:sz w:val="18"/>
      <w:szCs w:val="18"/>
    </w:rPr>
  </w:style>
  <w:style w:type="character" w:customStyle="1" w:styleId="RTFNum527">
    <w:name w:val="RTF_Num 52 7"/>
    <w:rPr>
      <w:rFonts w:ascii="StarSymbol" w:eastAsia="StarSymbol" w:hAnsi="StarSymbol" w:cs="StarSymbol"/>
      <w:sz w:val="18"/>
      <w:szCs w:val="18"/>
    </w:rPr>
  </w:style>
  <w:style w:type="character" w:customStyle="1" w:styleId="RTFNum528">
    <w:name w:val="RTF_Num 52 8"/>
    <w:rPr>
      <w:rFonts w:ascii="StarSymbol" w:eastAsia="StarSymbol" w:hAnsi="StarSymbol" w:cs="StarSymbol"/>
      <w:sz w:val="18"/>
      <w:szCs w:val="18"/>
    </w:rPr>
  </w:style>
  <w:style w:type="character" w:customStyle="1" w:styleId="RTFNum529">
    <w:name w:val="RTF_Num 52 9"/>
    <w:rPr>
      <w:rFonts w:ascii="StarSymbol" w:eastAsia="StarSymbol" w:hAnsi="StarSymbol" w:cs="StarSymbol"/>
      <w:sz w:val="18"/>
      <w:szCs w:val="18"/>
    </w:rPr>
  </w:style>
  <w:style w:type="character" w:customStyle="1" w:styleId="RTFNum5210">
    <w:name w:val="RTF_Num 52 10"/>
    <w:rPr>
      <w:rFonts w:ascii="StarSymbol" w:eastAsia="StarSymbol" w:hAnsi="StarSymbol" w:cs="StarSymbol"/>
      <w:sz w:val="18"/>
      <w:szCs w:val="18"/>
    </w:rPr>
  </w:style>
  <w:style w:type="character" w:customStyle="1" w:styleId="RTFNum531">
    <w:name w:val="RTF_Num 53 1"/>
    <w:rPr>
      <w:rFonts w:ascii="StarSymbol" w:eastAsia="StarSymbol" w:hAnsi="StarSymbol" w:cs="StarSymbol"/>
      <w:sz w:val="18"/>
      <w:szCs w:val="18"/>
    </w:rPr>
  </w:style>
  <w:style w:type="character" w:customStyle="1" w:styleId="RTFNum532">
    <w:name w:val="RTF_Num 53 2"/>
    <w:rPr>
      <w:rFonts w:ascii="StarSymbol" w:eastAsia="StarSymbol" w:hAnsi="StarSymbol" w:cs="StarSymbol"/>
      <w:sz w:val="18"/>
      <w:szCs w:val="18"/>
    </w:rPr>
  </w:style>
  <w:style w:type="character" w:customStyle="1" w:styleId="RTFNum533">
    <w:name w:val="RTF_Num 53 3"/>
    <w:rPr>
      <w:rFonts w:ascii="StarSymbol" w:eastAsia="StarSymbol" w:hAnsi="StarSymbol" w:cs="StarSymbol"/>
      <w:sz w:val="18"/>
      <w:szCs w:val="18"/>
    </w:rPr>
  </w:style>
  <w:style w:type="character" w:customStyle="1" w:styleId="RTFNum534">
    <w:name w:val="RTF_Num 53 4"/>
    <w:rPr>
      <w:rFonts w:ascii="StarSymbol" w:eastAsia="StarSymbol" w:hAnsi="StarSymbol" w:cs="StarSymbol"/>
      <w:sz w:val="18"/>
      <w:szCs w:val="18"/>
    </w:rPr>
  </w:style>
  <w:style w:type="character" w:customStyle="1" w:styleId="RTFNum535">
    <w:name w:val="RTF_Num 53 5"/>
    <w:rPr>
      <w:rFonts w:ascii="StarSymbol" w:eastAsia="StarSymbol" w:hAnsi="StarSymbol" w:cs="StarSymbol"/>
      <w:sz w:val="18"/>
      <w:szCs w:val="18"/>
    </w:rPr>
  </w:style>
  <w:style w:type="character" w:customStyle="1" w:styleId="RTFNum536">
    <w:name w:val="RTF_Num 53 6"/>
    <w:rPr>
      <w:rFonts w:ascii="StarSymbol" w:eastAsia="StarSymbol" w:hAnsi="StarSymbol" w:cs="StarSymbol"/>
      <w:sz w:val="18"/>
      <w:szCs w:val="18"/>
    </w:rPr>
  </w:style>
  <w:style w:type="character" w:customStyle="1" w:styleId="RTFNum537">
    <w:name w:val="RTF_Num 53 7"/>
    <w:rPr>
      <w:rFonts w:ascii="StarSymbol" w:eastAsia="StarSymbol" w:hAnsi="StarSymbol" w:cs="StarSymbol"/>
      <w:sz w:val="18"/>
      <w:szCs w:val="18"/>
    </w:rPr>
  </w:style>
  <w:style w:type="character" w:customStyle="1" w:styleId="RTFNum538">
    <w:name w:val="RTF_Num 53 8"/>
    <w:rPr>
      <w:rFonts w:ascii="StarSymbol" w:eastAsia="StarSymbol" w:hAnsi="StarSymbol" w:cs="StarSymbol"/>
      <w:sz w:val="18"/>
      <w:szCs w:val="18"/>
    </w:rPr>
  </w:style>
  <w:style w:type="character" w:customStyle="1" w:styleId="RTFNum539">
    <w:name w:val="RTF_Num 53 9"/>
    <w:rPr>
      <w:rFonts w:ascii="StarSymbol" w:eastAsia="StarSymbol" w:hAnsi="StarSymbol" w:cs="StarSymbol"/>
      <w:sz w:val="18"/>
      <w:szCs w:val="18"/>
    </w:rPr>
  </w:style>
  <w:style w:type="character" w:customStyle="1" w:styleId="RTFNum5310">
    <w:name w:val="RTF_Num 53 10"/>
    <w:rPr>
      <w:rFonts w:ascii="StarSymbol" w:eastAsia="StarSymbol" w:hAnsi="StarSymbol" w:cs="StarSymbol"/>
      <w:sz w:val="18"/>
      <w:szCs w:val="18"/>
    </w:rPr>
  </w:style>
  <w:style w:type="character" w:customStyle="1" w:styleId="RTFNum541">
    <w:name w:val="RTF_Num 54 1"/>
    <w:rPr>
      <w:rFonts w:ascii="StarSymbol" w:eastAsia="StarSymbol" w:hAnsi="StarSymbol" w:cs="StarSymbol"/>
      <w:sz w:val="18"/>
      <w:szCs w:val="18"/>
    </w:rPr>
  </w:style>
  <w:style w:type="character" w:customStyle="1" w:styleId="RTFNum542">
    <w:name w:val="RTF_Num 54 2"/>
    <w:rPr>
      <w:rFonts w:ascii="StarSymbol" w:eastAsia="StarSymbol" w:hAnsi="StarSymbol" w:cs="StarSymbol"/>
      <w:sz w:val="18"/>
      <w:szCs w:val="18"/>
    </w:rPr>
  </w:style>
  <w:style w:type="character" w:customStyle="1" w:styleId="RTFNum543">
    <w:name w:val="RTF_Num 54 3"/>
    <w:rPr>
      <w:rFonts w:ascii="StarSymbol" w:eastAsia="StarSymbol" w:hAnsi="StarSymbol" w:cs="StarSymbol"/>
      <w:sz w:val="18"/>
      <w:szCs w:val="18"/>
    </w:rPr>
  </w:style>
  <w:style w:type="character" w:customStyle="1" w:styleId="RTFNum544">
    <w:name w:val="RTF_Num 54 4"/>
    <w:rPr>
      <w:rFonts w:ascii="StarSymbol" w:eastAsia="StarSymbol" w:hAnsi="StarSymbol" w:cs="StarSymbol"/>
      <w:sz w:val="18"/>
      <w:szCs w:val="18"/>
    </w:rPr>
  </w:style>
  <w:style w:type="character" w:customStyle="1" w:styleId="RTFNum545">
    <w:name w:val="RTF_Num 54 5"/>
    <w:rPr>
      <w:rFonts w:ascii="StarSymbol" w:eastAsia="StarSymbol" w:hAnsi="StarSymbol" w:cs="StarSymbol"/>
      <w:sz w:val="18"/>
      <w:szCs w:val="18"/>
    </w:rPr>
  </w:style>
  <w:style w:type="character" w:customStyle="1" w:styleId="RTFNum546">
    <w:name w:val="RTF_Num 54 6"/>
    <w:rPr>
      <w:rFonts w:ascii="StarSymbol" w:eastAsia="StarSymbol" w:hAnsi="StarSymbol" w:cs="StarSymbol"/>
      <w:sz w:val="18"/>
      <w:szCs w:val="18"/>
    </w:rPr>
  </w:style>
  <w:style w:type="character" w:customStyle="1" w:styleId="RTFNum547">
    <w:name w:val="RTF_Num 54 7"/>
    <w:rPr>
      <w:rFonts w:ascii="StarSymbol" w:eastAsia="StarSymbol" w:hAnsi="StarSymbol" w:cs="StarSymbol"/>
      <w:sz w:val="18"/>
      <w:szCs w:val="18"/>
    </w:rPr>
  </w:style>
  <w:style w:type="character" w:customStyle="1" w:styleId="RTFNum548">
    <w:name w:val="RTF_Num 54 8"/>
    <w:rPr>
      <w:rFonts w:ascii="StarSymbol" w:eastAsia="StarSymbol" w:hAnsi="StarSymbol" w:cs="StarSymbol"/>
      <w:sz w:val="18"/>
      <w:szCs w:val="18"/>
    </w:rPr>
  </w:style>
  <w:style w:type="character" w:customStyle="1" w:styleId="RTFNum549">
    <w:name w:val="RTF_Num 54 9"/>
    <w:rPr>
      <w:rFonts w:ascii="StarSymbol" w:eastAsia="StarSymbol" w:hAnsi="StarSymbol" w:cs="StarSymbol"/>
      <w:sz w:val="18"/>
      <w:szCs w:val="18"/>
    </w:rPr>
  </w:style>
  <w:style w:type="character" w:customStyle="1" w:styleId="RTFNum5410">
    <w:name w:val="RTF_Num 54 10"/>
    <w:rPr>
      <w:rFonts w:ascii="StarSymbol" w:eastAsia="StarSymbol" w:hAnsi="StarSymbol" w:cs="StarSymbol"/>
      <w:sz w:val="18"/>
      <w:szCs w:val="18"/>
    </w:rPr>
  </w:style>
  <w:style w:type="character" w:customStyle="1" w:styleId="RTFNum551">
    <w:name w:val="RTF_Num 55 1"/>
    <w:rPr>
      <w:rFonts w:ascii="StarSymbol" w:eastAsia="StarSymbol" w:hAnsi="StarSymbol" w:cs="StarSymbol"/>
      <w:sz w:val="18"/>
      <w:szCs w:val="18"/>
    </w:rPr>
  </w:style>
  <w:style w:type="character" w:customStyle="1" w:styleId="RTFNum552">
    <w:name w:val="RTF_Num 55 2"/>
    <w:rPr>
      <w:rFonts w:ascii="StarSymbol" w:eastAsia="StarSymbol" w:hAnsi="StarSymbol" w:cs="StarSymbol"/>
      <w:sz w:val="18"/>
      <w:szCs w:val="18"/>
    </w:rPr>
  </w:style>
  <w:style w:type="character" w:customStyle="1" w:styleId="RTFNum553">
    <w:name w:val="RTF_Num 55 3"/>
    <w:rPr>
      <w:rFonts w:ascii="StarSymbol" w:eastAsia="StarSymbol" w:hAnsi="StarSymbol" w:cs="StarSymbol"/>
      <w:sz w:val="18"/>
      <w:szCs w:val="18"/>
    </w:rPr>
  </w:style>
  <w:style w:type="character" w:customStyle="1" w:styleId="RTFNum554">
    <w:name w:val="RTF_Num 55 4"/>
    <w:rPr>
      <w:rFonts w:ascii="StarSymbol" w:eastAsia="StarSymbol" w:hAnsi="StarSymbol" w:cs="StarSymbol"/>
      <w:sz w:val="18"/>
      <w:szCs w:val="18"/>
    </w:rPr>
  </w:style>
  <w:style w:type="character" w:customStyle="1" w:styleId="RTFNum555">
    <w:name w:val="RTF_Num 55 5"/>
    <w:rPr>
      <w:rFonts w:ascii="StarSymbol" w:eastAsia="StarSymbol" w:hAnsi="StarSymbol" w:cs="StarSymbol"/>
      <w:sz w:val="18"/>
      <w:szCs w:val="18"/>
    </w:rPr>
  </w:style>
  <w:style w:type="character" w:customStyle="1" w:styleId="RTFNum556">
    <w:name w:val="RTF_Num 55 6"/>
    <w:rPr>
      <w:rFonts w:ascii="StarSymbol" w:eastAsia="StarSymbol" w:hAnsi="StarSymbol" w:cs="StarSymbol"/>
      <w:sz w:val="18"/>
      <w:szCs w:val="18"/>
    </w:rPr>
  </w:style>
  <w:style w:type="character" w:customStyle="1" w:styleId="RTFNum557">
    <w:name w:val="RTF_Num 55 7"/>
    <w:rPr>
      <w:rFonts w:ascii="StarSymbol" w:eastAsia="StarSymbol" w:hAnsi="StarSymbol" w:cs="StarSymbol"/>
      <w:sz w:val="18"/>
      <w:szCs w:val="18"/>
    </w:rPr>
  </w:style>
  <w:style w:type="character" w:customStyle="1" w:styleId="RTFNum558">
    <w:name w:val="RTF_Num 55 8"/>
    <w:rPr>
      <w:rFonts w:ascii="StarSymbol" w:eastAsia="StarSymbol" w:hAnsi="StarSymbol" w:cs="StarSymbol"/>
      <w:sz w:val="18"/>
      <w:szCs w:val="18"/>
    </w:rPr>
  </w:style>
  <w:style w:type="character" w:customStyle="1" w:styleId="RTFNum559">
    <w:name w:val="RTF_Num 55 9"/>
    <w:rPr>
      <w:rFonts w:ascii="StarSymbol" w:eastAsia="StarSymbol" w:hAnsi="StarSymbol" w:cs="StarSymbol"/>
      <w:sz w:val="18"/>
      <w:szCs w:val="18"/>
    </w:rPr>
  </w:style>
  <w:style w:type="character" w:customStyle="1" w:styleId="RTFNum5510">
    <w:name w:val="RTF_Num 55 10"/>
    <w:rPr>
      <w:rFonts w:ascii="StarSymbol" w:eastAsia="StarSymbol" w:hAnsi="StarSymbol" w:cs="StarSymbol"/>
      <w:sz w:val="18"/>
      <w:szCs w:val="18"/>
    </w:rPr>
  </w:style>
  <w:style w:type="character" w:customStyle="1" w:styleId="RTFNum561">
    <w:name w:val="RTF_Num 56 1"/>
    <w:rPr>
      <w:rFonts w:ascii="StarSymbol" w:eastAsia="StarSymbol" w:hAnsi="StarSymbol" w:cs="StarSymbol"/>
      <w:sz w:val="18"/>
      <w:szCs w:val="18"/>
    </w:rPr>
  </w:style>
  <w:style w:type="character" w:customStyle="1" w:styleId="RTFNum562">
    <w:name w:val="RTF_Num 56 2"/>
    <w:rPr>
      <w:rFonts w:ascii="StarSymbol" w:eastAsia="StarSymbol" w:hAnsi="StarSymbol" w:cs="StarSymbol"/>
      <w:sz w:val="18"/>
      <w:szCs w:val="18"/>
    </w:rPr>
  </w:style>
  <w:style w:type="character" w:customStyle="1" w:styleId="RTFNum563">
    <w:name w:val="RTF_Num 56 3"/>
    <w:rPr>
      <w:rFonts w:ascii="StarSymbol" w:eastAsia="StarSymbol" w:hAnsi="StarSymbol" w:cs="StarSymbol"/>
      <w:sz w:val="18"/>
      <w:szCs w:val="18"/>
    </w:rPr>
  </w:style>
  <w:style w:type="character" w:customStyle="1" w:styleId="RTFNum564">
    <w:name w:val="RTF_Num 56 4"/>
    <w:rPr>
      <w:rFonts w:ascii="StarSymbol" w:eastAsia="StarSymbol" w:hAnsi="StarSymbol" w:cs="StarSymbol"/>
      <w:sz w:val="18"/>
      <w:szCs w:val="18"/>
    </w:rPr>
  </w:style>
  <w:style w:type="character" w:customStyle="1" w:styleId="RTFNum565">
    <w:name w:val="RTF_Num 56 5"/>
    <w:rPr>
      <w:rFonts w:ascii="StarSymbol" w:eastAsia="StarSymbol" w:hAnsi="StarSymbol" w:cs="StarSymbol"/>
      <w:sz w:val="18"/>
      <w:szCs w:val="18"/>
    </w:rPr>
  </w:style>
  <w:style w:type="character" w:customStyle="1" w:styleId="RTFNum566">
    <w:name w:val="RTF_Num 56 6"/>
    <w:rPr>
      <w:rFonts w:ascii="StarSymbol" w:eastAsia="StarSymbol" w:hAnsi="StarSymbol" w:cs="StarSymbol"/>
      <w:sz w:val="18"/>
      <w:szCs w:val="18"/>
    </w:rPr>
  </w:style>
  <w:style w:type="character" w:customStyle="1" w:styleId="RTFNum567">
    <w:name w:val="RTF_Num 56 7"/>
    <w:rPr>
      <w:rFonts w:ascii="StarSymbol" w:eastAsia="StarSymbol" w:hAnsi="StarSymbol" w:cs="StarSymbol"/>
      <w:sz w:val="18"/>
      <w:szCs w:val="18"/>
    </w:rPr>
  </w:style>
  <w:style w:type="character" w:customStyle="1" w:styleId="RTFNum568">
    <w:name w:val="RTF_Num 56 8"/>
    <w:rPr>
      <w:rFonts w:ascii="StarSymbol" w:eastAsia="StarSymbol" w:hAnsi="StarSymbol" w:cs="StarSymbol"/>
      <w:sz w:val="18"/>
      <w:szCs w:val="18"/>
    </w:rPr>
  </w:style>
  <w:style w:type="character" w:customStyle="1" w:styleId="RTFNum569">
    <w:name w:val="RTF_Num 56 9"/>
    <w:rPr>
      <w:rFonts w:ascii="StarSymbol" w:eastAsia="StarSymbol" w:hAnsi="StarSymbol" w:cs="StarSymbol"/>
      <w:sz w:val="18"/>
      <w:szCs w:val="18"/>
    </w:rPr>
  </w:style>
  <w:style w:type="character" w:customStyle="1" w:styleId="RTFNum5610">
    <w:name w:val="RTF_Num 56 10"/>
    <w:rPr>
      <w:rFonts w:ascii="StarSymbol" w:eastAsia="StarSymbol" w:hAnsi="StarSymbol" w:cs="StarSymbol"/>
      <w:sz w:val="18"/>
      <w:szCs w:val="18"/>
    </w:rPr>
  </w:style>
  <w:style w:type="character" w:customStyle="1" w:styleId="RTFNum571">
    <w:name w:val="RTF_Num 57 1"/>
    <w:rPr>
      <w:rFonts w:ascii="StarSymbol" w:eastAsia="StarSymbol" w:hAnsi="StarSymbol" w:cs="StarSymbol"/>
      <w:sz w:val="18"/>
      <w:szCs w:val="18"/>
    </w:rPr>
  </w:style>
  <w:style w:type="character" w:customStyle="1" w:styleId="RTFNum572">
    <w:name w:val="RTF_Num 57 2"/>
    <w:rPr>
      <w:rFonts w:ascii="StarSymbol" w:eastAsia="StarSymbol" w:hAnsi="StarSymbol" w:cs="StarSymbol"/>
      <w:sz w:val="18"/>
      <w:szCs w:val="18"/>
    </w:rPr>
  </w:style>
  <w:style w:type="character" w:customStyle="1" w:styleId="RTFNum573">
    <w:name w:val="RTF_Num 57 3"/>
    <w:rPr>
      <w:rFonts w:ascii="StarSymbol" w:eastAsia="StarSymbol" w:hAnsi="StarSymbol" w:cs="StarSymbol"/>
      <w:sz w:val="18"/>
      <w:szCs w:val="18"/>
    </w:rPr>
  </w:style>
  <w:style w:type="character" w:customStyle="1" w:styleId="RTFNum574">
    <w:name w:val="RTF_Num 57 4"/>
    <w:rPr>
      <w:rFonts w:ascii="StarSymbol" w:eastAsia="StarSymbol" w:hAnsi="StarSymbol" w:cs="StarSymbol"/>
      <w:sz w:val="18"/>
      <w:szCs w:val="18"/>
    </w:rPr>
  </w:style>
  <w:style w:type="character" w:customStyle="1" w:styleId="RTFNum575">
    <w:name w:val="RTF_Num 57 5"/>
    <w:rPr>
      <w:rFonts w:ascii="StarSymbol" w:eastAsia="StarSymbol" w:hAnsi="StarSymbol" w:cs="StarSymbol"/>
      <w:sz w:val="18"/>
      <w:szCs w:val="18"/>
    </w:rPr>
  </w:style>
  <w:style w:type="character" w:customStyle="1" w:styleId="RTFNum576">
    <w:name w:val="RTF_Num 57 6"/>
    <w:rPr>
      <w:rFonts w:ascii="StarSymbol" w:eastAsia="StarSymbol" w:hAnsi="StarSymbol" w:cs="StarSymbol"/>
      <w:sz w:val="18"/>
      <w:szCs w:val="18"/>
    </w:rPr>
  </w:style>
  <w:style w:type="character" w:customStyle="1" w:styleId="RTFNum577">
    <w:name w:val="RTF_Num 57 7"/>
    <w:rPr>
      <w:rFonts w:ascii="StarSymbol" w:eastAsia="StarSymbol" w:hAnsi="StarSymbol" w:cs="StarSymbol"/>
      <w:sz w:val="18"/>
      <w:szCs w:val="18"/>
    </w:rPr>
  </w:style>
  <w:style w:type="character" w:customStyle="1" w:styleId="RTFNum578">
    <w:name w:val="RTF_Num 57 8"/>
    <w:rPr>
      <w:rFonts w:ascii="StarSymbol" w:eastAsia="StarSymbol" w:hAnsi="StarSymbol" w:cs="StarSymbol"/>
      <w:sz w:val="18"/>
      <w:szCs w:val="18"/>
    </w:rPr>
  </w:style>
  <w:style w:type="character" w:customStyle="1" w:styleId="RTFNum579">
    <w:name w:val="RTF_Num 57 9"/>
    <w:rPr>
      <w:rFonts w:ascii="StarSymbol" w:eastAsia="StarSymbol" w:hAnsi="StarSymbol" w:cs="StarSymbol"/>
      <w:sz w:val="18"/>
      <w:szCs w:val="18"/>
    </w:rPr>
  </w:style>
  <w:style w:type="character" w:customStyle="1" w:styleId="RTFNum5710">
    <w:name w:val="RTF_Num 57 10"/>
    <w:rPr>
      <w:rFonts w:ascii="StarSymbol" w:eastAsia="StarSymbol" w:hAnsi="StarSymbol" w:cs="StarSymbol"/>
      <w:sz w:val="18"/>
      <w:szCs w:val="18"/>
    </w:rPr>
  </w:style>
  <w:style w:type="character" w:customStyle="1" w:styleId="RTFNum581">
    <w:name w:val="RTF_Num 58 1"/>
    <w:rPr>
      <w:rFonts w:ascii="StarSymbol" w:eastAsia="StarSymbol" w:hAnsi="StarSymbol" w:cs="StarSymbol"/>
      <w:sz w:val="18"/>
      <w:szCs w:val="18"/>
    </w:rPr>
  </w:style>
  <w:style w:type="character" w:customStyle="1" w:styleId="RTFNum582">
    <w:name w:val="RTF_Num 58 2"/>
    <w:rPr>
      <w:rFonts w:ascii="StarSymbol" w:eastAsia="StarSymbol" w:hAnsi="StarSymbol" w:cs="StarSymbol"/>
      <w:sz w:val="18"/>
      <w:szCs w:val="18"/>
    </w:rPr>
  </w:style>
  <w:style w:type="character" w:customStyle="1" w:styleId="RTFNum583">
    <w:name w:val="RTF_Num 58 3"/>
    <w:rPr>
      <w:rFonts w:ascii="StarSymbol" w:eastAsia="StarSymbol" w:hAnsi="StarSymbol" w:cs="StarSymbol"/>
      <w:sz w:val="18"/>
      <w:szCs w:val="18"/>
    </w:rPr>
  </w:style>
  <w:style w:type="character" w:customStyle="1" w:styleId="RTFNum584">
    <w:name w:val="RTF_Num 58 4"/>
    <w:rPr>
      <w:rFonts w:ascii="StarSymbol" w:eastAsia="StarSymbol" w:hAnsi="StarSymbol" w:cs="StarSymbol"/>
      <w:sz w:val="18"/>
      <w:szCs w:val="18"/>
    </w:rPr>
  </w:style>
  <w:style w:type="character" w:customStyle="1" w:styleId="RTFNum585">
    <w:name w:val="RTF_Num 58 5"/>
    <w:rPr>
      <w:rFonts w:ascii="StarSymbol" w:eastAsia="StarSymbol" w:hAnsi="StarSymbol" w:cs="StarSymbol"/>
      <w:sz w:val="18"/>
      <w:szCs w:val="18"/>
    </w:rPr>
  </w:style>
  <w:style w:type="character" w:customStyle="1" w:styleId="RTFNum586">
    <w:name w:val="RTF_Num 58 6"/>
    <w:rPr>
      <w:rFonts w:ascii="StarSymbol" w:eastAsia="StarSymbol" w:hAnsi="StarSymbol" w:cs="StarSymbol"/>
      <w:sz w:val="18"/>
      <w:szCs w:val="18"/>
    </w:rPr>
  </w:style>
  <w:style w:type="character" w:customStyle="1" w:styleId="RTFNum587">
    <w:name w:val="RTF_Num 58 7"/>
    <w:rPr>
      <w:rFonts w:ascii="StarSymbol" w:eastAsia="StarSymbol" w:hAnsi="StarSymbol" w:cs="StarSymbol"/>
      <w:sz w:val="18"/>
      <w:szCs w:val="18"/>
    </w:rPr>
  </w:style>
  <w:style w:type="character" w:customStyle="1" w:styleId="RTFNum588">
    <w:name w:val="RTF_Num 58 8"/>
    <w:rPr>
      <w:rFonts w:ascii="StarSymbol" w:eastAsia="StarSymbol" w:hAnsi="StarSymbol" w:cs="StarSymbol"/>
      <w:sz w:val="18"/>
      <w:szCs w:val="18"/>
    </w:rPr>
  </w:style>
  <w:style w:type="character" w:customStyle="1" w:styleId="RTFNum589">
    <w:name w:val="RTF_Num 58 9"/>
    <w:rPr>
      <w:rFonts w:ascii="StarSymbol" w:eastAsia="StarSymbol" w:hAnsi="StarSymbol" w:cs="StarSymbol"/>
      <w:sz w:val="18"/>
      <w:szCs w:val="18"/>
    </w:rPr>
  </w:style>
  <w:style w:type="character" w:customStyle="1" w:styleId="RTFNum5810">
    <w:name w:val="RTF_Num 58 10"/>
    <w:rPr>
      <w:rFonts w:ascii="StarSymbol" w:eastAsia="StarSymbol" w:hAnsi="StarSymbol" w:cs="StarSymbol"/>
      <w:sz w:val="18"/>
      <w:szCs w:val="18"/>
    </w:rPr>
  </w:style>
  <w:style w:type="character" w:customStyle="1" w:styleId="RTFNum591">
    <w:name w:val="RTF_Num 59 1"/>
    <w:rPr>
      <w:rFonts w:ascii="StarSymbol" w:eastAsia="StarSymbol" w:hAnsi="StarSymbol" w:cs="StarSymbol"/>
      <w:sz w:val="18"/>
      <w:szCs w:val="18"/>
    </w:rPr>
  </w:style>
  <w:style w:type="character" w:customStyle="1" w:styleId="RTFNum592">
    <w:name w:val="RTF_Num 59 2"/>
    <w:rPr>
      <w:rFonts w:ascii="StarSymbol" w:eastAsia="StarSymbol" w:hAnsi="StarSymbol" w:cs="StarSymbol"/>
      <w:sz w:val="18"/>
      <w:szCs w:val="18"/>
    </w:rPr>
  </w:style>
  <w:style w:type="character" w:customStyle="1" w:styleId="RTFNum593">
    <w:name w:val="RTF_Num 59 3"/>
    <w:rPr>
      <w:rFonts w:ascii="StarSymbol" w:eastAsia="StarSymbol" w:hAnsi="StarSymbol" w:cs="StarSymbol"/>
      <w:sz w:val="18"/>
      <w:szCs w:val="18"/>
    </w:rPr>
  </w:style>
  <w:style w:type="character" w:customStyle="1" w:styleId="RTFNum594">
    <w:name w:val="RTF_Num 59 4"/>
    <w:rPr>
      <w:rFonts w:ascii="StarSymbol" w:eastAsia="StarSymbol" w:hAnsi="StarSymbol" w:cs="StarSymbol"/>
      <w:sz w:val="18"/>
      <w:szCs w:val="18"/>
    </w:rPr>
  </w:style>
  <w:style w:type="character" w:customStyle="1" w:styleId="RTFNum595">
    <w:name w:val="RTF_Num 59 5"/>
    <w:rPr>
      <w:rFonts w:ascii="StarSymbol" w:eastAsia="StarSymbol" w:hAnsi="StarSymbol" w:cs="StarSymbol"/>
      <w:sz w:val="18"/>
      <w:szCs w:val="18"/>
    </w:rPr>
  </w:style>
  <w:style w:type="character" w:customStyle="1" w:styleId="RTFNum596">
    <w:name w:val="RTF_Num 59 6"/>
    <w:rPr>
      <w:rFonts w:ascii="StarSymbol" w:eastAsia="StarSymbol" w:hAnsi="StarSymbol" w:cs="StarSymbol"/>
      <w:sz w:val="18"/>
      <w:szCs w:val="18"/>
    </w:rPr>
  </w:style>
  <w:style w:type="character" w:customStyle="1" w:styleId="RTFNum597">
    <w:name w:val="RTF_Num 59 7"/>
    <w:rPr>
      <w:rFonts w:ascii="StarSymbol" w:eastAsia="StarSymbol" w:hAnsi="StarSymbol" w:cs="StarSymbol"/>
      <w:sz w:val="18"/>
      <w:szCs w:val="18"/>
    </w:rPr>
  </w:style>
  <w:style w:type="character" w:customStyle="1" w:styleId="RTFNum598">
    <w:name w:val="RTF_Num 59 8"/>
    <w:rPr>
      <w:rFonts w:ascii="StarSymbol" w:eastAsia="StarSymbol" w:hAnsi="StarSymbol" w:cs="StarSymbol"/>
      <w:sz w:val="18"/>
      <w:szCs w:val="18"/>
    </w:rPr>
  </w:style>
  <w:style w:type="character" w:customStyle="1" w:styleId="RTFNum599">
    <w:name w:val="RTF_Num 59 9"/>
    <w:rPr>
      <w:rFonts w:ascii="StarSymbol" w:eastAsia="StarSymbol" w:hAnsi="StarSymbol" w:cs="StarSymbol"/>
      <w:sz w:val="18"/>
      <w:szCs w:val="18"/>
    </w:rPr>
  </w:style>
  <w:style w:type="character" w:customStyle="1" w:styleId="RTFNum5910">
    <w:name w:val="RTF_Num 59 10"/>
    <w:rPr>
      <w:rFonts w:ascii="StarSymbol" w:eastAsia="StarSymbol" w:hAnsi="StarSymbol" w:cs="StarSymbol"/>
      <w:sz w:val="18"/>
      <w:szCs w:val="18"/>
    </w:rPr>
  </w:style>
  <w:style w:type="character" w:customStyle="1" w:styleId="RTFNum601">
    <w:name w:val="RTF_Num 60 1"/>
    <w:rPr>
      <w:rFonts w:ascii="StarSymbol" w:eastAsia="StarSymbol" w:hAnsi="StarSymbol" w:cs="StarSymbol"/>
      <w:sz w:val="18"/>
      <w:szCs w:val="18"/>
    </w:rPr>
  </w:style>
  <w:style w:type="character" w:customStyle="1" w:styleId="RTFNum602">
    <w:name w:val="RTF_Num 60 2"/>
    <w:rPr>
      <w:rFonts w:ascii="StarSymbol" w:eastAsia="StarSymbol" w:hAnsi="StarSymbol" w:cs="StarSymbol"/>
      <w:sz w:val="18"/>
      <w:szCs w:val="18"/>
    </w:rPr>
  </w:style>
  <w:style w:type="character" w:customStyle="1" w:styleId="RTFNum603">
    <w:name w:val="RTF_Num 60 3"/>
    <w:rPr>
      <w:rFonts w:ascii="StarSymbol" w:eastAsia="StarSymbol" w:hAnsi="StarSymbol" w:cs="StarSymbol"/>
      <w:sz w:val="18"/>
      <w:szCs w:val="18"/>
    </w:rPr>
  </w:style>
  <w:style w:type="character" w:customStyle="1" w:styleId="RTFNum604">
    <w:name w:val="RTF_Num 60 4"/>
    <w:rPr>
      <w:rFonts w:ascii="StarSymbol" w:eastAsia="StarSymbol" w:hAnsi="StarSymbol" w:cs="StarSymbol"/>
      <w:sz w:val="18"/>
      <w:szCs w:val="18"/>
    </w:rPr>
  </w:style>
  <w:style w:type="character" w:customStyle="1" w:styleId="RTFNum605">
    <w:name w:val="RTF_Num 60 5"/>
    <w:rPr>
      <w:rFonts w:ascii="StarSymbol" w:eastAsia="StarSymbol" w:hAnsi="StarSymbol" w:cs="StarSymbol"/>
      <w:sz w:val="18"/>
      <w:szCs w:val="18"/>
    </w:rPr>
  </w:style>
  <w:style w:type="character" w:customStyle="1" w:styleId="RTFNum606">
    <w:name w:val="RTF_Num 60 6"/>
    <w:rPr>
      <w:rFonts w:ascii="StarSymbol" w:eastAsia="StarSymbol" w:hAnsi="StarSymbol" w:cs="StarSymbol"/>
      <w:sz w:val="18"/>
      <w:szCs w:val="18"/>
    </w:rPr>
  </w:style>
  <w:style w:type="character" w:customStyle="1" w:styleId="RTFNum607">
    <w:name w:val="RTF_Num 60 7"/>
    <w:rPr>
      <w:rFonts w:ascii="StarSymbol" w:eastAsia="StarSymbol" w:hAnsi="StarSymbol" w:cs="StarSymbol"/>
      <w:sz w:val="18"/>
      <w:szCs w:val="18"/>
    </w:rPr>
  </w:style>
  <w:style w:type="character" w:customStyle="1" w:styleId="RTFNum608">
    <w:name w:val="RTF_Num 60 8"/>
    <w:rPr>
      <w:rFonts w:ascii="StarSymbol" w:eastAsia="StarSymbol" w:hAnsi="StarSymbol" w:cs="StarSymbol"/>
      <w:sz w:val="18"/>
      <w:szCs w:val="18"/>
    </w:rPr>
  </w:style>
  <w:style w:type="character" w:customStyle="1" w:styleId="RTFNum609">
    <w:name w:val="RTF_Num 60 9"/>
    <w:rPr>
      <w:rFonts w:ascii="StarSymbol" w:eastAsia="StarSymbol" w:hAnsi="StarSymbol" w:cs="StarSymbol"/>
      <w:sz w:val="18"/>
      <w:szCs w:val="18"/>
    </w:rPr>
  </w:style>
  <w:style w:type="character" w:customStyle="1" w:styleId="RTFNum6010">
    <w:name w:val="RTF_Num 60 10"/>
    <w:rPr>
      <w:rFonts w:ascii="StarSymbol" w:eastAsia="StarSymbol" w:hAnsi="StarSymbol" w:cs="StarSymbol"/>
      <w:sz w:val="18"/>
      <w:szCs w:val="18"/>
    </w:rPr>
  </w:style>
  <w:style w:type="character" w:customStyle="1" w:styleId="RTFNum611">
    <w:name w:val="RTF_Num 61 1"/>
    <w:rPr>
      <w:rFonts w:ascii="StarSymbol" w:eastAsia="StarSymbol" w:hAnsi="StarSymbol" w:cs="StarSymbol"/>
      <w:sz w:val="18"/>
      <w:szCs w:val="18"/>
    </w:rPr>
  </w:style>
  <w:style w:type="character" w:customStyle="1" w:styleId="RTFNum612">
    <w:name w:val="RTF_Num 61 2"/>
    <w:rPr>
      <w:rFonts w:ascii="StarSymbol" w:eastAsia="StarSymbol" w:hAnsi="StarSymbol" w:cs="StarSymbol"/>
      <w:sz w:val="18"/>
      <w:szCs w:val="18"/>
    </w:rPr>
  </w:style>
  <w:style w:type="character" w:customStyle="1" w:styleId="RTFNum613">
    <w:name w:val="RTF_Num 61 3"/>
    <w:rPr>
      <w:rFonts w:ascii="StarSymbol" w:eastAsia="StarSymbol" w:hAnsi="StarSymbol" w:cs="StarSymbol"/>
      <w:sz w:val="18"/>
      <w:szCs w:val="18"/>
    </w:rPr>
  </w:style>
  <w:style w:type="character" w:customStyle="1" w:styleId="RTFNum614">
    <w:name w:val="RTF_Num 61 4"/>
    <w:rPr>
      <w:rFonts w:ascii="StarSymbol" w:eastAsia="StarSymbol" w:hAnsi="StarSymbol" w:cs="StarSymbol"/>
      <w:sz w:val="18"/>
      <w:szCs w:val="18"/>
    </w:rPr>
  </w:style>
  <w:style w:type="character" w:customStyle="1" w:styleId="RTFNum615">
    <w:name w:val="RTF_Num 61 5"/>
    <w:rPr>
      <w:rFonts w:ascii="StarSymbol" w:eastAsia="StarSymbol" w:hAnsi="StarSymbol" w:cs="StarSymbol"/>
      <w:sz w:val="18"/>
      <w:szCs w:val="18"/>
    </w:rPr>
  </w:style>
  <w:style w:type="character" w:customStyle="1" w:styleId="RTFNum616">
    <w:name w:val="RTF_Num 61 6"/>
    <w:rPr>
      <w:rFonts w:ascii="StarSymbol" w:eastAsia="StarSymbol" w:hAnsi="StarSymbol" w:cs="StarSymbol"/>
      <w:sz w:val="18"/>
      <w:szCs w:val="18"/>
    </w:rPr>
  </w:style>
  <w:style w:type="character" w:customStyle="1" w:styleId="RTFNum617">
    <w:name w:val="RTF_Num 61 7"/>
    <w:rPr>
      <w:rFonts w:ascii="StarSymbol" w:eastAsia="StarSymbol" w:hAnsi="StarSymbol" w:cs="StarSymbol"/>
      <w:sz w:val="18"/>
      <w:szCs w:val="18"/>
    </w:rPr>
  </w:style>
  <w:style w:type="character" w:customStyle="1" w:styleId="RTFNum618">
    <w:name w:val="RTF_Num 61 8"/>
    <w:rPr>
      <w:rFonts w:ascii="StarSymbol" w:eastAsia="StarSymbol" w:hAnsi="StarSymbol" w:cs="StarSymbol"/>
      <w:sz w:val="18"/>
      <w:szCs w:val="18"/>
    </w:rPr>
  </w:style>
  <w:style w:type="character" w:customStyle="1" w:styleId="RTFNum619">
    <w:name w:val="RTF_Num 61 9"/>
    <w:rPr>
      <w:rFonts w:ascii="StarSymbol" w:eastAsia="StarSymbol" w:hAnsi="StarSymbol" w:cs="StarSymbol"/>
      <w:sz w:val="18"/>
      <w:szCs w:val="18"/>
    </w:rPr>
  </w:style>
  <w:style w:type="character" w:customStyle="1" w:styleId="RTFNum6110">
    <w:name w:val="RTF_Num 61 10"/>
    <w:rPr>
      <w:rFonts w:ascii="StarSymbol" w:eastAsia="StarSymbol" w:hAnsi="StarSymbol" w:cs="StarSymbol"/>
      <w:sz w:val="18"/>
      <w:szCs w:val="18"/>
    </w:rPr>
  </w:style>
  <w:style w:type="character" w:customStyle="1" w:styleId="RTFNum621">
    <w:name w:val="RTF_Num 62 1"/>
    <w:rPr>
      <w:rFonts w:ascii="StarSymbol" w:eastAsia="StarSymbol" w:hAnsi="StarSymbol" w:cs="StarSymbol"/>
      <w:sz w:val="18"/>
      <w:szCs w:val="18"/>
    </w:rPr>
  </w:style>
  <w:style w:type="character" w:customStyle="1" w:styleId="RTFNum622">
    <w:name w:val="RTF_Num 62 2"/>
    <w:rPr>
      <w:rFonts w:ascii="StarSymbol" w:eastAsia="StarSymbol" w:hAnsi="StarSymbol" w:cs="StarSymbol"/>
      <w:sz w:val="18"/>
      <w:szCs w:val="18"/>
    </w:rPr>
  </w:style>
  <w:style w:type="character" w:customStyle="1" w:styleId="RTFNum623">
    <w:name w:val="RTF_Num 62 3"/>
    <w:rPr>
      <w:rFonts w:ascii="StarSymbol" w:eastAsia="StarSymbol" w:hAnsi="StarSymbol" w:cs="StarSymbol"/>
      <w:sz w:val="18"/>
      <w:szCs w:val="18"/>
    </w:rPr>
  </w:style>
  <w:style w:type="character" w:customStyle="1" w:styleId="RTFNum624">
    <w:name w:val="RTF_Num 62 4"/>
    <w:rPr>
      <w:rFonts w:ascii="StarSymbol" w:eastAsia="StarSymbol" w:hAnsi="StarSymbol" w:cs="StarSymbol"/>
      <w:sz w:val="18"/>
      <w:szCs w:val="18"/>
    </w:rPr>
  </w:style>
  <w:style w:type="character" w:customStyle="1" w:styleId="RTFNum625">
    <w:name w:val="RTF_Num 62 5"/>
    <w:rPr>
      <w:rFonts w:ascii="StarSymbol" w:eastAsia="StarSymbol" w:hAnsi="StarSymbol" w:cs="StarSymbol"/>
      <w:sz w:val="18"/>
      <w:szCs w:val="18"/>
    </w:rPr>
  </w:style>
  <w:style w:type="character" w:customStyle="1" w:styleId="RTFNum626">
    <w:name w:val="RTF_Num 62 6"/>
    <w:rPr>
      <w:rFonts w:ascii="StarSymbol" w:eastAsia="StarSymbol" w:hAnsi="StarSymbol" w:cs="StarSymbol"/>
      <w:sz w:val="18"/>
      <w:szCs w:val="18"/>
    </w:rPr>
  </w:style>
  <w:style w:type="character" w:customStyle="1" w:styleId="RTFNum627">
    <w:name w:val="RTF_Num 62 7"/>
    <w:rPr>
      <w:rFonts w:ascii="StarSymbol" w:eastAsia="StarSymbol" w:hAnsi="StarSymbol" w:cs="StarSymbol"/>
      <w:sz w:val="18"/>
      <w:szCs w:val="18"/>
    </w:rPr>
  </w:style>
  <w:style w:type="character" w:customStyle="1" w:styleId="RTFNum628">
    <w:name w:val="RTF_Num 62 8"/>
    <w:rPr>
      <w:rFonts w:ascii="StarSymbol" w:eastAsia="StarSymbol" w:hAnsi="StarSymbol" w:cs="StarSymbol"/>
      <w:sz w:val="18"/>
      <w:szCs w:val="18"/>
    </w:rPr>
  </w:style>
  <w:style w:type="character" w:customStyle="1" w:styleId="RTFNum629">
    <w:name w:val="RTF_Num 62 9"/>
    <w:rPr>
      <w:rFonts w:ascii="StarSymbol" w:eastAsia="StarSymbol" w:hAnsi="StarSymbol" w:cs="StarSymbol"/>
      <w:sz w:val="18"/>
      <w:szCs w:val="18"/>
    </w:rPr>
  </w:style>
  <w:style w:type="character" w:customStyle="1" w:styleId="RTFNum6210">
    <w:name w:val="RTF_Num 62 10"/>
    <w:rPr>
      <w:rFonts w:ascii="StarSymbol" w:eastAsia="StarSymbol" w:hAnsi="StarSymbol" w:cs="StarSymbol"/>
      <w:sz w:val="18"/>
      <w:szCs w:val="18"/>
    </w:rPr>
  </w:style>
  <w:style w:type="character" w:customStyle="1" w:styleId="RTFNum631">
    <w:name w:val="RTF_Num 63 1"/>
    <w:rPr>
      <w:rFonts w:ascii="StarSymbol" w:eastAsia="StarSymbol" w:hAnsi="StarSymbol" w:cs="StarSymbol"/>
      <w:sz w:val="18"/>
      <w:szCs w:val="18"/>
    </w:rPr>
  </w:style>
  <w:style w:type="character" w:customStyle="1" w:styleId="RTFNum632">
    <w:name w:val="RTF_Num 63 2"/>
    <w:rPr>
      <w:rFonts w:ascii="StarSymbol" w:eastAsia="StarSymbol" w:hAnsi="StarSymbol" w:cs="StarSymbol"/>
      <w:sz w:val="18"/>
      <w:szCs w:val="18"/>
    </w:rPr>
  </w:style>
  <w:style w:type="character" w:customStyle="1" w:styleId="RTFNum633">
    <w:name w:val="RTF_Num 63 3"/>
    <w:rPr>
      <w:rFonts w:ascii="StarSymbol" w:eastAsia="StarSymbol" w:hAnsi="StarSymbol" w:cs="StarSymbol"/>
      <w:sz w:val="18"/>
      <w:szCs w:val="18"/>
    </w:rPr>
  </w:style>
  <w:style w:type="character" w:customStyle="1" w:styleId="RTFNum634">
    <w:name w:val="RTF_Num 63 4"/>
    <w:rPr>
      <w:rFonts w:ascii="StarSymbol" w:eastAsia="StarSymbol" w:hAnsi="StarSymbol" w:cs="StarSymbol"/>
      <w:sz w:val="18"/>
      <w:szCs w:val="18"/>
    </w:rPr>
  </w:style>
  <w:style w:type="character" w:customStyle="1" w:styleId="RTFNum635">
    <w:name w:val="RTF_Num 63 5"/>
    <w:rPr>
      <w:rFonts w:ascii="StarSymbol" w:eastAsia="StarSymbol" w:hAnsi="StarSymbol" w:cs="StarSymbol"/>
      <w:sz w:val="18"/>
      <w:szCs w:val="18"/>
    </w:rPr>
  </w:style>
  <w:style w:type="character" w:customStyle="1" w:styleId="RTFNum636">
    <w:name w:val="RTF_Num 63 6"/>
    <w:rPr>
      <w:rFonts w:ascii="StarSymbol" w:eastAsia="StarSymbol" w:hAnsi="StarSymbol" w:cs="StarSymbol"/>
      <w:sz w:val="18"/>
      <w:szCs w:val="18"/>
    </w:rPr>
  </w:style>
  <w:style w:type="character" w:customStyle="1" w:styleId="RTFNum637">
    <w:name w:val="RTF_Num 63 7"/>
    <w:rPr>
      <w:rFonts w:ascii="StarSymbol" w:eastAsia="StarSymbol" w:hAnsi="StarSymbol" w:cs="StarSymbol"/>
      <w:sz w:val="18"/>
      <w:szCs w:val="18"/>
    </w:rPr>
  </w:style>
  <w:style w:type="character" w:customStyle="1" w:styleId="RTFNum638">
    <w:name w:val="RTF_Num 63 8"/>
    <w:rPr>
      <w:rFonts w:ascii="StarSymbol" w:eastAsia="StarSymbol" w:hAnsi="StarSymbol" w:cs="StarSymbol"/>
      <w:sz w:val="18"/>
      <w:szCs w:val="18"/>
    </w:rPr>
  </w:style>
  <w:style w:type="character" w:customStyle="1" w:styleId="RTFNum639">
    <w:name w:val="RTF_Num 63 9"/>
    <w:rPr>
      <w:rFonts w:ascii="StarSymbol" w:eastAsia="StarSymbol" w:hAnsi="StarSymbol" w:cs="StarSymbol"/>
      <w:sz w:val="18"/>
      <w:szCs w:val="18"/>
    </w:rPr>
  </w:style>
  <w:style w:type="character" w:customStyle="1" w:styleId="RTFNum6310">
    <w:name w:val="RTF_Num 63 10"/>
    <w:rPr>
      <w:rFonts w:ascii="StarSymbol" w:eastAsia="StarSymbol" w:hAnsi="StarSymbol" w:cs="StarSymbol"/>
      <w:sz w:val="18"/>
      <w:szCs w:val="18"/>
    </w:rPr>
  </w:style>
  <w:style w:type="character" w:customStyle="1" w:styleId="RTFNum641">
    <w:name w:val="RTF_Num 64 1"/>
    <w:rPr>
      <w:rFonts w:ascii="StarSymbol" w:eastAsia="StarSymbol" w:hAnsi="StarSymbol" w:cs="StarSymbol"/>
      <w:sz w:val="18"/>
      <w:szCs w:val="18"/>
    </w:rPr>
  </w:style>
  <w:style w:type="character" w:customStyle="1" w:styleId="RTFNum642">
    <w:name w:val="RTF_Num 64 2"/>
    <w:rPr>
      <w:rFonts w:ascii="StarSymbol" w:eastAsia="StarSymbol" w:hAnsi="StarSymbol" w:cs="StarSymbol"/>
      <w:sz w:val="18"/>
      <w:szCs w:val="18"/>
    </w:rPr>
  </w:style>
  <w:style w:type="character" w:customStyle="1" w:styleId="RTFNum643">
    <w:name w:val="RTF_Num 64 3"/>
    <w:rPr>
      <w:rFonts w:ascii="StarSymbol" w:eastAsia="StarSymbol" w:hAnsi="StarSymbol" w:cs="StarSymbol"/>
      <w:sz w:val="18"/>
      <w:szCs w:val="18"/>
    </w:rPr>
  </w:style>
  <w:style w:type="character" w:customStyle="1" w:styleId="RTFNum644">
    <w:name w:val="RTF_Num 64 4"/>
    <w:rPr>
      <w:rFonts w:ascii="StarSymbol" w:eastAsia="StarSymbol" w:hAnsi="StarSymbol" w:cs="StarSymbol"/>
      <w:sz w:val="18"/>
      <w:szCs w:val="18"/>
    </w:rPr>
  </w:style>
  <w:style w:type="character" w:customStyle="1" w:styleId="RTFNum645">
    <w:name w:val="RTF_Num 64 5"/>
    <w:rPr>
      <w:rFonts w:ascii="StarSymbol" w:eastAsia="StarSymbol" w:hAnsi="StarSymbol" w:cs="StarSymbol"/>
      <w:sz w:val="18"/>
      <w:szCs w:val="18"/>
    </w:rPr>
  </w:style>
  <w:style w:type="character" w:customStyle="1" w:styleId="RTFNum646">
    <w:name w:val="RTF_Num 64 6"/>
    <w:rPr>
      <w:rFonts w:ascii="StarSymbol" w:eastAsia="StarSymbol" w:hAnsi="StarSymbol" w:cs="StarSymbol"/>
      <w:sz w:val="18"/>
      <w:szCs w:val="18"/>
    </w:rPr>
  </w:style>
  <w:style w:type="character" w:customStyle="1" w:styleId="RTFNum647">
    <w:name w:val="RTF_Num 64 7"/>
    <w:rPr>
      <w:rFonts w:ascii="StarSymbol" w:eastAsia="StarSymbol" w:hAnsi="StarSymbol" w:cs="StarSymbol"/>
      <w:sz w:val="18"/>
      <w:szCs w:val="18"/>
    </w:rPr>
  </w:style>
  <w:style w:type="character" w:customStyle="1" w:styleId="RTFNum648">
    <w:name w:val="RTF_Num 64 8"/>
    <w:rPr>
      <w:rFonts w:ascii="StarSymbol" w:eastAsia="StarSymbol" w:hAnsi="StarSymbol" w:cs="StarSymbol"/>
      <w:sz w:val="18"/>
      <w:szCs w:val="18"/>
    </w:rPr>
  </w:style>
  <w:style w:type="character" w:customStyle="1" w:styleId="RTFNum649">
    <w:name w:val="RTF_Num 64 9"/>
    <w:rPr>
      <w:rFonts w:ascii="StarSymbol" w:eastAsia="StarSymbol" w:hAnsi="StarSymbol" w:cs="StarSymbol"/>
      <w:sz w:val="18"/>
      <w:szCs w:val="18"/>
    </w:rPr>
  </w:style>
  <w:style w:type="character" w:customStyle="1" w:styleId="RTFNum6410">
    <w:name w:val="RTF_Num 64 10"/>
    <w:rPr>
      <w:rFonts w:ascii="StarSymbol" w:eastAsia="StarSymbol" w:hAnsi="StarSymbol" w:cs="StarSymbol"/>
      <w:sz w:val="18"/>
      <w:szCs w:val="18"/>
    </w:rPr>
  </w:style>
  <w:style w:type="character" w:customStyle="1" w:styleId="RTFNum651">
    <w:name w:val="RTF_Num 65 1"/>
    <w:rPr>
      <w:rFonts w:ascii="StarSymbol" w:eastAsia="StarSymbol" w:hAnsi="StarSymbol" w:cs="StarSymbol"/>
      <w:sz w:val="18"/>
      <w:szCs w:val="18"/>
    </w:rPr>
  </w:style>
  <w:style w:type="character" w:customStyle="1" w:styleId="RTFNum652">
    <w:name w:val="RTF_Num 65 2"/>
    <w:rPr>
      <w:rFonts w:ascii="StarSymbol" w:eastAsia="StarSymbol" w:hAnsi="StarSymbol" w:cs="StarSymbol"/>
      <w:sz w:val="18"/>
      <w:szCs w:val="18"/>
    </w:rPr>
  </w:style>
  <w:style w:type="character" w:customStyle="1" w:styleId="RTFNum653">
    <w:name w:val="RTF_Num 65 3"/>
    <w:rPr>
      <w:rFonts w:ascii="StarSymbol" w:eastAsia="StarSymbol" w:hAnsi="StarSymbol" w:cs="StarSymbol"/>
      <w:sz w:val="18"/>
      <w:szCs w:val="18"/>
    </w:rPr>
  </w:style>
  <w:style w:type="character" w:customStyle="1" w:styleId="RTFNum654">
    <w:name w:val="RTF_Num 65 4"/>
    <w:rPr>
      <w:rFonts w:ascii="StarSymbol" w:eastAsia="StarSymbol" w:hAnsi="StarSymbol" w:cs="StarSymbol"/>
      <w:sz w:val="18"/>
      <w:szCs w:val="18"/>
    </w:rPr>
  </w:style>
  <w:style w:type="character" w:customStyle="1" w:styleId="RTFNum655">
    <w:name w:val="RTF_Num 65 5"/>
    <w:rPr>
      <w:rFonts w:ascii="StarSymbol" w:eastAsia="StarSymbol" w:hAnsi="StarSymbol" w:cs="StarSymbol"/>
      <w:sz w:val="18"/>
      <w:szCs w:val="18"/>
    </w:rPr>
  </w:style>
  <w:style w:type="character" w:customStyle="1" w:styleId="RTFNum656">
    <w:name w:val="RTF_Num 65 6"/>
    <w:rPr>
      <w:rFonts w:ascii="StarSymbol" w:eastAsia="StarSymbol" w:hAnsi="StarSymbol" w:cs="StarSymbol"/>
      <w:sz w:val="18"/>
      <w:szCs w:val="18"/>
    </w:rPr>
  </w:style>
  <w:style w:type="character" w:customStyle="1" w:styleId="RTFNum657">
    <w:name w:val="RTF_Num 65 7"/>
    <w:rPr>
      <w:rFonts w:ascii="StarSymbol" w:eastAsia="StarSymbol" w:hAnsi="StarSymbol" w:cs="StarSymbol"/>
      <w:sz w:val="18"/>
      <w:szCs w:val="18"/>
    </w:rPr>
  </w:style>
  <w:style w:type="character" w:customStyle="1" w:styleId="RTFNum658">
    <w:name w:val="RTF_Num 65 8"/>
    <w:rPr>
      <w:rFonts w:ascii="StarSymbol" w:eastAsia="StarSymbol" w:hAnsi="StarSymbol" w:cs="StarSymbol"/>
      <w:sz w:val="18"/>
      <w:szCs w:val="18"/>
    </w:rPr>
  </w:style>
  <w:style w:type="character" w:customStyle="1" w:styleId="RTFNum659">
    <w:name w:val="RTF_Num 65 9"/>
    <w:rPr>
      <w:rFonts w:ascii="StarSymbol" w:eastAsia="StarSymbol" w:hAnsi="StarSymbol" w:cs="StarSymbol"/>
      <w:sz w:val="18"/>
      <w:szCs w:val="18"/>
    </w:rPr>
  </w:style>
  <w:style w:type="character" w:customStyle="1" w:styleId="RTFNum6510">
    <w:name w:val="RTF_Num 65 10"/>
    <w:rPr>
      <w:rFonts w:ascii="StarSymbol" w:eastAsia="StarSymbol" w:hAnsi="StarSymbol" w:cs="StarSymbol"/>
      <w:sz w:val="18"/>
      <w:szCs w:val="18"/>
    </w:rPr>
  </w:style>
  <w:style w:type="character" w:customStyle="1" w:styleId="RTFNum661">
    <w:name w:val="RTF_Num 66 1"/>
    <w:rPr>
      <w:rFonts w:ascii="StarSymbol" w:eastAsia="StarSymbol" w:hAnsi="StarSymbol" w:cs="StarSymbol"/>
      <w:sz w:val="18"/>
      <w:szCs w:val="18"/>
    </w:rPr>
  </w:style>
  <w:style w:type="character" w:customStyle="1" w:styleId="RTFNum662">
    <w:name w:val="RTF_Num 66 2"/>
    <w:rPr>
      <w:rFonts w:ascii="StarSymbol" w:eastAsia="StarSymbol" w:hAnsi="StarSymbol" w:cs="StarSymbol"/>
      <w:sz w:val="18"/>
      <w:szCs w:val="18"/>
    </w:rPr>
  </w:style>
  <w:style w:type="character" w:customStyle="1" w:styleId="RTFNum663">
    <w:name w:val="RTF_Num 66 3"/>
    <w:rPr>
      <w:rFonts w:ascii="StarSymbol" w:eastAsia="StarSymbol" w:hAnsi="StarSymbol" w:cs="StarSymbol"/>
      <w:sz w:val="18"/>
      <w:szCs w:val="18"/>
    </w:rPr>
  </w:style>
  <w:style w:type="character" w:customStyle="1" w:styleId="RTFNum664">
    <w:name w:val="RTF_Num 66 4"/>
    <w:rPr>
      <w:rFonts w:ascii="StarSymbol" w:eastAsia="StarSymbol" w:hAnsi="StarSymbol" w:cs="StarSymbol"/>
      <w:sz w:val="18"/>
      <w:szCs w:val="18"/>
    </w:rPr>
  </w:style>
  <w:style w:type="character" w:customStyle="1" w:styleId="RTFNum665">
    <w:name w:val="RTF_Num 66 5"/>
    <w:rPr>
      <w:rFonts w:ascii="StarSymbol" w:eastAsia="StarSymbol" w:hAnsi="StarSymbol" w:cs="StarSymbol"/>
      <w:sz w:val="18"/>
      <w:szCs w:val="18"/>
    </w:rPr>
  </w:style>
  <w:style w:type="character" w:customStyle="1" w:styleId="RTFNum666">
    <w:name w:val="RTF_Num 66 6"/>
    <w:rPr>
      <w:rFonts w:ascii="StarSymbol" w:eastAsia="StarSymbol" w:hAnsi="StarSymbol" w:cs="StarSymbol"/>
      <w:sz w:val="18"/>
      <w:szCs w:val="18"/>
    </w:rPr>
  </w:style>
  <w:style w:type="character" w:customStyle="1" w:styleId="RTFNum667">
    <w:name w:val="RTF_Num 66 7"/>
    <w:rPr>
      <w:rFonts w:ascii="StarSymbol" w:eastAsia="StarSymbol" w:hAnsi="StarSymbol" w:cs="StarSymbol"/>
      <w:sz w:val="18"/>
      <w:szCs w:val="18"/>
    </w:rPr>
  </w:style>
  <w:style w:type="character" w:customStyle="1" w:styleId="RTFNum668">
    <w:name w:val="RTF_Num 66 8"/>
    <w:rPr>
      <w:rFonts w:ascii="StarSymbol" w:eastAsia="StarSymbol" w:hAnsi="StarSymbol" w:cs="StarSymbol"/>
      <w:sz w:val="18"/>
      <w:szCs w:val="18"/>
    </w:rPr>
  </w:style>
  <w:style w:type="character" w:customStyle="1" w:styleId="RTFNum669">
    <w:name w:val="RTF_Num 66 9"/>
    <w:rPr>
      <w:rFonts w:ascii="StarSymbol" w:eastAsia="StarSymbol" w:hAnsi="StarSymbol" w:cs="StarSymbol"/>
      <w:sz w:val="18"/>
      <w:szCs w:val="18"/>
    </w:rPr>
  </w:style>
  <w:style w:type="character" w:customStyle="1" w:styleId="RTFNum6610">
    <w:name w:val="RTF_Num 66 10"/>
    <w:rPr>
      <w:rFonts w:ascii="StarSymbol" w:eastAsia="StarSymbol" w:hAnsi="StarSymbol" w:cs="StarSymbol"/>
      <w:sz w:val="18"/>
      <w:szCs w:val="18"/>
    </w:rPr>
  </w:style>
  <w:style w:type="character" w:customStyle="1" w:styleId="RTFNum671">
    <w:name w:val="RTF_Num 67 1"/>
    <w:rPr>
      <w:rFonts w:ascii="StarSymbol" w:eastAsia="StarSymbol" w:hAnsi="StarSymbol" w:cs="StarSymbol"/>
      <w:sz w:val="18"/>
      <w:szCs w:val="18"/>
    </w:rPr>
  </w:style>
  <w:style w:type="character" w:customStyle="1" w:styleId="RTFNum672">
    <w:name w:val="RTF_Num 67 2"/>
    <w:rPr>
      <w:rFonts w:ascii="StarSymbol" w:eastAsia="StarSymbol" w:hAnsi="StarSymbol" w:cs="StarSymbol"/>
      <w:sz w:val="18"/>
      <w:szCs w:val="18"/>
    </w:rPr>
  </w:style>
  <w:style w:type="character" w:customStyle="1" w:styleId="RTFNum673">
    <w:name w:val="RTF_Num 67 3"/>
    <w:rPr>
      <w:rFonts w:ascii="StarSymbol" w:eastAsia="StarSymbol" w:hAnsi="StarSymbol" w:cs="StarSymbol"/>
      <w:sz w:val="18"/>
      <w:szCs w:val="18"/>
    </w:rPr>
  </w:style>
  <w:style w:type="character" w:customStyle="1" w:styleId="RTFNum674">
    <w:name w:val="RTF_Num 67 4"/>
    <w:rPr>
      <w:rFonts w:ascii="StarSymbol" w:eastAsia="StarSymbol" w:hAnsi="StarSymbol" w:cs="StarSymbol"/>
      <w:sz w:val="18"/>
      <w:szCs w:val="18"/>
    </w:rPr>
  </w:style>
  <w:style w:type="character" w:customStyle="1" w:styleId="RTFNum675">
    <w:name w:val="RTF_Num 67 5"/>
    <w:rPr>
      <w:rFonts w:ascii="StarSymbol" w:eastAsia="StarSymbol" w:hAnsi="StarSymbol" w:cs="StarSymbol"/>
      <w:sz w:val="18"/>
      <w:szCs w:val="18"/>
    </w:rPr>
  </w:style>
  <w:style w:type="character" w:customStyle="1" w:styleId="RTFNum676">
    <w:name w:val="RTF_Num 67 6"/>
    <w:rPr>
      <w:rFonts w:ascii="StarSymbol" w:eastAsia="StarSymbol" w:hAnsi="StarSymbol" w:cs="StarSymbol"/>
      <w:sz w:val="18"/>
      <w:szCs w:val="18"/>
    </w:rPr>
  </w:style>
  <w:style w:type="character" w:customStyle="1" w:styleId="RTFNum677">
    <w:name w:val="RTF_Num 67 7"/>
    <w:rPr>
      <w:rFonts w:ascii="StarSymbol" w:eastAsia="StarSymbol" w:hAnsi="StarSymbol" w:cs="StarSymbol"/>
      <w:sz w:val="18"/>
      <w:szCs w:val="18"/>
    </w:rPr>
  </w:style>
  <w:style w:type="character" w:customStyle="1" w:styleId="RTFNum678">
    <w:name w:val="RTF_Num 67 8"/>
    <w:rPr>
      <w:rFonts w:ascii="StarSymbol" w:eastAsia="StarSymbol" w:hAnsi="StarSymbol" w:cs="StarSymbol"/>
      <w:sz w:val="18"/>
      <w:szCs w:val="18"/>
    </w:rPr>
  </w:style>
  <w:style w:type="character" w:customStyle="1" w:styleId="RTFNum679">
    <w:name w:val="RTF_Num 67 9"/>
    <w:rPr>
      <w:rFonts w:ascii="StarSymbol" w:eastAsia="StarSymbol" w:hAnsi="StarSymbol" w:cs="StarSymbol"/>
      <w:sz w:val="18"/>
      <w:szCs w:val="18"/>
    </w:rPr>
  </w:style>
  <w:style w:type="character" w:customStyle="1" w:styleId="RTFNum6710">
    <w:name w:val="RTF_Num 67 10"/>
    <w:rPr>
      <w:rFonts w:ascii="StarSymbol" w:eastAsia="StarSymbol" w:hAnsi="StarSymbol" w:cs="StarSymbol"/>
      <w:sz w:val="18"/>
      <w:szCs w:val="18"/>
    </w:rPr>
  </w:style>
  <w:style w:type="character" w:customStyle="1" w:styleId="RTFNum681">
    <w:name w:val="RTF_Num 68 1"/>
    <w:rPr>
      <w:rFonts w:ascii="StarSymbol" w:eastAsia="StarSymbol" w:hAnsi="StarSymbol" w:cs="StarSymbol"/>
      <w:sz w:val="18"/>
      <w:szCs w:val="18"/>
    </w:rPr>
  </w:style>
  <w:style w:type="character" w:customStyle="1" w:styleId="RTFNum682">
    <w:name w:val="RTF_Num 68 2"/>
    <w:rPr>
      <w:rFonts w:ascii="StarSymbol" w:eastAsia="StarSymbol" w:hAnsi="StarSymbol" w:cs="StarSymbol"/>
      <w:sz w:val="18"/>
      <w:szCs w:val="18"/>
    </w:rPr>
  </w:style>
  <w:style w:type="character" w:customStyle="1" w:styleId="RTFNum683">
    <w:name w:val="RTF_Num 68 3"/>
    <w:rPr>
      <w:rFonts w:ascii="StarSymbol" w:eastAsia="StarSymbol" w:hAnsi="StarSymbol" w:cs="StarSymbol"/>
      <w:sz w:val="18"/>
      <w:szCs w:val="18"/>
    </w:rPr>
  </w:style>
  <w:style w:type="character" w:customStyle="1" w:styleId="RTFNum684">
    <w:name w:val="RTF_Num 68 4"/>
    <w:rPr>
      <w:rFonts w:ascii="StarSymbol" w:eastAsia="StarSymbol" w:hAnsi="StarSymbol" w:cs="StarSymbol"/>
      <w:sz w:val="18"/>
      <w:szCs w:val="18"/>
    </w:rPr>
  </w:style>
  <w:style w:type="character" w:customStyle="1" w:styleId="RTFNum685">
    <w:name w:val="RTF_Num 68 5"/>
    <w:rPr>
      <w:rFonts w:ascii="StarSymbol" w:eastAsia="StarSymbol" w:hAnsi="StarSymbol" w:cs="StarSymbol"/>
      <w:sz w:val="18"/>
      <w:szCs w:val="18"/>
    </w:rPr>
  </w:style>
  <w:style w:type="character" w:customStyle="1" w:styleId="RTFNum686">
    <w:name w:val="RTF_Num 68 6"/>
    <w:rPr>
      <w:rFonts w:ascii="StarSymbol" w:eastAsia="StarSymbol" w:hAnsi="StarSymbol" w:cs="StarSymbol"/>
      <w:sz w:val="18"/>
      <w:szCs w:val="18"/>
    </w:rPr>
  </w:style>
  <w:style w:type="character" w:customStyle="1" w:styleId="RTFNum687">
    <w:name w:val="RTF_Num 68 7"/>
    <w:rPr>
      <w:rFonts w:ascii="StarSymbol" w:eastAsia="StarSymbol" w:hAnsi="StarSymbol" w:cs="StarSymbol"/>
      <w:sz w:val="18"/>
      <w:szCs w:val="18"/>
    </w:rPr>
  </w:style>
  <w:style w:type="character" w:customStyle="1" w:styleId="RTFNum688">
    <w:name w:val="RTF_Num 68 8"/>
    <w:rPr>
      <w:rFonts w:ascii="StarSymbol" w:eastAsia="StarSymbol" w:hAnsi="StarSymbol" w:cs="StarSymbol"/>
      <w:sz w:val="18"/>
      <w:szCs w:val="18"/>
    </w:rPr>
  </w:style>
  <w:style w:type="character" w:customStyle="1" w:styleId="RTFNum689">
    <w:name w:val="RTF_Num 68 9"/>
    <w:rPr>
      <w:rFonts w:ascii="StarSymbol" w:eastAsia="StarSymbol" w:hAnsi="StarSymbol" w:cs="StarSymbol"/>
      <w:sz w:val="18"/>
      <w:szCs w:val="18"/>
    </w:rPr>
  </w:style>
  <w:style w:type="character" w:customStyle="1" w:styleId="RTFNum6810">
    <w:name w:val="RTF_Num 68 10"/>
    <w:rPr>
      <w:rFonts w:ascii="StarSymbol" w:eastAsia="StarSymbol" w:hAnsi="StarSymbol" w:cs="StarSymbol"/>
      <w:sz w:val="18"/>
      <w:szCs w:val="18"/>
    </w:rPr>
  </w:style>
  <w:style w:type="character" w:customStyle="1" w:styleId="RTFNum691">
    <w:name w:val="RTF_Num 69 1"/>
    <w:rPr>
      <w:rFonts w:ascii="StarSymbol" w:eastAsia="StarSymbol" w:hAnsi="StarSymbol" w:cs="StarSymbol"/>
      <w:sz w:val="18"/>
      <w:szCs w:val="18"/>
    </w:rPr>
  </w:style>
  <w:style w:type="character" w:customStyle="1" w:styleId="RTFNum692">
    <w:name w:val="RTF_Num 69 2"/>
    <w:rPr>
      <w:rFonts w:ascii="StarSymbol" w:eastAsia="StarSymbol" w:hAnsi="StarSymbol" w:cs="StarSymbol"/>
      <w:sz w:val="18"/>
      <w:szCs w:val="18"/>
    </w:rPr>
  </w:style>
  <w:style w:type="character" w:customStyle="1" w:styleId="RTFNum693">
    <w:name w:val="RTF_Num 69 3"/>
    <w:rPr>
      <w:rFonts w:ascii="StarSymbol" w:eastAsia="StarSymbol" w:hAnsi="StarSymbol" w:cs="StarSymbol"/>
      <w:sz w:val="18"/>
      <w:szCs w:val="18"/>
    </w:rPr>
  </w:style>
  <w:style w:type="character" w:customStyle="1" w:styleId="RTFNum694">
    <w:name w:val="RTF_Num 69 4"/>
    <w:rPr>
      <w:rFonts w:ascii="StarSymbol" w:eastAsia="StarSymbol" w:hAnsi="StarSymbol" w:cs="StarSymbol"/>
      <w:sz w:val="18"/>
      <w:szCs w:val="18"/>
    </w:rPr>
  </w:style>
  <w:style w:type="character" w:customStyle="1" w:styleId="RTFNum695">
    <w:name w:val="RTF_Num 69 5"/>
    <w:rPr>
      <w:rFonts w:ascii="StarSymbol" w:eastAsia="StarSymbol" w:hAnsi="StarSymbol" w:cs="StarSymbol"/>
      <w:sz w:val="18"/>
      <w:szCs w:val="18"/>
    </w:rPr>
  </w:style>
  <w:style w:type="character" w:customStyle="1" w:styleId="RTFNum696">
    <w:name w:val="RTF_Num 69 6"/>
    <w:rPr>
      <w:rFonts w:ascii="StarSymbol" w:eastAsia="StarSymbol" w:hAnsi="StarSymbol" w:cs="StarSymbol"/>
      <w:sz w:val="18"/>
      <w:szCs w:val="18"/>
    </w:rPr>
  </w:style>
  <w:style w:type="character" w:customStyle="1" w:styleId="RTFNum697">
    <w:name w:val="RTF_Num 69 7"/>
    <w:rPr>
      <w:rFonts w:ascii="StarSymbol" w:eastAsia="StarSymbol" w:hAnsi="StarSymbol" w:cs="StarSymbol"/>
      <w:sz w:val="18"/>
      <w:szCs w:val="18"/>
    </w:rPr>
  </w:style>
  <w:style w:type="character" w:customStyle="1" w:styleId="RTFNum698">
    <w:name w:val="RTF_Num 69 8"/>
    <w:rPr>
      <w:rFonts w:ascii="StarSymbol" w:eastAsia="StarSymbol" w:hAnsi="StarSymbol" w:cs="StarSymbol"/>
      <w:sz w:val="18"/>
      <w:szCs w:val="18"/>
    </w:rPr>
  </w:style>
  <w:style w:type="character" w:customStyle="1" w:styleId="RTFNum699">
    <w:name w:val="RTF_Num 69 9"/>
    <w:rPr>
      <w:rFonts w:ascii="StarSymbol" w:eastAsia="StarSymbol" w:hAnsi="StarSymbol" w:cs="StarSymbol"/>
      <w:sz w:val="18"/>
      <w:szCs w:val="18"/>
    </w:rPr>
  </w:style>
  <w:style w:type="character" w:customStyle="1" w:styleId="RTFNum6910">
    <w:name w:val="RTF_Num 69 10"/>
    <w:rPr>
      <w:rFonts w:ascii="StarSymbol" w:eastAsia="StarSymbol" w:hAnsi="StarSymbol" w:cs="StarSymbol"/>
      <w:sz w:val="18"/>
      <w:szCs w:val="18"/>
    </w:rPr>
  </w:style>
  <w:style w:type="character" w:customStyle="1" w:styleId="RTFNum701">
    <w:name w:val="RTF_Num 70 1"/>
    <w:rPr>
      <w:rFonts w:ascii="StarSymbol" w:eastAsia="StarSymbol" w:hAnsi="StarSymbol" w:cs="StarSymbol"/>
      <w:sz w:val="18"/>
      <w:szCs w:val="18"/>
    </w:rPr>
  </w:style>
  <w:style w:type="character" w:customStyle="1" w:styleId="RTFNum702">
    <w:name w:val="RTF_Num 70 2"/>
    <w:rPr>
      <w:rFonts w:ascii="StarSymbol" w:eastAsia="StarSymbol" w:hAnsi="StarSymbol" w:cs="StarSymbol"/>
      <w:sz w:val="18"/>
      <w:szCs w:val="18"/>
    </w:rPr>
  </w:style>
  <w:style w:type="character" w:customStyle="1" w:styleId="RTFNum703">
    <w:name w:val="RTF_Num 70 3"/>
    <w:rPr>
      <w:rFonts w:ascii="StarSymbol" w:eastAsia="StarSymbol" w:hAnsi="StarSymbol" w:cs="StarSymbol"/>
      <w:sz w:val="18"/>
      <w:szCs w:val="18"/>
    </w:rPr>
  </w:style>
  <w:style w:type="character" w:customStyle="1" w:styleId="RTFNum704">
    <w:name w:val="RTF_Num 70 4"/>
    <w:rPr>
      <w:rFonts w:ascii="StarSymbol" w:eastAsia="StarSymbol" w:hAnsi="StarSymbol" w:cs="StarSymbol"/>
      <w:sz w:val="18"/>
      <w:szCs w:val="18"/>
    </w:rPr>
  </w:style>
  <w:style w:type="character" w:customStyle="1" w:styleId="RTFNum705">
    <w:name w:val="RTF_Num 70 5"/>
    <w:rPr>
      <w:rFonts w:ascii="StarSymbol" w:eastAsia="StarSymbol" w:hAnsi="StarSymbol" w:cs="StarSymbol"/>
      <w:sz w:val="18"/>
      <w:szCs w:val="18"/>
    </w:rPr>
  </w:style>
  <w:style w:type="character" w:customStyle="1" w:styleId="RTFNum706">
    <w:name w:val="RTF_Num 70 6"/>
    <w:rPr>
      <w:rFonts w:ascii="StarSymbol" w:eastAsia="StarSymbol" w:hAnsi="StarSymbol" w:cs="StarSymbol"/>
      <w:sz w:val="18"/>
      <w:szCs w:val="18"/>
    </w:rPr>
  </w:style>
  <w:style w:type="character" w:customStyle="1" w:styleId="RTFNum707">
    <w:name w:val="RTF_Num 70 7"/>
    <w:rPr>
      <w:rFonts w:ascii="StarSymbol" w:eastAsia="StarSymbol" w:hAnsi="StarSymbol" w:cs="StarSymbol"/>
      <w:sz w:val="18"/>
      <w:szCs w:val="18"/>
    </w:rPr>
  </w:style>
  <w:style w:type="character" w:customStyle="1" w:styleId="RTFNum708">
    <w:name w:val="RTF_Num 70 8"/>
    <w:rPr>
      <w:rFonts w:ascii="StarSymbol" w:eastAsia="StarSymbol" w:hAnsi="StarSymbol" w:cs="StarSymbol"/>
      <w:sz w:val="18"/>
      <w:szCs w:val="18"/>
    </w:rPr>
  </w:style>
  <w:style w:type="character" w:customStyle="1" w:styleId="RTFNum709">
    <w:name w:val="RTF_Num 70 9"/>
    <w:rPr>
      <w:rFonts w:ascii="StarSymbol" w:eastAsia="StarSymbol" w:hAnsi="StarSymbol" w:cs="StarSymbol"/>
      <w:sz w:val="18"/>
      <w:szCs w:val="18"/>
    </w:rPr>
  </w:style>
  <w:style w:type="character" w:customStyle="1" w:styleId="RTFNum7010">
    <w:name w:val="RTF_Num 70 10"/>
    <w:rPr>
      <w:rFonts w:ascii="StarSymbol" w:eastAsia="StarSymbol" w:hAnsi="StarSymbol" w:cs="StarSymbol"/>
      <w:sz w:val="18"/>
      <w:szCs w:val="18"/>
    </w:rPr>
  </w:style>
  <w:style w:type="character" w:customStyle="1" w:styleId="RTFNum711">
    <w:name w:val="RTF_Num 71 1"/>
    <w:rPr>
      <w:rFonts w:ascii="StarSymbol" w:eastAsia="StarSymbol" w:hAnsi="StarSymbol" w:cs="StarSymbol"/>
      <w:sz w:val="18"/>
      <w:szCs w:val="18"/>
    </w:rPr>
  </w:style>
  <w:style w:type="character" w:customStyle="1" w:styleId="RTFNum712">
    <w:name w:val="RTF_Num 71 2"/>
    <w:rPr>
      <w:rFonts w:ascii="StarSymbol" w:eastAsia="StarSymbol" w:hAnsi="StarSymbol" w:cs="StarSymbol"/>
      <w:sz w:val="18"/>
      <w:szCs w:val="18"/>
    </w:rPr>
  </w:style>
  <w:style w:type="character" w:customStyle="1" w:styleId="RTFNum713">
    <w:name w:val="RTF_Num 71 3"/>
    <w:rPr>
      <w:rFonts w:ascii="StarSymbol" w:eastAsia="StarSymbol" w:hAnsi="StarSymbol" w:cs="StarSymbol"/>
      <w:sz w:val="18"/>
      <w:szCs w:val="18"/>
    </w:rPr>
  </w:style>
  <w:style w:type="character" w:customStyle="1" w:styleId="RTFNum714">
    <w:name w:val="RTF_Num 71 4"/>
    <w:rPr>
      <w:rFonts w:ascii="StarSymbol" w:eastAsia="StarSymbol" w:hAnsi="StarSymbol" w:cs="StarSymbol"/>
      <w:sz w:val="18"/>
      <w:szCs w:val="18"/>
    </w:rPr>
  </w:style>
  <w:style w:type="character" w:customStyle="1" w:styleId="RTFNum715">
    <w:name w:val="RTF_Num 71 5"/>
    <w:rPr>
      <w:rFonts w:ascii="StarSymbol" w:eastAsia="StarSymbol" w:hAnsi="StarSymbol" w:cs="StarSymbol"/>
      <w:sz w:val="18"/>
      <w:szCs w:val="18"/>
    </w:rPr>
  </w:style>
  <w:style w:type="character" w:customStyle="1" w:styleId="RTFNum716">
    <w:name w:val="RTF_Num 71 6"/>
    <w:rPr>
      <w:rFonts w:ascii="StarSymbol" w:eastAsia="StarSymbol" w:hAnsi="StarSymbol" w:cs="StarSymbol"/>
      <w:sz w:val="18"/>
      <w:szCs w:val="18"/>
    </w:rPr>
  </w:style>
  <w:style w:type="character" w:customStyle="1" w:styleId="RTFNum717">
    <w:name w:val="RTF_Num 71 7"/>
    <w:rPr>
      <w:rFonts w:ascii="StarSymbol" w:eastAsia="StarSymbol" w:hAnsi="StarSymbol" w:cs="StarSymbol"/>
      <w:sz w:val="18"/>
      <w:szCs w:val="18"/>
    </w:rPr>
  </w:style>
  <w:style w:type="character" w:customStyle="1" w:styleId="RTFNum718">
    <w:name w:val="RTF_Num 71 8"/>
    <w:rPr>
      <w:rFonts w:ascii="StarSymbol" w:eastAsia="StarSymbol" w:hAnsi="StarSymbol" w:cs="StarSymbol"/>
      <w:sz w:val="18"/>
      <w:szCs w:val="18"/>
    </w:rPr>
  </w:style>
  <w:style w:type="character" w:customStyle="1" w:styleId="RTFNum719">
    <w:name w:val="RTF_Num 71 9"/>
    <w:rPr>
      <w:rFonts w:ascii="StarSymbol" w:eastAsia="StarSymbol" w:hAnsi="StarSymbol" w:cs="StarSymbol"/>
      <w:sz w:val="18"/>
      <w:szCs w:val="18"/>
    </w:rPr>
  </w:style>
  <w:style w:type="character" w:customStyle="1" w:styleId="RTFNum7110">
    <w:name w:val="RTF_Num 71 10"/>
    <w:rPr>
      <w:rFonts w:ascii="StarSymbol" w:eastAsia="StarSymbol" w:hAnsi="StarSymbol" w:cs="StarSymbol"/>
      <w:sz w:val="18"/>
      <w:szCs w:val="18"/>
    </w:rPr>
  </w:style>
  <w:style w:type="character" w:customStyle="1" w:styleId="RTFNum721">
    <w:name w:val="RTF_Num 72 1"/>
    <w:rPr>
      <w:rFonts w:ascii="StarSymbol" w:eastAsia="StarSymbol" w:hAnsi="StarSymbol" w:cs="StarSymbol"/>
      <w:sz w:val="18"/>
      <w:szCs w:val="18"/>
    </w:rPr>
  </w:style>
  <w:style w:type="character" w:customStyle="1" w:styleId="RTFNum722">
    <w:name w:val="RTF_Num 72 2"/>
    <w:rPr>
      <w:rFonts w:ascii="StarSymbol" w:eastAsia="StarSymbol" w:hAnsi="StarSymbol" w:cs="StarSymbol"/>
      <w:sz w:val="18"/>
      <w:szCs w:val="18"/>
    </w:rPr>
  </w:style>
  <w:style w:type="character" w:customStyle="1" w:styleId="RTFNum723">
    <w:name w:val="RTF_Num 72 3"/>
    <w:rPr>
      <w:rFonts w:ascii="StarSymbol" w:eastAsia="StarSymbol" w:hAnsi="StarSymbol" w:cs="StarSymbol"/>
      <w:sz w:val="18"/>
      <w:szCs w:val="18"/>
    </w:rPr>
  </w:style>
  <w:style w:type="character" w:customStyle="1" w:styleId="RTFNum724">
    <w:name w:val="RTF_Num 72 4"/>
    <w:rPr>
      <w:rFonts w:ascii="StarSymbol" w:eastAsia="StarSymbol" w:hAnsi="StarSymbol" w:cs="StarSymbol"/>
      <w:sz w:val="18"/>
      <w:szCs w:val="18"/>
    </w:rPr>
  </w:style>
  <w:style w:type="character" w:customStyle="1" w:styleId="RTFNum725">
    <w:name w:val="RTF_Num 72 5"/>
    <w:rPr>
      <w:rFonts w:ascii="StarSymbol" w:eastAsia="StarSymbol" w:hAnsi="StarSymbol" w:cs="StarSymbol"/>
      <w:sz w:val="18"/>
      <w:szCs w:val="18"/>
    </w:rPr>
  </w:style>
  <w:style w:type="character" w:customStyle="1" w:styleId="RTFNum726">
    <w:name w:val="RTF_Num 72 6"/>
    <w:rPr>
      <w:rFonts w:ascii="StarSymbol" w:eastAsia="StarSymbol" w:hAnsi="StarSymbol" w:cs="StarSymbol"/>
      <w:sz w:val="18"/>
      <w:szCs w:val="18"/>
    </w:rPr>
  </w:style>
  <w:style w:type="character" w:customStyle="1" w:styleId="RTFNum727">
    <w:name w:val="RTF_Num 72 7"/>
    <w:rPr>
      <w:rFonts w:ascii="StarSymbol" w:eastAsia="StarSymbol" w:hAnsi="StarSymbol" w:cs="StarSymbol"/>
      <w:sz w:val="18"/>
      <w:szCs w:val="18"/>
    </w:rPr>
  </w:style>
  <w:style w:type="character" w:customStyle="1" w:styleId="RTFNum728">
    <w:name w:val="RTF_Num 72 8"/>
    <w:rPr>
      <w:rFonts w:ascii="StarSymbol" w:eastAsia="StarSymbol" w:hAnsi="StarSymbol" w:cs="StarSymbol"/>
      <w:sz w:val="18"/>
      <w:szCs w:val="18"/>
    </w:rPr>
  </w:style>
  <w:style w:type="character" w:customStyle="1" w:styleId="RTFNum729">
    <w:name w:val="RTF_Num 72 9"/>
    <w:rPr>
      <w:rFonts w:ascii="StarSymbol" w:eastAsia="StarSymbol" w:hAnsi="StarSymbol" w:cs="StarSymbol"/>
      <w:sz w:val="18"/>
      <w:szCs w:val="18"/>
    </w:rPr>
  </w:style>
  <w:style w:type="character" w:customStyle="1" w:styleId="RTFNum7210">
    <w:name w:val="RTF_Num 72 10"/>
    <w:rPr>
      <w:rFonts w:ascii="StarSymbol" w:eastAsia="StarSymbol" w:hAnsi="StarSymbol" w:cs="StarSymbol"/>
      <w:sz w:val="18"/>
      <w:szCs w:val="18"/>
    </w:rPr>
  </w:style>
  <w:style w:type="character" w:customStyle="1" w:styleId="RTFNum731">
    <w:name w:val="RTF_Num 73 1"/>
    <w:rPr>
      <w:rFonts w:ascii="StarSymbol" w:eastAsia="StarSymbol" w:hAnsi="StarSymbol" w:cs="StarSymbol"/>
      <w:sz w:val="18"/>
      <w:szCs w:val="18"/>
    </w:rPr>
  </w:style>
  <w:style w:type="character" w:customStyle="1" w:styleId="RTFNum732">
    <w:name w:val="RTF_Num 73 2"/>
    <w:rPr>
      <w:rFonts w:ascii="StarSymbol" w:eastAsia="StarSymbol" w:hAnsi="StarSymbol" w:cs="StarSymbol"/>
      <w:sz w:val="18"/>
      <w:szCs w:val="18"/>
    </w:rPr>
  </w:style>
  <w:style w:type="character" w:customStyle="1" w:styleId="RTFNum733">
    <w:name w:val="RTF_Num 73 3"/>
    <w:rPr>
      <w:rFonts w:ascii="StarSymbol" w:eastAsia="StarSymbol" w:hAnsi="StarSymbol" w:cs="StarSymbol"/>
      <w:sz w:val="18"/>
      <w:szCs w:val="18"/>
    </w:rPr>
  </w:style>
  <w:style w:type="character" w:customStyle="1" w:styleId="RTFNum734">
    <w:name w:val="RTF_Num 73 4"/>
    <w:rPr>
      <w:rFonts w:ascii="StarSymbol" w:eastAsia="StarSymbol" w:hAnsi="StarSymbol" w:cs="StarSymbol"/>
      <w:sz w:val="18"/>
      <w:szCs w:val="18"/>
    </w:rPr>
  </w:style>
  <w:style w:type="character" w:customStyle="1" w:styleId="RTFNum735">
    <w:name w:val="RTF_Num 73 5"/>
    <w:rPr>
      <w:rFonts w:ascii="StarSymbol" w:eastAsia="StarSymbol" w:hAnsi="StarSymbol" w:cs="StarSymbol"/>
      <w:sz w:val="18"/>
      <w:szCs w:val="18"/>
    </w:rPr>
  </w:style>
  <w:style w:type="character" w:customStyle="1" w:styleId="RTFNum736">
    <w:name w:val="RTF_Num 73 6"/>
    <w:rPr>
      <w:rFonts w:ascii="StarSymbol" w:eastAsia="StarSymbol" w:hAnsi="StarSymbol" w:cs="StarSymbol"/>
      <w:sz w:val="18"/>
      <w:szCs w:val="18"/>
    </w:rPr>
  </w:style>
  <w:style w:type="character" w:customStyle="1" w:styleId="RTFNum737">
    <w:name w:val="RTF_Num 73 7"/>
    <w:rPr>
      <w:rFonts w:ascii="StarSymbol" w:eastAsia="StarSymbol" w:hAnsi="StarSymbol" w:cs="StarSymbol"/>
      <w:sz w:val="18"/>
      <w:szCs w:val="18"/>
    </w:rPr>
  </w:style>
  <w:style w:type="character" w:customStyle="1" w:styleId="RTFNum738">
    <w:name w:val="RTF_Num 73 8"/>
    <w:rPr>
      <w:rFonts w:ascii="StarSymbol" w:eastAsia="StarSymbol" w:hAnsi="StarSymbol" w:cs="StarSymbol"/>
      <w:sz w:val="18"/>
      <w:szCs w:val="18"/>
    </w:rPr>
  </w:style>
  <w:style w:type="character" w:customStyle="1" w:styleId="RTFNum739">
    <w:name w:val="RTF_Num 73 9"/>
    <w:rPr>
      <w:rFonts w:ascii="StarSymbol" w:eastAsia="StarSymbol" w:hAnsi="StarSymbol" w:cs="StarSymbol"/>
      <w:sz w:val="18"/>
      <w:szCs w:val="18"/>
    </w:rPr>
  </w:style>
  <w:style w:type="character" w:customStyle="1" w:styleId="RTFNum7310">
    <w:name w:val="RTF_Num 73 10"/>
    <w:rPr>
      <w:rFonts w:ascii="StarSymbol" w:eastAsia="StarSymbol" w:hAnsi="StarSymbol" w:cs="StarSymbol"/>
      <w:sz w:val="18"/>
      <w:szCs w:val="18"/>
    </w:rPr>
  </w:style>
  <w:style w:type="character" w:customStyle="1" w:styleId="RTFNum741">
    <w:name w:val="RTF_Num 74 1"/>
    <w:rPr>
      <w:rFonts w:ascii="StarSymbol" w:eastAsia="StarSymbol" w:hAnsi="StarSymbol" w:cs="StarSymbol"/>
      <w:sz w:val="18"/>
      <w:szCs w:val="18"/>
    </w:rPr>
  </w:style>
  <w:style w:type="character" w:customStyle="1" w:styleId="RTFNum742">
    <w:name w:val="RTF_Num 74 2"/>
    <w:rPr>
      <w:rFonts w:ascii="StarSymbol" w:eastAsia="StarSymbol" w:hAnsi="StarSymbol" w:cs="StarSymbol"/>
      <w:sz w:val="18"/>
      <w:szCs w:val="18"/>
    </w:rPr>
  </w:style>
  <w:style w:type="character" w:customStyle="1" w:styleId="RTFNum743">
    <w:name w:val="RTF_Num 74 3"/>
    <w:rPr>
      <w:rFonts w:ascii="StarSymbol" w:eastAsia="StarSymbol" w:hAnsi="StarSymbol" w:cs="StarSymbol"/>
      <w:sz w:val="18"/>
      <w:szCs w:val="18"/>
    </w:rPr>
  </w:style>
  <w:style w:type="character" w:customStyle="1" w:styleId="RTFNum744">
    <w:name w:val="RTF_Num 74 4"/>
    <w:rPr>
      <w:rFonts w:ascii="StarSymbol" w:eastAsia="StarSymbol" w:hAnsi="StarSymbol" w:cs="StarSymbol"/>
      <w:sz w:val="18"/>
      <w:szCs w:val="18"/>
    </w:rPr>
  </w:style>
  <w:style w:type="character" w:customStyle="1" w:styleId="RTFNum745">
    <w:name w:val="RTF_Num 74 5"/>
    <w:rPr>
      <w:rFonts w:ascii="StarSymbol" w:eastAsia="StarSymbol" w:hAnsi="StarSymbol" w:cs="StarSymbol"/>
      <w:sz w:val="18"/>
      <w:szCs w:val="18"/>
    </w:rPr>
  </w:style>
  <w:style w:type="character" w:customStyle="1" w:styleId="RTFNum746">
    <w:name w:val="RTF_Num 74 6"/>
    <w:rPr>
      <w:rFonts w:ascii="StarSymbol" w:eastAsia="StarSymbol" w:hAnsi="StarSymbol" w:cs="StarSymbol"/>
      <w:sz w:val="18"/>
      <w:szCs w:val="18"/>
    </w:rPr>
  </w:style>
  <w:style w:type="character" w:customStyle="1" w:styleId="RTFNum747">
    <w:name w:val="RTF_Num 74 7"/>
    <w:rPr>
      <w:rFonts w:ascii="StarSymbol" w:eastAsia="StarSymbol" w:hAnsi="StarSymbol" w:cs="StarSymbol"/>
      <w:sz w:val="18"/>
      <w:szCs w:val="18"/>
    </w:rPr>
  </w:style>
  <w:style w:type="character" w:customStyle="1" w:styleId="RTFNum748">
    <w:name w:val="RTF_Num 74 8"/>
    <w:rPr>
      <w:rFonts w:ascii="StarSymbol" w:eastAsia="StarSymbol" w:hAnsi="StarSymbol" w:cs="StarSymbol"/>
      <w:sz w:val="18"/>
      <w:szCs w:val="18"/>
    </w:rPr>
  </w:style>
  <w:style w:type="character" w:customStyle="1" w:styleId="RTFNum749">
    <w:name w:val="RTF_Num 74 9"/>
    <w:rPr>
      <w:rFonts w:ascii="StarSymbol" w:eastAsia="StarSymbol" w:hAnsi="StarSymbol" w:cs="StarSymbol"/>
      <w:sz w:val="18"/>
      <w:szCs w:val="18"/>
    </w:rPr>
  </w:style>
  <w:style w:type="character" w:customStyle="1" w:styleId="RTFNum7410">
    <w:name w:val="RTF_Num 74 10"/>
    <w:rPr>
      <w:rFonts w:ascii="StarSymbol" w:eastAsia="StarSymbol" w:hAnsi="StarSymbol" w:cs="StarSymbol"/>
      <w:sz w:val="18"/>
      <w:szCs w:val="18"/>
    </w:rPr>
  </w:style>
  <w:style w:type="character" w:customStyle="1" w:styleId="RTFNum751">
    <w:name w:val="RTF_Num 75 1"/>
    <w:rPr>
      <w:rFonts w:ascii="StarSymbol" w:eastAsia="StarSymbol" w:hAnsi="StarSymbol" w:cs="StarSymbol"/>
      <w:sz w:val="18"/>
      <w:szCs w:val="18"/>
    </w:rPr>
  </w:style>
  <w:style w:type="character" w:customStyle="1" w:styleId="RTFNum752">
    <w:name w:val="RTF_Num 75 2"/>
    <w:rPr>
      <w:rFonts w:ascii="StarSymbol" w:eastAsia="StarSymbol" w:hAnsi="StarSymbol" w:cs="StarSymbol"/>
      <w:sz w:val="18"/>
      <w:szCs w:val="18"/>
    </w:rPr>
  </w:style>
  <w:style w:type="character" w:customStyle="1" w:styleId="RTFNum753">
    <w:name w:val="RTF_Num 75 3"/>
    <w:rPr>
      <w:rFonts w:ascii="StarSymbol" w:eastAsia="StarSymbol" w:hAnsi="StarSymbol" w:cs="StarSymbol"/>
      <w:sz w:val="18"/>
      <w:szCs w:val="18"/>
    </w:rPr>
  </w:style>
  <w:style w:type="character" w:customStyle="1" w:styleId="RTFNum754">
    <w:name w:val="RTF_Num 75 4"/>
    <w:rPr>
      <w:rFonts w:ascii="StarSymbol" w:eastAsia="StarSymbol" w:hAnsi="StarSymbol" w:cs="StarSymbol"/>
      <w:sz w:val="18"/>
      <w:szCs w:val="18"/>
    </w:rPr>
  </w:style>
  <w:style w:type="character" w:customStyle="1" w:styleId="RTFNum755">
    <w:name w:val="RTF_Num 75 5"/>
    <w:rPr>
      <w:rFonts w:ascii="StarSymbol" w:eastAsia="StarSymbol" w:hAnsi="StarSymbol" w:cs="StarSymbol"/>
      <w:sz w:val="18"/>
      <w:szCs w:val="18"/>
    </w:rPr>
  </w:style>
  <w:style w:type="character" w:customStyle="1" w:styleId="RTFNum756">
    <w:name w:val="RTF_Num 75 6"/>
    <w:rPr>
      <w:rFonts w:ascii="StarSymbol" w:eastAsia="StarSymbol" w:hAnsi="StarSymbol" w:cs="StarSymbol"/>
      <w:sz w:val="18"/>
      <w:szCs w:val="18"/>
    </w:rPr>
  </w:style>
  <w:style w:type="character" w:customStyle="1" w:styleId="RTFNum757">
    <w:name w:val="RTF_Num 75 7"/>
    <w:rPr>
      <w:rFonts w:ascii="StarSymbol" w:eastAsia="StarSymbol" w:hAnsi="StarSymbol" w:cs="StarSymbol"/>
      <w:sz w:val="18"/>
      <w:szCs w:val="18"/>
    </w:rPr>
  </w:style>
  <w:style w:type="character" w:customStyle="1" w:styleId="RTFNum758">
    <w:name w:val="RTF_Num 75 8"/>
    <w:rPr>
      <w:rFonts w:ascii="StarSymbol" w:eastAsia="StarSymbol" w:hAnsi="StarSymbol" w:cs="StarSymbol"/>
      <w:sz w:val="18"/>
      <w:szCs w:val="18"/>
    </w:rPr>
  </w:style>
  <w:style w:type="character" w:customStyle="1" w:styleId="RTFNum759">
    <w:name w:val="RTF_Num 75 9"/>
    <w:rPr>
      <w:rFonts w:ascii="StarSymbol" w:eastAsia="StarSymbol" w:hAnsi="StarSymbol" w:cs="StarSymbol"/>
      <w:sz w:val="18"/>
      <w:szCs w:val="18"/>
    </w:rPr>
  </w:style>
  <w:style w:type="character" w:customStyle="1" w:styleId="RTFNum7510">
    <w:name w:val="RTF_Num 75 10"/>
    <w:rPr>
      <w:rFonts w:ascii="StarSymbol" w:eastAsia="StarSymbol" w:hAnsi="StarSymbol" w:cs="StarSymbol"/>
      <w:sz w:val="18"/>
      <w:szCs w:val="18"/>
    </w:rPr>
  </w:style>
  <w:style w:type="character" w:customStyle="1" w:styleId="RTFNum761">
    <w:name w:val="RTF_Num 76 1"/>
    <w:rPr>
      <w:rFonts w:ascii="StarSymbol" w:eastAsia="StarSymbol" w:hAnsi="StarSymbol" w:cs="StarSymbol"/>
      <w:sz w:val="18"/>
      <w:szCs w:val="18"/>
    </w:rPr>
  </w:style>
  <w:style w:type="character" w:customStyle="1" w:styleId="RTFNum762">
    <w:name w:val="RTF_Num 76 2"/>
    <w:rPr>
      <w:rFonts w:ascii="StarSymbol" w:eastAsia="StarSymbol" w:hAnsi="StarSymbol" w:cs="StarSymbol"/>
      <w:sz w:val="18"/>
      <w:szCs w:val="18"/>
    </w:rPr>
  </w:style>
  <w:style w:type="character" w:customStyle="1" w:styleId="RTFNum763">
    <w:name w:val="RTF_Num 76 3"/>
    <w:rPr>
      <w:rFonts w:ascii="StarSymbol" w:eastAsia="StarSymbol" w:hAnsi="StarSymbol" w:cs="StarSymbol"/>
      <w:sz w:val="18"/>
      <w:szCs w:val="18"/>
    </w:rPr>
  </w:style>
  <w:style w:type="character" w:customStyle="1" w:styleId="RTFNum764">
    <w:name w:val="RTF_Num 76 4"/>
    <w:rPr>
      <w:rFonts w:ascii="StarSymbol" w:eastAsia="StarSymbol" w:hAnsi="StarSymbol" w:cs="StarSymbol"/>
      <w:sz w:val="18"/>
      <w:szCs w:val="18"/>
    </w:rPr>
  </w:style>
  <w:style w:type="character" w:customStyle="1" w:styleId="RTFNum765">
    <w:name w:val="RTF_Num 76 5"/>
    <w:rPr>
      <w:rFonts w:ascii="StarSymbol" w:eastAsia="StarSymbol" w:hAnsi="StarSymbol" w:cs="StarSymbol"/>
      <w:sz w:val="18"/>
      <w:szCs w:val="18"/>
    </w:rPr>
  </w:style>
  <w:style w:type="character" w:customStyle="1" w:styleId="RTFNum766">
    <w:name w:val="RTF_Num 76 6"/>
    <w:rPr>
      <w:rFonts w:ascii="StarSymbol" w:eastAsia="StarSymbol" w:hAnsi="StarSymbol" w:cs="StarSymbol"/>
      <w:sz w:val="18"/>
      <w:szCs w:val="18"/>
    </w:rPr>
  </w:style>
  <w:style w:type="character" w:customStyle="1" w:styleId="RTFNum767">
    <w:name w:val="RTF_Num 76 7"/>
    <w:rPr>
      <w:rFonts w:ascii="StarSymbol" w:eastAsia="StarSymbol" w:hAnsi="StarSymbol" w:cs="StarSymbol"/>
      <w:sz w:val="18"/>
      <w:szCs w:val="18"/>
    </w:rPr>
  </w:style>
  <w:style w:type="character" w:customStyle="1" w:styleId="RTFNum768">
    <w:name w:val="RTF_Num 76 8"/>
    <w:rPr>
      <w:rFonts w:ascii="StarSymbol" w:eastAsia="StarSymbol" w:hAnsi="StarSymbol" w:cs="StarSymbol"/>
      <w:sz w:val="18"/>
      <w:szCs w:val="18"/>
    </w:rPr>
  </w:style>
  <w:style w:type="character" w:customStyle="1" w:styleId="RTFNum769">
    <w:name w:val="RTF_Num 76 9"/>
    <w:rPr>
      <w:rFonts w:ascii="StarSymbol" w:eastAsia="StarSymbol" w:hAnsi="StarSymbol" w:cs="StarSymbol"/>
      <w:sz w:val="18"/>
      <w:szCs w:val="18"/>
    </w:rPr>
  </w:style>
  <w:style w:type="character" w:customStyle="1" w:styleId="RTFNum7610">
    <w:name w:val="RTF_Num 76 10"/>
    <w:rPr>
      <w:rFonts w:ascii="StarSymbol" w:eastAsia="StarSymbol" w:hAnsi="StarSymbol" w:cs="StarSymbol"/>
      <w:sz w:val="18"/>
      <w:szCs w:val="18"/>
    </w:rPr>
  </w:style>
  <w:style w:type="character" w:customStyle="1" w:styleId="RTFNum771">
    <w:name w:val="RTF_Num 77 1"/>
    <w:rPr>
      <w:rFonts w:ascii="StarSymbol" w:eastAsia="StarSymbol" w:hAnsi="StarSymbol" w:cs="StarSymbol"/>
      <w:sz w:val="18"/>
      <w:szCs w:val="18"/>
    </w:rPr>
  </w:style>
  <w:style w:type="character" w:customStyle="1" w:styleId="RTFNum772">
    <w:name w:val="RTF_Num 77 2"/>
    <w:rPr>
      <w:rFonts w:ascii="StarSymbol" w:eastAsia="StarSymbol" w:hAnsi="StarSymbol" w:cs="StarSymbol"/>
      <w:sz w:val="18"/>
      <w:szCs w:val="18"/>
    </w:rPr>
  </w:style>
  <w:style w:type="character" w:customStyle="1" w:styleId="RTFNum773">
    <w:name w:val="RTF_Num 77 3"/>
    <w:rPr>
      <w:rFonts w:ascii="StarSymbol" w:eastAsia="StarSymbol" w:hAnsi="StarSymbol" w:cs="StarSymbol"/>
      <w:sz w:val="18"/>
      <w:szCs w:val="18"/>
    </w:rPr>
  </w:style>
  <w:style w:type="character" w:customStyle="1" w:styleId="RTFNum774">
    <w:name w:val="RTF_Num 77 4"/>
    <w:rPr>
      <w:rFonts w:ascii="StarSymbol" w:eastAsia="StarSymbol" w:hAnsi="StarSymbol" w:cs="StarSymbol"/>
      <w:sz w:val="18"/>
      <w:szCs w:val="18"/>
    </w:rPr>
  </w:style>
  <w:style w:type="character" w:customStyle="1" w:styleId="RTFNum775">
    <w:name w:val="RTF_Num 77 5"/>
    <w:rPr>
      <w:rFonts w:ascii="StarSymbol" w:eastAsia="StarSymbol" w:hAnsi="StarSymbol" w:cs="StarSymbol"/>
      <w:sz w:val="18"/>
      <w:szCs w:val="18"/>
    </w:rPr>
  </w:style>
  <w:style w:type="character" w:customStyle="1" w:styleId="RTFNum776">
    <w:name w:val="RTF_Num 77 6"/>
    <w:rPr>
      <w:rFonts w:ascii="StarSymbol" w:eastAsia="StarSymbol" w:hAnsi="StarSymbol" w:cs="StarSymbol"/>
      <w:sz w:val="18"/>
      <w:szCs w:val="18"/>
    </w:rPr>
  </w:style>
  <w:style w:type="character" w:customStyle="1" w:styleId="RTFNum777">
    <w:name w:val="RTF_Num 77 7"/>
    <w:rPr>
      <w:rFonts w:ascii="StarSymbol" w:eastAsia="StarSymbol" w:hAnsi="StarSymbol" w:cs="StarSymbol"/>
      <w:sz w:val="18"/>
      <w:szCs w:val="18"/>
    </w:rPr>
  </w:style>
  <w:style w:type="character" w:customStyle="1" w:styleId="RTFNum778">
    <w:name w:val="RTF_Num 77 8"/>
    <w:rPr>
      <w:rFonts w:ascii="StarSymbol" w:eastAsia="StarSymbol" w:hAnsi="StarSymbol" w:cs="StarSymbol"/>
      <w:sz w:val="18"/>
      <w:szCs w:val="18"/>
    </w:rPr>
  </w:style>
  <w:style w:type="character" w:customStyle="1" w:styleId="RTFNum779">
    <w:name w:val="RTF_Num 77 9"/>
    <w:rPr>
      <w:rFonts w:ascii="StarSymbol" w:eastAsia="StarSymbol" w:hAnsi="StarSymbol" w:cs="StarSymbol"/>
      <w:sz w:val="18"/>
      <w:szCs w:val="18"/>
    </w:rPr>
  </w:style>
  <w:style w:type="character" w:customStyle="1" w:styleId="RTFNum7710">
    <w:name w:val="RTF_Num 77 10"/>
    <w:rPr>
      <w:rFonts w:ascii="StarSymbol" w:eastAsia="StarSymbol" w:hAnsi="StarSymbol" w:cs="StarSymbol"/>
      <w:sz w:val="18"/>
      <w:szCs w:val="18"/>
    </w:rPr>
  </w:style>
  <w:style w:type="character" w:customStyle="1" w:styleId="RTFNum781">
    <w:name w:val="RTF_Num 78 1"/>
    <w:rPr>
      <w:rFonts w:ascii="StarSymbol" w:eastAsia="StarSymbol" w:hAnsi="StarSymbol" w:cs="StarSymbol"/>
      <w:sz w:val="18"/>
      <w:szCs w:val="18"/>
    </w:rPr>
  </w:style>
  <w:style w:type="character" w:customStyle="1" w:styleId="RTFNum782">
    <w:name w:val="RTF_Num 78 2"/>
    <w:rPr>
      <w:rFonts w:ascii="StarSymbol" w:eastAsia="StarSymbol" w:hAnsi="StarSymbol" w:cs="StarSymbol"/>
      <w:sz w:val="18"/>
      <w:szCs w:val="18"/>
    </w:rPr>
  </w:style>
  <w:style w:type="character" w:customStyle="1" w:styleId="RTFNum783">
    <w:name w:val="RTF_Num 78 3"/>
    <w:rPr>
      <w:rFonts w:ascii="StarSymbol" w:eastAsia="StarSymbol" w:hAnsi="StarSymbol" w:cs="StarSymbol"/>
      <w:sz w:val="18"/>
      <w:szCs w:val="18"/>
    </w:rPr>
  </w:style>
  <w:style w:type="character" w:customStyle="1" w:styleId="RTFNum784">
    <w:name w:val="RTF_Num 78 4"/>
    <w:rPr>
      <w:rFonts w:ascii="StarSymbol" w:eastAsia="StarSymbol" w:hAnsi="StarSymbol" w:cs="StarSymbol"/>
      <w:sz w:val="18"/>
      <w:szCs w:val="18"/>
    </w:rPr>
  </w:style>
  <w:style w:type="character" w:customStyle="1" w:styleId="RTFNum785">
    <w:name w:val="RTF_Num 78 5"/>
    <w:rPr>
      <w:rFonts w:ascii="StarSymbol" w:eastAsia="StarSymbol" w:hAnsi="StarSymbol" w:cs="StarSymbol"/>
      <w:sz w:val="18"/>
      <w:szCs w:val="18"/>
    </w:rPr>
  </w:style>
  <w:style w:type="character" w:customStyle="1" w:styleId="RTFNum786">
    <w:name w:val="RTF_Num 78 6"/>
    <w:rPr>
      <w:rFonts w:ascii="StarSymbol" w:eastAsia="StarSymbol" w:hAnsi="StarSymbol" w:cs="StarSymbol"/>
      <w:sz w:val="18"/>
      <w:szCs w:val="18"/>
    </w:rPr>
  </w:style>
  <w:style w:type="character" w:customStyle="1" w:styleId="RTFNum787">
    <w:name w:val="RTF_Num 78 7"/>
    <w:rPr>
      <w:rFonts w:ascii="StarSymbol" w:eastAsia="StarSymbol" w:hAnsi="StarSymbol" w:cs="StarSymbol"/>
      <w:sz w:val="18"/>
      <w:szCs w:val="18"/>
    </w:rPr>
  </w:style>
  <w:style w:type="character" w:customStyle="1" w:styleId="RTFNum788">
    <w:name w:val="RTF_Num 78 8"/>
    <w:rPr>
      <w:rFonts w:ascii="StarSymbol" w:eastAsia="StarSymbol" w:hAnsi="StarSymbol" w:cs="StarSymbol"/>
      <w:sz w:val="18"/>
      <w:szCs w:val="18"/>
    </w:rPr>
  </w:style>
  <w:style w:type="character" w:customStyle="1" w:styleId="RTFNum789">
    <w:name w:val="RTF_Num 78 9"/>
    <w:rPr>
      <w:rFonts w:ascii="StarSymbol" w:eastAsia="StarSymbol" w:hAnsi="StarSymbol" w:cs="StarSymbol"/>
      <w:sz w:val="18"/>
      <w:szCs w:val="18"/>
    </w:rPr>
  </w:style>
  <w:style w:type="character" w:customStyle="1" w:styleId="RTFNum7810">
    <w:name w:val="RTF_Num 78 10"/>
    <w:rPr>
      <w:rFonts w:ascii="StarSymbol" w:eastAsia="StarSymbol" w:hAnsi="StarSymbol" w:cs="StarSymbol"/>
      <w:sz w:val="18"/>
      <w:szCs w:val="18"/>
    </w:rPr>
  </w:style>
  <w:style w:type="character" w:customStyle="1" w:styleId="RTFNum791">
    <w:name w:val="RTF_Num 79 1"/>
    <w:rPr>
      <w:rFonts w:ascii="StarSymbol" w:eastAsia="StarSymbol" w:hAnsi="StarSymbol" w:cs="StarSymbol"/>
      <w:sz w:val="18"/>
      <w:szCs w:val="18"/>
    </w:rPr>
  </w:style>
  <w:style w:type="character" w:customStyle="1" w:styleId="RTFNum792">
    <w:name w:val="RTF_Num 79 2"/>
    <w:rPr>
      <w:rFonts w:ascii="StarSymbol" w:eastAsia="StarSymbol" w:hAnsi="StarSymbol" w:cs="StarSymbol"/>
      <w:sz w:val="18"/>
      <w:szCs w:val="18"/>
    </w:rPr>
  </w:style>
  <w:style w:type="character" w:customStyle="1" w:styleId="RTFNum793">
    <w:name w:val="RTF_Num 79 3"/>
    <w:rPr>
      <w:rFonts w:ascii="StarSymbol" w:eastAsia="StarSymbol" w:hAnsi="StarSymbol" w:cs="StarSymbol"/>
      <w:sz w:val="18"/>
      <w:szCs w:val="18"/>
    </w:rPr>
  </w:style>
  <w:style w:type="character" w:customStyle="1" w:styleId="RTFNum794">
    <w:name w:val="RTF_Num 79 4"/>
    <w:rPr>
      <w:rFonts w:ascii="StarSymbol" w:eastAsia="StarSymbol" w:hAnsi="StarSymbol" w:cs="StarSymbol"/>
      <w:sz w:val="18"/>
      <w:szCs w:val="18"/>
    </w:rPr>
  </w:style>
  <w:style w:type="character" w:customStyle="1" w:styleId="RTFNum795">
    <w:name w:val="RTF_Num 79 5"/>
    <w:rPr>
      <w:rFonts w:ascii="StarSymbol" w:eastAsia="StarSymbol" w:hAnsi="StarSymbol" w:cs="StarSymbol"/>
      <w:sz w:val="18"/>
      <w:szCs w:val="18"/>
    </w:rPr>
  </w:style>
  <w:style w:type="character" w:customStyle="1" w:styleId="RTFNum796">
    <w:name w:val="RTF_Num 79 6"/>
    <w:rPr>
      <w:rFonts w:ascii="StarSymbol" w:eastAsia="StarSymbol" w:hAnsi="StarSymbol" w:cs="StarSymbol"/>
      <w:sz w:val="18"/>
      <w:szCs w:val="18"/>
    </w:rPr>
  </w:style>
  <w:style w:type="character" w:customStyle="1" w:styleId="RTFNum797">
    <w:name w:val="RTF_Num 79 7"/>
    <w:rPr>
      <w:rFonts w:ascii="StarSymbol" w:eastAsia="StarSymbol" w:hAnsi="StarSymbol" w:cs="StarSymbol"/>
      <w:sz w:val="18"/>
      <w:szCs w:val="18"/>
    </w:rPr>
  </w:style>
  <w:style w:type="character" w:customStyle="1" w:styleId="RTFNum798">
    <w:name w:val="RTF_Num 79 8"/>
    <w:rPr>
      <w:rFonts w:ascii="StarSymbol" w:eastAsia="StarSymbol" w:hAnsi="StarSymbol" w:cs="StarSymbol"/>
      <w:sz w:val="18"/>
      <w:szCs w:val="18"/>
    </w:rPr>
  </w:style>
  <w:style w:type="character" w:customStyle="1" w:styleId="RTFNum799">
    <w:name w:val="RTF_Num 79 9"/>
    <w:rPr>
      <w:rFonts w:ascii="StarSymbol" w:eastAsia="StarSymbol" w:hAnsi="StarSymbol" w:cs="StarSymbol"/>
      <w:sz w:val="18"/>
      <w:szCs w:val="18"/>
    </w:rPr>
  </w:style>
  <w:style w:type="character" w:customStyle="1" w:styleId="RTFNum7910">
    <w:name w:val="RTF_Num 79 10"/>
    <w:rPr>
      <w:rFonts w:ascii="StarSymbol" w:eastAsia="StarSymbol" w:hAnsi="StarSymbol" w:cs="StarSymbol"/>
      <w:sz w:val="18"/>
      <w:szCs w:val="18"/>
    </w:rPr>
  </w:style>
  <w:style w:type="character" w:customStyle="1" w:styleId="RTFNum801">
    <w:name w:val="RTF_Num 80 1"/>
    <w:rPr>
      <w:rFonts w:ascii="StarSymbol" w:eastAsia="StarSymbol" w:hAnsi="StarSymbol" w:cs="StarSymbol"/>
      <w:sz w:val="18"/>
      <w:szCs w:val="18"/>
    </w:rPr>
  </w:style>
  <w:style w:type="character" w:customStyle="1" w:styleId="RTFNum802">
    <w:name w:val="RTF_Num 80 2"/>
    <w:rPr>
      <w:rFonts w:ascii="StarSymbol" w:eastAsia="StarSymbol" w:hAnsi="StarSymbol" w:cs="StarSymbol"/>
      <w:sz w:val="18"/>
      <w:szCs w:val="18"/>
    </w:rPr>
  </w:style>
  <w:style w:type="character" w:customStyle="1" w:styleId="RTFNum803">
    <w:name w:val="RTF_Num 80 3"/>
    <w:rPr>
      <w:rFonts w:ascii="StarSymbol" w:eastAsia="StarSymbol" w:hAnsi="StarSymbol" w:cs="StarSymbol"/>
      <w:sz w:val="18"/>
      <w:szCs w:val="18"/>
    </w:rPr>
  </w:style>
  <w:style w:type="character" w:customStyle="1" w:styleId="RTFNum804">
    <w:name w:val="RTF_Num 80 4"/>
    <w:rPr>
      <w:rFonts w:ascii="StarSymbol" w:eastAsia="StarSymbol" w:hAnsi="StarSymbol" w:cs="StarSymbol"/>
      <w:sz w:val="18"/>
      <w:szCs w:val="18"/>
    </w:rPr>
  </w:style>
  <w:style w:type="character" w:customStyle="1" w:styleId="RTFNum805">
    <w:name w:val="RTF_Num 80 5"/>
    <w:rPr>
      <w:rFonts w:ascii="StarSymbol" w:eastAsia="StarSymbol" w:hAnsi="StarSymbol" w:cs="StarSymbol"/>
      <w:sz w:val="18"/>
      <w:szCs w:val="18"/>
    </w:rPr>
  </w:style>
  <w:style w:type="character" w:customStyle="1" w:styleId="RTFNum806">
    <w:name w:val="RTF_Num 80 6"/>
    <w:rPr>
      <w:rFonts w:ascii="StarSymbol" w:eastAsia="StarSymbol" w:hAnsi="StarSymbol" w:cs="StarSymbol"/>
      <w:sz w:val="18"/>
      <w:szCs w:val="18"/>
    </w:rPr>
  </w:style>
  <w:style w:type="character" w:customStyle="1" w:styleId="RTFNum807">
    <w:name w:val="RTF_Num 80 7"/>
    <w:rPr>
      <w:rFonts w:ascii="StarSymbol" w:eastAsia="StarSymbol" w:hAnsi="StarSymbol" w:cs="StarSymbol"/>
      <w:sz w:val="18"/>
      <w:szCs w:val="18"/>
    </w:rPr>
  </w:style>
  <w:style w:type="character" w:customStyle="1" w:styleId="RTFNum808">
    <w:name w:val="RTF_Num 80 8"/>
    <w:rPr>
      <w:rFonts w:ascii="StarSymbol" w:eastAsia="StarSymbol" w:hAnsi="StarSymbol" w:cs="StarSymbol"/>
      <w:sz w:val="18"/>
      <w:szCs w:val="18"/>
    </w:rPr>
  </w:style>
  <w:style w:type="character" w:customStyle="1" w:styleId="RTFNum809">
    <w:name w:val="RTF_Num 80 9"/>
    <w:rPr>
      <w:rFonts w:ascii="StarSymbol" w:eastAsia="StarSymbol" w:hAnsi="StarSymbol" w:cs="StarSymbol"/>
      <w:sz w:val="18"/>
      <w:szCs w:val="18"/>
    </w:rPr>
  </w:style>
  <w:style w:type="character" w:customStyle="1" w:styleId="RTFNum8010">
    <w:name w:val="RTF_Num 80 10"/>
    <w:rPr>
      <w:rFonts w:ascii="StarSymbol" w:eastAsia="StarSymbol" w:hAnsi="StarSymbol" w:cs="StarSymbol"/>
      <w:sz w:val="18"/>
      <w:szCs w:val="18"/>
    </w:rPr>
  </w:style>
  <w:style w:type="character" w:customStyle="1" w:styleId="RTFNum811">
    <w:name w:val="RTF_Num 81 1"/>
    <w:rPr>
      <w:rFonts w:ascii="StarSymbol" w:eastAsia="StarSymbol" w:hAnsi="StarSymbol" w:cs="StarSymbol"/>
      <w:sz w:val="18"/>
      <w:szCs w:val="18"/>
    </w:rPr>
  </w:style>
  <w:style w:type="character" w:customStyle="1" w:styleId="RTFNum812">
    <w:name w:val="RTF_Num 81 2"/>
    <w:rPr>
      <w:rFonts w:ascii="StarSymbol" w:eastAsia="StarSymbol" w:hAnsi="StarSymbol" w:cs="StarSymbol"/>
      <w:sz w:val="18"/>
      <w:szCs w:val="18"/>
    </w:rPr>
  </w:style>
  <w:style w:type="character" w:customStyle="1" w:styleId="RTFNum813">
    <w:name w:val="RTF_Num 81 3"/>
    <w:rPr>
      <w:rFonts w:ascii="StarSymbol" w:eastAsia="StarSymbol" w:hAnsi="StarSymbol" w:cs="StarSymbol"/>
      <w:sz w:val="18"/>
      <w:szCs w:val="18"/>
    </w:rPr>
  </w:style>
  <w:style w:type="character" w:customStyle="1" w:styleId="RTFNum814">
    <w:name w:val="RTF_Num 81 4"/>
    <w:rPr>
      <w:rFonts w:ascii="StarSymbol" w:eastAsia="StarSymbol" w:hAnsi="StarSymbol" w:cs="StarSymbol"/>
      <w:sz w:val="18"/>
      <w:szCs w:val="18"/>
    </w:rPr>
  </w:style>
  <w:style w:type="character" w:customStyle="1" w:styleId="RTFNum815">
    <w:name w:val="RTF_Num 81 5"/>
    <w:rPr>
      <w:rFonts w:ascii="StarSymbol" w:eastAsia="StarSymbol" w:hAnsi="StarSymbol" w:cs="StarSymbol"/>
      <w:sz w:val="18"/>
      <w:szCs w:val="18"/>
    </w:rPr>
  </w:style>
  <w:style w:type="character" w:customStyle="1" w:styleId="RTFNum816">
    <w:name w:val="RTF_Num 81 6"/>
    <w:rPr>
      <w:rFonts w:ascii="StarSymbol" w:eastAsia="StarSymbol" w:hAnsi="StarSymbol" w:cs="StarSymbol"/>
      <w:sz w:val="18"/>
      <w:szCs w:val="18"/>
    </w:rPr>
  </w:style>
  <w:style w:type="character" w:customStyle="1" w:styleId="RTFNum817">
    <w:name w:val="RTF_Num 81 7"/>
    <w:rPr>
      <w:rFonts w:ascii="StarSymbol" w:eastAsia="StarSymbol" w:hAnsi="StarSymbol" w:cs="StarSymbol"/>
      <w:sz w:val="18"/>
      <w:szCs w:val="18"/>
    </w:rPr>
  </w:style>
  <w:style w:type="character" w:customStyle="1" w:styleId="RTFNum818">
    <w:name w:val="RTF_Num 81 8"/>
    <w:rPr>
      <w:rFonts w:ascii="StarSymbol" w:eastAsia="StarSymbol" w:hAnsi="StarSymbol" w:cs="StarSymbol"/>
      <w:sz w:val="18"/>
      <w:szCs w:val="18"/>
    </w:rPr>
  </w:style>
  <w:style w:type="character" w:customStyle="1" w:styleId="RTFNum819">
    <w:name w:val="RTF_Num 81 9"/>
    <w:rPr>
      <w:rFonts w:ascii="StarSymbol" w:eastAsia="StarSymbol" w:hAnsi="StarSymbol" w:cs="StarSymbol"/>
      <w:sz w:val="18"/>
      <w:szCs w:val="18"/>
    </w:rPr>
  </w:style>
  <w:style w:type="character" w:customStyle="1" w:styleId="RTFNum8110">
    <w:name w:val="RTF_Num 81 10"/>
    <w:rPr>
      <w:rFonts w:ascii="StarSymbol" w:eastAsia="StarSymbol" w:hAnsi="StarSymbol" w:cs="StarSymbol"/>
      <w:sz w:val="18"/>
      <w:szCs w:val="18"/>
    </w:rPr>
  </w:style>
  <w:style w:type="character" w:customStyle="1" w:styleId="RTFNum821">
    <w:name w:val="RTF_Num 82 1"/>
    <w:rPr>
      <w:rFonts w:ascii="StarSymbol" w:eastAsia="StarSymbol" w:hAnsi="StarSymbol" w:cs="StarSymbol"/>
      <w:sz w:val="18"/>
      <w:szCs w:val="18"/>
    </w:rPr>
  </w:style>
  <w:style w:type="character" w:customStyle="1" w:styleId="RTFNum822">
    <w:name w:val="RTF_Num 82 2"/>
    <w:rPr>
      <w:rFonts w:ascii="StarSymbol" w:eastAsia="StarSymbol" w:hAnsi="StarSymbol" w:cs="StarSymbol"/>
      <w:sz w:val="18"/>
      <w:szCs w:val="18"/>
    </w:rPr>
  </w:style>
  <w:style w:type="character" w:customStyle="1" w:styleId="RTFNum823">
    <w:name w:val="RTF_Num 82 3"/>
    <w:rPr>
      <w:rFonts w:ascii="StarSymbol" w:eastAsia="StarSymbol" w:hAnsi="StarSymbol" w:cs="StarSymbol"/>
      <w:sz w:val="18"/>
      <w:szCs w:val="18"/>
    </w:rPr>
  </w:style>
  <w:style w:type="character" w:customStyle="1" w:styleId="RTFNum824">
    <w:name w:val="RTF_Num 82 4"/>
    <w:rPr>
      <w:rFonts w:ascii="StarSymbol" w:eastAsia="StarSymbol" w:hAnsi="StarSymbol" w:cs="StarSymbol"/>
      <w:sz w:val="18"/>
      <w:szCs w:val="18"/>
    </w:rPr>
  </w:style>
  <w:style w:type="character" w:customStyle="1" w:styleId="RTFNum825">
    <w:name w:val="RTF_Num 82 5"/>
    <w:rPr>
      <w:rFonts w:ascii="StarSymbol" w:eastAsia="StarSymbol" w:hAnsi="StarSymbol" w:cs="StarSymbol"/>
      <w:sz w:val="18"/>
      <w:szCs w:val="18"/>
    </w:rPr>
  </w:style>
  <w:style w:type="character" w:customStyle="1" w:styleId="RTFNum826">
    <w:name w:val="RTF_Num 82 6"/>
    <w:rPr>
      <w:rFonts w:ascii="StarSymbol" w:eastAsia="StarSymbol" w:hAnsi="StarSymbol" w:cs="StarSymbol"/>
      <w:sz w:val="18"/>
      <w:szCs w:val="18"/>
    </w:rPr>
  </w:style>
  <w:style w:type="character" w:customStyle="1" w:styleId="RTFNum827">
    <w:name w:val="RTF_Num 82 7"/>
    <w:rPr>
      <w:rFonts w:ascii="StarSymbol" w:eastAsia="StarSymbol" w:hAnsi="StarSymbol" w:cs="StarSymbol"/>
      <w:sz w:val="18"/>
      <w:szCs w:val="18"/>
    </w:rPr>
  </w:style>
  <w:style w:type="character" w:customStyle="1" w:styleId="RTFNum828">
    <w:name w:val="RTF_Num 82 8"/>
    <w:rPr>
      <w:rFonts w:ascii="StarSymbol" w:eastAsia="StarSymbol" w:hAnsi="StarSymbol" w:cs="StarSymbol"/>
      <w:sz w:val="18"/>
      <w:szCs w:val="18"/>
    </w:rPr>
  </w:style>
  <w:style w:type="character" w:customStyle="1" w:styleId="RTFNum829">
    <w:name w:val="RTF_Num 82 9"/>
    <w:rPr>
      <w:rFonts w:ascii="StarSymbol" w:eastAsia="StarSymbol" w:hAnsi="StarSymbol" w:cs="StarSymbol"/>
      <w:sz w:val="18"/>
      <w:szCs w:val="18"/>
    </w:rPr>
  </w:style>
  <w:style w:type="character" w:customStyle="1" w:styleId="RTFNum8210">
    <w:name w:val="RTF_Num 82 10"/>
    <w:rPr>
      <w:rFonts w:ascii="StarSymbol" w:eastAsia="StarSymbol" w:hAnsi="StarSymbol" w:cs="StarSymbol"/>
      <w:sz w:val="18"/>
      <w:szCs w:val="18"/>
    </w:rPr>
  </w:style>
  <w:style w:type="character" w:customStyle="1" w:styleId="RTFNum831">
    <w:name w:val="RTF_Num 83 1"/>
    <w:rPr>
      <w:rFonts w:ascii="StarSymbol" w:eastAsia="StarSymbol" w:hAnsi="StarSymbol" w:cs="StarSymbol"/>
      <w:sz w:val="18"/>
      <w:szCs w:val="18"/>
    </w:rPr>
  </w:style>
  <w:style w:type="character" w:customStyle="1" w:styleId="RTFNum832">
    <w:name w:val="RTF_Num 83 2"/>
    <w:rPr>
      <w:rFonts w:ascii="StarSymbol" w:eastAsia="StarSymbol" w:hAnsi="StarSymbol" w:cs="StarSymbol"/>
      <w:sz w:val="18"/>
      <w:szCs w:val="18"/>
    </w:rPr>
  </w:style>
  <w:style w:type="character" w:customStyle="1" w:styleId="RTFNum833">
    <w:name w:val="RTF_Num 83 3"/>
    <w:rPr>
      <w:rFonts w:ascii="StarSymbol" w:eastAsia="StarSymbol" w:hAnsi="StarSymbol" w:cs="StarSymbol"/>
      <w:sz w:val="18"/>
      <w:szCs w:val="18"/>
    </w:rPr>
  </w:style>
  <w:style w:type="character" w:customStyle="1" w:styleId="RTFNum834">
    <w:name w:val="RTF_Num 83 4"/>
    <w:rPr>
      <w:rFonts w:ascii="StarSymbol" w:eastAsia="StarSymbol" w:hAnsi="StarSymbol" w:cs="StarSymbol"/>
      <w:sz w:val="18"/>
      <w:szCs w:val="18"/>
    </w:rPr>
  </w:style>
  <w:style w:type="character" w:customStyle="1" w:styleId="RTFNum835">
    <w:name w:val="RTF_Num 83 5"/>
    <w:rPr>
      <w:rFonts w:ascii="StarSymbol" w:eastAsia="StarSymbol" w:hAnsi="StarSymbol" w:cs="StarSymbol"/>
      <w:sz w:val="18"/>
      <w:szCs w:val="18"/>
    </w:rPr>
  </w:style>
  <w:style w:type="character" w:customStyle="1" w:styleId="RTFNum836">
    <w:name w:val="RTF_Num 83 6"/>
    <w:rPr>
      <w:rFonts w:ascii="StarSymbol" w:eastAsia="StarSymbol" w:hAnsi="StarSymbol" w:cs="StarSymbol"/>
      <w:sz w:val="18"/>
      <w:szCs w:val="18"/>
    </w:rPr>
  </w:style>
  <w:style w:type="character" w:customStyle="1" w:styleId="RTFNum837">
    <w:name w:val="RTF_Num 83 7"/>
    <w:rPr>
      <w:rFonts w:ascii="StarSymbol" w:eastAsia="StarSymbol" w:hAnsi="StarSymbol" w:cs="StarSymbol"/>
      <w:sz w:val="18"/>
      <w:szCs w:val="18"/>
    </w:rPr>
  </w:style>
  <w:style w:type="character" w:customStyle="1" w:styleId="RTFNum838">
    <w:name w:val="RTF_Num 83 8"/>
    <w:rPr>
      <w:rFonts w:ascii="StarSymbol" w:eastAsia="StarSymbol" w:hAnsi="StarSymbol" w:cs="StarSymbol"/>
      <w:sz w:val="18"/>
      <w:szCs w:val="18"/>
    </w:rPr>
  </w:style>
  <w:style w:type="character" w:customStyle="1" w:styleId="RTFNum839">
    <w:name w:val="RTF_Num 83 9"/>
    <w:rPr>
      <w:rFonts w:ascii="StarSymbol" w:eastAsia="StarSymbol" w:hAnsi="StarSymbol" w:cs="StarSymbol"/>
      <w:sz w:val="18"/>
      <w:szCs w:val="18"/>
    </w:rPr>
  </w:style>
  <w:style w:type="character" w:customStyle="1" w:styleId="RTFNum8310">
    <w:name w:val="RTF_Num 83 10"/>
    <w:rPr>
      <w:rFonts w:ascii="StarSymbol" w:eastAsia="StarSymbol" w:hAnsi="StarSymbol" w:cs="StarSymbol"/>
      <w:sz w:val="18"/>
      <w:szCs w:val="18"/>
    </w:rPr>
  </w:style>
  <w:style w:type="character" w:customStyle="1" w:styleId="RTFNum841">
    <w:name w:val="RTF_Num 84 1"/>
    <w:rPr>
      <w:rFonts w:ascii="StarSymbol" w:eastAsia="StarSymbol" w:hAnsi="StarSymbol" w:cs="StarSymbol"/>
      <w:sz w:val="18"/>
      <w:szCs w:val="18"/>
    </w:rPr>
  </w:style>
  <w:style w:type="character" w:customStyle="1" w:styleId="RTFNum842">
    <w:name w:val="RTF_Num 84 2"/>
    <w:rPr>
      <w:rFonts w:ascii="StarSymbol" w:eastAsia="StarSymbol" w:hAnsi="StarSymbol" w:cs="StarSymbol"/>
      <w:sz w:val="18"/>
      <w:szCs w:val="18"/>
    </w:rPr>
  </w:style>
  <w:style w:type="character" w:customStyle="1" w:styleId="RTFNum843">
    <w:name w:val="RTF_Num 84 3"/>
    <w:rPr>
      <w:rFonts w:ascii="StarSymbol" w:eastAsia="StarSymbol" w:hAnsi="StarSymbol" w:cs="StarSymbol"/>
      <w:sz w:val="18"/>
      <w:szCs w:val="18"/>
    </w:rPr>
  </w:style>
  <w:style w:type="character" w:customStyle="1" w:styleId="RTFNum844">
    <w:name w:val="RTF_Num 84 4"/>
    <w:rPr>
      <w:rFonts w:ascii="StarSymbol" w:eastAsia="StarSymbol" w:hAnsi="StarSymbol" w:cs="StarSymbol"/>
      <w:sz w:val="18"/>
      <w:szCs w:val="18"/>
    </w:rPr>
  </w:style>
  <w:style w:type="character" w:customStyle="1" w:styleId="RTFNum845">
    <w:name w:val="RTF_Num 84 5"/>
    <w:rPr>
      <w:rFonts w:ascii="StarSymbol" w:eastAsia="StarSymbol" w:hAnsi="StarSymbol" w:cs="StarSymbol"/>
      <w:sz w:val="18"/>
      <w:szCs w:val="18"/>
    </w:rPr>
  </w:style>
  <w:style w:type="character" w:customStyle="1" w:styleId="RTFNum846">
    <w:name w:val="RTF_Num 84 6"/>
    <w:rPr>
      <w:rFonts w:ascii="StarSymbol" w:eastAsia="StarSymbol" w:hAnsi="StarSymbol" w:cs="StarSymbol"/>
      <w:sz w:val="18"/>
      <w:szCs w:val="18"/>
    </w:rPr>
  </w:style>
  <w:style w:type="character" w:customStyle="1" w:styleId="RTFNum847">
    <w:name w:val="RTF_Num 84 7"/>
    <w:rPr>
      <w:rFonts w:ascii="StarSymbol" w:eastAsia="StarSymbol" w:hAnsi="StarSymbol" w:cs="StarSymbol"/>
      <w:sz w:val="18"/>
      <w:szCs w:val="18"/>
    </w:rPr>
  </w:style>
  <w:style w:type="character" w:customStyle="1" w:styleId="RTFNum848">
    <w:name w:val="RTF_Num 84 8"/>
    <w:rPr>
      <w:rFonts w:ascii="StarSymbol" w:eastAsia="StarSymbol" w:hAnsi="StarSymbol" w:cs="StarSymbol"/>
      <w:sz w:val="18"/>
      <w:szCs w:val="18"/>
    </w:rPr>
  </w:style>
  <w:style w:type="character" w:customStyle="1" w:styleId="RTFNum849">
    <w:name w:val="RTF_Num 84 9"/>
    <w:rPr>
      <w:rFonts w:ascii="StarSymbol" w:eastAsia="StarSymbol" w:hAnsi="StarSymbol" w:cs="StarSymbol"/>
      <w:sz w:val="18"/>
      <w:szCs w:val="18"/>
    </w:rPr>
  </w:style>
  <w:style w:type="character" w:customStyle="1" w:styleId="RTFNum8410">
    <w:name w:val="RTF_Num 84 10"/>
    <w:rPr>
      <w:rFonts w:ascii="StarSymbol" w:eastAsia="StarSymbol" w:hAnsi="StarSymbol" w:cs="StarSymbol"/>
      <w:sz w:val="18"/>
      <w:szCs w:val="18"/>
    </w:rPr>
  </w:style>
  <w:style w:type="character" w:customStyle="1" w:styleId="RTFNum851">
    <w:name w:val="RTF_Num 85 1"/>
    <w:rPr>
      <w:rFonts w:ascii="StarSymbol" w:eastAsia="StarSymbol" w:hAnsi="StarSymbol" w:cs="StarSymbol"/>
      <w:sz w:val="18"/>
      <w:szCs w:val="18"/>
    </w:rPr>
  </w:style>
  <w:style w:type="character" w:customStyle="1" w:styleId="RTFNum852">
    <w:name w:val="RTF_Num 85 2"/>
    <w:rPr>
      <w:rFonts w:ascii="StarSymbol" w:eastAsia="StarSymbol" w:hAnsi="StarSymbol" w:cs="StarSymbol"/>
      <w:sz w:val="18"/>
      <w:szCs w:val="18"/>
    </w:rPr>
  </w:style>
  <w:style w:type="character" w:customStyle="1" w:styleId="RTFNum853">
    <w:name w:val="RTF_Num 85 3"/>
    <w:rPr>
      <w:rFonts w:ascii="StarSymbol" w:eastAsia="StarSymbol" w:hAnsi="StarSymbol" w:cs="StarSymbol"/>
      <w:sz w:val="18"/>
      <w:szCs w:val="18"/>
    </w:rPr>
  </w:style>
  <w:style w:type="character" w:customStyle="1" w:styleId="RTFNum854">
    <w:name w:val="RTF_Num 85 4"/>
    <w:rPr>
      <w:rFonts w:ascii="StarSymbol" w:eastAsia="StarSymbol" w:hAnsi="StarSymbol" w:cs="StarSymbol"/>
      <w:sz w:val="18"/>
      <w:szCs w:val="18"/>
    </w:rPr>
  </w:style>
  <w:style w:type="character" w:customStyle="1" w:styleId="RTFNum855">
    <w:name w:val="RTF_Num 85 5"/>
    <w:rPr>
      <w:rFonts w:ascii="StarSymbol" w:eastAsia="StarSymbol" w:hAnsi="StarSymbol" w:cs="StarSymbol"/>
      <w:sz w:val="18"/>
      <w:szCs w:val="18"/>
    </w:rPr>
  </w:style>
  <w:style w:type="character" w:customStyle="1" w:styleId="RTFNum856">
    <w:name w:val="RTF_Num 85 6"/>
    <w:rPr>
      <w:rFonts w:ascii="StarSymbol" w:eastAsia="StarSymbol" w:hAnsi="StarSymbol" w:cs="StarSymbol"/>
      <w:sz w:val="18"/>
      <w:szCs w:val="18"/>
    </w:rPr>
  </w:style>
  <w:style w:type="character" w:customStyle="1" w:styleId="RTFNum857">
    <w:name w:val="RTF_Num 85 7"/>
    <w:rPr>
      <w:rFonts w:ascii="StarSymbol" w:eastAsia="StarSymbol" w:hAnsi="StarSymbol" w:cs="StarSymbol"/>
      <w:sz w:val="18"/>
      <w:szCs w:val="18"/>
    </w:rPr>
  </w:style>
  <w:style w:type="character" w:customStyle="1" w:styleId="RTFNum858">
    <w:name w:val="RTF_Num 85 8"/>
    <w:rPr>
      <w:rFonts w:ascii="StarSymbol" w:eastAsia="StarSymbol" w:hAnsi="StarSymbol" w:cs="StarSymbol"/>
      <w:sz w:val="18"/>
      <w:szCs w:val="18"/>
    </w:rPr>
  </w:style>
  <w:style w:type="character" w:customStyle="1" w:styleId="RTFNum859">
    <w:name w:val="RTF_Num 85 9"/>
    <w:rPr>
      <w:rFonts w:ascii="StarSymbol" w:eastAsia="StarSymbol" w:hAnsi="StarSymbol" w:cs="StarSymbol"/>
      <w:sz w:val="18"/>
      <w:szCs w:val="18"/>
    </w:rPr>
  </w:style>
  <w:style w:type="character" w:customStyle="1" w:styleId="RTFNum8510">
    <w:name w:val="RTF_Num 8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8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997</Words>
  <Characters>5689</Characters>
  <Application>Microsoft Office Word</Application>
  <DocSecurity>0</DocSecurity>
  <Lines>47</Lines>
  <Paragraphs>13</Paragraphs>
  <ScaleCrop>false</ScaleCrop>
  <Company/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2014-05-05T19:13:00Z</dcterms:created>
  <dcterms:modified xsi:type="dcterms:W3CDTF">2014-05-05T19:13:00Z</dcterms:modified>
</cp:coreProperties>
</file>