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FC8" w:rsidRDefault="00EF653F">
      <w:pPr>
        <w:pStyle w:val="a3"/>
        <w:rPr>
          <w:b/>
          <w:bCs/>
        </w:rPr>
      </w:pPr>
      <w:r>
        <w:br/>
      </w:r>
      <w:r>
        <w:br/>
        <w:t>План</w:t>
      </w:r>
      <w:r>
        <w:br/>
        <w:t xml:space="preserve">Введение </w:t>
      </w:r>
      <w:r>
        <w:br/>
      </w:r>
      <w:r>
        <w:rPr>
          <w:b/>
          <w:bCs/>
        </w:rPr>
        <w:t>1 Название</w:t>
      </w:r>
      <w:r>
        <w:br/>
      </w:r>
      <w:r>
        <w:rPr>
          <w:b/>
          <w:bCs/>
        </w:rPr>
        <w:t>2 История</w:t>
      </w:r>
      <w:r>
        <w:br/>
      </w:r>
      <w:r>
        <w:rPr>
          <w:b/>
          <w:bCs/>
        </w:rPr>
        <w:t>3 Финикия в Библии</w:t>
      </w:r>
      <w:r>
        <w:br/>
      </w:r>
      <w:r>
        <w:rPr>
          <w:b/>
          <w:bCs/>
        </w:rPr>
        <w:t>4 Отношения с другими народами региона</w:t>
      </w:r>
      <w:r>
        <w:br/>
      </w:r>
      <w:r>
        <w:rPr>
          <w:b/>
          <w:bCs/>
        </w:rPr>
        <w:t>5 Морские экспедиции</w:t>
      </w:r>
      <w:r>
        <w:br/>
      </w:r>
      <w:r>
        <w:rPr>
          <w:b/>
          <w:bCs/>
        </w:rPr>
        <w:t>6 Финикийские колонии</w:t>
      </w:r>
      <w:r>
        <w:br/>
      </w:r>
      <w:r>
        <w:br/>
      </w:r>
      <w:r>
        <w:rPr>
          <w:b/>
          <w:bCs/>
        </w:rPr>
        <w:t>Список литературы</w:t>
      </w:r>
    </w:p>
    <w:p w:rsidR="00733FC8" w:rsidRDefault="00EF653F">
      <w:pPr>
        <w:pStyle w:val="21"/>
        <w:pageBreakBefore/>
        <w:numPr>
          <w:ilvl w:val="0"/>
          <w:numId w:val="0"/>
        </w:numPr>
      </w:pPr>
      <w:r>
        <w:t>Введение</w:t>
      </w:r>
    </w:p>
    <w:p w:rsidR="00733FC8" w:rsidRDefault="00EF653F">
      <w:pPr>
        <w:pStyle w:val="a3"/>
      </w:pPr>
      <w:r>
        <w:t xml:space="preserve">Финики́я (от греч. Φοίνικες, </w:t>
      </w:r>
      <w:r>
        <w:rPr>
          <w:i/>
          <w:iCs/>
        </w:rPr>
        <w:t>фойникес</w:t>
      </w:r>
      <w:r>
        <w:t>, буквально «страна пурпура») — древняя страна, находившаяся на восточном (так называемом Левантийском) побережье Средиземного моря (на территории современных Ливана, Сирии и Израиля).</w:t>
      </w:r>
    </w:p>
    <w:p w:rsidR="00733FC8" w:rsidRDefault="00EF653F">
      <w:pPr>
        <w:pStyle w:val="a3"/>
      </w:pPr>
      <w:r>
        <w:t>Жители страны, финикийцы, создали мощную цивилизацию с развитыми ремёслами, морской торговлей и богатой культурой. Финикийская письменность стала одной из первых зафиксированных в истории систем слогового фонетического письма. Наивысший расцвет финикийской цивилизации приходится на 1200—800 гг. до н. э. В VI веке до н. э. Финикию завоевали персы, а в 332 до н. э. — Александр Македонский.</w:t>
      </w:r>
    </w:p>
    <w:p w:rsidR="00733FC8" w:rsidRDefault="00EF653F">
      <w:pPr>
        <w:pStyle w:val="a3"/>
      </w:pPr>
      <w:r>
        <w:t>Главные города Финикии — Акко, Ахзив, Тир (современный Сур), Цараат (Сарепта), Сидон (современная Сайда), Берута (современный Бейрут), Библ (Гебал), Триполи и Арвад. Иногда к финикийским городам относят также и расположенный к северу от Финикии Угарит (современная Рас-Шамра).</w:t>
      </w:r>
    </w:p>
    <w:p w:rsidR="00733FC8" w:rsidRDefault="00EF653F">
      <w:pPr>
        <w:pStyle w:val="21"/>
        <w:pageBreakBefore/>
        <w:numPr>
          <w:ilvl w:val="0"/>
          <w:numId w:val="0"/>
        </w:numPr>
      </w:pPr>
      <w:r>
        <w:t>1. Название</w:t>
      </w:r>
    </w:p>
    <w:p w:rsidR="00733FC8" w:rsidRDefault="00EF653F">
      <w:pPr>
        <w:pStyle w:val="a3"/>
        <w:rPr>
          <w:position w:val="10"/>
        </w:rPr>
      </w:pPr>
      <w:r>
        <w:t>Название «Финикия» происходит, вероятно, от греч. φοινως — «пурпурный», возможно связано с производством пурпуровой краски из особого вида моллюсков, обитавших у побережья Финикии, которое было одним из основных промыслов местных жителей.</w:t>
      </w:r>
      <w:r>
        <w:rPr>
          <w:position w:val="10"/>
        </w:rPr>
        <w:t>[1]</w:t>
      </w:r>
    </w:p>
    <w:p w:rsidR="00733FC8" w:rsidRDefault="00EF653F">
      <w:pPr>
        <w:pStyle w:val="a3"/>
      </w:pPr>
      <w:r>
        <w:t>Другое объяснение — греч. Φοϊνιξ — «страна красного солнечного божества Феникса», появлявшегося с востока.</w:t>
      </w:r>
    </w:p>
    <w:p w:rsidR="00733FC8" w:rsidRDefault="00EF653F">
      <w:pPr>
        <w:pStyle w:val="a3"/>
      </w:pPr>
      <w:r>
        <w:t>Также существует версия, что название происходит от египетского слова «</w:t>
      </w:r>
      <w:r>
        <w:rPr>
          <w:i/>
          <w:iCs/>
        </w:rPr>
        <w:t>фенеху</w:t>
      </w:r>
      <w:r>
        <w:t>» — «строитель кораблей», так как финикийцы действительно занимались мореплаванием и кораблестроением.</w:t>
      </w:r>
    </w:p>
    <w:p w:rsidR="00733FC8" w:rsidRDefault="00EF653F">
      <w:pPr>
        <w:pStyle w:val="a3"/>
        <w:rPr>
          <w:position w:val="10"/>
        </w:rPr>
      </w:pPr>
      <w:r>
        <w:t>Впервые это название встречается у Гомера и часто упоминается у греческих историков. У Гомера название «финикийцы» — синоним «сидонян». По всей видимости, Финикия — греческий эквивалент названия Ханаан. В более поздний период в переводе Септуагинты название «ханаанеи» регулярно переводится в евангелиях как «финикийцы» (ср. Мк.7:26; Мф.15:22; Деян.11:19; 15:3; 21:2).</w:t>
      </w:r>
      <w:r>
        <w:rPr>
          <w:position w:val="10"/>
        </w:rPr>
        <w:t>[1]</w:t>
      </w:r>
    </w:p>
    <w:p w:rsidR="00733FC8" w:rsidRDefault="00EF653F">
      <w:pPr>
        <w:pStyle w:val="21"/>
        <w:pageBreakBefore/>
        <w:numPr>
          <w:ilvl w:val="0"/>
          <w:numId w:val="0"/>
        </w:numPr>
      </w:pPr>
      <w:r>
        <w:t>2. История</w:t>
      </w:r>
    </w:p>
    <w:p w:rsidR="00733FC8" w:rsidRDefault="00EF653F">
      <w:pPr>
        <w:pStyle w:val="a3"/>
      </w:pPr>
      <w:r>
        <w:t>В XIII веке до н. э. Финикия испытала нашествие народов моря. С одной стороны ряд городов были разрушены и пришли в упадок, однако народы моря ослабили Египет, что привело к независимости и возвышению Финикии, где главную роль стал играть Тир. Финикийцы начали строить большие (30 м длиной) килевые корабли с тараном и прямым парусом.</w:t>
      </w:r>
      <w:r>
        <w:rPr>
          <w:position w:val="10"/>
        </w:rPr>
        <w:t>[2]</w:t>
      </w:r>
      <w:r>
        <w:t xml:space="preserve"> Однако развитие кораблестроения привело к уничтожению кедровых лесов Ливана. Тогда же финикийцы изобрели свою письменность. Уже в XII веке до н. э. были основаны колонии Кадис (Испания) и Утика (Тунис). Затем колонизации подверглась Сардиния и Мальта. На Сицилии финикийцы основали город Палермо.</w:t>
      </w:r>
    </w:p>
    <w:p w:rsidR="00733FC8" w:rsidRDefault="00EF653F">
      <w:pPr>
        <w:pStyle w:val="a3"/>
      </w:pPr>
      <w:r>
        <w:t>В VIII веке до н. э. Финикия была захвачена Ассирией.</w:t>
      </w:r>
    </w:p>
    <w:p w:rsidR="00733FC8" w:rsidRDefault="00EF653F">
      <w:pPr>
        <w:pStyle w:val="a3"/>
      </w:pPr>
      <w:r>
        <w:t>Финикия перешла под власть персов в 538 году до н. э. В результате финикийские колонии западного Средиземноморья получили независимость и объединились под началом Карфагена.</w:t>
      </w:r>
    </w:p>
    <w:p w:rsidR="00733FC8" w:rsidRDefault="00EF653F">
      <w:pPr>
        <w:pStyle w:val="a3"/>
      </w:pPr>
      <w:r>
        <w:t xml:space="preserve">По Геродоту, Финикия простиралась от Посидия до Палестины. При Селевкидах её считали от Орфосии (устье Нар-Берида) до устья Нар-Зерка. Из более поздних географов одни (например Страбон) считают Финикией весь берег до Пелусия, другие южную границу её помещают у Кесарии и Кармила. Только римское позднее провинциальное деление распространило имя Финикии на прилегающие к полосе внутренние области до Дамаска, а впоследствии стало различать Финикию Приморскую от Ливанской. При Юстиниане даже Пальмира была включена в состав последней. В Мк 7:26 говорится о </w:t>
      </w:r>
      <w:r>
        <w:rPr>
          <w:i/>
          <w:iCs/>
        </w:rPr>
        <w:t>«сирофиникиянах»</w:t>
      </w:r>
      <w:r>
        <w:t>, чтобы таким образом отличить их от африканских финикийцев, которых римляне называли «пунами».//</w:t>
      </w:r>
    </w:p>
    <w:p w:rsidR="00733FC8" w:rsidRDefault="00EF653F">
      <w:pPr>
        <w:pStyle w:val="21"/>
        <w:pageBreakBefore/>
        <w:numPr>
          <w:ilvl w:val="0"/>
          <w:numId w:val="0"/>
        </w:numPr>
      </w:pPr>
      <w:r>
        <w:t>3. Финикия в Библии</w:t>
      </w:r>
    </w:p>
    <w:p w:rsidR="00733FC8" w:rsidRDefault="00EF653F">
      <w:pPr>
        <w:pStyle w:val="a3"/>
      </w:pPr>
      <w:r>
        <w:t>Финикийцы в Библии иногда называются филистимлянами, от которых, по одной из версий, произошло название "Палестина". Как потомки Ханаана, они именуются «хананеями» (Быт. 10:19; Иов 40:25; Ос. 12:7) или названы по их главнейшим городам, прежде всего Сидону (Суд. 3:3; 10:6; 3 Цар. 5:6; Иез. 27:8) и Тиру (Пс. 82:8; 86:4). Предками финикийцев в Библии названы Ханаан и Хам (Быт. 10:6,15).</w:t>
      </w:r>
    </w:p>
    <w:p w:rsidR="00733FC8" w:rsidRDefault="00EF653F">
      <w:pPr>
        <w:pStyle w:val="a3"/>
      </w:pPr>
      <w:r>
        <w:t>Прибрежное положение финикийских городов способствовало развитию торговли. Установлено, что уже во II тысячелетии до н. э. существовали торговые связи между финикийскими городами и Египтом. Период наивысшего подъёма торговли финикийцев начался ок. 1200 г. до н. э., когда внутренние области Палестины были заняты израильтянами, а Сирия — арамеями.</w:t>
      </w:r>
    </w:p>
    <w:p w:rsidR="00733FC8" w:rsidRDefault="00EF653F">
      <w:pPr>
        <w:pStyle w:val="a3"/>
      </w:pPr>
      <w:r>
        <w:t>Отдельные финикийские города превратились в самостоятельные города-государства. В ранний период главную роль играл Сидон, позднее его место занял Тир. Финикийские города готовы были скорее платить дань материковым государствам, при условии, что те не будут мешать их торговле, чем вести долгие войны за независимость. В поисках дешёвого сырья и новых рынков сбыта финикийцы плавали по всему Средиземному морю, доходили до Атлантического побережья Испании и даже — до Британских островов, откуда везли олово. Их опорные пункты находились в Испании, в Сицилии, на Сардинии и Корсике; но наибольшее значение приобрели североафриканские колонии, и прежде всего Карфаген, опаснейший противник Рима. Финикийский флот, посланный фараоном Нехо (Нехао), совершил плавание вокруг Африки. Яркое описание финикийской торговли дано в книге Иезекииля (Иез. 27).</w:t>
      </w:r>
    </w:p>
    <w:p w:rsidR="00733FC8" w:rsidRDefault="00EF653F">
      <w:pPr>
        <w:pStyle w:val="21"/>
        <w:pageBreakBefore/>
        <w:numPr>
          <w:ilvl w:val="0"/>
          <w:numId w:val="0"/>
        </w:numPr>
      </w:pPr>
      <w:r>
        <w:t>4. Отношения с другими народами региона</w:t>
      </w:r>
    </w:p>
    <w:p w:rsidR="00733FC8" w:rsidRDefault="00EF653F">
      <w:pPr>
        <w:pStyle w:val="a3"/>
      </w:pPr>
      <w:r>
        <w:t>От финикийцев греки получили знания о производстве стекла и переняли алфавит.</w:t>
      </w:r>
    </w:p>
    <w:p w:rsidR="00733FC8" w:rsidRDefault="00EF653F">
      <w:pPr>
        <w:pStyle w:val="a3"/>
      </w:pPr>
      <w:r>
        <w:t>Предсказания пророков о грядущем суде над Тиром (Ис. 23; Иез. 26—28) сбылись, когда после периода персидского господства Александр Македонский завоевал и разрушил этот город. Вскоре, однако, Тир был восстановлен. Тяжёлым ударом для финикийской торговли впоследствии стало падение и окончательное разрушение Карфагена. В римскую эпоху Финикия вошла в провинцию Сирия.</w:t>
      </w:r>
    </w:p>
    <w:p w:rsidR="00733FC8" w:rsidRDefault="00EF653F">
      <w:pPr>
        <w:pStyle w:val="a3"/>
      </w:pPr>
      <w:r>
        <w:t>Отношения Финикии с Израилем носили эпизодический характер. Во времена Давида и Соломона тирский царь Хирам оказывал Израилю экономическую помощь и предоставлял финикийских мастеров для строительства флота и мореходов для его эксплуатации. Женитьба Ахава на Иезавели, дочери сидонского царя Ефваала, имела важное политическое значение, но оказала пагубное влияние на израильскую религию. В Деяниях Финикия упоминается как земля, через которую проходил путь от Иерусалима до Антиохии (Деян. 11:19; 15:3). Для Илии (3 Цар. 17:9), как и для Иисуса (Мф. 15:21), эта область, лежавшая за пределами Израиля, была местом, куда они время от времени уходили в поисках уединения для размышлений и молитвы.</w:t>
      </w:r>
    </w:p>
    <w:p w:rsidR="00733FC8" w:rsidRDefault="00EF653F">
      <w:pPr>
        <w:pStyle w:val="a3"/>
      </w:pPr>
      <w:r>
        <w:t>От античных авторов (прежде всего Филон Александрийский) известно о мифологии Финикии.</w:t>
      </w:r>
    </w:p>
    <w:p w:rsidR="00733FC8" w:rsidRDefault="00EF653F">
      <w:pPr>
        <w:pStyle w:val="21"/>
        <w:pageBreakBefore/>
        <w:numPr>
          <w:ilvl w:val="0"/>
          <w:numId w:val="0"/>
        </w:numPr>
      </w:pPr>
      <w:r>
        <w:t>5. Морские экспедиции</w:t>
      </w:r>
    </w:p>
    <w:p w:rsidR="00733FC8" w:rsidRDefault="00EF653F">
      <w:pPr>
        <w:pStyle w:val="a3"/>
      </w:pPr>
      <w:r>
        <w:t>В 1500 году до н.э. им удалось выйти в Атлантический океан из Средиземного моря и достичь Канарских островов.</w:t>
      </w:r>
    </w:p>
    <w:p w:rsidR="00733FC8" w:rsidRDefault="00EF653F">
      <w:pPr>
        <w:pStyle w:val="a3"/>
      </w:pPr>
      <w:r>
        <w:t>Около 600 лет до н.э. обогнули Африканский континент. Путь от Красного моря до пролива Гибралтар занял три года. Во время этого путешествия они начали использовать весла, которые располагались на трех палубах, и четырехугольный парус площадью около 300 кв.м.</w:t>
      </w:r>
    </w:p>
    <w:p w:rsidR="00733FC8" w:rsidRDefault="00EF653F">
      <w:pPr>
        <w:pStyle w:val="a3"/>
        <w:rPr>
          <w:position w:val="10"/>
        </w:rPr>
      </w:pPr>
      <w:r>
        <w:t>В 470 году до н.э. основали колонии в Западной Африке.</w:t>
      </w:r>
      <w:r>
        <w:rPr>
          <w:position w:val="10"/>
        </w:rPr>
        <w:t>[3]</w:t>
      </w:r>
    </w:p>
    <w:p w:rsidR="00733FC8" w:rsidRDefault="00EF653F">
      <w:pPr>
        <w:pStyle w:val="a3"/>
      </w:pPr>
      <w:r>
        <w:t>При написании этой статьи использовался материал из Энциклопедического словаря Брокгауза и Ефрона (1890—1907).</w:t>
      </w:r>
    </w:p>
    <w:p w:rsidR="00733FC8" w:rsidRDefault="00EF653F">
      <w:pPr>
        <w:pStyle w:val="21"/>
        <w:pageBreakBefore/>
        <w:numPr>
          <w:ilvl w:val="0"/>
          <w:numId w:val="0"/>
        </w:numPr>
      </w:pPr>
      <w:r>
        <w:t>6. Финикийские колонии</w:t>
      </w:r>
    </w:p>
    <w:p w:rsidR="00733FC8" w:rsidRDefault="00EF653F">
      <w:pPr>
        <w:pStyle w:val="a3"/>
        <w:numPr>
          <w:ilvl w:val="0"/>
          <w:numId w:val="12"/>
        </w:numPr>
        <w:tabs>
          <w:tab w:val="left" w:pos="707"/>
        </w:tabs>
        <w:spacing w:after="0"/>
      </w:pPr>
      <w:r>
        <w:t>на территории современного Алжира</w:t>
      </w:r>
    </w:p>
    <w:p w:rsidR="00733FC8" w:rsidRDefault="00EF653F">
      <w:pPr>
        <w:pStyle w:val="a3"/>
        <w:numPr>
          <w:ilvl w:val="1"/>
          <w:numId w:val="12"/>
        </w:numPr>
        <w:tabs>
          <w:tab w:val="left" w:pos="1414"/>
        </w:tabs>
        <w:spacing w:after="0"/>
      </w:pPr>
      <w:r>
        <w:t>Цирта (современная Константина)</w:t>
      </w:r>
    </w:p>
    <w:p w:rsidR="00733FC8" w:rsidRDefault="00EF653F">
      <w:pPr>
        <w:pStyle w:val="a3"/>
        <w:numPr>
          <w:ilvl w:val="1"/>
          <w:numId w:val="12"/>
        </w:numPr>
        <w:tabs>
          <w:tab w:val="left" w:pos="1414"/>
        </w:tabs>
        <w:spacing w:after="0"/>
      </w:pPr>
      <w:r>
        <w:t>Игигили (современный Джиджель)</w:t>
      </w:r>
    </w:p>
    <w:p w:rsidR="00733FC8" w:rsidRDefault="00EF653F">
      <w:pPr>
        <w:pStyle w:val="a3"/>
        <w:numPr>
          <w:ilvl w:val="1"/>
          <w:numId w:val="12"/>
        </w:numPr>
        <w:tabs>
          <w:tab w:val="left" w:pos="1414"/>
        </w:tabs>
        <w:spacing w:after="0"/>
      </w:pPr>
      <w:r>
        <w:t>Малака (современная Гуэльма)</w:t>
      </w:r>
    </w:p>
    <w:p w:rsidR="00733FC8" w:rsidRDefault="00EF653F">
      <w:pPr>
        <w:pStyle w:val="a3"/>
        <w:numPr>
          <w:ilvl w:val="1"/>
          <w:numId w:val="12"/>
        </w:numPr>
        <w:tabs>
          <w:tab w:val="left" w:pos="1414"/>
        </w:tabs>
        <w:spacing w:after="0"/>
      </w:pPr>
      <w:r>
        <w:t>Гиппон (современная Аннаба)</w:t>
      </w:r>
    </w:p>
    <w:p w:rsidR="00733FC8" w:rsidRDefault="00EF653F">
      <w:pPr>
        <w:pStyle w:val="a3"/>
        <w:numPr>
          <w:ilvl w:val="1"/>
          <w:numId w:val="12"/>
        </w:numPr>
        <w:tabs>
          <w:tab w:val="left" w:pos="1414"/>
        </w:tabs>
        <w:spacing w:after="0"/>
      </w:pPr>
      <w:r>
        <w:t>Икозиум (современный Алжир)</w:t>
      </w:r>
    </w:p>
    <w:p w:rsidR="00733FC8" w:rsidRDefault="00EF653F">
      <w:pPr>
        <w:pStyle w:val="a3"/>
        <w:numPr>
          <w:ilvl w:val="1"/>
          <w:numId w:val="12"/>
        </w:numPr>
        <w:tabs>
          <w:tab w:val="left" w:pos="1414"/>
        </w:tabs>
        <w:spacing w:after="0"/>
      </w:pPr>
      <w:r>
        <w:t>Иол (современный Шаршал)</w:t>
      </w:r>
    </w:p>
    <w:p w:rsidR="00733FC8" w:rsidRDefault="00EF653F">
      <w:pPr>
        <w:pStyle w:val="a3"/>
        <w:numPr>
          <w:ilvl w:val="1"/>
          <w:numId w:val="12"/>
        </w:numPr>
        <w:tabs>
          <w:tab w:val="left" w:pos="1414"/>
        </w:tabs>
      </w:pPr>
      <w:r>
        <w:t>Типаса</w:t>
      </w:r>
    </w:p>
    <w:p w:rsidR="00733FC8" w:rsidRDefault="00EF653F">
      <w:pPr>
        <w:pStyle w:val="a3"/>
        <w:numPr>
          <w:ilvl w:val="0"/>
          <w:numId w:val="11"/>
        </w:numPr>
        <w:tabs>
          <w:tab w:val="left" w:pos="707"/>
        </w:tabs>
        <w:spacing w:after="0"/>
      </w:pPr>
      <w:r>
        <w:t>на территории современного Кипра</w:t>
      </w:r>
    </w:p>
    <w:p w:rsidR="00733FC8" w:rsidRDefault="00EF653F">
      <w:pPr>
        <w:pStyle w:val="a3"/>
        <w:numPr>
          <w:ilvl w:val="1"/>
          <w:numId w:val="11"/>
        </w:numPr>
        <w:tabs>
          <w:tab w:val="left" w:pos="1414"/>
        </w:tabs>
        <w:spacing w:after="0"/>
      </w:pPr>
      <w:r>
        <w:t>Китион (современная Ларнака)</w:t>
      </w:r>
    </w:p>
    <w:p w:rsidR="00733FC8" w:rsidRDefault="00EF653F">
      <w:pPr>
        <w:pStyle w:val="a3"/>
        <w:numPr>
          <w:ilvl w:val="1"/>
          <w:numId w:val="11"/>
        </w:numPr>
        <w:tabs>
          <w:tab w:val="left" w:pos="1414"/>
        </w:tabs>
        <w:spacing w:after="0"/>
      </w:pPr>
      <w:r>
        <w:t>Дали</w:t>
      </w:r>
    </w:p>
    <w:p w:rsidR="00733FC8" w:rsidRDefault="00EF653F">
      <w:pPr>
        <w:pStyle w:val="a3"/>
        <w:numPr>
          <w:ilvl w:val="1"/>
          <w:numId w:val="11"/>
        </w:numPr>
        <w:tabs>
          <w:tab w:val="left" w:pos="1414"/>
        </w:tabs>
      </w:pPr>
      <w:r>
        <w:t>Марион (современный Полис)</w:t>
      </w:r>
    </w:p>
    <w:p w:rsidR="00733FC8" w:rsidRDefault="00EF653F">
      <w:pPr>
        <w:pStyle w:val="a3"/>
        <w:numPr>
          <w:ilvl w:val="0"/>
          <w:numId w:val="10"/>
        </w:numPr>
        <w:tabs>
          <w:tab w:val="left" w:pos="707"/>
        </w:tabs>
        <w:spacing w:after="0"/>
      </w:pPr>
      <w:r>
        <w:t>на территории современной Италии</w:t>
      </w:r>
    </w:p>
    <w:p w:rsidR="00733FC8" w:rsidRDefault="00EF653F">
      <w:pPr>
        <w:pStyle w:val="a3"/>
        <w:numPr>
          <w:ilvl w:val="1"/>
          <w:numId w:val="10"/>
        </w:numPr>
        <w:tabs>
          <w:tab w:val="left" w:pos="1414"/>
        </w:tabs>
        <w:spacing w:after="0"/>
      </w:pPr>
      <w:r>
        <w:t>Апеннинский полуостров</w:t>
      </w:r>
    </w:p>
    <w:p w:rsidR="00733FC8" w:rsidRDefault="00EF653F">
      <w:pPr>
        <w:pStyle w:val="a3"/>
        <w:numPr>
          <w:ilvl w:val="2"/>
          <w:numId w:val="10"/>
        </w:numPr>
        <w:tabs>
          <w:tab w:val="left" w:pos="2121"/>
        </w:tabs>
        <w:spacing w:after="0"/>
      </w:pPr>
      <w:r>
        <w:t>Генуя</w:t>
      </w:r>
    </w:p>
    <w:p w:rsidR="00733FC8" w:rsidRDefault="00EF653F">
      <w:pPr>
        <w:pStyle w:val="a3"/>
        <w:numPr>
          <w:ilvl w:val="1"/>
          <w:numId w:val="10"/>
        </w:numPr>
        <w:tabs>
          <w:tab w:val="left" w:pos="1414"/>
        </w:tabs>
        <w:spacing w:after="0"/>
      </w:pPr>
      <w:r>
        <w:t>Сардиния</w:t>
      </w:r>
    </w:p>
    <w:p w:rsidR="00733FC8" w:rsidRDefault="00EF653F">
      <w:pPr>
        <w:pStyle w:val="a3"/>
        <w:numPr>
          <w:ilvl w:val="2"/>
          <w:numId w:val="10"/>
        </w:numPr>
        <w:tabs>
          <w:tab w:val="left" w:pos="2121"/>
        </w:tabs>
        <w:spacing w:after="0"/>
      </w:pPr>
      <w:r>
        <w:t>Кардлис (римский Каралис, современный Кальяри)</w:t>
      </w:r>
    </w:p>
    <w:p w:rsidR="00733FC8" w:rsidRDefault="00EF653F">
      <w:pPr>
        <w:pStyle w:val="a3"/>
        <w:numPr>
          <w:ilvl w:val="2"/>
          <w:numId w:val="10"/>
        </w:numPr>
        <w:tabs>
          <w:tab w:val="left" w:pos="2121"/>
        </w:tabs>
        <w:spacing w:after="0"/>
      </w:pPr>
      <w:r>
        <w:t>Нора</w:t>
      </w:r>
    </w:p>
    <w:p w:rsidR="00733FC8" w:rsidRDefault="00EF653F">
      <w:pPr>
        <w:pStyle w:val="a3"/>
        <w:numPr>
          <w:ilvl w:val="2"/>
          <w:numId w:val="10"/>
        </w:numPr>
        <w:tabs>
          <w:tab w:val="left" w:pos="2121"/>
        </w:tabs>
        <w:spacing w:after="0"/>
      </w:pPr>
      <w:r>
        <w:t>Ольбия</w:t>
      </w:r>
    </w:p>
    <w:p w:rsidR="00733FC8" w:rsidRDefault="00EF653F">
      <w:pPr>
        <w:pStyle w:val="a3"/>
        <w:numPr>
          <w:ilvl w:val="2"/>
          <w:numId w:val="10"/>
        </w:numPr>
        <w:tabs>
          <w:tab w:val="left" w:pos="2121"/>
        </w:tabs>
        <w:spacing w:after="0"/>
      </w:pPr>
      <w:r>
        <w:t>Сульци</w:t>
      </w:r>
    </w:p>
    <w:p w:rsidR="00733FC8" w:rsidRDefault="00EF653F">
      <w:pPr>
        <w:pStyle w:val="a3"/>
        <w:numPr>
          <w:ilvl w:val="2"/>
          <w:numId w:val="10"/>
        </w:numPr>
        <w:tabs>
          <w:tab w:val="left" w:pos="2121"/>
        </w:tabs>
        <w:spacing w:after="0"/>
      </w:pPr>
      <w:r>
        <w:t>Таррос</w:t>
      </w:r>
    </w:p>
    <w:p w:rsidR="00733FC8" w:rsidRDefault="00EF653F">
      <w:pPr>
        <w:pStyle w:val="a3"/>
        <w:numPr>
          <w:ilvl w:val="1"/>
          <w:numId w:val="10"/>
        </w:numPr>
        <w:tabs>
          <w:tab w:val="left" w:pos="1414"/>
        </w:tabs>
        <w:spacing w:after="0"/>
      </w:pPr>
      <w:r>
        <w:t>Сицилия</w:t>
      </w:r>
    </w:p>
    <w:p w:rsidR="00733FC8" w:rsidRDefault="00EF653F">
      <w:pPr>
        <w:pStyle w:val="a3"/>
        <w:numPr>
          <w:ilvl w:val="2"/>
          <w:numId w:val="10"/>
        </w:numPr>
        <w:tabs>
          <w:tab w:val="left" w:pos="2121"/>
        </w:tabs>
        <w:spacing w:after="0"/>
      </w:pPr>
      <w:r>
        <w:t>Сус (современный Палермо)</w:t>
      </w:r>
    </w:p>
    <w:p w:rsidR="00733FC8" w:rsidRDefault="00EF653F">
      <w:pPr>
        <w:pStyle w:val="a3"/>
        <w:numPr>
          <w:ilvl w:val="2"/>
          <w:numId w:val="10"/>
        </w:numPr>
        <w:tabs>
          <w:tab w:val="left" w:pos="2121"/>
        </w:tabs>
        <w:spacing w:after="0"/>
      </w:pPr>
      <w:r>
        <w:t>Лилибей (современная Марсала)</w:t>
      </w:r>
    </w:p>
    <w:p w:rsidR="00733FC8" w:rsidRDefault="00EF653F">
      <w:pPr>
        <w:pStyle w:val="a3"/>
        <w:numPr>
          <w:ilvl w:val="2"/>
          <w:numId w:val="10"/>
        </w:numPr>
        <w:tabs>
          <w:tab w:val="left" w:pos="2121"/>
        </w:tabs>
        <w:spacing w:after="0"/>
      </w:pPr>
      <w:r>
        <w:t>Мотия</w:t>
      </w:r>
    </w:p>
    <w:p w:rsidR="00733FC8" w:rsidRDefault="00EF653F">
      <w:pPr>
        <w:pStyle w:val="a3"/>
        <w:numPr>
          <w:ilvl w:val="2"/>
          <w:numId w:val="10"/>
        </w:numPr>
        <w:tabs>
          <w:tab w:val="left" w:pos="2121"/>
        </w:tabs>
      </w:pPr>
      <w:r>
        <w:t>Солус (современный Солунто)</w:t>
      </w:r>
    </w:p>
    <w:p w:rsidR="00733FC8" w:rsidRDefault="00EF653F">
      <w:pPr>
        <w:pStyle w:val="a3"/>
        <w:numPr>
          <w:ilvl w:val="0"/>
          <w:numId w:val="9"/>
        </w:numPr>
        <w:tabs>
          <w:tab w:val="left" w:pos="707"/>
        </w:tabs>
        <w:spacing w:after="0"/>
      </w:pPr>
      <w:r>
        <w:t>на территории современной Ливии</w:t>
      </w:r>
    </w:p>
    <w:p w:rsidR="00733FC8" w:rsidRDefault="00EF653F">
      <w:pPr>
        <w:pStyle w:val="a3"/>
        <w:numPr>
          <w:ilvl w:val="1"/>
          <w:numId w:val="9"/>
        </w:numPr>
        <w:tabs>
          <w:tab w:val="left" w:pos="1414"/>
        </w:tabs>
        <w:spacing w:after="0"/>
      </w:pPr>
      <w:r>
        <w:t>Лептис-Магна</w:t>
      </w:r>
    </w:p>
    <w:p w:rsidR="00733FC8" w:rsidRDefault="00EF653F">
      <w:pPr>
        <w:pStyle w:val="a3"/>
        <w:numPr>
          <w:ilvl w:val="1"/>
          <w:numId w:val="9"/>
        </w:numPr>
        <w:tabs>
          <w:tab w:val="left" w:pos="1414"/>
        </w:tabs>
        <w:spacing w:after="0"/>
      </w:pPr>
      <w:r>
        <w:t>Эя (современный Триполи)</w:t>
      </w:r>
    </w:p>
    <w:p w:rsidR="00733FC8" w:rsidRDefault="00EF653F">
      <w:pPr>
        <w:pStyle w:val="a3"/>
        <w:numPr>
          <w:ilvl w:val="1"/>
          <w:numId w:val="9"/>
        </w:numPr>
        <w:tabs>
          <w:tab w:val="left" w:pos="1414"/>
        </w:tabs>
      </w:pPr>
      <w:r>
        <w:t>Сабрафа</w:t>
      </w:r>
    </w:p>
    <w:p w:rsidR="00733FC8" w:rsidRDefault="00EF653F">
      <w:pPr>
        <w:pStyle w:val="a3"/>
        <w:numPr>
          <w:ilvl w:val="0"/>
          <w:numId w:val="8"/>
        </w:numPr>
        <w:tabs>
          <w:tab w:val="left" w:pos="707"/>
        </w:tabs>
        <w:spacing w:after="0"/>
      </w:pPr>
      <w:r>
        <w:t>на территории современной Испании</w:t>
      </w:r>
    </w:p>
    <w:p w:rsidR="00733FC8" w:rsidRDefault="00EF653F">
      <w:pPr>
        <w:pStyle w:val="a3"/>
        <w:numPr>
          <w:ilvl w:val="1"/>
          <w:numId w:val="8"/>
        </w:numPr>
        <w:tabs>
          <w:tab w:val="left" w:pos="1414"/>
        </w:tabs>
        <w:spacing w:after="0"/>
      </w:pPr>
      <w:r>
        <w:t>Абдеры (современная Адра)</w:t>
      </w:r>
    </w:p>
    <w:p w:rsidR="00733FC8" w:rsidRDefault="00EF653F">
      <w:pPr>
        <w:pStyle w:val="a3"/>
        <w:numPr>
          <w:ilvl w:val="1"/>
          <w:numId w:val="8"/>
        </w:numPr>
        <w:tabs>
          <w:tab w:val="left" w:pos="1414"/>
        </w:tabs>
        <w:spacing w:after="0"/>
      </w:pPr>
      <w:r>
        <w:t>Абила (современная Сеута)</w:t>
      </w:r>
    </w:p>
    <w:p w:rsidR="00733FC8" w:rsidRDefault="00EF653F">
      <w:pPr>
        <w:pStyle w:val="a3"/>
        <w:numPr>
          <w:ilvl w:val="1"/>
          <w:numId w:val="8"/>
        </w:numPr>
        <w:tabs>
          <w:tab w:val="left" w:pos="1414"/>
        </w:tabs>
        <w:spacing w:after="0"/>
      </w:pPr>
      <w:r>
        <w:t>Русадир (современная Мелилья)</w:t>
      </w:r>
    </w:p>
    <w:p w:rsidR="00733FC8" w:rsidRDefault="00EF653F">
      <w:pPr>
        <w:pStyle w:val="a3"/>
        <w:numPr>
          <w:ilvl w:val="1"/>
          <w:numId w:val="8"/>
        </w:numPr>
        <w:tabs>
          <w:tab w:val="left" w:pos="1414"/>
        </w:tabs>
        <w:spacing w:after="0"/>
      </w:pPr>
      <w:r>
        <w:t>Акра Левка (современная Аликанте)</w:t>
      </w:r>
    </w:p>
    <w:p w:rsidR="00733FC8" w:rsidRDefault="00EF653F">
      <w:pPr>
        <w:pStyle w:val="a3"/>
        <w:numPr>
          <w:ilvl w:val="1"/>
          <w:numId w:val="8"/>
        </w:numPr>
        <w:tabs>
          <w:tab w:val="left" w:pos="1414"/>
        </w:tabs>
        <w:spacing w:after="0"/>
      </w:pPr>
      <w:r>
        <w:t>Гадира (современный Кадис)</w:t>
      </w:r>
    </w:p>
    <w:p w:rsidR="00733FC8" w:rsidRDefault="00EF653F">
      <w:pPr>
        <w:pStyle w:val="a3"/>
        <w:numPr>
          <w:ilvl w:val="1"/>
          <w:numId w:val="8"/>
        </w:numPr>
        <w:tabs>
          <w:tab w:val="left" w:pos="1414"/>
        </w:tabs>
        <w:spacing w:after="0"/>
      </w:pPr>
      <w:r>
        <w:t>Ибоссим (современная Ивиса)</w:t>
      </w:r>
    </w:p>
    <w:p w:rsidR="00733FC8" w:rsidRDefault="00EF653F">
      <w:pPr>
        <w:pStyle w:val="a3"/>
        <w:numPr>
          <w:ilvl w:val="1"/>
          <w:numId w:val="8"/>
        </w:numPr>
        <w:tabs>
          <w:tab w:val="left" w:pos="1414"/>
        </w:tabs>
        <w:spacing w:after="0"/>
      </w:pPr>
      <w:r>
        <w:t>Малака (современная Малага)</w:t>
      </w:r>
    </w:p>
    <w:p w:rsidR="00733FC8" w:rsidRDefault="00EF653F">
      <w:pPr>
        <w:pStyle w:val="a3"/>
        <w:numPr>
          <w:ilvl w:val="1"/>
          <w:numId w:val="8"/>
        </w:numPr>
        <w:tabs>
          <w:tab w:val="left" w:pos="1414"/>
        </w:tabs>
        <w:spacing w:after="0"/>
      </w:pPr>
      <w:r>
        <w:t>Онуба (современная Уэльва)</w:t>
      </w:r>
    </w:p>
    <w:p w:rsidR="00733FC8" w:rsidRDefault="00EF653F">
      <w:pPr>
        <w:pStyle w:val="a3"/>
        <w:numPr>
          <w:ilvl w:val="1"/>
          <w:numId w:val="8"/>
        </w:numPr>
        <w:tabs>
          <w:tab w:val="left" w:pos="1414"/>
        </w:tabs>
        <w:spacing w:after="0"/>
      </w:pPr>
      <w:r>
        <w:t>Новый Карфаген (современная Картахена)</w:t>
      </w:r>
    </w:p>
    <w:p w:rsidR="00733FC8" w:rsidRDefault="00EF653F">
      <w:pPr>
        <w:pStyle w:val="a3"/>
        <w:numPr>
          <w:ilvl w:val="1"/>
          <w:numId w:val="8"/>
        </w:numPr>
        <w:tabs>
          <w:tab w:val="left" w:pos="1414"/>
        </w:tabs>
      </w:pPr>
      <w:r>
        <w:t>Секси (современный Альмуньекар)</w:t>
      </w:r>
    </w:p>
    <w:p w:rsidR="00733FC8" w:rsidRDefault="00EF653F">
      <w:pPr>
        <w:pStyle w:val="a3"/>
        <w:numPr>
          <w:ilvl w:val="0"/>
          <w:numId w:val="7"/>
        </w:numPr>
        <w:tabs>
          <w:tab w:val="left" w:pos="707"/>
        </w:tabs>
        <w:spacing w:after="0"/>
      </w:pPr>
      <w:r>
        <w:t>на территории современной Португалии</w:t>
      </w:r>
    </w:p>
    <w:p w:rsidR="00733FC8" w:rsidRDefault="00EF653F">
      <w:pPr>
        <w:pStyle w:val="a3"/>
        <w:numPr>
          <w:ilvl w:val="1"/>
          <w:numId w:val="7"/>
        </w:numPr>
        <w:tabs>
          <w:tab w:val="left" w:pos="1414"/>
        </w:tabs>
      </w:pPr>
      <w:r>
        <w:t>Баал-Сафон (современная Тавира)</w:t>
      </w:r>
    </w:p>
    <w:p w:rsidR="00733FC8" w:rsidRDefault="00EF653F">
      <w:pPr>
        <w:pStyle w:val="a3"/>
        <w:numPr>
          <w:ilvl w:val="0"/>
          <w:numId w:val="6"/>
        </w:numPr>
        <w:tabs>
          <w:tab w:val="left" w:pos="707"/>
        </w:tabs>
        <w:spacing w:after="0"/>
      </w:pPr>
      <w:r>
        <w:t>на территории современного Туниса</w:t>
      </w:r>
    </w:p>
    <w:p w:rsidR="00733FC8" w:rsidRDefault="00EF653F">
      <w:pPr>
        <w:pStyle w:val="a3"/>
        <w:numPr>
          <w:ilvl w:val="1"/>
          <w:numId w:val="6"/>
        </w:numPr>
        <w:tabs>
          <w:tab w:val="left" w:pos="1414"/>
        </w:tabs>
        <w:spacing w:after="0"/>
      </w:pPr>
      <w:r>
        <w:t>Гадрумет (современный Сус)</w:t>
      </w:r>
    </w:p>
    <w:p w:rsidR="00733FC8" w:rsidRDefault="00EF653F">
      <w:pPr>
        <w:pStyle w:val="a3"/>
        <w:numPr>
          <w:ilvl w:val="1"/>
          <w:numId w:val="6"/>
        </w:numPr>
        <w:tabs>
          <w:tab w:val="left" w:pos="1414"/>
        </w:tabs>
        <w:spacing w:after="0"/>
      </w:pPr>
      <w:r>
        <w:t>Гиппо-Диаритус(современная Бизерта)</w:t>
      </w:r>
    </w:p>
    <w:p w:rsidR="00733FC8" w:rsidRDefault="00EF653F">
      <w:pPr>
        <w:pStyle w:val="a3"/>
        <w:numPr>
          <w:ilvl w:val="1"/>
          <w:numId w:val="6"/>
        </w:numPr>
        <w:tabs>
          <w:tab w:val="left" w:pos="1414"/>
        </w:tabs>
        <w:spacing w:after="0"/>
      </w:pPr>
      <w:r>
        <w:t>Карфаген</w:t>
      </w:r>
    </w:p>
    <w:p w:rsidR="00733FC8" w:rsidRDefault="00EF653F">
      <w:pPr>
        <w:pStyle w:val="a3"/>
        <w:numPr>
          <w:ilvl w:val="1"/>
          <w:numId w:val="6"/>
        </w:numPr>
        <w:tabs>
          <w:tab w:val="left" w:pos="1414"/>
        </w:tabs>
        <w:spacing w:after="0"/>
      </w:pPr>
      <w:r>
        <w:t>Тапс (современная Бекальта)</w:t>
      </w:r>
    </w:p>
    <w:p w:rsidR="00733FC8" w:rsidRDefault="00EF653F">
      <w:pPr>
        <w:pStyle w:val="a3"/>
        <w:numPr>
          <w:ilvl w:val="1"/>
          <w:numId w:val="6"/>
        </w:numPr>
        <w:tabs>
          <w:tab w:val="left" w:pos="1414"/>
        </w:tabs>
        <w:spacing w:after="0"/>
      </w:pPr>
      <w:r>
        <w:t>Утика</w:t>
      </w:r>
    </w:p>
    <w:p w:rsidR="00733FC8" w:rsidRDefault="00EF653F">
      <w:pPr>
        <w:pStyle w:val="a3"/>
        <w:numPr>
          <w:ilvl w:val="1"/>
          <w:numId w:val="6"/>
        </w:numPr>
        <w:tabs>
          <w:tab w:val="left" w:pos="1414"/>
        </w:tabs>
      </w:pPr>
      <w:r>
        <w:t>Лептис-Минор</w:t>
      </w:r>
    </w:p>
    <w:p w:rsidR="00733FC8" w:rsidRDefault="00EF653F">
      <w:pPr>
        <w:pStyle w:val="a3"/>
        <w:numPr>
          <w:ilvl w:val="0"/>
          <w:numId w:val="5"/>
        </w:numPr>
        <w:tabs>
          <w:tab w:val="left" w:pos="707"/>
        </w:tabs>
        <w:spacing w:after="0"/>
      </w:pPr>
      <w:r>
        <w:t>на Мальте</w:t>
      </w:r>
    </w:p>
    <w:p w:rsidR="00733FC8" w:rsidRDefault="00EF653F">
      <w:pPr>
        <w:pStyle w:val="a3"/>
        <w:numPr>
          <w:ilvl w:val="1"/>
          <w:numId w:val="5"/>
        </w:numPr>
        <w:tabs>
          <w:tab w:val="left" w:pos="1414"/>
        </w:tabs>
      </w:pPr>
      <w:r>
        <w:t>Малет (современная Мдина)</w:t>
      </w:r>
    </w:p>
    <w:p w:rsidR="00733FC8" w:rsidRDefault="00EF653F">
      <w:pPr>
        <w:pStyle w:val="a3"/>
        <w:numPr>
          <w:ilvl w:val="0"/>
          <w:numId w:val="4"/>
        </w:numPr>
        <w:tabs>
          <w:tab w:val="left" w:pos="707"/>
        </w:tabs>
        <w:spacing w:after="0"/>
      </w:pPr>
      <w:r>
        <w:t>на территории современного Марокко</w:t>
      </w:r>
    </w:p>
    <w:p w:rsidR="00733FC8" w:rsidRDefault="00EF653F">
      <w:pPr>
        <w:pStyle w:val="a3"/>
        <w:numPr>
          <w:ilvl w:val="1"/>
          <w:numId w:val="4"/>
        </w:numPr>
        <w:tabs>
          <w:tab w:val="left" w:pos="1414"/>
        </w:tabs>
        <w:spacing w:after="0"/>
      </w:pPr>
      <w:r>
        <w:t>Могадор (современная Эс-Сувейра)</w:t>
      </w:r>
    </w:p>
    <w:p w:rsidR="00733FC8" w:rsidRDefault="00EF653F">
      <w:pPr>
        <w:pStyle w:val="a3"/>
        <w:numPr>
          <w:ilvl w:val="1"/>
          <w:numId w:val="4"/>
        </w:numPr>
        <w:tabs>
          <w:tab w:val="left" w:pos="1414"/>
        </w:tabs>
      </w:pPr>
      <w:r>
        <w:t>Тинга (современный Танжер)</w:t>
      </w:r>
    </w:p>
    <w:p w:rsidR="00733FC8" w:rsidRDefault="00EF653F">
      <w:pPr>
        <w:pStyle w:val="a3"/>
        <w:numPr>
          <w:ilvl w:val="0"/>
          <w:numId w:val="3"/>
        </w:numPr>
        <w:tabs>
          <w:tab w:val="left" w:pos="707"/>
        </w:tabs>
        <w:spacing w:after="0"/>
      </w:pPr>
      <w:r>
        <w:t>на территории современной Турции</w:t>
      </w:r>
    </w:p>
    <w:p w:rsidR="00733FC8" w:rsidRDefault="00EF653F">
      <w:pPr>
        <w:pStyle w:val="a3"/>
        <w:numPr>
          <w:ilvl w:val="1"/>
          <w:numId w:val="3"/>
        </w:numPr>
        <w:tabs>
          <w:tab w:val="left" w:pos="1414"/>
        </w:tabs>
      </w:pPr>
      <w:r>
        <w:t>Финикия (современный Финике)</w:t>
      </w:r>
    </w:p>
    <w:p w:rsidR="00733FC8" w:rsidRDefault="00EF653F">
      <w:pPr>
        <w:pStyle w:val="a3"/>
        <w:numPr>
          <w:ilvl w:val="0"/>
          <w:numId w:val="2"/>
        </w:numPr>
        <w:tabs>
          <w:tab w:val="left" w:pos="707"/>
        </w:tabs>
        <w:spacing w:after="0"/>
      </w:pPr>
      <w:r>
        <w:t>другие колонии</w:t>
      </w:r>
    </w:p>
    <w:p w:rsidR="00733FC8" w:rsidRDefault="00EF653F">
      <w:pPr>
        <w:pStyle w:val="a3"/>
        <w:numPr>
          <w:ilvl w:val="1"/>
          <w:numId w:val="2"/>
        </w:numPr>
        <w:tabs>
          <w:tab w:val="left" w:pos="1414"/>
        </w:tabs>
      </w:pPr>
      <w:r>
        <w:t>Кальпе (современный Гибралтар)</w:t>
      </w:r>
    </w:p>
    <w:p w:rsidR="00733FC8" w:rsidRDefault="00733FC8">
      <w:pPr>
        <w:pStyle w:val="a3"/>
      </w:pPr>
    </w:p>
    <w:p w:rsidR="00733FC8" w:rsidRDefault="00EF653F">
      <w:pPr>
        <w:pStyle w:val="21"/>
        <w:pageBreakBefore/>
        <w:numPr>
          <w:ilvl w:val="0"/>
          <w:numId w:val="0"/>
        </w:numPr>
      </w:pPr>
      <w:r>
        <w:t>Список литературы:</w:t>
      </w:r>
    </w:p>
    <w:p w:rsidR="00733FC8" w:rsidRDefault="00EF653F">
      <w:pPr>
        <w:pStyle w:val="a3"/>
        <w:numPr>
          <w:ilvl w:val="0"/>
          <w:numId w:val="1"/>
        </w:numPr>
        <w:tabs>
          <w:tab w:val="left" w:pos="707"/>
        </w:tabs>
        <w:spacing w:after="0"/>
      </w:pPr>
      <w:r>
        <w:rPr>
          <w:i/>
          <w:iCs/>
        </w:rPr>
        <w:t>Финикия</w:t>
      </w:r>
      <w:r>
        <w:t xml:space="preserve"> — статья из Электронной еврейской энциклопедии</w:t>
      </w:r>
    </w:p>
    <w:p w:rsidR="00733FC8" w:rsidRDefault="00EF653F">
      <w:pPr>
        <w:pStyle w:val="a3"/>
        <w:numPr>
          <w:ilvl w:val="0"/>
          <w:numId w:val="1"/>
        </w:numPr>
        <w:tabs>
          <w:tab w:val="left" w:pos="707"/>
        </w:tabs>
        <w:spacing w:after="0"/>
      </w:pPr>
      <w:r>
        <w:t>Финикийцы: наследство морских царей</w:t>
      </w:r>
    </w:p>
    <w:p w:rsidR="00733FC8" w:rsidRDefault="00EF653F">
      <w:pPr>
        <w:pStyle w:val="a3"/>
        <w:numPr>
          <w:ilvl w:val="0"/>
          <w:numId w:val="1"/>
        </w:numPr>
        <w:tabs>
          <w:tab w:val="left" w:pos="707"/>
        </w:tabs>
      </w:pPr>
      <w:r>
        <w:t>Б.Байер, У. Бирштайн и др. История человечества 2002 ISBN 5-17-012785-5</w:t>
      </w:r>
    </w:p>
    <w:p w:rsidR="00733FC8" w:rsidRDefault="00EF653F">
      <w:pPr>
        <w:pStyle w:val="a3"/>
        <w:spacing w:after="0"/>
      </w:pPr>
      <w:r>
        <w:t>Источник: http://ru.wikipedia.org/wiki/Финикия</w:t>
      </w:r>
      <w:bookmarkStart w:id="0" w:name="_GoBack"/>
      <w:bookmarkEnd w:id="0"/>
    </w:p>
    <w:sectPr w:rsidR="00733FC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53F"/>
    <w:rsid w:val="00733FC8"/>
    <w:rsid w:val="00B65115"/>
    <w:rsid w:val="00EF6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0C076A-F936-424A-9F3E-D5D29332A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1286</Words>
  <Characters>7332</Characters>
  <Application>Microsoft Office Word</Application>
  <DocSecurity>0</DocSecurity>
  <Lines>61</Lines>
  <Paragraphs>17</Paragraphs>
  <ScaleCrop>false</ScaleCrop>
  <Company>diakov.net</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2014-08-21T09:03:00Z</dcterms:created>
  <dcterms:modified xsi:type="dcterms:W3CDTF">2014-08-21T09:03:00Z</dcterms:modified>
</cp:coreProperties>
</file>