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D5F" w:rsidRDefault="00A93CB4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География</w:t>
      </w:r>
      <w:r>
        <w:br/>
      </w:r>
      <w:r>
        <w:rPr>
          <w:b/>
          <w:bCs/>
        </w:rPr>
        <w:t>2 История</w:t>
      </w:r>
      <w:r>
        <w:br/>
      </w:r>
      <w:r>
        <w:rPr>
          <w:b/>
          <w:bCs/>
        </w:rPr>
        <w:t>3 Экономика</w:t>
      </w:r>
      <w:r>
        <w:br/>
      </w:r>
      <w:r>
        <w:rPr>
          <w:b/>
          <w:bCs/>
        </w:rPr>
        <w:t>4 Транспорт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5E2D5F" w:rsidRDefault="00A93CB4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5E2D5F" w:rsidRDefault="00A93CB4">
      <w:pPr>
        <w:pStyle w:val="a3"/>
      </w:pPr>
      <w:r>
        <w:t xml:space="preserve">Петсамо (фин. Petsamo, швед. </w:t>
      </w:r>
      <w:r>
        <w:rPr>
          <w:i/>
          <w:iCs/>
        </w:rPr>
        <w:t>Petsamo</w:t>
      </w:r>
      <w:r>
        <w:t>, с.-саамск. Beahcán, норв. Petsjenga, Печенгская область</w:t>
      </w:r>
      <w:r>
        <w:rPr>
          <w:position w:val="10"/>
        </w:rPr>
        <w:t>[1]</w:t>
      </w:r>
      <w:r>
        <w:t>, Печенгская земля</w:t>
      </w:r>
      <w:r>
        <w:rPr>
          <w:position w:val="10"/>
        </w:rPr>
        <w:t>[2]</w:t>
      </w:r>
      <w:r>
        <w:t>, Печенга</w:t>
      </w:r>
      <w:r>
        <w:rPr>
          <w:position w:val="10"/>
        </w:rPr>
        <w:t>[3][4][5]</w:t>
      </w:r>
      <w:r>
        <w:t>) — историко-географическая область, принадлежавшая Финляндии с 1920 по 1944 год. Административным центром губернии был город Петсамо (ныне посёлок городского типа Печенга). Площадь региона составляла 10 470 км²</w:t>
      </w:r>
      <w:r>
        <w:rPr>
          <w:position w:val="10"/>
        </w:rPr>
        <w:t>[3]</w:t>
      </w:r>
      <w:r>
        <w:t> — 10 481 км²].</w:t>
      </w:r>
    </w:p>
    <w:p w:rsidR="005E2D5F" w:rsidRDefault="00A93CB4">
      <w:pPr>
        <w:pStyle w:val="21"/>
        <w:pageBreakBefore/>
        <w:numPr>
          <w:ilvl w:val="0"/>
          <w:numId w:val="0"/>
        </w:numPr>
      </w:pPr>
      <w:r>
        <w:t>1. География</w:t>
      </w:r>
    </w:p>
    <w:p w:rsidR="005E2D5F" w:rsidRDefault="00A93CB4">
      <w:pPr>
        <w:pStyle w:val="a3"/>
      </w:pPr>
      <w:r>
        <w:t>Восточная граница региона начиналась у горы Корватунтури, и простиралась прямой линией около 200 миль до перешейка между полуостровами Рыбачий и Средний, затем уходила к мысу Немецкому (близ Вайда-Губы).</w:t>
      </w:r>
    </w:p>
    <w:p w:rsidR="005E2D5F" w:rsidRDefault="00A93CB4">
      <w:pPr>
        <w:pStyle w:val="21"/>
        <w:pageBreakBefore/>
        <w:numPr>
          <w:ilvl w:val="0"/>
          <w:numId w:val="0"/>
        </w:numPr>
      </w:pPr>
      <w:r>
        <w:t>2. История</w:t>
      </w:r>
    </w:p>
    <w:p w:rsidR="005E2D5F" w:rsidRDefault="00A93CB4">
      <w:pPr>
        <w:pStyle w:val="a3"/>
      </w:pPr>
      <w:r>
        <w:t>Советская Россия по Тартускому мирному договору уступила область Петсамо Финляндии. 14 февраля 1921 года на её территории была образована губерния Петсамо, однако уже 1 января 1922 года губерния Петсамо была присоединена к губернии Оулу, в которую губерния Петсамо вошла единым муниципалитетом. В 1936 году область Петсамо стала частью губернии Лапландия, выделенной из Оулу. В 1944 Петсамо был передан Советскому Союзу, что в 1947 году было закреплено Парижским мирным договором.</w:t>
      </w:r>
    </w:p>
    <w:p w:rsidR="005E2D5F" w:rsidRDefault="00A93CB4">
      <w:pPr>
        <w:pStyle w:val="a3"/>
      </w:pPr>
      <w:r>
        <w:t>На большей части территории Петсамо был образован Печенгский район Мурманской области РСФСР; меньшая часть вошла в Кольский район.</w:t>
      </w:r>
    </w:p>
    <w:p w:rsidR="005E2D5F" w:rsidRDefault="00A93CB4">
      <w:pPr>
        <w:pStyle w:val="21"/>
        <w:pageBreakBefore/>
        <w:numPr>
          <w:ilvl w:val="0"/>
          <w:numId w:val="0"/>
        </w:numPr>
      </w:pPr>
      <w:r>
        <w:t>3. Экономика</w:t>
      </w:r>
    </w:p>
    <w:p w:rsidR="005E2D5F" w:rsidRDefault="00A93CB4">
      <w:pPr>
        <w:pStyle w:val="21"/>
        <w:pageBreakBefore/>
        <w:numPr>
          <w:ilvl w:val="0"/>
          <w:numId w:val="0"/>
        </w:numPr>
      </w:pPr>
      <w:r>
        <w:t>4. Транспорт</w:t>
      </w:r>
    </w:p>
    <w:p w:rsidR="005E2D5F" w:rsidRDefault="00A93CB4">
      <w:pPr>
        <w:pStyle w:val="21"/>
        <w:numPr>
          <w:ilvl w:val="0"/>
          <w:numId w:val="0"/>
        </w:numPr>
      </w:pPr>
      <w:r>
        <w:t>Литература</w:t>
      </w:r>
    </w:p>
    <w:p w:rsidR="005E2D5F" w:rsidRDefault="00A93CB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Valtioneuvoston päätös Petsamon läänin hallinnon ja oikeudenhoidon järjestämisestä. Suomen asetuskokoelma 23/1921.</w:t>
      </w:r>
    </w:p>
    <w:p w:rsidR="005E2D5F" w:rsidRDefault="00A93CB4">
      <w:pPr>
        <w:pStyle w:val="a3"/>
        <w:numPr>
          <w:ilvl w:val="0"/>
          <w:numId w:val="2"/>
        </w:numPr>
        <w:tabs>
          <w:tab w:val="left" w:pos="707"/>
        </w:tabs>
      </w:pPr>
      <w:r>
        <w:t>Valtioneuvoston päätös Petsamon alueen liittämisestä Oulun lääniin. Suomen asetuskokoelma 291/1921.</w:t>
      </w:r>
    </w:p>
    <w:p w:rsidR="005E2D5F" w:rsidRDefault="00A93CB4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5E2D5F" w:rsidRDefault="00A93CB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А. В. Игельстром</w:t>
      </w:r>
      <w:r>
        <w:t xml:space="preserve"> Финляндия. — Государственное издательство, 1925. — С. 5.</w:t>
      </w:r>
    </w:p>
    <w:p w:rsidR="005E2D5F" w:rsidRDefault="00A93CB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М. Я Павлов, М. Я Павлов, В. П. Горощенко</w:t>
      </w:r>
      <w:r>
        <w:t xml:space="preserve"> География СССР: учебник для педагогических училищ. — Государственное учебно-педагогическое издательство, 1946. — С. 4.</w:t>
      </w:r>
    </w:p>
    <w:p w:rsidR="005E2D5F" w:rsidRDefault="00A93CB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Х. М. Вайну</w:t>
      </w:r>
      <w:r>
        <w:t xml:space="preserve"> Скандинавский сборник. Выпуск 29. — Таллин: Ээсти Раамат, 1985. — С. 49.</w:t>
      </w:r>
    </w:p>
    <w:p w:rsidR="005E2D5F" w:rsidRDefault="00A93CB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Игорь Сергеевич Иванов</w:t>
      </w:r>
      <w:r>
        <w:t xml:space="preserve"> Очерки истории Министерства иностранных дел России. 1802—2002. — ОЛМА-ПРЕСС, 2002. — Т. 2. — С. 300. — 624 с. — ISBN 5-224-03653-4</w:t>
      </w:r>
    </w:p>
    <w:p w:rsidR="005E2D5F" w:rsidRDefault="00A93CB4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Евгений Александрович Балашов</w:t>
      </w:r>
      <w:r>
        <w:t xml:space="preserve"> Карельский перешеек. Земля неизведанная. Часть 1. Юго-Западный сектор.. — СПб.: Новое время, 1996. — С. 28, 78.</w:t>
      </w:r>
    </w:p>
    <w:p w:rsidR="005E2D5F" w:rsidRDefault="00A93CB4">
      <w:pPr>
        <w:pStyle w:val="a3"/>
        <w:spacing w:after="0"/>
      </w:pPr>
      <w:r>
        <w:t>Источник: http://ru.wikipedia.org/wiki/Петсамо_(регион)</w:t>
      </w:r>
      <w:bookmarkStart w:id="0" w:name="_GoBack"/>
      <w:bookmarkEnd w:id="0"/>
    </w:p>
    <w:sectPr w:rsidR="005E2D5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3CB4"/>
    <w:rsid w:val="00177460"/>
    <w:rsid w:val="005E2D5F"/>
    <w:rsid w:val="00A93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3C1E6E-72DE-48DA-8F2C-1F1A461DE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1905</Characters>
  <Application>Microsoft Office Word</Application>
  <DocSecurity>0</DocSecurity>
  <Lines>15</Lines>
  <Paragraphs>4</Paragraphs>
  <ScaleCrop>false</ScaleCrop>
  <Company>diakov.net</Company>
  <LinksUpToDate>false</LinksUpToDate>
  <CharactersWithSpaces>2235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2014-08-20T11:37:00Z</dcterms:created>
  <dcterms:modified xsi:type="dcterms:W3CDTF">2014-08-20T11:37:00Z</dcterms:modified>
</cp:coreProperties>
</file>