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3D" w:rsidRDefault="00117C2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Семья и дети</w:t>
      </w:r>
      <w:r>
        <w:br/>
      </w:r>
      <w:r>
        <w:rPr>
          <w:b/>
          <w:bCs/>
        </w:rPr>
        <w:t>Список литературы</w:t>
      </w:r>
    </w:p>
    <w:p w:rsidR="00BB373D" w:rsidRDefault="00117C2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B373D" w:rsidRDefault="00117C25">
      <w:pPr>
        <w:pStyle w:val="a3"/>
      </w:pPr>
      <w:r>
        <w:t>Ростисла́в Миха́йлович (Ростислав Славонский, Ростислав Галицкий; 1227—1262) — князь Новгородский (1229—1230), князь Галицкий (1238, 1241), князь Черниговский (1241—1243), бан Славонии (1247—1248) и Мачвы (1248—1262). Сын Михаила Всеволодовича Черниговского и дочери Романа Мстиславича Галицкого Марии.</w:t>
      </w:r>
    </w:p>
    <w:p w:rsidR="00BB373D" w:rsidRDefault="00117C25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BB373D" w:rsidRDefault="00117C25">
      <w:pPr>
        <w:pStyle w:val="a3"/>
      </w:pPr>
      <w:r>
        <w:t>В 1230 году после смуты в Новгороде, его отец Михаил уехал в Чернигов, сыну Ростиславу «</w:t>
      </w:r>
      <w:r>
        <w:rPr>
          <w:i/>
          <w:iCs/>
        </w:rPr>
        <w:t>сотворив княжеский постриг</w:t>
      </w:r>
      <w:r>
        <w:t>» в новгородском Софийском соборе, оставил его в городе, под присмотром владыки Спиридона, но в этом же году Новгородцы призвали переславльского князя Ярослава Всеволодовича, он побыв две недели в Новгороде, посадил на княжение в Новгородской земле своих сыновей — княжичей Фёдора и Александра. Ростислав с бывшим новгородским посадником Внездом Водовиком уезжают в Торжок, где Ростиславу новгородцы сообщают, что его отец им больше не князь, после этого они уезжают в Чернигов</w:t>
      </w:r>
      <w:r>
        <w:rPr>
          <w:position w:val="10"/>
        </w:rPr>
        <w:t>[1]</w:t>
      </w:r>
      <w:r>
        <w:t>.</w:t>
      </w:r>
    </w:p>
    <w:p w:rsidR="00BB373D" w:rsidRDefault="00117C25">
      <w:pPr>
        <w:pStyle w:val="a3"/>
      </w:pPr>
      <w:r>
        <w:t>В 1238 году Ростислав был оставлен отцом в Галиче, откуда в конце года начал поход против Литвы. Уходом Ростислава и его сторонников воспользовался Даниил Романович и занял Галич, Ростислав уехал в Венгрию к королю Беле IV, но после неудачного сватовства к его дочери Анне вернулся в Чернигов (1241), откуда предпринял два похода против Даниила. После первого, окончившегося неудачной осадой Бакоты, Даниил нанёс удар по союзным Ростиславу болоховцам, а во время второго Ростиславу даже удалось ненадолго занять Перемышль и Галич.</w:t>
      </w:r>
    </w:p>
    <w:p w:rsidR="00BB373D" w:rsidRDefault="00117C25">
      <w:pPr>
        <w:pStyle w:val="a3"/>
      </w:pPr>
      <w:r>
        <w:t xml:space="preserve">В 1243 году Ростислав женился на принцессе </w:t>
      </w:r>
      <w:r>
        <w:rPr>
          <w:b/>
          <w:bCs/>
        </w:rPr>
        <w:t>Анне Венгерской</w:t>
      </w:r>
      <w:r>
        <w:t>, дочери короля Венгрии Белы IV, и с помощью тестя и поляков предпринял последнюю попытку овладеть Галичем, закончившуюся поражением в 1245 году.</w:t>
      </w:r>
    </w:p>
    <w:p w:rsidR="00BB373D" w:rsidRDefault="00117C25">
      <w:pPr>
        <w:pStyle w:val="a3"/>
      </w:pPr>
      <w:r>
        <w:t>После разгрома под Ярославом Ростислав укрылся в Венгрии, где получил в держание от тестя банат Славонии, а в 1247 году специально созданный банат Мачва — междуречье Дуная, Дрины, Савы и Моравы со столицей в Белграде.</w:t>
      </w:r>
    </w:p>
    <w:p w:rsidR="00BB373D" w:rsidRDefault="00117C25">
      <w:pPr>
        <w:pStyle w:val="a3"/>
      </w:pPr>
      <w:r>
        <w:t>В середине 1250-х годов он попытался вмешаться во внутренние дела Болгарии, выдав свою дочь, Елизавету, за болгарского царя Михаила I Асеня. После чего, ввиду малолетства царя, оказывал большое влияние на политику Болгарии. Способствовал заключению Регинского мира между Болгарией и Никейской империей</w:t>
      </w:r>
    </w:p>
    <w:p w:rsidR="00BB373D" w:rsidRDefault="00117C25">
      <w:pPr>
        <w:pStyle w:val="a3"/>
      </w:pPr>
      <w:r>
        <w:t>В 1256 году Ростислав под предлогом защиты своей дочери Елизаветы, которая после смерти мужа вышла замуж за нового болгарского царя (Коломана II Асеня) пришёл с войском к Тырново. Коломан II Асень бежал. После чего Ростислав провозгласил себя царём Болгарии</w:t>
      </w:r>
      <w:r>
        <w:rPr>
          <w:position w:val="10"/>
        </w:rPr>
        <w:t>[2]</w:t>
      </w:r>
      <w:r>
        <w:t xml:space="preserve"> (венчался на царство), пытался утвердиться в стране, но не был принят местной знатью и не смог взять под свой контроль столицу. Потерпев неудачу, вернулся к себе на Дунай, в Белград, где и умер в 1262 году.</w:t>
      </w:r>
    </w:p>
    <w:p w:rsidR="00BB373D" w:rsidRDefault="00117C25">
      <w:pPr>
        <w:pStyle w:val="a3"/>
      </w:pPr>
      <w:r>
        <w:t>Вплоть до смерти Ростислав называл себя князем Галицким.</w:t>
      </w:r>
    </w:p>
    <w:p w:rsidR="00BB373D" w:rsidRDefault="00117C25">
      <w:pPr>
        <w:pStyle w:val="21"/>
        <w:pageBreakBefore/>
        <w:numPr>
          <w:ilvl w:val="0"/>
          <w:numId w:val="0"/>
        </w:numPr>
      </w:pPr>
      <w:r>
        <w:t>2. Семья и дети</w:t>
      </w:r>
    </w:p>
    <w:p w:rsidR="00BB373D" w:rsidRDefault="00117C25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Ростислав Михайлович</w:t>
      </w:r>
      <w:r>
        <w:t xml:space="preserve"> на Родоводе. Дерево предков и потомков</w:t>
      </w:r>
    </w:p>
    <w:p w:rsidR="00BB373D" w:rsidRDefault="00117C25">
      <w:pPr>
        <w:pStyle w:val="a3"/>
      </w:pPr>
      <w:r>
        <w:t xml:space="preserve">Жена: (с 1243) принцесса </w:t>
      </w:r>
      <w:r>
        <w:rPr>
          <w:b/>
          <w:bCs/>
        </w:rPr>
        <w:t>Анна Венгерская</w:t>
      </w:r>
      <w:r>
        <w:t xml:space="preserve"> (1226/1227 — п. 1270), дочь короля Венгрии Белы IV из династии Арпад. В браке родилось семь детей, в том числе:</w:t>
      </w:r>
    </w:p>
    <w:p w:rsidR="00BB373D" w:rsidRDefault="00117C2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Бела</w:t>
      </w:r>
      <w:r>
        <w:t>, бан Мачвы, был убит в ноябре 1272 года</w:t>
      </w:r>
    </w:p>
    <w:p w:rsidR="00BB373D" w:rsidRDefault="00117C2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Михаил</w:t>
      </w:r>
      <w:r>
        <w:t>, бан Боснии, был убит в 1270 году</w:t>
      </w:r>
    </w:p>
    <w:p w:rsidR="00BB373D" w:rsidRDefault="00117C2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Елизавета (Эржебет) Ростиславна</w:t>
      </w:r>
      <w:r>
        <w:t xml:space="preserve"> (ум. 1272/1298); была замужем три раза. Мужья:</w:t>
      </w:r>
    </w:p>
    <w:p w:rsidR="00BB373D" w:rsidRDefault="00117C2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Михаил I Асень (ок. 1238 — ок. 1256), царь Болгарии;</w:t>
      </w:r>
    </w:p>
    <w:p w:rsidR="00BB373D" w:rsidRDefault="00117C2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Коломан II Асень (ум. ок. 1256), царь Болгарии;</w:t>
      </w:r>
    </w:p>
    <w:p w:rsidR="00BB373D" w:rsidRDefault="00117C2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(с 1260) Моиш II Дарои (венг. Moys Daroi) (1210—1280/1281), палатин Венгрии. Имела от него дочь Эржебет Дарои, которая была женой Миклоша Меддьеши, воеводы Трансильвании, и одним из предков в 7-м колене короля Польши Стефана Батория.</w:t>
      </w:r>
    </w:p>
    <w:p w:rsidR="00BB373D" w:rsidRDefault="00117C2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Кунгута (Кунигунда) Ростиславна</w:t>
      </w:r>
      <w:r>
        <w:t xml:space="preserve"> (1245—1285); была замужем два раза. Мужья:</w:t>
      </w:r>
    </w:p>
    <w:p w:rsidR="00BB373D" w:rsidRDefault="00117C2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(с 1261) Пржемысл Оттокар II, король Чехии; их сын — Вацлав II правил Чехией и в конце концов стал одним из предков династий Габсбургов и Люксембургов;</w:t>
      </w:r>
    </w:p>
    <w:p w:rsidR="00BB373D" w:rsidRDefault="00117C25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(с 1284) Завиш Виткович (чеш. Záviš Vitkovc; умер 24.08.1290), чешский аристократ, бургграф Фалькенштейна и Розенберга.</w:t>
      </w:r>
    </w:p>
    <w:p w:rsidR="00BB373D" w:rsidRDefault="00117C25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Агриппина Ростиславна</w:t>
      </w:r>
      <w:r>
        <w:t xml:space="preserve"> (ум. 1305), в 1265 году вышла замуж за Лешека II Чёрного, одного из польских князей.</w:t>
      </w:r>
    </w:p>
    <w:p w:rsidR="00BB373D" w:rsidRDefault="00117C2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B373D" w:rsidRDefault="00117C2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Новгородская первая летопись старшего и младшего изводов. — М.-Л.: «Издательство Академии Наук СССР», 1950.—659 с. //«Ізборник». Історія України IX—XVIII</w:t>
      </w:r>
    </w:p>
    <w:p w:rsidR="00BB373D" w:rsidRDefault="00117C25">
      <w:pPr>
        <w:pStyle w:val="a3"/>
        <w:numPr>
          <w:ilvl w:val="0"/>
          <w:numId w:val="1"/>
        </w:numPr>
        <w:tabs>
          <w:tab w:val="left" w:pos="707"/>
        </w:tabs>
      </w:pPr>
      <w:r>
        <w:t>в некоторых источниках назван царём Болгарии, но фактически страной не правил</w:t>
      </w:r>
    </w:p>
    <w:p w:rsidR="00BB373D" w:rsidRDefault="00117C25">
      <w:pPr>
        <w:pStyle w:val="a3"/>
        <w:spacing w:after="0"/>
      </w:pPr>
      <w:r>
        <w:t>Источник: http://ru.wikipedia.org/wiki/Ростислав_Михайлович</w:t>
      </w:r>
      <w:bookmarkStart w:id="0" w:name="_GoBack"/>
      <w:bookmarkEnd w:id="0"/>
    </w:p>
    <w:sectPr w:rsidR="00BB373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C25"/>
    <w:rsid w:val="00117C25"/>
    <w:rsid w:val="0031410F"/>
    <w:rsid w:val="00B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1022F-A758-4F74-9AB4-7AF85ECA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3622</Characters>
  <Application>Microsoft Office Word</Application>
  <DocSecurity>0</DocSecurity>
  <Lines>30</Lines>
  <Paragraphs>8</Paragraphs>
  <ScaleCrop>false</ScaleCrop>
  <Company>diakov.net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2014-08-20T11:36:00Z</dcterms:created>
  <dcterms:modified xsi:type="dcterms:W3CDTF">2014-08-20T11:36:00Z</dcterms:modified>
</cp:coreProperties>
</file>