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C1" w:rsidRDefault="007B34E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Безвизовый режим с Россией</w:t>
      </w:r>
      <w:r>
        <w:br/>
      </w:r>
      <w:r>
        <w:rPr>
          <w:b/>
          <w:bCs/>
        </w:rPr>
        <w:t>2 Безвизовый режим с правом трудовой деятельности в России</w:t>
      </w:r>
      <w:r>
        <w:br/>
      </w:r>
      <w:r>
        <w:rPr>
          <w:b/>
          <w:bCs/>
        </w:rPr>
        <w:t>3 Страны, где виза ставится на границе (для граждан РФ)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DF0BC1" w:rsidRDefault="007B34E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F0BC1" w:rsidRDefault="007B34EE">
      <w:pPr>
        <w:pStyle w:val="a3"/>
      </w:pPr>
      <w:r>
        <w:t>Безвизовый режим — это режим взаимоотношений между странами, при котором гражданам этих государств не требуется получение визы для въезда на их территорию.</w:t>
      </w:r>
    </w:p>
    <w:p w:rsidR="00DF0BC1" w:rsidRDefault="007B34EE">
      <w:pPr>
        <w:pStyle w:val="a3"/>
      </w:pPr>
      <w:r>
        <w:t>Безвизовый режим может устанавливаться как в одностороннем порядке (например, Россией для граждан экономически развитых стран), так и в порядке взаимности (по двустороннему или многостороннему соглашению, например, Шенгенская зона). При этом возможно ограничение по типам паспортов (например безвизовый режим для обладателей дипломатических паспортов).</w:t>
      </w:r>
    </w:p>
    <w:p w:rsidR="00DF0BC1" w:rsidRDefault="007B34EE">
      <w:pPr>
        <w:pStyle w:val="21"/>
        <w:pageBreakBefore/>
        <w:numPr>
          <w:ilvl w:val="0"/>
          <w:numId w:val="0"/>
        </w:numPr>
      </w:pPr>
      <w:r>
        <w:t>1. Безвизовый режим с Россией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Абхазия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Азербайджан (90 дней - въезд по загранпаспорту)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Албания (до 31 октября 2009 г.)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Антигуа и Барбуда (1 месяц)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Аргентина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Армения (90 дней - въезд по загранпаспорту)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Аруба (30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Багамские острова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Барбадос (28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Белоруссия (разрешен въезд по общегражданскому паспорту)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Босния и Герцеговина (туризм 30 дней, при наличии ваучера турфирмы либо оригинала приглашения от физического/юридического лица)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Ботсвана (90 дней - только дипломатические и служебные паспорта)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position w:val="10"/>
        </w:rPr>
      </w:pPr>
      <w:r>
        <w:t>Бразилия (до 90 дней за период в 180 дней)</w:t>
      </w:r>
      <w:r>
        <w:rPr>
          <w:position w:val="10"/>
        </w:rPr>
        <w:t>[1][2]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Венесуэла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Вануату (30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Вьетнам (15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Гватемала (90 дней - только дипломатические и служебные паспорта)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Гондурас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Гонконг (14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Гренада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Доминика (21 день)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Доминиканская республика (30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Израиль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Казахстан (разрешен въезд по общегражданскому паспорту)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Киргизия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Колумбия (90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Куба (30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Лаос (15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Македония (при ряде условий)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Малайзия (1 месяц)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Мальдивские острова (30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Марокко (3 месяца)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Микронезия (30 дней)</w:t>
      </w:r>
    </w:p>
    <w:p w:rsidR="00DF0BC1" w:rsidRDefault="007B34EE">
      <w:pPr>
        <w:pStyle w:val="a3"/>
        <w:numPr>
          <w:ilvl w:val="0"/>
          <w:numId w:val="5"/>
        </w:numPr>
        <w:tabs>
          <w:tab w:val="left" w:pos="707"/>
        </w:tabs>
      </w:pPr>
      <w:r>
        <w:t>Молдавия (въезд по загранпаспорту)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Намибия (3 месяца)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Никарагуа (90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Ниуэ (30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Острова Кука (31 день)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Перу (90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Самоа (60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Сальвадор (при наличии действующих виз США, Канады и Шенгена)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Свазиленд (1 месяц)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Северные Марианские острова (30 дней при наличии разрешения на въезд, выданного Департаментом Иммиграции островов)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Сейшельские острова (1 мес)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Сербия (30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Таджикистан (въезд по загранпаспорту)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Таиланд (30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Теркс и Кайкос (30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Тунис (30 дней, только для членов туристических групп при наличии ваучера)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Турция (2 месяца, </w:t>
      </w:r>
      <w:r>
        <w:rPr>
          <w:b/>
          <w:bCs/>
        </w:rPr>
        <w:t>ВНИМАНИЕ: ожидает ратификации!</w:t>
      </w:r>
      <w:r>
        <w:t>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Узбекистан (въезд по загранпаспорту)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Украина (разрешен въезд по общегражданскому паспорту)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Фиджи (4 месяца)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Филиппины (21 день)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Хорватия (до 90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Черногория (1 месяц)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position w:val="10"/>
        </w:rPr>
      </w:pPr>
      <w:r>
        <w:t>Чили (до 90 дней)</w:t>
      </w:r>
      <w:r>
        <w:rPr>
          <w:position w:val="10"/>
        </w:rPr>
        <w:t>[3]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Эквадор (90 дней)</w:t>
      </w:r>
    </w:p>
    <w:p w:rsidR="00DF0BC1" w:rsidRDefault="007B34EE">
      <w:pPr>
        <w:pStyle w:val="a3"/>
        <w:numPr>
          <w:ilvl w:val="0"/>
          <w:numId w:val="4"/>
        </w:numPr>
        <w:tabs>
          <w:tab w:val="left" w:pos="707"/>
        </w:tabs>
      </w:pPr>
      <w:r>
        <w:t>Южная Корея (15 дней при ряде условий; до 30 дней на о. Чеджудо)</w:t>
      </w:r>
    </w:p>
    <w:p w:rsidR="00DF0BC1" w:rsidRDefault="007B34EE">
      <w:pPr>
        <w:pStyle w:val="21"/>
        <w:pageBreakBefore/>
        <w:numPr>
          <w:ilvl w:val="0"/>
          <w:numId w:val="0"/>
        </w:numPr>
      </w:pPr>
      <w:r>
        <w:t>2. Безвизовый режим с правом трудовой деятельности в России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Азербайджан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Армения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Беларусь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Молдова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Казахстан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Киргизия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Таджикистан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Узбекистан</w:t>
      </w:r>
    </w:p>
    <w:p w:rsidR="00DF0BC1" w:rsidRDefault="007B34EE">
      <w:pPr>
        <w:pStyle w:val="a3"/>
        <w:numPr>
          <w:ilvl w:val="0"/>
          <w:numId w:val="3"/>
        </w:numPr>
        <w:tabs>
          <w:tab w:val="left" w:pos="707"/>
        </w:tabs>
      </w:pPr>
      <w:r>
        <w:t>Украина</w:t>
      </w:r>
    </w:p>
    <w:p w:rsidR="00DF0BC1" w:rsidRDefault="007B34EE">
      <w:pPr>
        <w:pStyle w:val="21"/>
        <w:numPr>
          <w:ilvl w:val="0"/>
          <w:numId w:val="0"/>
        </w:numPr>
      </w:pPr>
      <w:r>
        <w:t>Страны, где виза ставится на границе (для граждан РФ)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Бангладеш (15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Бахрейн (14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Боливия (до 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Буркина-Фасо (до 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Бурунди (при наличии специального разерешения МИД страны)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Гаити (3 месяца)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Гамбия (до 90 дней, только для лиц, прибывших чартером или в составе туристических групп)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Грузия (по прибытии в аэропорты/морские порты и погранпереходы Тбилиси, Кутаиси и Батуми)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Джибути (10 дней,1 месяца, только в аэропорту)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Египет (30 дней, бесплатный «Синайский штамп» — 15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Замбия (период пребывания)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Зимбабве (90 дней туристическая виза, 30 дней — деловая, 3 дня — транзитная)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Индонезия (30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Иордания (30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Иран (15 дней; при наличии электронного подтверждения от МИДа Ирана)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Йемен (3 месяца, только в аэропорту)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Камбоджа (1 месяца)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Кения (3 месяца)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Кипр (при наличии «предвизы», оформленной он-лайн)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КНР (только о. Хайнань — до 15 дней, а/п Далянь — транзит 7 дней, ряд наземных КПП для жителей приграничных территорий, остальные - бесплатная групповая виза на пять и более человек, получается в консульстве или посольстве КНР в РФ)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Коморские острова (2 недели)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Кувейт (1 месяц при ряде условий)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Ливан (при ряде условий; 3 месяца)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Маврикий (2 месяца)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Мадагаскар (90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Макао (в аэропорту; 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Мозамбик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Непал (60/150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Палау (30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Питкэрн (при ряде условий; до 14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Сан-Томе и Принсипи (1 месяц; при наличии визового разрешения, оформленного через авиакомпанию)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Сент-Винсент и Гренадины (до 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Сирия (до 15 дней; при ряде условий)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Суринам (2 месяца; при наличии разрешения МИДа Суринама)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Танзания (90 дней — туристическая виза, 2 недели — транзит)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Восточный Тимор (30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Того (7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Тонга (31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Тувалу (1 месяц)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Туркменистан (при ряде условий; 10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Уганда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Шри-Ланка (30 дней)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Эритрея (1 месяц при наличии визового разрешения, оформленного принимающей стороной в Службе Иммиграции)</w:t>
      </w:r>
    </w:p>
    <w:p w:rsidR="00DF0BC1" w:rsidRDefault="007B34EE">
      <w:pPr>
        <w:pStyle w:val="a3"/>
        <w:numPr>
          <w:ilvl w:val="0"/>
          <w:numId w:val="2"/>
        </w:numPr>
        <w:tabs>
          <w:tab w:val="left" w:pos="707"/>
        </w:tabs>
      </w:pPr>
      <w:r>
        <w:t>Эфиопия (1 месяц, только в аэропорту)</w:t>
      </w:r>
    </w:p>
    <w:p w:rsidR="00DF0BC1" w:rsidRDefault="00DF0BC1">
      <w:pPr>
        <w:pStyle w:val="a3"/>
      </w:pPr>
    </w:p>
    <w:p w:rsidR="00DF0BC1" w:rsidRDefault="007B34E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F0BC1" w:rsidRDefault="007B34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Между Россией и Бразилией начинает действовать безвизовый режим - Мир - Правда.Ру</w:t>
      </w:r>
    </w:p>
    <w:p w:rsidR="00DF0BC1" w:rsidRDefault="007B34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ВЗГЛЯД / Россия и Бразилия ввели безвизовый режим</w:t>
      </w:r>
    </w:p>
    <w:p w:rsidR="00DF0BC1" w:rsidRDefault="007B34EE">
      <w:pPr>
        <w:pStyle w:val="a3"/>
        <w:numPr>
          <w:ilvl w:val="0"/>
          <w:numId w:val="1"/>
        </w:numPr>
        <w:tabs>
          <w:tab w:val="left" w:pos="707"/>
        </w:tabs>
      </w:pPr>
      <w:r>
        <w:t>Чили с 18 января стала безвизовой страной для российских туристов — Максим Макарычев — Российская Газета</w:t>
      </w:r>
    </w:p>
    <w:p w:rsidR="00DF0BC1" w:rsidRDefault="007B34EE">
      <w:pPr>
        <w:pStyle w:val="a3"/>
        <w:spacing w:after="0"/>
      </w:pPr>
      <w:r>
        <w:t>Источник: http://ru.wikipedia.org/wiki/Безвизовый_режим</w:t>
      </w:r>
      <w:bookmarkStart w:id="0" w:name="_GoBack"/>
      <w:bookmarkEnd w:id="0"/>
    </w:p>
    <w:sectPr w:rsidR="00DF0BC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4EE"/>
    <w:rsid w:val="007B34EE"/>
    <w:rsid w:val="00996A38"/>
    <w:rsid w:val="00D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16919-4FAA-47FA-8E19-C79D426F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4236</Characters>
  <Application>Microsoft Office Word</Application>
  <DocSecurity>0</DocSecurity>
  <Lines>35</Lines>
  <Paragraphs>9</Paragraphs>
  <ScaleCrop>false</ScaleCrop>
  <Company>diakov.net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2014-08-20T01:51:00Z</dcterms:created>
  <dcterms:modified xsi:type="dcterms:W3CDTF">2014-08-20T01:51:00Z</dcterms:modified>
</cp:coreProperties>
</file>