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B6F" w:rsidRDefault="004C5920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Попытка взрыва автомобиля</w:t>
      </w:r>
      <w:r>
        <w:br/>
      </w:r>
      <w:r>
        <w:rPr>
          <w:b/>
          <w:bCs/>
        </w:rPr>
        <w:t xml:space="preserve">2 Расследование </w:t>
      </w:r>
      <w:r>
        <w:rPr>
          <w:b/>
          <w:bCs/>
        </w:rPr>
        <w:br/>
        <w:t>2.1 Исследование автомобиля</w:t>
      </w:r>
      <w:r>
        <w:rPr>
          <w:b/>
          <w:bCs/>
        </w:rPr>
        <w:br/>
        <w:t>2.2 Локальные и международные связи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Попытка теракта на Таймс-сквер </w:t>
      </w:r>
    </w:p>
    <w:p w:rsidR="00E36B6F" w:rsidRDefault="004C592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36B6F" w:rsidRDefault="004C5920">
      <w:pPr>
        <w:pStyle w:val="a3"/>
        <w:rPr>
          <w:position w:val="10"/>
        </w:rPr>
      </w:pPr>
      <w:r>
        <w:t>1 мая 2010 года офицером конной полиции Нью-Йорка была раскрыта попытка взрыва автомобиля на площади Таймс-сквер после того, как уличные торговцы сообщили ему о дыме, идущем из припаркованного автомобиля.</w:t>
      </w:r>
      <w:r>
        <w:rPr>
          <w:position w:val="10"/>
        </w:rPr>
        <w:t>[1][2]</w:t>
      </w:r>
      <w:r>
        <w:t xml:space="preserve"> Бомба в машине воспламенилась, но не взорвалась и была обезврежена командой сапёров.</w:t>
      </w:r>
      <w:r>
        <w:rPr>
          <w:position w:val="10"/>
        </w:rPr>
        <w:t>[1][3][4]</w:t>
      </w:r>
    </w:p>
    <w:p w:rsidR="00E36B6F" w:rsidRDefault="004C5920">
      <w:pPr>
        <w:pStyle w:val="a3"/>
      </w:pPr>
      <w:r>
        <w:t>Через два дня после инцидента федеральными агентами был задержан Файзал Шахзад, тридцатилетний уроженец Пакистана, проживающий в Бриджпорте, штат Коннектикут, который получил американское гражданство в апреле 2009 года.</w:t>
      </w:r>
      <w:r>
        <w:rPr>
          <w:position w:val="10"/>
        </w:rPr>
        <w:t>[5]</w:t>
      </w:r>
      <w:r>
        <w:t xml:space="preserve"> Он был задержан в международном аэропорте имени Джона Кеннеди после того, как зашёл на борт рейса 202 сообщением НьюЙорк — Дубаи; самолёт уже начал движение по взлётно-посадочной полосе, однако взлёт был отменён.</w:t>
      </w:r>
      <w:r>
        <w:rPr>
          <w:position w:val="10"/>
        </w:rPr>
        <w:t>[5][6][7]</w:t>
      </w:r>
      <w:r>
        <w:t xml:space="preserve"> По сообщениям американских официальных лиц, он признался в попытке взрыва автомобиля и сообщил, что проходил обучение в террористском тренировочном лагере в Пакистане.</w:t>
      </w:r>
    </w:p>
    <w:p w:rsidR="00E36B6F" w:rsidRDefault="004C5920">
      <w:pPr>
        <w:pStyle w:val="a3"/>
        <w:rPr>
          <w:position w:val="10"/>
        </w:rPr>
      </w:pPr>
      <w:r>
        <w:t>По словам генерального прокурора США Эрика Холдера целью Шахзада было «убить американцев».</w:t>
      </w:r>
      <w:r>
        <w:rPr>
          <w:position w:val="10"/>
        </w:rPr>
        <w:t>[5]</w:t>
      </w:r>
      <w:r>
        <w:t xml:space="preserve"> 4 мая федеральным судом Шахзаду было выдвинуто обвинение в «терроризме и попытке использования оружия массового поражения».</w:t>
      </w:r>
      <w:r>
        <w:rPr>
          <w:position w:val="10"/>
        </w:rPr>
        <w:t>[5]</w:t>
      </w:r>
      <w:r>
        <w:t xml:space="preserve"> В Пакистане в связи с данным инцидентом было арестовано более десятка людей. Шахзад сообщил следователям, что его вдохновил Анвар аль-Авлаки, с которым он держал связь через Интернет.</w:t>
      </w:r>
      <w:r>
        <w:rPr>
          <w:position w:val="10"/>
        </w:rPr>
        <w:t>[8]</w:t>
      </w:r>
      <w:r>
        <w:t xml:space="preserve"> Вначале версия об ответственности пакистанского Талибана была отвергнута, однако позднее Холдер заявил, что пакистанский Талибан руководил терактом и вероятно финансировал его.</w:t>
      </w:r>
      <w:r>
        <w:rPr>
          <w:position w:val="10"/>
        </w:rPr>
        <w:t>[9]</w:t>
      </w:r>
      <w:r>
        <w:t xml:space="preserve"> Джон Бреннан, главный советник по антитеррористической деятельности президента США Барака Обамы, заявил: «Это группа, которая тесно связана с аль-Кайедой. Они тренируются вместе, планируют вместе… Они почти неразделимы.»</w:t>
      </w:r>
      <w:r>
        <w:rPr>
          <w:position w:val="10"/>
        </w:rPr>
        <w:t>[10]</w:t>
      </w:r>
    </w:p>
    <w:p w:rsidR="00E36B6F" w:rsidRDefault="004C5920">
      <w:pPr>
        <w:pStyle w:val="a3"/>
        <w:rPr>
          <w:position w:val="10"/>
        </w:rPr>
      </w:pPr>
      <w:r>
        <w:t>Президент США Барак Обама сказал, что американцы «не сожмутся от страха» из-за этой попытки, а мэр Нью-Йорка Майкл Блумберг предупредил: «Мы не потерпим никакой дискриминации или ответной реакции по отношению к мусульманам Нью-Йорка».</w:t>
      </w:r>
      <w:r>
        <w:rPr>
          <w:position w:val="10"/>
        </w:rPr>
        <w:t>[11]</w:t>
      </w:r>
    </w:p>
    <w:p w:rsidR="00E36B6F" w:rsidRDefault="004C5920">
      <w:pPr>
        <w:pStyle w:val="a3"/>
        <w:rPr>
          <w:position w:val="10"/>
        </w:rPr>
      </w:pPr>
      <w:r>
        <w:t>Государственный секретарь США Хиллари Клинтон предупредила о «жестоких последствиях», которые могут отразиться на Пакистане, в случае успешной реализации подобного теракта.</w:t>
      </w:r>
      <w:r>
        <w:rPr>
          <w:position w:val="10"/>
        </w:rPr>
        <w:t>[12]</w:t>
      </w:r>
      <w:r>
        <w:t xml:space="preserve"> Выявленные связи террориста с пакистанским Талибаном повлекли к тому, что администрация Обамы готова к ответным мерам в случае будущего успешного теракта вплоть до одностороннего военного удара по вооружённым формированиям в Пакистане.</w:t>
      </w:r>
      <w:r>
        <w:rPr>
          <w:position w:val="10"/>
        </w:rPr>
        <w:t>[13]</w:t>
      </w:r>
    </w:p>
    <w:p w:rsidR="00E36B6F" w:rsidRDefault="004C5920">
      <w:pPr>
        <w:pStyle w:val="21"/>
        <w:pageBreakBefore/>
        <w:numPr>
          <w:ilvl w:val="0"/>
          <w:numId w:val="0"/>
        </w:numPr>
      </w:pPr>
      <w:r>
        <w:t>1. Попытка взрыва автомобиля</w:t>
      </w:r>
    </w:p>
    <w:p w:rsidR="00E36B6F" w:rsidRDefault="004C5920">
      <w:pPr>
        <w:pStyle w:val="a3"/>
        <w:rPr>
          <w:position w:val="10"/>
        </w:rPr>
      </w:pPr>
      <w:r>
        <w:t>Тёмно-синий автомобиль Nissan Pathfinder 1993 года выпуска c тёмными тонированными стёклами, как видно на видео камер слежения, въехал на Таймс-сквер 1 мая 2010 года приблизительно в 18:28 местного времени. Через две минуты двое уличных торговцев, продавец футболок Лэнс Ортон (56 лет) и продавец сумок Дуэйн Джексон (58 лет), заметили дым, исходящий из отверстий вблизи заднего сидения пустой машины, которая была припаркована с включенными мотором и аварийной световой сигнализацией.</w:t>
      </w:r>
      <w:r>
        <w:rPr>
          <w:position w:val="10"/>
        </w:rPr>
        <w:t>[14][15][16]</w:t>
      </w:r>
      <w:r>
        <w:t xml:space="preserve"> Они также слышали звуки взрыв-пакетов.</w:t>
      </w:r>
      <w:r>
        <w:rPr>
          <w:position w:val="10"/>
        </w:rPr>
        <w:t>[16]</w:t>
      </w:r>
    </w:p>
    <w:p w:rsidR="00E36B6F" w:rsidRDefault="004C5920">
      <w:pPr>
        <w:pStyle w:val="a3"/>
        <w:rPr>
          <w:position w:val="10"/>
        </w:rPr>
      </w:pPr>
      <w:r>
        <w:t>Уличные торговцы были первыми, кто обнаружил угрозу, информация о которой была донесена до конного полицейского.</w:t>
      </w:r>
      <w:r>
        <w:rPr>
          <w:position w:val="10"/>
        </w:rPr>
        <w:t>[17]</w:t>
      </w:r>
      <w:r>
        <w:t xml:space="preserve"> Машины была припаркована в месте с множеством туристов в восточном углу небоскрёба One Astor Plaza (перекрёсток Западной 45-й улицы и Бродвея), вблизи ко входу в театр «Минскофф», где проходил показ мюзикла «Король лев».</w:t>
      </w:r>
      <w:r>
        <w:rPr>
          <w:position w:val="10"/>
        </w:rPr>
        <w:t>[18][19][20][21][22]</w:t>
      </w:r>
      <w:r>
        <w:t xml:space="preserve"> Офицер полиции, подойдя к машине, увидел дым, канистры внутри автомобиля и почувствовал запах пороха.</w:t>
      </w:r>
      <w:r>
        <w:rPr>
          <w:position w:val="10"/>
        </w:rPr>
        <w:t>[16]</w:t>
      </w:r>
      <w:r>
        <w:t xml:space="preserve"> Он незамедлительно вызвал подкрепление, команду сапёров и пожарных.</w:t>
      </w:r>
      <w:r>
        <w:rPr>
          <w:position w:val="10"/>
        </w:rPr>
        <w:t>[23]</w:t>
      </w:r>
    </w:p>
    <w:p w:rsidR="00E36B6F" w:rsidRDefault="004C5920">
      <w:pPr>
        <w:pStyle w:val="a3"/>
        <w:rPr>
          <w:position w:val="10"/>
        </w:rPr>
      </w:pPr>
      <w:r>
        <w:t>С территории, оцепленной от 43-й улицы до 49-й улицы по 7-му авеню и с 45-й улицы от 7-го авеню до 8-го авеню, были быстро эвакуированы все транспортные средства и люди, включая зрителей бродвейских представлений. Кроме того были эвакуированы люди из нескольких зданий вдоль улицы, где был припаркован Nissan Pathfinder, включая гостиницу New York Marriott Marquis.</w:t>
      </w:r>
      <w:r>
        <w:rPr>
          <w:position w:val="10"/>
        </w:rPr>
        <w:t>[24]</w:t>
      </w:r>
      <w:r>
        <w:t xml:space="preserve"> Многие театры Бродвея были вынуждены отложить свои представления, и они были показаны ночью.</w:t>
      </w:r>
      <w:r>
        <w:rPr>
          <w:position w:val="10"/>
        </w:rPr>
        <w:t>[25]</w:t>
      </w:r>
    </w:p>
    <w:p w:rsidR="00E36B6F" w:rsidRDefault="004C5920">
      <w:pPr>
        <w:pStyle w:val="a3"/>
      </w:pPr>
      <w:r>
        <w:t>Автомобиль горел, однако устройство не детонировало.</w:t>
      </w:r>
      <w:r>
        <w:rPr>
          <w:position w:val="10"/>
        </w:rPr>
        <w:t>[21]</w:t>
      </w:r>
      <w:r>
        <w:t xml:space="preserve"> Команда сапёров по прибытию использовала дистанционно управляемое устройство, чтобы выбить стекло машины и изучить его содержимое.</w:t>
      </w:r>
    </w:p>
    <w:p w:rsidR="00E36B6F" w:rsidRDefault="004C5920">
      <w:pPr>
        <w:pStyle w:val="a3"/>
      </w:pPr>
      <w:r>
        <w:t>В задней части машины были обнаружены: два дорожных будильника с батареями, которые очевидно являлись устройствами запуска, соединённые проводами с двумя красными канистрами бензина объёмом по 5 галлонов, взрыв-пакеты М-88 внутри металлического контейнера, порох, три полные цистерны с пропаном объёмом по 20 галлонов и</w:t>
      </w:r>
    </w:p>
    <w:p w:rsidR="00E36B6F" w:rsidRDefault="004C5920">
      <w:pPr>
        <w:pStyle w:val="a3"/>
        <w:numPr>
          <w:ilvl w:val="0"/>
          <w:numId w:val="3"/>
        </w:numPr>
        <w:tabs>
          <w:tab w:val="left" w:pos="707"/>
        </w:tabs>
      </w:pPr>
      <w:r>
        <w:t>a Шаблон:Convert x Шаблон:Convert green metal gun locker that contained:</w:t>
      </w:r>
    </w:p>
    <w:p w:rsidR="00E36B6F" w:rsidRDefault="004C592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a metal pressure cooker pot containing a thicket of wires, также подключённых к будильникам;</w:t>
      </w:r>
    </w:p>
    <w:p w:rsidR="00E36B6F" w:rsidRDefault="004C5920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Шаблон:Lb to kg of urea-based fertilizer in 8 plastic bags; and</w:t>
      </w:r>
    </w:p>
    <w:p w:rsidR="00E36B6F" w:rsidRDefault="004C5920">
      <w:pPr>
        <w:pStyle w:val="a3"/>
        <w:numPr>
          <w:ilvl w:val="0"/>
          <w:numId w:val="2"/>
        </w:numPr>
        <w:tabs>
          <w:tab w:val="left" w:pos="707"/>
        </w:tabs>
        <w:rPr>
          <w:i/>
          <w:iCs/>
          <w:position w:val="10"/>
        </w:rPr>
      </w:pPr>
      <w:r>
        <w:t>120 M-88s.</w:t>
      </w:r>
      <w:r>
        <w:rPr>
          <w:i/>
          <w:iCs/>
          <w:position w:val="10"/>
        </w:rPr>
        <w:t>[21][26][27][28][16][29]</w:t>
      </w:r>
    </w:p>
    <w:p w:rsidR="00E36B6F" w:rsidRDefault="004C5920">
      <w:pPr>
        <w:pStyle w:val="a3"/>
        <w:rPr>
          <w:position w:val="10"/>
        </w:rPr>
      </w:pPr>
      <w:r>
        <w:t>По мнению следователей, машинная бомба состояла из четырёх отдельных взрывных компонентов, которые в совокупном действии должны были являться одной большой бомбой.</w:t>
      </w:r>
      <w:r>
        <w:rPr>
          <w:position w:val="10"/>
        </w:rPr>
        <w:t>[30]</w:t>
      </w:r>
      <w:r>
        <w:t xml:space="preserve"> Взрыв-пакеты должны были начать запуск устройства и поджечь бензин.</w:t>
      </w:r>
      <w:r>
        <w:rPr>
          <w:position w:val="10"/>
        </w:rPr>
        <w:t>[30]</w:t>
      </w:r>
      <w:r>
        <w:t xml:space="preserve"> Это должно было вызвать взрыв, который бы захватил пропан и удобрение. Мобильный телефон и наружные часы, обнаруженные в машине могли быть отдельные часовыми устройствами запуска взрывного устройства. Изготовитель бомбы неверно предположил, что удобрение на смеси мочевины и сахара будет работать, как на нитрате аммония, который использовался в теракте в Оклахома-Сити.</w:t>
      </w:r>
      <w:r>
        <w:rPr>
          <w:position w:val="10"/>
        </w:rPr>
        <w:t>[30]</w:t>
      </w:r>
    </w:p>
    <w:p w:rsidR="00E36B6F" w:rsidRDefault="004C5920">
      <w:pPr>
        <w:pStyle w:val="a3"/>
        <w:rPr>
          <w:position w:val="10"/>
        </w:rPr>
      </w:pPr>
      <w:r>
        <w:t>Из-за неправильного запала самодельное взрывное устройство не сработало, как ожидалось.</w:t>
      </w:r>
      <w:r>
        <w:rPr>
          <w:position w:val="10"/>
        </w:rPr>
        <w:t>[3]</w:t>
      </w:r>
      <w:r>
        <w:t xml:space="preserve"> Комиссар полиции Нью-Йорка Келли Рэймонд сообщил, что если бы взрыв произошёл, то машину бы разорвало напополам и взрыв привёл бы к значительным последствиям.</w:t>
      </w:r>
      <w:r>
        <w:rPr>
          <w:position w:val="10"/>
        </w:rPr>
        <w:t>[3][31]</w:t>
      </w:r>
      <w:r>
        <w:t xml:space="preserve"> По сообщению полиции бомба могла бы также выстрелить шрапнелью, убив и ранив множество людей.</w:t>
      </w:r>
      <w:r>
        <w:rPr>
          <w:position w:val="10"/>
        </w:rPr>
        <w:t>[21][32]</w:t>
      </w:r>
    </w:p>
    <w:p w:rsidR="00E36B6F" w:rsidRDefault="004C5920">
      <w:pPr>
        <w:pStyle w:val="21"/>
        <w:pageBreakBefore/>
        <w:numPr>
          <w:ilvl w:val="0"/>
          <w:numId w:val="0"/>
        </w:numPr>
      </w:pPr>
      <w:r>
        <w:t xml:space="preserve">2. Расследование </w:t>
      </w:r>
    </w:p>
    <w:p w:rsidR="00E36B6F" w:rsidRDefault="004C5920">
      <w:pPr>
        <w:pStyle w:val="a3"/>
        <w:rPr>
          <w:position w:val="10"/>
        </w:rPr>
      </w:pPr>
      <w:r>
        <w:t>Вскоре после обнаружения бомбы полиция стала разыскивать мужчину, который был заснят на камеры слежения меняющим рубашку на аллее Шуберта (которая расположены между 44-й и 45-й улицами, к западу от Бродвея) и смотрел через плечо на место, где была припаркована машина.</w:t>
      </w:r>
      <w:r>
        <w:rPr>
          <w:position w:val="10"/>
        </w:rPr>
        <w:t>[21][28][33][34]</w:t>
      </w:r>
      <w:r>
        <w:t xml:space="preserve"> Однако к 4 мая полиция перестала им интересоваться.</w:t>
      </w:r>
      <w:r>
        <w:rPr>
          <w:position w:val="10"/>
        </w:rPr>
        <w:t>[35]</w:t>
      </w:r>
      <w:r>
        <w:t xml:space="preserve"> Следователи также искали другого мужчину, который был запечатлён на видео бегущим на север по Бродвею от места неудавшегося теракта.</w:t>
      </w:r>
      <w:r>
        <w:rPr>
          <w:position w:val="10"/>
        </w:rPr>
        <w:t>[21]</w:t>
      </w:r>
    </w:p>
    <w:p w:rsidR="00E36B6F" w:rsidRDefault="004C5920">
      <w:pPr>
        <w:pStyle w:val="a3"/>
        <w:rPr>
          <w:position w:val="10"/>
        </w:rPr>
      </w:pPr>
      <w:r>
        <w:t>На ранних стадиях расследования рассматривалось несколько версий. Рэймонд Келли отмечал возможность одиночного терроризма: «Террористический акт не обязательно должен управляться организацией, один человек может сделать это сам.»</w:t>
      </w:r>
      <w:r>
        <w:rPr>
          <w:position w:val="10"/>
        </w:rPr>
        <w:t>[33]</w:t>
      </w:r>
      <w:r>
        <w:t xml:space="preserve"> Полиция также рассматривала вариант, что бомба установлена в соответствии с описанием пророка Мухаммеда в эпизоде «200» мультсериала «Южный парк», так как штаб-квартира компании Viacomкоторая выпускает «Южный парк» находится рядом с местом парковки автомобиля.</w:t>
      </w:r>
      <w:r>
        <w:rPr>
          <w:position w:val="10"/>
        </w:rPr>
        <w:t>[36][37]</w:t>
      </w:r>
      <w:r>
        <w:t xml:space="preserve"> Следователи также обратили внимание на сходство между взрывным устройством на Таймс-сквер и двумя устройствами, использованными в Лондоне у ночного клуба Tiger Tiger в попытке теракта, организованной аль-Кайедой</w:t>
      </w:r>
      <w:r>
        <w:rPr>
          <w:position w:val="10"/>
        </w:rPr>
        <w:t>[37][38]</w:t>
      </w:r>
      <w:r>
        <w:t xml:space="preserve"> Представитель департамента полиции Нью-Йорка заявлял: «Вы можете найти сходства среди разных нападений, но на настоящий момент у нас нет ничего, что бы подтверждало эту связь».</w:t>
      </w:r>
      <w:r>
        <w:rPr>
          <w:position w:val="10"/>
        </w:rPr>
        <w:t>[39]</w:t>
      </w:r>
    </w:p>
    <w:p w:rsidR="00E36B6F" w:rsidRDefault="004C5920">
      <w:pPr>
        <w:pStyle w:val="31"/>
        <w:numPr>
          <w:ilvl w:val="0"/>
          <w:numId w:val="0"/>
        </w:numPr>
      </w:pPr>
      <w:r>
        <w:t>2.1. Исследование автомобиля</w:t>
      </w:r>
    </w:p>
    <w:p w:rsidR="00E36B6F" w:rsidRDefault="004C5920">
      <w:pPr>
        <w:pStyle w:val="a3"/>
        <w:rPr>
          <w:position w:val="10"/>
        </w:rPr>
      </w:pPr>
      <w:r>
        <w:t>Следователи изучали автомобиль вначале в судебном центре в Джаймейке (Куинс) (en: Jamaica, Queens), на наличие волокон, отпечатков пальцев, волос, образцов ДНК и попытались отследить, где были приобретены материалы для бомбы.</w:t>
      </w:r>
      <w:r>
        <w:rPr>
          <w:position w:val="10"/>
        </w:rPr>
        <w:t>[28]</w:t>
      </w:r>
      <w:r>
        <w:t xml:space="preserve"> Комиссар Келли сообщил, что бомба изготовлена из общедоступных компонентов.</w:t>
      </w:r>
      <w:r>
        <w:rPr>
          <w:position w:val="10"/>
        </w:rPr>
        <w:t>[27][33]</w:t>
      </w:r>
      <w:r>
        <w:t xml:space="preserve"> В покупке материалов для взрывного устройства участвовало ещё не менее трёх человек помимо Шахзада.</w:t>
      </w:r>
      <w:r>
        <w:rPr>
          <w:position w:val="10"/>
        </w:rPr>
        <w:t>[40]</w:t>
      </w:r>
      <w:r>
        <w:t xml:space="preserve"> Автомобиль Nissan Pathfinder и компоненты бомбы были доставлены в лабораторию ФБР в Куантико (Виргиния) (en:Quantico, Virginia) для анализа.</w:t>
      </w:r>
      <w:r>
        <w:rPr>
          <w:position w:val="10"/>
        </w:rPr>
        <w:t>[28][41]</w:t>
      </w:r>
    </w:p>
    <w:p w:rsidR="00E36B6F" w:rsidRDefault="004C5920">
      <w:pPr>
        <w:pStyle w:val="a3"/>
        <w:rPr>
          <w:position w:val="10"/>
        </w:rPr>
      </w:pPr>
      <w:r>
        <w:t>Табличка с идентификационным номер транспортного средства была снята с машины, но полиция смогла прочесть его с нижней части моторного блока.</w:t>
      </w:r>
      <w:r>
        <w:rPr>
          <w:position w:val="10"/>
        </w:rPr>
        <w:t>[28][29][42]</w:t>
      </w:r>
      <w:r>
        <w:t xml:space="preserve"> Это привело следователей к последнему зарегистрированному владельцу внедорожника — студентке колледжа, которая продала автомобиль Шахзаду.</w:t>
      </w:r>
      <w:r>
        <w:rPr>
          <w:position w:val="10"/>
        </w:rPr>
        <w:t>[28]</w:t>
      </w:r>
      <w:r>
        <w:t xml:space="preserve"> Затем сотрудники правоохранительных органов получили одноразовый номер мобильного телефона Шахзада с мобильного телефона продавщицы машины и проверили его по базам данных.</w:t>
      </w:r>
      <w:r>
        <w:rPr>
          <w:position w:val="10"/>
        </w:rPr>
        <w:t>[40][43][44][16]</w:t>
      </w:r>
      <w:r>
        <w:t xml:space="preserve"> Они определили, что этот номер использовался для исходящих и входящих звонков на и с пакистанского номера телефона, который принадлежал Шахзаду.</w:t>
      </w:r>
      <w:r>
        <w:rPr>
          <w:position w:val="10"/>
        </w:rPr>
        <w:t>[44]</w:t>
      </w:r>
      <w:r>
        <w:t xml:space="preserve"> Также этот телефон использовался для звонка в магазин фейерверков в Пенсильвании.</w:t>
      </w:r>
      <w:r>
        <w:rPr>
          <w:position w:val="10"/>
        </w:rPr>
        <w:t>[29]</w:t>
      </w:r>
      <w:r>
        <w:t xml:space="preserve"> Следователи также отследили адрес его электронной почты с адреса, который он использовал для связи с продавщицей машины.</w:t>
      </w:r>
      <w:r>
        <w:rPr>
          <w:position w:val="10"/>
        </w:rPr>
        <w:t>[43][45]</w:t>
      </w:r>
    </w:p>
    <w:p w:rsidR="00E36B6F" w:rsidRDefault="004C5920">
      <w:pPr>
        <w:pStyle w:val="a3"/>
        <w:rPr>
          <w:position w:val="10"/>
        </w:rPr>
      </w:pPr>
      <w:r>
        <w:t>Среди ключей, обнаруженных в автомобиле Nissan Pathfinder, был ключ от дома Шахзада в Коннектикуте и от одной из его машин — чёрного Isuzu Rodeo 1998 года выпуска.</w:t>
      </w:r>
      <w:r>
        <w:rPr>
          <w:position w:val="10"/>
        </w:rPr>
        <w:t>[29][46]</w:t>
      </w:r>
      <w:r>
        <w:t xml:space="preserve"> Намереваясь использовать Isuzu, как машину для ухода, Шахзад оставил её в восьми кварталах от Таймс-сквер, однако забыл ключи от неё и поехал домой на поезде. На следующий день он вернулся за Isuzu со вторым ключом.</w:t>
      </w:r>
      <w:r>
        <w:rPr>
          <w:position w:val="10"/>
        </w:rPr>
        <w:t>[47]</w:t>
      </w:r>
    </w:p>
    <w:p w:rsidR="00E36B6F" w:rsidRDefault="004C5920">
      <w:pPr>
        <w:pStyle w:val="a3"/>
        <w:rPr>
          <w:position w:val="10"/>
        </w:rPr>
      </w:pPr>
      <w:r>
        <w:t>Автомобильный номер на автомобиле Pathfinder не совпадал с данными регистрации, он был снят с пикапа Ford F-150, находящегося на ремонте в Стретфорде (Коннектикут) (en:Stratford, Connecticut). С владельцем номера связались, однако выяснилось, что он не имел причастности к попытке теракта.</w:t>
      </w:r>
      <w:r>
        <w:rPr>
          <w:position w:val="10"/>
        </w:rPr>
        <w:t>[3]</w:t>
      </w:r>
    </w:p>
    <w:p w:rsidR="00E36B6F" w:rsidRDefault="004C5920">
      <w:pPr>
        <w:pStyle w:val="a3"/>
        <w:rPr>
          <w:position w:val="10"/>
        </w:rPr>
      </w:pPr>
      <w:r>
        <w:t>Чтобы определить, где автомобиль въехал на Манхеттен, сотрудниками правоохранительных органов были просмотрены записи с 82 городских камер, установленных от 34-й до 51-й улицы, между 6-й авеню (авеню Америк) и 8-й авеню, а также камер частных компаний и туристов для дополнительной информации.</w:t>
      </w:r>
      <w:r>
        <w:rPr>
          <w:position w:val="10"/>
        </w:rPr>
        <w:t>[3][41]</w:t>
      </w:r>
      <w:r>
        <w:t xml:space="preserve"> После ареста Шахзада на записи видеонаблюдения были обнаружены изображения Шахзада, идущего по аллее Шуберта в белой бейсболке чуть позже, чем был обнаружен дымящийся внедорожник.</w:t>
      </w:r>
      <w:r>
        <w:rPr>
          <w:position w:val="10"/>
        </w:rPr>
        <w:t>[48]</w:t>
      </w:r>
    </w:p>
    <w:p w:rsidR="00E36B6F" w:rsidRDefault="004C5920">
      <w:pPr>
        <w:pStyle w:val="31"/>
        <w:numPr>
          <w:ilvl w:val="0"/>
          <w:numId w:val="0"/>
        </w:numPr>
      </w:pPr>
      <w:r>
        <w:t>2.2. Локальные и международные связи</w:t>
      </w:r>
    </w:p>
    <w:p w:rsidR="00E36B6F" w:rsidRDefault="004C5920">
      <w:pPr>
        <w:pStyle w:val="a3"/>
        <w:rPr>
          <w:position w:val="10"/>
        </w:rPr>
      </w:pPr>
      <w:r>
        <w:t>3 мая к расследованию приступил руководимый ФБР en:Joint Terrorism Task Force, так как стало больше известно о вероятных международных связях с данной попыткой теракта.</w:t>
      </w:r>
      <w:r>
        <w:rPr>
          <w:position w:val="10"/>
        </w:rPr>
        <w:t>[21]</w:t>
      </w:r>
      <w:r>
        <w:t xml:space="preserve"> Шахзад находился в правительственном списке наблюдения с 1999 года, так как он ввозил в США большие наличные суммы денег (приблизительно 82 500 долларов США) с увеличением ввозимой суммы примерно на 20 000 долларов США с января 1999 по апрель 2008 года.</w:t>
      </w:r>
      <w:r>
        <w:rPr>
          <w:position w:val="10"/>
        </w:rPr>
        <w:t>[49][50]</w:t>
      </w:r>
    </w:p>
    <w:p w:rsidR="00E36B6F" w:rsidRDefault="004C5920">
      <w:pPr>
        <w:pStyle w:val="a3"/>
        <w:rPr>
          <w:position w:val="10"/>
        </w:rPr>
      </w:pPr>
      <w:r>
        <w:t>Просмотр списка телефонных звонков Шахзада показал, что он принимал звонки из Пакистана до и после того, как приобрёл Nissan Pathfinder, что укрепило мнение следователей о том, что он действовал сообща с людьми из зарубежья.</w:t>
      </w:r>
      <w:r>
        <w:rPr>
          <w:position w:val="10"/>
        </w:rPr>
        <w:t>[43][29]</w:t>
      </w:r>
    </w:p>
    <w:p w:rsidR="00E36B6F" w:rsidRDefault="004C5920">
      <w:pPr>
        <w:pStyle w:val="a3"/>
        <w:rPr>
          <w:position w:val="10"/>
        </w:rPr>
      </w:pPr>
      <w:r>
        <w:t>Согласно The Wall Street Journal Шахзад проходил тренировки пакистанского Талибана по производству взрывных устройств.</w:t>
      </w:r>
      <w:r>
        <w:rPr>
          <w:position w:val="10"/>
        </w:rPr>
        <w:t>[51]</w:t>
      </w:r>
      <w:r>
        <w:t xml:space="preserve"> 6 мая газета The New York Times, цитируя различных официальных лиц, написала, что очевидна связь Шахзада с движением Талибан.</w:t>
      </w:r>
      <w:r>
        <w:rPr>
          <w:position w:val="10"/>
        </w:rPr>
        <w:t>[52]</w:t>
      </w:r>
    </w:p>
    <w:p w:rsidR="00E36B6F" w:rsidRDefault="004C5920">
      <w:pPr>
        <w:pStyle w:val="a3"/>
        <w:rPr>
          <w:position w:val="10"/>
        </w:rPr>
      </w:pPr>
      <w:r>
        <w:t>Правоохранительные органы США начали искать курьера, который помогал доставлять Шахзаду деньги для финансирования теракта.</w:t>
      </w:r>
      <w:r>
        <w:rPr>
          <w:position w:val="10"/>
        </w:rPr>
        <w:t>[53]</w:t>
      </w:r>
      <w:r>
        <w:t xml:space="preserve"> Нет записей о том, чтобы Шахзад работал после возвращения в США, однако он снимал квартиру за 1150 долларов в месяц, за которую он исправно платил, приобрёл материалы для изготовления бомбы приблизительно на 2000 долларов, заплатил наличными 1300 долларов за Nissan Pathfinder, купил за наличные билет на самолёт за 800 долларов, а также приобрёл карабин за 400 долларов.</w:t>
      </w:r>
      <w:r>
        <w:rPr>
          <w:position w:val="10"/>
        </w:rPr>
        <w:t>[54]</w:t>
      </w:r>
    </w:p>
    <w:p w:rsidR="00E36B6F" w:rsidRDefault="004C5920">
      <w:pPr>
        <w:pStyle w:val="a3"/>
        <w:rPr>
          <w:position w:val="10"/>
        </w:rPr>
      </w:pPr>
      <w:r>
        <w:t>13 мая следователи задержали в северо-восточных Штатах троих пакистанцев. Двое — кузены, жившие в доме в Уотертауне (en:Watertown, Massachusetts) — работник автозаправочной станции в Афтаб Али Хан (27 лет, собирался улететь в Пакистан в день ареста, его виза была просрочена шесть месяцев) и таксист Пир Хан (43 года). Оба отрицали, что знают Шахзада, однако в результате обыска в их доме среди принадлежностей Афтаба Али Хана был найден конверт с фамилией Шахзада и телефонным номером, имя Шахзада и номер были также записаны в памяти мобильного телефона, предположительно принадлежавшего Афтаб Али Хану. Третьим задержанным был компьютерный программист Мохаммад Шафик Рахман (33 года), проживающий в Саут-Портленде (en:South Portland, Maine), который знал в прошлом Шахзада, несколькими годами ранее живший в Коннектикуте и переехавший в штат Мэн приблизительно в 2008 году.</w:t>
      </w:r>
      <w:r>
        <w:rPr>
          <w:position w:val="10"/>
        </w:rPr>
        <w:t>[55][56][57][58]</w:t>
      </w:r>
      <w:r>
        <w:t xml:space="preserve"> Причины задержания были миграционные нарушения, а не уголовные преступления.</w:t>
      </w:r>
      <w:r>
        <w:rPr>
          <w:position w:val="10"/>
        </w:rPr>
        <w:t>[59]</w:t>
      </w:r>
      <w:r>
        <w:t xml:space="preserve"> ФБР также руководило поисками на автозаправочных станциях в близлежащих городах — Бруклине (Массачусетс) (Brookline), Камдене (Нью-Джерси) (Camden), Черри-Хилл (Нью-Джерси) (en:Cherry Hill, New Jersey), Центерич (Нью-Йорк) (Centereach), Ширли (Нью-Йорк) (en:Shirley, New York), на Лонг-Айленде.</w:t>
      </w:r>
      <w:r>
        <w:rPr>
          <w:position w:val="10"/>
        </w:rPr>
        <w:t>[60][60][61]</w:t>
      </w:r>
      <w:r>
        <w:t xml:space="preserve"> Эрик Холдер сообщал, что перечисление данными людьми денег Шахзаду через международную систему перевода денег (известную как «хавала») очевидно, однако не известно, были ли они осведомлены о попытке теракта.</w:t>
      </w:r>
      <w:r>
        <w:rPr>
          <w:position w:val="10"/>
        </w:rPr>
        <w:t>[62][63][64]</w:t>
      </w:r>
    </w:p>
    <w:p w:rsidR="00E36B6F" w:rsidRDefault="004C592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Suspicious car leads to closure of Times Square  (англ.). CNN (2 мая 2010).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Car bomb found in New York's Times Square  (англ.). BBC.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Baker Al, Rashbaum William K.</w:t>
      </w:r>
      <w:r>
        <w:t xml:space="preserve"> Police Find Car Bomb in Times Square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Crude car bomb found in Times Square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William K. Rashbaum, Mark Mazzetti, Peter Baker.</w:t>
      </w:r>
      <w:r>
        <w:t xml:space="preserve"> Arrests in Pakistan Widen Bombing Case  (англ.). New York Times.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CNN Wire Staff.</w:t>
      </w:r>
      <w:r>
        <w:t xml:space="preserve"> Times Square suspect had explosives training, documents say  (англ.). CNN (4 мая 2010).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Was The Times Square Bombing Coverage Wholly Accurate?  (англ.) (7 мая 2010).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Faisal Shahzad Had Contact With Anwar Awlaki, Taliban, and Mumbai Massacre Mastermind, Officials Say – ABC News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Joseph Berger.</w:t>
      </w:r>
      <w:r>
        <w:t xml:space="preserve"> Pakistani Taliban Behind Times Sq. Plot, Holder Says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Kathleen Hennessey, Los Angeles Times.</w:t>
      </w:r>
      <w:r>
        <w:t xml:space="preserve"> N.Y. bomber has al Qaeda tie, White House says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Andrew Clark in New York and Declan Walsh in Islamabad</w:t>
      </w:r>
      <w:r>
        <w:t xml:space="preserve"> Times Square bomb: We will not be cowed, says Barack Obama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Clinton warns Pakistan of terror consequences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Options studied for a possible Pakistan strike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T-Shirt Vendor Takes On New Persona: Reluctant Hero of Times Square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Times Square bomb hero speaks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Times Square Bomb Attempt (May 1, 2010) – The New York Times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Heroic Times Square T-shirt vendor Lance Orton just 'an average guy'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Bomb Scare in Times Square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Police defuse car bomb in Times Square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US studies bomb evidence from New York's Times Square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U.S. citizen from Pakistan arrested in Times Square bomb case. Washingtonpost.com.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Tom Hays and Colleen Long (AP).</w:t>
      </w:r>
      <w:r>
        <w:t xml:space="preserve"> The Associated Press: Man held in NYC car bomb attack to appear in court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3 cops, street vendor stop Times Square car bomb from detonating; Gas, clock found inside car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Cops stop Times Square car bomb from detonating; Robot finds gun powder, wires in car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Judd Hollander.</w:t>
      </w:r>
      <w:r>
        <w:t xml:space="preserve"> The Stage / News / Broadway theatres forced to delay shows due to bomb scare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Evan Perez.</w:t>
      </w:r>
      <w:r>
        <w:t xml:space="preserve"> Man in Custody in Car Bomb-Inquiry - WSJ.com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Alison Gendar, Rocco Parascandola, Helen Kennedy.. NYPD hunting suspect caught on security cameras who fled from Times Square car bomb scene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CNN Wire Staff.</w:t>
      </w:r>
      <w:r>
        <w:t xml:space="preserve"> Times Square bomb suspect arrested 'at last second' - CNN.com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Complaint; U.S. v Faisal Shahzad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Winter, Jana</w:t>
      </w:r>
      <w:r>
        <w:t xml:space="preserve"> Anatomy of a Bomb: An Inexpensive and Deadly Mishmash of Ingredients  (англ.). FOXNews.com.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Jana Winter.</w:t>
      </w:r>
      <w:r>
        <w:t xml:space="preserve"> Anatomy of a Bomb: An Inexpensive and Deadly Mishmash of Ingredients  (англ.). FOXNews.com.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Times Square Car Bomb Suspect Due In Court.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Peter Fowler.</w:t>
      </w:r>
      <w:r>
        <w:t xml:space="preserve"> NYPD Looking For White Male Over Attempted Times Square Bombing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NYPD Releases Times Square Surveillance Video. YouTube.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Stonington, Joel</w:t>
      </w:r>
      <w:r>
        <w:t xml:space="preserve"> Reprieve for Man in the Red Shirt - WSJ.com  (англ.). Online.wsj.com.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Ошибка цитированияНеверный тег &lt;ref&gt;; для сносок nyt05-03-10 не указан текст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Nick Allen, Gordon Rayner.</w:t>
      </w:r>
      <w:r>
        <w:t xml:space="preserve"> Times Square car bomb: police investigate South Park link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Hunt for bomber who targeted the heart of New York – Americas, World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Michael M. Grybaum, William K. Rashbaum, Al Baker.. Owner of S.U.V. Holding Bomb Material Is Located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Faisal Shahzad, Times Square bomb plot suspect, just 'minutes' away from Dubai escape before arrest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Ошибка цитированияНеверный тег &lt;ref&gt;; для сносок nytimes3 не указан текст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How car-buff NYPD Detective John Wright got Times Square car bomb probe in gear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Barrett, Devlin</w:t>
      </w:r>
      <w:r>
        <w:t xml:space="preserve"> Investigators' Race to Track Clues in Bombing - WSJ.com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Jim Dwyer.</w:t>
      </w:r>
      <w:r>
        <w:t xml:space="preserve"> About New York – A Suspect Leaves Clues at Every Turn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Faisal Shahzad: How easily can a bomber buy a car anonymously?.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Faisal Shahzad: Where Is the Black SUV?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Colleen Long.. Official: NYC suspect did dry run before car bomb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CNN Wire Staff.</w:t>
      </w:r>
      <w:r>
        <w:t xml:space="preserve"> Day before bombing, Shahzad made a dry run in Manhattan, source says - CNN.com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Faisal Shahzad on Homeland Security List Since 1999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Yochi J. Dreazen.</w:t>
      </w:r>
      <w:r>
        <w:t xml:space="preserve"> Suspect Says He Was Inspired by Imam's Writings - WSJ.com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Taliban's suicide-bomb trainer tutored NYK bombing suspect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Evidence Mounts for Taliban Role in Car Bomb Plot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Mail Foreign Service.</w:t>
      </w:r>
      <w:r>
        <w:t xml:space="preserve"> Investigators seek terror links and financial backer of failed Times Square bomber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Pia Malbran.</w:t>
      </w:r>
      <w:r>
        <w:t xml:space="preserve"> Faisal Shahzad's Money Mystery – CBS News Investigates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Maine detainee knew Shahzad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Lawyer links Mass. man, Shahzad – The Boston Globe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William K. Rashbaum.</w:t>
      </w:r>
      <w:r>
        <w:t xml:space="preserve"> U.S. Outlines Moves After Bomb Suspect’s Arrest  (англ.). NYTimes.com.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William K. Rashbaum.</w:t>
      </w:r>
      <w:r>
        <w:t xml:space="preserve"> Men Tied to Times Square Bomb Suspect Didn’t Stand Out  (англ.). NYTimes.com.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Adrian Walker.</w:t>
      </w:r>
      <w:r>
        <w:t xml:space="preserve"> Authorities search home, gas station, arrest 2 in NYC bomb probe – – The Boston Globe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William K. Rashbaum.. 3 in Custody After Raids in Times Sq. Bomb Case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3 Pakistanis arrested in Times Square bomb probe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Money transfer network in terror case leaves no paper trail – The Boston Globe  (англ.). Boston.com.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Jonathan Saltzman.</w:t>
      </w:r>
      <w:r>
        <w:t xml:space="preserve"> Detainee case questions grow  (англ.). </w:t>
      </w:r>
    </w:p>
    <w:p w:rsidR="00E36B6F" w:rsidRDefault="004C5920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Lawyer links Mass. man, Shahzad – The Boston Globe  (англ.). </w:t>
      </w:r>
    </w:p>
    <w:p w:rsidR="00E36B6F" w:rsidRDefault="004C5920">
      <w:pPr>
        <w:pStyle w:val="a3"/>
        <w:spacing w:after="0"/>
      </w:pPr>
      <w:r>
        <w:t>Источник: http://ru.wikipedia.org/wiki/Попытка_теракта_на_Таймс-сквер</w:t>
      </w:r>
      <w:bookmarkStart w:id="0" w:name="_GoBack"/>
      <w:bookmarkEnd w:id="0"/>
    </w:p>
    <w:sectPr w:rsidR="00E36B6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5920"/>
    <w:rsid w:val="00373E13"/>
    <w:rsid w:val="004C5920"/>
    <w:rsid w:val="00E3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5FFF6-BB57-4770-A46B-36DCBC7E1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4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4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4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2712</Words>
  <Characters>15465</Characters>
  <Application>Microsoft Office Word</Application>
  <DocSecurity>0</DocSecurity>
  <Lines>128</Lines>
  <Paragraphs>36</Paragraphs>
  <ScaleCrop>false</ScaleCrop>
  <Company>diakov.net</Company>
  <LinksUpToDate>false</LinksUpToDate>
  <CharactersWithSpaces>18141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2014-08-19T21:02:00Z</dcterms:created>
  <dcterms:modified xsi:type="dcterms:W3CDTF">2014-08-19T21:02:00Z</dcterms:modified>
</cp:coreProperties>
</file>