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0B83" w:rsidRDefault="00496973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Предыстория</w:t>
      </w:r>
      <w:r>
        <w:br/>
      </w:r>
      <w:r>
        <w:rPr>
          <w:b/>
          <w:bCs/>
        </w:rPr>
        <w:t>2 Подготовка к осаде</w:t>
      </w:r>
      <w:r>
        <w:br/>
      </w:r>
      <w:r>
        <w:rPr>
          <w:b/>
          <w:bCs/>
        </w:rPr>
        <w:t xml:space="preserve">3 Осада </w:t>
      </w:r>
      <w:r>
        <w:rPr>
          <w:b/>
          <w:bCs/>
        </w:rPr>
        <w:br/>
        <w:t>3.1 Установление блокады</w:t>
      </w:r>
      <w:r>
        <w:rPr>
          <w:b/>
          <w:bCs/>
        </w:rPr>
        <w:br/>
        <w:t>3.2 Стычки</w:t>
      </w:r>
      <w:r>
        <w:rPr>
          <w:b/>
          <w:bCs/>
        </w:rPr>
        <w:br/>
        <w:t>3.3 Передвижения техасских войск</w:t>
      </w:r>
      <w:r>
        <w:rPr>
          <w:b/>
          <w:bCs/>
        </w:rPr>
        <w:br/>
        <w:t>3.4 Подготовка к штурму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4 Штурм миссии </w:t>
      </w:r>
      <w:r>
        <w:rPr>
          <w:b/>
          <w:bCs/>
        </w:rPr>
        <w:br/>
        <w:t>4.1 Бой за стенами</w:t>
      </w:r>
      <w:r>
        <w:rPr>
          <w:b/>
          <w:bCs/>
        </w:rPr>
        <w:br/>
        <w:t>4.2 Сражение внутри стен</w:t>
      </w:r>
      <w:r>
        <w:rPr>
          <w:b/>
          <w:bCs/>
        </w:rPr>
        <w:br/>
      </w:r>
      <w:r>
        <w:br/>
      </w:r>
      <w:r>
        <w:rPr>
          <w:b/>
          <w:bCs/>
        </w:rPr>
        <w:t xml:space="preserve">5 После битвы </w:t>
      </w:r>
      <w:r>
        <w:rPr>
          <w:b/>
          <w:bCs/>
        </w:rPr>
        <w:br/>
        <w:t>5.1 Потери</w:t>
      </w:r>
      <w:r>
        <w:rPr>
          <w:b/>
          <w:bCs/>
        </w:rPr>
        <w:br/>
        <w:t>5.2 Выжившие техасцы</w:t>
      </w:r>
      <w:r>
        <w:rPr>
          <w:b/>
          <w:bCs/>
        </w:rPr>
        <w:br/>
        <w:t>5.3 Воздействие на революцию</w:t>
      </w:r>
      <w:r>
        <w:rPr>
          <w:b/>
          <w:bCs/>
        </w:rPr>
        <w:br/>
      </w:r>
      <w:r>
        <w:br/>
      </w:r>
      <w:r>
        <w:rPr>
          <w:b/>
          <w:bCs/>
        </w:rPr>
        <w:t>6 Память</w:t>
      </w:r>
      <w:r>
        <w:br/>
      </w:r>
      <w:r>
        <w:rPr>
          <w:b/>
          <w:bCs/>
        </w:rPr>
        <w:t>7 Комментарии</w:t>
      </w:r>
      <w:r>
        <w:br/>
      </w:r>
      <w:r>
        <w:rPr>
          <w:b/>
          <w:bCs/>
        </w:rPr>
        <w:t>Список литературы</w:t>
      </w:r>
    </w:p>
    <w:p w:rsidR="006A0B83" w:rsidRDefault="00496973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6A0B83" w:rsidRDefault="00496973">
      <w:pPr>
        <w:pStyle w:val="a3"/>
      </w:pPr>
      <w:r>
        <w:t>Битва за Аламо (англ. Battle of the Alamo, исп. Batalla de El Álamo, 23 февраля — 6 марта 1836) стала наиболее известной битвой Техасской революции. После того, как повстанческая армия техасских поселенцев[~ 1] и авантюристов, прибывших из Соединённых Штатов, выдворила все мексиканские войска из Мексиканского Техаса, президент Мексики Антонио Лопес де Санта-Анна возглавил вторжение, стремясь вернуть контроль над областью. 23 февраля мексиканские войска вошли в Бехар и осадили техасский гарнизон в миссии Аламо.</w:t>
      </w:r>
    </w:p>
    <w:p w:rsidR="006A0B83" w:rsidRDefault="00496973">
      <w:pPr>
        <w:pStyle w:val="a3"/>
      </w:pPr>
      <w:r>
        <w:t>Ранним утром 6 марта мексиканская армия пошла на штурм Аламо. Техасцы (численность которых неизвестна) отразили две атаки, но не смогли отбить третью. Когда мексиканцы взобрались на стены, большая часть техасских солдат отступила к двухэтажному каменному зданию</w:t>
      </w:r>
      <w:r>
        <w:rPr>
          <w:position w:val="10"/>
        </w:rPr>
        <w:t>[1]</w:t>
      </w:r>
      <w:r>
        <w:t xml:space="preserve"> или к часовне. Несколько мелких изолированных групп повстанцев, которые не успели достичь казарм и пытались спастись бегством, были истреблены за стенами ждавшей их мексиканской кавалерией. Мексиканские солдаты брали с боем комнату за комнатой и вскоре установили контроль над Аламо. Пять или семь техасцев сдались, но были незамедлительно казнены по приказу Санта-Анны. Большинство очевидцев события оценивают количество убитых техасцев в диапазоне от 182 до 257 человек, в то время как большинство историков оценивает мексиканские потери в 400—600 ранеными и убитыми. Из всех бойцов техасского гарнизона, участвовавших в битве, выжили только два человека. Мексиканцы пощадили жизнь рабу Джо и дезертиру мексиканской армии Бригидо Герреро, сумевшего убедить солдат, что он находился в заключении. Женщины и дети, прежде всего, члены семей техасских солдат, были допрошены Санта-Анной и затем отпущены.</w:t>
      </w:r>
    </w:p>
    <w:p w:rsidR="006A0B83" w:rsidRDefault="00496973">
      <w:pPr>
        <w:pStyle w:val="a3"/>
      </w:pPr>
      <w:r>
        <w:t>По приказу Санта-Анны трое из выживших были посланы в Гонсалес, чтобы донести известие о разгроме техасцев. После получения новости Сэм Хьюстон, командующий техасской армией, отдал приказ к отступлению. Множество граждан (включая членов техасского правительства) бежало от мексиканской армии на восток (событие, известное под названием Бедовой дороги). Новости о разгроме в Аламо побудили многих техасских колонистов присоединиться к армии Хьюстона. В полдень 21 апреля техасская армия атаковала силы Санта-Анны в битве при Сан-Хасинто. Во время сражения многие техасцы кричали: «Помни Аламо!». Санта-Анна был захвачен в плен и был вынужден отдать приказ о выводе своих войск из Техаса, тем самым покончив с мексиканским контролем над областью, которая впоследствии превратилась в Техасскую Республику.</w:t>
      </w:r>
    </w:p>
    <w:p w:rsidR="006A0B83" w:rsidRDefault="00496973">
      <w:pPr>
        <w:pStyle w:val="a3"/>
      </w:pPr>
      <w:r>
        <w:t>24 марта начал составляться список техасцев, павших в битве за Аламо. Первое исследование о битве было опубликовано в 1843 году, но серьёзное изучение битвы началось только в 1931 году с опубликования диссертации Амелии У. Уильямс, в которой делалась попытка установить личности всех техасцев, погибших в Аламо. Первая полноформатная нехудожественная историческая книга о битве была опубликована в 1948 году. На экране битва впервые появилась в 1911 году в немом фильме «Бессмертный Аламо», с этого времени вышло множество других кинопостановок, включая и фильм снятый Джоном Уэйном. Церковь в Аламо была утверждена официальной часовней штата Техас, должность постоянных смотрителей возложили на «дочерей республики Техас».</w:t>
      </w:r>
    </w:p>
    <w:p w:rsidR="006A0B83" w:rsidRDefault="00496973">
      <w:pPr>
        <w:pStyle w:val="21"/>
        <w:pageBreakBefore/>
        <w:numPr>
          <w:ilvl w:val="0"/>
          <w:numId w:val="0"/>
        </w:numPr>
      </w:pPr>
      <w:r>
        <w:t>1. Предыстория</w:t>
      </w:r>
    </w:p>
    <w:p w:rsidR="006A0B83" w:rsidRDefault="00496973">
      <w:pPr>
        <w:pStyle w:val="a3"/>
      </w:pPr>
      <w:r>
        <w:t>План Аламо.</w:t>
      </w:r>
      <w:r>
        <w:br/>
        <w:t>Схема 1836 года. Часть официального мексиканского рапорта о захвате Аламо.</w:t>
      </w:r>
    </w:p>
    <w:p w:rsidR="006A0B83" w:rsidRDefault="00496973">
      <w:pPr>
        <w:pStyle w:val="a3"/>
      </w:pPr>
      <w:r>
        <w:t>В 1835 году сторонники устройства Мексики на принципах федерализма начали восстание против усиливающейся диктатуры режима президента Антонио Лопеса де Санта-Анны</w:t>
      </w:r>
      <w:r>
        <w:rPr>
          <w:position w:val="10"/>
        </w:rPr>
        <w:t>[2]</w:t>
      </w:r>
      <w:r>
        <w:t>. В октябре поселенцы Мексиканского Техаса подняли вооружённый мятеж против мексиканского правительства</w:t>
      </w:r>
      <w:r>
        <w:rPr>
          <w:position w:val="10"/>
        </w:rPr>
        <w:t>[3]</w:t>
      </w:r>
      <w:r>
        <w:t>. Санта-Анна незамедлительно начал подготовку к вторжению в Техас, чтобы покончить с Техасской революцией</w:t>
      </w:r>
      <w:r>
        <w:rPr>
          <w:position w:val="10"/>
        </w:rPr>
        <w:t>[4]</w:t>
      </w:r>
      <w:r>
        <w:t xml:space="preserve">. Силы вторжения, называемые </w:t>
      </w:r>
      <w:r>
        <w:rPr>
          <w:i/>
          <w:iCs/>
        </w:rPr>
        <w:t>Армией действий в Техасе</w:t>
      </w:r>
      <w:r>
        <w:t>, состояли в первую очередь из неопытных рекрутов</w:t>
      </w:r>
      <w:r>
        <w:rPr>
          <w:position w:val="10"/>
        </w:rPr>
        <w:t>[5]</w:t>
      </w:r>
      <w:r>
        <w:t>, призывников и каторжников</w:t>
      </w:r>
      <w:r>
        <w:rPr>
          <w:position w:val="10"/>
        </w:rPr>
        <w:t>[6]</w:t>
      </w:r>
      <w:r>
        <w:t>.</w:t>
      </w:r>
    </w:p>
    <w:p w:rsidR="006A0B83" w:rsidRDefault="00496973">
      <w:pPr>
        <w:pStyle w:val="a3"/>
      </w:pPr>
      <w:r>
        <w:t>В то время как Санта-Анна собирал свои войска в Мексике, техасцы громили расквартированные в Техасе мексиканские гарнизоны. После сдачи Бехара 9 декабря зятем Санта-Анны генералом Мартином Перфекто де Косом в Техасе больше не осталось мексиканских сил</w:t>
      </w:r>
      <w:r>
        <w:rPr>
          <w:position w:val="10"/>
        </w:rPr>
        <w:t>[3]</w:t>
      </w:r>
      <w:r>
        <w:t xml:space="preserve">. Многие техасские поселенцы дезертировали из техасской армии, поскольку они не были готовы к длительной кампании. Со времени сдачи Бехара в техасской армии стало много солдат, недавно прибывших в область, главным образом, авантюристов из Соединённых Штатов. По мнению историка Элвина Барра, их присутствие </w:t>
      </w:r>
      <w:r>
        <w:rPr>
          <w:i/>
          <w:iCs/>
        </w:rPr>
        <w:t>«склонило мексиканцев к выводам, что техасское сопротивление подогревается внешними силами»</w:t>
      </w:r>
      <w:r>
        <w:rPr>
          <w:position w:val="10"/>
        </w:rPr>
        <w:t>[7]</w:t>
      </w:r>
      <w:r>
        <w:t>.</w:t>
      </w:r>
    </w:p>
    <w:p w:rsidR="006A0B83" w:rsidRDefault="00496973">
      <w:pPr>
        <w:pStyle w:val="a3"/>
      </w:pPr>
      <w:r>
        <w:t>Разгневанный мыслью об американском вмешательстве в мексиканские дела, Санта-Анна приказал мексиканскому конгрессу уполномочить армию обращаться с любыми иностранцами, воюющими в Техасе, как с разбойниками. Это решение означало запрет брать пленных, так как по законам того времени захваченные в плен разбойники подлежали немедленной казни</w:t>
      </w:r>
      <w:r>
        <w:rPr>
          <w:position w:val="10"/>
        </w:rPr>
        <w:t>[8]</w:t>
      </w:r>
      <w:r>
        <w:t>. Санта-Анна повторил это в весьма сильных выражениях в письме, направленному американскому президенту Эндрю Джексону. Письмо не было известно значительному числу людей и, скорее всего, большинство американских добровольцев, служивших в техасской армии, ничего не знали о решении конгресса</w:t>
      </w:r>
      <w:r>
        <w:rPr>
          <w:position w:val="10"/>
        </w:rPr>
        <w:t>[9]</w:t>
      </w:r>
      <w:r>
        <w:t>.</w:t>
      </w:r>
    </w:p>
    <w:p w:rsidR="006A0B83" w:rsidRDefault="00496973">
      <w:pPr>
        <w:pStyle w:val="a3"/>
      </w:pPr>
      <w:r>
        <w:t>Антонио Лопес де Санта-Анна</w:t>
      </w:r>
    </w:p>
    <w:p w:rsidR="006A0B83" w:rsidRDefault="00496973">
      <w:pPr>
        <w:pStyle w:val="a3"/>
      </w:pPr>
      <w:r>
        <w:t>Когда мексиканские войска генерала Коса покинули Бехар (ныне Сан-Антонио, Техас), техасские солдаты оставили гарнизон в миссии Аламо, бывшем аванпосте католической миссии, использовавшемся в то время как временный форт</w:t>
      </w:r>
      <w:r>
        <w:rPr>
          <w:position w:val="10"/>
        </w:rPr>
        <w:t>[10]</w:t>
      </w:r>
      <w:r>
        <w:t>. Описанный Санта-Анной, как «временная крепость, вряд ли достойная отдельного названия»</w:t>
      </w:r>
      <w:r>
        <w:rPr>
          <w:position w:val="10"/>
        </w:rPr>
        <w:t>[10]</w:t>
      </w:r>
      <w:r>
        <w:t>, Аламо был построен для защиты от набегов индейских племён, не имеющих артиллерии</w:t>
      </w:r>
      <w:r>
        <w:rPr>
          <w:position w:val="10"/>
        </w:rPr>
        <w:t>[11]</w:t>
      </w:r>
      <w:r>
        <w:t>. Крепостной комплекс занимал площадь в три акра (1,2 га), окружённые 400-метровым защищённым периметром</w:t>
      </w:r>
      <w:r>
        <w:rPr>
          <w:position w:val="10"/>
        </w:rPr>
        <w:t>[12]</w:t>
      </w:r>
      <w:r>
        <w:t>. Внутренняя площадь была ограничена часовней с севера и единственной постройкой, известной как Нижние казармы, с юга</w:t>
      </w:r>
      <w:r>
        <w:rPr>
          <w:position w:val="10"/>
        </w:rPr>
        <w:t>[13]</w:t>
      </w:r>
      <w:r>
        <w:t>. Эти два здания разделял деревянный частокол</w:t>
      </w:r>
      <w:r>
        <w:rPr>
          <w:position w:val="10"/>
        </w:rPr>
        <w:t>[14]</w:t>
      </w:r>
      <w:r>
        <w:t>. На восточной части площади, простирающейся на север до часовни, стояли Длинные казармы — бывший женский монастырь</w:t>
      </w:r>
      <w:r>
        <w:rPr>
          <w:position w:val="10"/>
        </w:rPr>
        <w:t>[13]</w:t>
      </w:r>
      <w:r>
        <w:t>. В северном углу восточной стены был оборудован загон для скота, между ним и площадью был загон для лошадей</w:t>
      </w:r>
      <w:r>
        <w:rPr>
          <w:position w:val="10"/>
        </w:rPr>
        <w:t>[15]</w:t>
      </w:r>
      <w:r>
        <w:t>. Стены, окружавшие комплекс, были, по меньшей мере, шириной в 0,84 метра и высотой в 2,7-3,7 метра</w:t>
      </w:r>
      <w:r>
        <w:rPr>
          <w:position w:val="10"/>
        </w:rPr>
        <w:t>[16]</w:t>
      </w:r>
      <w:r>
        <w:t>[~ 2].</w:t>
      </w:r>
    </w:p>
    <w:p w:rsidR="006A0B83" w:rsidRDefault="00496973">
      <w:pPr>
        <w:pStyle w:val="a3"/>
      </w:pPr>
      <w:r>
        <w:t>Техасский инженер Грин Б. Джеймсон внёс ряд усовершенствований в оборонительную систему</w:t>
      </w:r>
      <w:r>
        <w:rPr>
          <w:position w:val="10"/>
        </w:rPr>
        <w:t>[17]</w:t>
      </w:r>
      <w:r>
        <w:t>. Для того, чтобы компенсировать недостаток бойниц, он построил подмостки, позволяющие защитникам стрелять поверх стен, этот метод, однако, оставлял стрелков без прикрытия</w:t>
      </w:r>
      <w:r>
        <w:rPr>
          <w:position w:val="10"/>
        </w:rPr>
        <w:t>[12]</w:t>
      </w:r>
      <w:r>
        <w:t xml:space="preserve">. Отступившие мексиканские войска оставили 19 орудий, включая одно 18-фунтовое. Эти пушки Джеймсон разместил вдоль стен. Он похвастался перед командующим техасской армией Сэмом Хьюстоном, что </w:t>
      </w:r>
      <w:r>
        <w:rPr>
          <w:i/>
          <w:iCs/>
        </w:rPr>
        <w:t>«с нашей артиллерией техасцы могут защищаться против сил, в десять раз их превосходящих»</w:t>
      </w:r>
      <w:r>
        <w:rPr>
          <w:position w:val="10"/>
        </w:rPr>
        <w:t>[18]</w:t>
      </w:r>
      <w:r>
        <w:t>.</w:t>
      </w:r>
    </w:p>
    <w:p w:rsidR="006A0B83" w:rsidRDefault="00496973">
      <w:pPr>
        <w:pStyle w:val="a3"/>
      </w:pPr>
      <w:r>
        <w:t>Джеймс Боуи</w:t>
      </w:r>
    </w:p>
    <w:p w:rsidR="006A0B83" w:rsidRDefault="00496973">
      <w:pPr>
        <w:pStyle w:val="a3"/>
      </w:pPr>
      <w:r>
        <w:t>Материальное обеспечение техасского гарнизона были в плачевном состоянии, не хватало солдат. К 6 января 1836 года там осталось всего около сотни солдат</w:t>
      </w:r>
      <w:r>
        <w:rPr>
          <w:position w:val="10"/>
        </w:rPr>
        <w:t>[19]</w:t>
      </w:r>
      <w:r>
        <w:t xml:space="preserve">. Исполняющий обязанности командующего Аламо полковник Джеймс С. Нейл писал временному правительству: </w:t>
      </w:r>
      <w:r>
        <w:rPr>
          <w:i/>
          <w:iCs/>
        </w:rPr>
        <w:t>«Даже если здесь когда-то был хотя бы один доллар, мне об этом было неизвестно»</w:t>
      </w:r>
      <w:r>
        <w:rPr>
          <w:position w:val="10"/>
        </w:rPr>
        <w:t>[19][20]</w:t>
      </w:r>
      <w:r>
        <w:t>. Нейл запрашивал дополнительные войска и снабжение, угрожая, что гарнизон не сможет выдержать осаду дольше 4 дней</w:t>
      </w:r>
      <w:r>
        <w:rPr>
          <w:position w:val="10"/>
        </w:rPr>
        <w:t>[19]</w:t>
      </w:r>
      <w:r>
        <w:t>. В техасском правительстве царил беспорядок, никто не мог оказать помощи</w:t>
      </w:r>
      <w:r>
        <w:rPr>
          <w:position w:val="10"/>
        </w:rPr>
        <w:t>[17]</w:t>
      </w:r>
      <w:r>
        <w:t>[~ 3]. Только командовать техасской армией вызвались сразу четыре разных человека.[~ 4]. 14 января Нейл обратился непосредственно к Хьюстону с просьбой помочь собрать снаряжение, одежду и обеспечить снабжение</w:t>
      </w:r>
      <w:r>
        <w:rPr>
          <w:position w:val="10"/>
        </w:rPr>
        <w:t>[17]</w:t>
      </w:r>
      <w:r>
        <w:t>.</w:t>
      </w:r>
    </w:p>
    <w:p w:rsidR="006A0B83" w:rsidRDefault="00496973">
      <w:pPr>
        <w:pStyle w:val="a3"/>
        <w:spacing w:after="0"/>
      </w:pPr>
      <w:r>
        <w:t>Уильям Тревис</w:t>
      </w:r>
    </w:p>
    <w:p w:rsidR="006A0B83" w:rsidRDefault="00496973">
      <w:pPr>
        <w:pStyle w:val="a3"/>
      </w:pPr>
      <w:r>
        <w:t>Дэви Крокетт</w:t>
      </w:r>
    </w:p>
    <w:p w:rsidR="006A0B83" w:rsidRDefault="00496973">
      <w:pPr>
        <w:pStyle w:val="21"/>
        <w:pageBreakBefore/>
        <w:numPr>
          <w:ilvl w:val="0"/>
          <w:numId w:val="0"/>
        </w:numPr>
      </w:pPr>
      <w:r>
        <w:t>2. Подготовка к осаде</w:t>
      </w:r>
    </w:p>
    <w:p w:rsidR="006A0B83" w:rsidRDefault="00496973">
      <w:pPr>
        <w:pStyle w:val="a3"/>
      </w:pPr>
      <w:r>
        <w:t>Понимая, что техасцам будет сложно удержать Аламо, Хьюстон приказал полковнику Джеймсу Боуи забрать орудия и разрушить крепостной комплекс</w:t>
      </w:r>
      <w:r>
        <w:rPr>
          <w:position w:val="10"/>
        </w:rPr>
        <w:t>[17]</w:t>
      </w:r>
      <w:r>
        <w:t>. Прибыв туда, Боуи убедился в нехватке тяглового скота, что делало невозможным перевозку орудий. Нейл не разделял идею об отступлении и убеждал Боуи в стратегической важности крепости</w:t>
      </w:r>
      <w:r>
        <w:rPr>
          <w:position w:val="10"/>
        </w:rPr>
        <w:t>[21]</w:t>
      </w:r>
      <w:r>
        <w:t xml:space="preserve">. В письме губернатору Генри Смиту Боуи доказывал что </w:t>
      </w:r>
      <w:r>
        <w:rPr>
          <w:i/>
          <w:iCs/>
        </w:rPr>
        <w:t>«спасение Техаса в большой мере зависит от освобождения Бехара из-под контроля неприятеля. Он служит как передовой защитный пикет и, если им овладеет Санта-Анна, у нас не останется ни одного укреплённого пункта, чтобы остановить врага на его пути к Сабину»</w:t>
      </w:r>
      <w:r>
        <w:rPr>
          <w:position w:val="10"/>
        </w:rPr>
        <w:t>[22]</w:t>
      </w:r>
      <w:r>
        <w:t xml:space="preserve">[~ 5]. Письмо к Смиту кончалось словами: </w:t>
      </w:r>
      <w:r>
        <w:rPr>
          <w:i/>
          <w:iCs/>
        </w:rPr>
        <w:t>«Полковник Нейл и я дали торжественное обещание, что мы скорее погибнем в этих стенах, чем сдадим их неприятелю»</w:t>
      </w:r>
      <w:r>
        <w:rPr>
          <w:position w:val="10"/>
        </w:rPr>
        <w:t>[22]</w:t>
      </w:r>
      <w:r>
        <w:t xml:space="preserve">. Боуи также написал временном правительству, запрашивая </w:t>
      </w:r>
      <w:r>
        <w:rPr>
          <w:i/>
          <w:iCs/>
        </w:rPr>
        <w:t>«людей, денег, винтовки и орудийный порох»</w:t>
      </w:r>
      <w:r>
        <w:rPr>
          <w:position w:val="10"/>
        </w:rPr>
        <w:t>[22]</w:t>
      </w:r>
      <w:r>
        <w:t>. Смит отправил на помощь кавалерийского офицера Уильяма Б. Тревиса, который 3 февраля прибыл в Бехар с 30 людьми. Пятью днями позже прибыл Дэви Крокетт</w:t>
      </w:r>
      <w:r>
        <w:rPr>
          <w:position w:val="10"/>
        </w:rPr>
        <w:t>[23]</w:t>
      </w:r>
      <w:r>
        <w:t>.</w:t>
      </w:r>
    </w:p>
    <w:p w:rsidR="006A0B83" w:rsidRDefault="00496973">
      <w:pPr>
        <w:pStyle w:val="a3"/>
      </w:pPr>
      <w:r>
        <w:t>11 февраля Нейл покинул Аламо, предположительно для набора дополнительных подкреплений и обеспечения снабжения гарнизона</w:t>
      </w:r>
      <w:r>
        <w:rPr>
          <w:position w:val="10"/>
        </w:rPr>
        <w:t>[24]</w:t>
      </w:r>
      <w:r>
        <w:t>. Он передал командование Тревису, как старшему по званию офицеру регулярной армии из оставшихся в крепости</w:t>
      </w:r>
      <w:r>
        <w:rPr>
          <w:position w:val="10"/>
        </w:rPr>
        <w:t>[22]</w:t>
      </w:r>
      <w:r>
        <w:t>. Однако большинство гарнизона состояло из добровольцев, которые не соглашались признать его в качестве командира[~ 6]. Вместо этого они выбрали своим командиром Боуи, у которого была репутация свирепого бойца. Боуи отметил своё избрание обширной пьянкой и буквально опустошил Бехар. Однако, чувствуя приближение болезни, он согласился разделить командование с Тревисом</w:t>
      </w:r>
      <w:r>
        <w:rPr>
          <w:position w:val="10"/>
        </w:rPr>
        <w:t>[18][24][25]</w:t>
      </w:r>
      <w:r>
        <w:t>.</w:t>
      </w:r>
    </w:p>
    <w:p w:rsidR="006A0B83" w:rsidRDefault="00496973">
      <w:pPr>
        <w:pStyle w:val="a3"/>
      </w:pPr>
      <w:r>
        <w:t>Техасцам было неизвестно, что Санта-Анна уже год готовился к вторжению</w:t>
      </w:r>
      <w:r>
        <w:rPr>
          <w:position w:val="10"/>
        </w:rPr>
        <w:t>[26]</w:t>
      </w:r>
      <w:r>
        <w:t>. В конце декабря мексиканская Армия действий в Техасе начала марш на север</w:t>
      </w:r>
      <w:r>
        <w:rPr>
          <w:position w:val="10"/>
        </w:rPr>
        <w:t>[27]</w:t>
      </w:r>
      <w:r>
        <w:t>, 12 февраля они пересекли Рио-Гранде</w:t>
      </w:r>
      <w:r>
        <w:rPr>
          <w:position w:val="10"/>
        </w:rPr>
        <w:t>[28]</w:t>
      </w:r>
      <w:r>
        <w:t>. Продвижение мексиканцев замедлилось, и рационы начали уменьшаться</w:t>
      </w:r>
      <w:r>
        <w:rPr>
          <w:position w:val="10"/>
        </w:rPr>
        <w:t>[29]</w:t>
      </w:r>
      <w:r>
        <w:t>. Температура воздуха в Техасе достигла рекордно низких отметок, 13 февраля выпал снег, глубина его достигла 38-41 см. Переохлаждение, дизентерия, набеги отрядов команчей нанесли большой урон мексиканской армии</w:t>
      </w:r>
      <w:r>
        <w:rPr>
          <w:position w:val="10"/>
        </w:rPr>
        <w:t>[30]</w:t>
      </w:r>
      <w:r>
        <w:t>.</w:t>
      </w:r>
    </w:p>
    <w:p w:rsidR="006A0B83" w:rsidRDefault="00496973">
      <w:pPr>
        <w:pStyle w:val="a3"/>
      </w:pPr>
      <w:r>
        <w:t>Утром 16 февраля жители Бехара предупредили техасцев о приближении мексиканской армии</w:t>
      </w:r>
      <w:r>
        <w:rPr>
          <w:position w:val="10"/>
        </w:rPr>
        <w:t>[31]</w:t>
      </w:r>
      <w:r>
        <w:t>. Тревис пренебрёг этими сообщениями, решив, что это слухи</w:t>
      </w:r>
      <w:r>
        <w:rPr>
          <w:position w:val="10"/>
        </w:rPr>
        <w:t>[32]</w:t>
      </w:r>
      <w:r>
        <w:t>. 21 февраля Санта-Анна вместе с авангардом достиг берегов реки Медины в 40 км от Бехара</w:t>
      </w:r>
      <w:r>
        <w:rPr>
          <w:position w:val="10"/>
        </w:rPr>
        <w:t>[33][34]</w:t>
      </w:r>
      <w:r>
        <w:t>. Не зная, что противник уже так близко, почти весь гарнизон Аламо присоединился к жителям Бехара, отмечающим день рождения Джорджа Вашингтона 22 февраля</w:t>
      </w:r>
      <w:r>
        <w:rPr>
          <w:position w:val="10"/>
        </w:rPr>
        <w:t>[35]</w:t>
      </w:r>
      <w:r>
        <w:t>. Санта-Анна узнал о намечающемся празднике и послал генерала Хоакина Рамиреса-и-Сесму захватить незащищённый Аламо, однако внезапно хлынувший дождь остановил эту операцию</w:t>
      </w:r>
      <w:r>
        <w:rPr>
          <w:position w:val="10"/>
        </w:rPr>
        <w:t>[34]</w:t>
      </w:r>
      <w:r>
        <w:t>.</w:t>
      </w:r>
    </w:p>
    <w:p w:rsidR="006A0B83" w:rsidRDefault="00496973">
      <w:pPr>
        <w:pStyle w:val="21"/>
        <w:pageBreakBefore/>
        <w:numPr>
          <w:ilvl w:val="0"/>
          <w:numId w:val="0"/>
        </w:numPr>
      </w:pPr>
      <w:r>
        <w:t xml:space="preserve">3. Осада </w:t>
      </w:r>
    </w:p>
    <w:p w:rsidR="006A0B83" w:rsidRDefault="00496973">
      <w:pPr>
        <w:pStyle w:val="31"/>
        <w:numPr>
          <w:ilvl w:val="0"/>
          <w:numId w:val="0"/>
        </w:numPr>
      </w:pPr>
      <w:r>
        <w:t>3.1. Установление блокады</w:t>
      </w:r>
    </w:p>
    <w:p w:rsidR="006A0B83" w:rsidRDefault="00496973">
      <w:pPr>
        <w:pStyle w:val="a3"/>
        <w:rPr>
          <w:position w:val="10"/>
        </w:rPr>
      </w:pPr>
      <w:r>
        <w:t>Ответ Хосе Бартреса техасскому эмиссару на запрос об условиях почётной капитуляции:</w:t>
      </w:r>
      <w:r>
        <w:rPr>
          <w:position w:val="10"/>
        </w:rPr>
        <w:t>[36]</w:t>
      </w:r>
    </w:p>
    <w:p w:rsidR="006A0B83" w:rsidRDefault="00496973">
      <w:pPr>
        <w:pStyle w:val="a3"/>
      </w:pPr>
      <w:r>
        <w:t>Доношу до вашего сведения, что в соответствии с приказом Его Превосходительства, мексиканская армия не может заключать никаких соглашений с иностранными повстанцами, они не могут обращаться за помощью, и если они хотят спасти свои жизни, то они должны отправиться в расположение верховного правительства. Только от него они могут ожидать пощады, после рассмотрения их дел.</w:t>
      </w:r>
    </w:p>
    <w:p w:rsidR="006A0B83" w:rsidRDefault="00496973">
      <w:pPr>
        <w:pStyle w:val="a3"/>
      </w:pPr>
      <w:r>
        <w:t>запись в журнале Хуана Альмонте</w:t>
      </w:r>
    </w:p>
    <w:p w:rsidR="006A0B83" w:rsidRDefault="00496973">
      <w:pPr>
        <w:pStyle w:val="a3"/>
      </w:pPr>
      <w:r>
        <w:t>В отличие от Тревиса, население Бехара полагало, что мексиканская армия всё равно появится. К 23 февраля жители разъехались, город опустел. Тревис поставил одного из своих солдат в наблюдение на колокольную башню церкви Сан-Фернандо. Несколько часов спустя он послал нескольких разведчиков обследовать местность вокруг. В 2,4 км от города они обнаружили мексиканские войска и быстро вернулись в город</w:t>
      </w:r>
      <w:r>
        <w:rPr>
          <w:position w:val="10"/>
        </w:rPr>
        <w:t>[35]</w:t>
      </w:r>
      <w:r>
        <w:t>. Гарнизон был совершенно не готов к наступлению мексиканской армии</w:t>
      </w:r>
      <w:r>
        <w:rPr>
          <w:position w:val="10"/>
        </w:rPr>
        <w:t>[37]</w:t>
      </w:r>
      <w:r>
        <w:t>. Техасцы быстро согнали скот в Аламо и обшарили несколько недавно покинутых домов в поисках пищи</w:t>
      </w:r>
      <w:r>
        <w:rPr>
          <w:position w:val="10"/>
        </w:rPr>
        <w:t>[38]</w:t>
      </w:r>
      <w:r>
        <w:t>. Несколько членов гарнизона в целях безопасности перевели свои семьи в Аламо. Среди них был Алмарон Дикинсон, который привёл в форт свою жену Сюзанну и дочь Анжелину, и Боуи, приведший кузин своей покойной жены — Гертруду Наварро и Хуану Наварро Олсбёри с маленьким сыном Олсбёри</w:t>
      </w:r>
      <w:r>
        <w:rPr>
          <w:position w:val="10"/>
        </w:rPr>
        <w:t>[39]</w:t>
      </w:r>
      <w:r>
        <w:t>.</w:t>
      </w:r>
    </w:p>
    <w:p w:rsidR="006A0B83" w:rsidRDefault="00496973">
      <w:pPr>
        <w:pStyle w:val="a3"/>
      </w:pPr>
      <w:r>
        <w:t>Тревис незамедлительно отправил курьеров в Гонсалес и Голиад с просьбами о помощи</w:t>
      </w:r>
      <w:r>
        <w:rPr>
          <w:position w:val="10"/>
        </w:rPr>
        <w:t>[40]</w:t>
      </w:r>
      <w:r>
        <w:t>. После полудня в Бехар вошли 1500 мексиканских военных. Они немедленно подняли флаг кроваво-красного цвета, тем самым показывая, что пощады не будет</w:t>
      </w:r>
      <w:r>
        <w:rPr>
          <w:position w:val="10"/>
        </w:rPr>
        <w:t>[40][41]</w:t>
      </w:r>
      <w:r>
        <w:t>. Тревис в ответ выстрелил из самой большой пушки Аламо</w:t>
      </w:r>
      <w:r>
        <w:rPr>
          <w:position w:val="10"/>
        </w:rPr>
        <w:t>[40]</w:t>
      </w:r>
      <w:r>
        <w:t>. Решив, что Тревис поспешил, Боуи послал Джеймсона на встречу с Санта-Анной</w:t>
      </w:r>
      <w:r>
        <w:rPr>
          <w:position w:val="10"/>
        </w:rPr>
        <w:t>[36]</w:t>
      </w:r>
      <w:r>
        <w:t>. Недовольный единоличным решением Боуи, Тревис послал собственного эмиссара</w:t>
      </w:r>
      <w:r>
        <w:rPr>
          <w:position w:val="10"/>
        </w:rPr>
        <w:t>[42]</w:t>
      </w:r>
      <w:r>
        <w:t>. Техасские эмиссары встретились с полковником Хуаном Альмонте и Хосе Бартресом. Согласно записям Альмонте, техасцы спросили о почётных условиях сдачи, но им сказали, что любая капитуляция должна быть безоговорочной</w:t>
      </w:r>
      <w:r>
        <w:rPr>
          <w:position w:val="10"/>
        </w:rPr>
        <w:t>[36]</w:t>
      </w:r>
      <w:r>
        <w:t>. Узнав об этом, Боуи и Тревис сообща решили снова выстрелить из орудия</w:t>
      </w:r>
      <w:r>
        <w:rPr>
          <w:position w:val="10"/>
        </w:rPr>
        <w:t>[42]</w:t>
      </w:r>
      <w:r>
        <w:t>[~ 7].</w:t>
      </w:r>
    </w:p>
    <w:p w:rsidR="006A0B83" w:rsidRDefault="00496973">
      <w:pPr>
        <w:pStyle w:val="a3"/>
      </w:pPr>
      <w:r>
        <w:t>Первая ночь осады прошла относительно спокойно. Мексиканская кавалерия разместилась к северу и востоку от Аламо, чтобы пресечь прибытие техасских подкреплений</w:t>
      </w:r>
      <w:r>
        <w:rPr>
          <w:position w:val="10"/>
        </w:rPr>
        <w:t>[43]</w:t>
      </w:r>
      <w:r>
        <w:t>. На следующий день прибыло свыше 600 человек</w:t>
      </w:r>
      <w:r>
        <w:rPr>
          <w:position w:val="10"/>
        </w:rPr>
        <w:t>[44]</w:t>
      </w:r>
      <w:r>
        <w:t>. Это позволило Санта-Анне поставить роту к востоку от Аламо у дороги на Гонсалес</w:t>
      </w:r>
      <w:r>
        <w:rPr>
          <w:position w:val="10"/>
        </w:rPr>
        <w:t>[45]</w:t>
      </w:r>
      <w:r>
        <w:t>. Ещё через день Санта-Анна разместил 800 драгун с Альмонте вдоль дороги на Голиад для перехвата ожидаемых техасских подкреплений</w:t>
      </w:r>
      <w:r>
        <w:rPr>
          <w:position w:val="10"/>
        </w:rPr>
        <w:t>[46]</w:t>
      </w:r>
      <w:r>
        <w:t>.</w:t>
      </w:r>
    </w:p>
    <w:p w:rsidR="006A0B83" w:rsidRDefault="00496973">
      <w:pPr>
        <w:pStyle w:val="a3"/>
      </w:pPr>
      <w:r>
        <w:t>В течение первых дней осады мексиканские солдаты устанавливали артиллерийские батареи, сначала в 300 метрах от южной и восточной стен Аламо</w:t>
      </w:r>
      <w:r>
        <w:rPr>
          <w:position w:val="10"/>
        </w:rPr>
        <w:t>[47]</w:t>
      </w:r>
      <w:r>
        <w:t>. Третью батарею поставили юго-восточнее форта. Каждую ночь батареи постепенно приближались к стенам Аламо</w:t>
      </w:r>
      <w:r>
        <w:rPr>
          <w:position w:val="10"/>
        </w:rPr>
        <w:t>[45]</w:t>
      </w:r>
      <w:r>
        <w:t>.</w:t>
      </w:r>
    </w:p>
    <w:p w:rsidR="006A0B83" w:rsidRDefault="00496973">
      <w:pPr>
        <w:pStyle w:val="31"/>
        <w:numPr>
          <w:ilvl w:val="0"/>
          <w:numId w:val="0"/>
        </w:numPr>
      </w:pPr>
      <w:r>
        <w:t>3.2. Стычки</w:t>
      </w:r>
    </w:p>
    <w:p w:rsidR="006A0B83" w:rsidRDefault="00496973">
      <w:pPr>
        <w:pStyle w:val="a3"/>
      </w:pPr>
      <w:r>
        <w:t>Мексиканская армия вела постоянный артиллерийский обстрел. В течение первой недели осады на площадь Аламо упало свыше 200 орудийных зарядов. Техасцы часто подбирали упавшие ядра и повторно их использовали</w:t>
      </w:r>
      <w:r>
        <w:rPr>
          <w:position w:val="10"/>
        </w:rPr>
        <w:t>[48]</w:t>
      </w:r>
      <w:r>
        <w:t>. Сначала техасцы состязались в огне с мексиканскими артиллеристами, но 26 февраля Тревис приказал артиллеристам беречь порох и заряды</w:t>
      </w:r>
      <w:r>
        <w:rPr>
          <w:position w:val="10"/>
        </w:rPr>
        <w:t>[49]</w:t>
      </w:r>
      <w:r>
        <w:t>.</w:t>
      </w:r>
    </w:p>
    <w:p w:rsidR="006A0B83" w:rsidRDefault="00496973">
      <w:pPr>
        <w:pStyle w:val="a3"/>
      </w:pPr>
      <w:r>
        <w:t>Первой жертвой осады стал мексиканский разведчик, убитый техасцами 24 февраля</w:t>
      </w:r>
      <w:r>
        <w:rPr>
          <w:position w:val="10"/>
        </w:rPr>
        <w:t>[50]</w:t>
      </w:r>
      <w:r>
        <w:t>. На следующее утро 200—300 мексиканских солдат перешли реку Сан-Антонио и укрылись в покинутых хижинах у стен Аламо</w:t>
      </w:r>
      <w:r>
        <w:rPr>
          <w:position w:val="10"/>
        </w:rPr>
        <w:t>[45][50][51]</w:t>
      </w:r>
      <w:r>
        <w:t>. Несколько техасцев отважились на вылазку</w:t>
      </w:r>
      <w:r>
        <w:rPr>
          <w:position w:val="10"/>
        </w:rPr>
        <w:t>[51]</w:t>
      </w:r>
      <w:r>
        <w:t>, чтобы сжечь хижины под прикрытием огня своих товарищей в Аламо</w:t>
      </w:r>
      <w:r>
        <w:rPr>
          <w:position w:val="10"/>
        </w:rPr>
        <w:t>[52][53]</w:t>
      </w:r>
      <w:r>
        <w:t>. После двухчасового боя мексиканские войска отступили обратно в Бехар</w:t>
      </w:r>
      <w:r>
        <w:rPr>
          <w:position w:val="10"/>
        </w:rPr>
        <w:t>[45][53]</w:t>
      </w:r>
      <w:r>
        <w:t>. Мексиканцы потеряли двоих убитыми и четверых ранеными</w:t>
      </w:r>
      <w:r>
        <w:rPr>
          <w:position w:val="10"/>
        </w:rPr>
        <w:t>[45]</w:t>
      </w:r>
      <w:r>
        <w:t>. Ни один техасец не пострадал</w:t>
      </w:r>
      <w:r>
        <w:rPr>
          <w:position w:val="10"/>
        </w:rPr>
        <w:t>[54]</w:t>
      </w:r>
      <w:r>
        <w:t>.</w:t>
      </w:r>
    </w:p>
    <w:p w:rsidR="006A0B83" w:rsidRDefault="00496973">
      <w:pPr>
        <w:pStyle w:val="a3"/>
      </w:pPr>
      <w:r>
        <w:t>Вечером подул северный ветер, температура упала до 4 °C</w:t>
      </w:r>
      <w:r>
        <w:rPr>
          <w:position w:val="10"/>
        </w:rPr>
        <w:t>[49]</w:t>
      </w:r>
      <w:r>
        <w:t>. Обе армии оказались не готовы к этой перемене погоды</w:t>
      </w:r>
      <w:r>
        <w:rPr>
          <w:position w:val="10"/>
        </w:rPr>
        <w:t>[55]</w:t>
      </w:r>
      <w:r>
        <w:t>. Несколько техасцев вышли на вылазку, чтобы собрать дрова, но вернулись с пустыми руками, наткнувшись на мексиканских солдат</w:t>
      </w:r>
      <w:r>
        <w:rPr>
          <w:position w:val="10"/>
        </w:rPr>
        <w:t>[49]</w:t>
      </w:r>
      <w:r>
        <w:t>. Вечером 26 февраля техасцы сожгли несколько хижин</w:t>
      </w:r>
      <w:r>
        <w:rPr>
          <w:position w:val="10"/>
        </w:rPr>
        <w:t>[56]</w:t>
      </w:r>
      <w:r>
        <w:t>. Санта-Анна послал полковника Хуана Брингаса атаковать техасцев, и, согласно Эдмондсону, один техасец был убит</w:t>
      </w:r>
      <w:r>
        <w:rPr>
          <w:position w:val="10"/>
        </w:rPr>
        <w:t>[57]</w:t>
      </w:r>
      <w:r>
        <w:t>.</w:t>
      </w:r>
    </w:p>
    <w:p w:rsidR="006A0B83" w:rsidRDefault="00496973">
      <w:pPr>
        <w:pStyle w:val="31"/>
        <w:numPr>
          <w:ilvl w:val="0"/>
          <w:numId w:val="0"/>
        </w:numPr>
      </w:pPr>
      <w:r>
        <w:t>3.3. Передвижения техасских войск</w:t>
      </w:r>
    </w:p>
    <w:p w:rsidR="006A0B83" w:rsidRDefault="00496973">
      <w:pPr>
        <w:pStyle w:val="a3"/>
        <w:rPr>
          <w:position w:val="10"/>
        </w:rPr>
      </w:pPr>
      <w:r>
        <w:t>Выдержка из письма Уильяма Тревиса «Народу Техаса и всем американцам мира»:</w:t>
      </w:r>
      <w:r>
        <w:rPr>
          <w:position w:val="10"/>
        </w:rPr>
        <w:t>[58]</w:t>
      </w:r>
    </w:p>
    <w:p w:rsidR="006A0B83" w:rsidRDefault="00496973">
      <w:pPr>
        <w:pStyle w:val="a3"/>
      </w:pPr>
      <w:r>
        <w:t>Я решил держаться как можно дольше и погибнуть как солдат, который никогда не забывает, что значит собственная честь и его страна. ПОБЕДА ИЛИ СМЕРТЬ</w:t>
      </w:r>
    </w:p>
    <w:p w:rsidR="006A0B83" w:rsidRDefault="00496973">
      <w:pPr>
        <w:pStyle w:val="a3"/>
      </w:pPr>
      <w:r>
        <w:t>Внезапное появление мексиканской армии застало нескольких техасцев за пределами форта. Многие и не пытались пробраться сквозь мексиканские линии</w:t>
      </w:r>
      <w:r>
        <w:rPr>
          <w:position w:val="10"/>
        </w:rPr>
        <w:t>[59]</w:t>
      </w:r>
      <w:r>
        <w:t>, но были и обратные примеры. Так, ночью 23 февраля, Грегорио Эспарса и его семья пролезли через окно в часовне Аламо чтобы присоединиться к техасцам</w:t>
      </w:r>
      <w:r>
        <w:rPr>
          <w:position w:val="10"/>
        </w:rPr>
        <w:t>[60]</w:t>
      </w:r>
      <w:r>
        <w:t>. В среду, 24 февраля, болезнь окончательно свалила Боуи</w:t>
      </w:r>
      <w:r>
        <w:rPr>
          <w:position w:val="10"/>
        </w:rPr>
        <w:t>[61]</w:t>
      </w:r>
      <w:r>
        <w:t xml:space="preserve"> и Тревис остался единоличным командиром гарнизона</w:t>
      </w:r>
      <w:r>
        <w:rPr>
          <w:position w:val="10"/>
        </w:rPr>
        <w:t>[61]</w:t>
      </w:r>
      <w:r>
        <w:t xml:space="preserve">. В полдень Тревис написал письмо, адресованное народу Техаса и всем американцам мира, которое по мнению историка Мэри Деборы Птит (Mary Deborah Petite) </w:t>
      </w:r>
      <w:r>
        <w:rPr>
          <w:i/>
          <w:iCs/>
        </w:rPr>
        <w:t>«считается многими одним из образцов американского патриотизма»</w:t>
      </w:r>
      <w:r>
        <w:rPr>
          <w:position w:val="10"/>
        </w:rPr>
        <w:t>[62]</w:t>
      </w:r>
      <w:r>
        <w:t>. Копии письма были распространены по всему Техасу</w:t>
      </w:r>
      <w:r>
        <w:rPr>
          <w:position w:val="10"/>
        </w:rPr>
        <w:t>[63]</w:t>
      </w:r>
      <w:r>
        <w:t>, по Соединённым Штатам и большей части Европы</w:t>
      </w:r>
      <w:r>
        <w:rPr>
          <w:position w:val="10"/>
        </w:rPr>
        <w:t>[50]</w:t>
      </w:r>
      <w:r>
        <w:t>.</w:t>
      </w:r>
    </w:p>
    <w:p w:rsidR="006A0B83" w:rsidRDefault="00496973">
      <w:pPr>
        <w:pStyle w:val="a3"/>
      </w:pPr>
      <w:r>
        <w:t>Тревис послал многочисленные письма с призывами о помощи</w:t>
      </w:r>
      <w:r>
        <w:rPr>
          <w:position w:val="10"/>
        </w:rPr>
        <w:t>[64]</w:t>
      </w:r>
      <w:r>
        <w:t>. Новости об осаде разнеслись по колониям и поселенцы собрались в Гонсалесе, ожидая, когда полковник Джеймс Фэннин, командир другого техасского гарнизона, приведёт дополнительные войска</w:t>
      </w:r>
      <w:r>
        <w:rPr>
          <w:position w:val="10"/>
        </w:rPr>
        <w:t>[65]</w:t>
      </w:r>
      <w:r>
        <w:t>. Часть самых нетерпеливых начала марш на Бехар 27 февраля</w:t>
      </w:r>
      <w:r>
        <w:rPr>
          <w:position w:val="10"/>
        </w:rPr>
        <w:t>[66]</w:t>
      </w:r>
      <w:r>
        <w:t>. Той же ночью Тревис послал Сэмюеля Г. Бастиана «поторопить подкрепления»</w:t>
      </w:r>
      <w:r>
        <w:rPr>
          <w:position w:val="10"/>
        </w:rPr>
        <w:t>[66]</w:t>
      </w:r>
      <w:r>
        <w:t>. В исследованиях историка Томаса Рикса Линдлея указывается, что Бастиан вскоре нашёл группу из Гонсалеса и повёл их в Аламо</w:t>
      </w:r>
      <w:r>
        <w:rPr>
          <w:position w:val="10"/>
        </w:rPr>
        <w:t>[67]</w:t>
      </w:r>
      <w:r>
        <w:t>. Но в пути их атаковал мексиканский патруль, заставив вернуться назад четверых добровольцев, включая Бастиана[~ 8]. 32 оставшихся добровольца подошли к Аламо, но в темноте защитники приняли их за мексиканских солдат и открыли по ним огонь, ранив одного добровольца. Услышав его ругань на английском языке защитники открыли ворота[~ 9]</w:t>
      </w:r>
      <w:r>
        <w:rPr>
          <w:position w:val="10"/>
        </w:rPr>
        <w:t>[68]</w:t>
      </w:r>
      <w:r>
        <w:t>.</w:t>
      </w:r>
    </w:p>
    <w:p w:rsidR="006A0B83" w:rsidRDefault="00496973">
      <w:pPr>
        <w:pStyle w:val="a3"/>
      </w:pPr>
      <w:r>
        <w:t>Поколебавшись несколько дней, Фэннин в конечном итоге решил оказать помощь Аламо. Утром 26 февраля он повёл 320 человек, 4 орудия и несколько вагонов снабжения в 140-километровый марш от Голиада до Аламо. К концу дня они прошли всего около двух километров</w:t>
      </w:r>
      <w:r>
        <w:rPr>
          <w:position w:val="10"/>
        </w:rPr>
        <w:t>[69][70]</w:t>
      </w:r>
      <w:r>
        <w:t>. На следующий день группа вернулась в Президио-ла-Байя. Фэннин обвинил в отступлении своих офицеров, заявив, что они потребовали прекращения марша после получения сведений о движении на Голиад армии генерала Урреа</w:t>
      </w:r>
      <w:r>
        <w:rPr>
          <w:position w:val="10"/>
        </w:rPr>
        <w:t>[71]</w:t>
      </w:r>
      <w:r>
        <w:t>. Офицеры и солдаты, участвовавшие в марше, утверждали, что решение о прекращении марша было единоличным решением Фэннина</w:t>
      </w:r>
      <w:r>
        <w:rPr>
          <w:position w:val="10"/>
        </w:rPr>
        <w:t>[72]</w:t>
      </w:r>
      <w:r>
        <w:t>.</w:t>
      </w:r>
    </w:p>
    <w:p w:rsidR="006A0B83" w:rsidRDefault="00496973">
      <w:pPr>
        <w:pStyle w:val="a3"/>
      </w:pPr>
      <w:r>
        <w:t>По исследованиям Линдлея, после отмены марша Фэннином больше полусотни человек, большинство из которых принадлежали к роте «Новоорлеанских Серых» (англ. </w:t>
      </w:r>
      <w:r>
        <w:rPr>
          <w:i/>
          <w:iCs/>
        </w:rPr>
        <w:t>New Orleans Greys</w:t>
      </w:r>
      <w:r>
        <w:t>), вышли из Голиада на помощь своим товарищам, осаждённым в Аламо</w:t>
      </w:r>
      <w:r>
        <w:rPr>
          <w:position w:val="10"/>
        </w:rPr>
        <w:t>[73]</w:t>
      </w:r>
      <w:r>
        <w:t>. 3 марта эти люди присоединилась к группе, ожидавшей Фэннина в Сиболо-крик</w:t>
      </w:r>
      <w:r>
        <w:rPr>
          <w:position w:val="10"/>
        </w:rPr>
        <w:t>[74]</w:t>
      </w:r>
      <w:r>
        <w:t>. После прибытия мексиканских подкреплений Тревис отправил троих людей, включая Дэви Крокетта, на поиски отряда Фэннина, который, как предполагалось, должен был быть на марше[~ 10]</w:t>
      </w:r>
      <w:r>
        <w:rPr>
          <w:position w:val="10"/>
        </w:rPr>
        <w:t>[75]</w:t>
      </w:r>
      <w:r>
        <w:t>. Крокетт доехал до Сиболо-крик и нашёл там техасский отряд, расположившийся в 32 км от Аламо. Перед рассветом 4 марта часть техасцев прорвалась через мексиканские порядки и вошла в Аламо. Вторая группа была рассеяна по прерии мексиканскими солдатами</w:t>
      </w:r>
      <w:r>
        <w:rPr>
          <w:position w:val="10"/>
        </w:rPr>
        <w:t>[76]</w:t>
      </w:r>
      <w:r>
        <w:t xml:space="preserve"> в ходе оборонительного ночного боя, согласно докладу в журнале Альмонте</w:t>
      </w:r>
      <w:r>
        <w:rPr>
          <w:position w:val="10"/>
        </w:rPr>
        <w:t>[77]</w:t>
      </w:r>
      <w:r>
        <w:t>.</w:t>
      </w:r>
    </w:p>
    <w:p w:rsidR="006A0B83" w:rsidRDefault="00496973">
      <w:pPr>
        <w:pStyle w:val="31"/>
        <w:numPr>
          <w:ilvl w:val="0"/>
          <w:numId w:val="0"/>
        </w:numPr>
      </w:pPr>
      <w:r>
        <w:t>3.4. Подготовка к штурму</w:t>
      </w:r>
    </w:p>
    <w:p w:rsidR="006A0B83" w:rsidRDefault="00496973">
      <w:pPr>
        <w:pStyle w:val="a3"/>
      </w:pPr>
      <w:r>
        <w:t>3 марта техасцы увидели из-за стен на центральной площади Бехара примерно тысячу мексиканцев в нарядных мундирах, пришедших на помощь Санта-Анне. Полдня мексиканская армия шумно отмечала прибытие подкреплений и новости о победе, которую по слухам одержал генерал Хосе де Урреа над техасским полковником Фрэнком У. Джонсоном в битве при Сан-Патрисио 27 февраля</w:t>
      </w:r>
      <w:r>
        <w:rPr>
          <w:position w:val="10"/>
        </w:rPr>
        <w:t>[78]</w:t>
      </w:r>
      <w:r>
        <w:t>. Большинство техасцев ошибочно полагало, что осадные войска под Аламо возглавлял Сесма и что сейчас мексиканцы отмечают прибытие самого Санта-Анны. С приходом подкреплений численность мексиканских войск под Аламо дошла до 2400 человек</w:t>
      </w:r>
      <w:r>
        <w:rPr>
          <w:position w:val="10"/>
        </w:rPr>
        <w:t>[79]</w:t>
      </w:r>
      <w:r>
        <w:t>.</w:t>
      </w:r>
    </w:p>
    <w:p w:rsidR="006A0B83" w:rsidRDefault="00496973">
      <w:pPr>
        <w:pStyle w:val="a3"/>
      </w:pPr>
      <w:r>
        <w:t>4 марта, на следующий день после прихода подкреплений Санта-Анна созвал своих старших офицеров на совет и предложил штурмовать форт. Большинство участников совета рекомендовало подождать прибытия двух двенадцатифунтовых (5,4 кг) орудий, которое ожидалось 7 марта. Местная жительница (возможно это была Хуана Наварро Олсбёри) явилась к Санта-Анне этим вечером и попыталась договориться с ним о сдаче защитников Аламо</w:t>
      </w:r>
      <w:r>
        <w:rPr>
          <w:position w:val="10"/>
        </w:rPr>
        <w:t>[80]</w:t>
      </w:r>
      <w:r>
        <w:t xml:space="preserve">. По мнению многих историков этот визит и подогрел нетерпение Санта-Анны. Как заметил историк Тимоти Тодиш: </w:t>
      </w:r>
      <w:r>
        <w:rPr>
          <w:i/>
          <w:iCs/>
        </w:rPr>
        <w:t>«Бескровная победа могла принести лишь небольшую славу»</w:t>
      </w:r>
      <w:r>
        <w:rPr>
          <w:position w:val="10"/>
        </w:rPr>
        <w:t>[81]</w:t>
      </w:r>
      <w:r>
        <w:t>. На следующее утро Санта-Анна объявил своим помощникам, что штурм состоится ранним утром 6 марта</w:t>
      </w:r>
      <w:r>
        <w:rPr>
          <w:position w:val="10"/>
        </w:rPr>
        <w:t>[81]</w:t>
      </w:r>
      <w:r>
        <w:t>.</w:t>
      </w:r>
    </w:p>
    <w:p w:rsidR="006A0B83" w:rsidRDefault="00496973">
      <w:pPr>
        <w:pStyle w:val="a3"/>
      </w:pPr>
      <w:r>
        <w:t>Этим вечером стены Аламо покинул последний курьер — Джеймс Аллен. Он нёс личные послания Тревиса и нескольких других техасцев</w:t>
      </w:r>
      <w:r>
        <w:rPr>
          <w:position w:val="10"/>
        </w:rPr>
        <w:t>[82]</w:t>
      </w:r>
      <w:r>
        <w:t>. Легенда гласит, что 5 марта Тревис собрал своих людей и объяснил им, что атака будет скоро и победит мексиканская армия. Он якобы прочертил линию на песке и предложил тем, кто собирается умереть за Техас, переступить линию и встать рядом с ним. Прикованный к постели Боуи попросил Крокетта и нескольких техасцев перенести его кровать через линию. За линией остался только один человек — Луис «Мозес» Роуз. Объяснив товарищам, что он ещё не готов умереть за Техас, Роуз дезертировал этим же вечером. Этот эпизод был впервые упомянут спустя тридцать пять лет в газетной статье, при этом её автор ссылался на воспоминания собственных родителей, беседовавших с Роузом</w:t>
      </w:r>
      <w:r>
        <w:rPr>
          <w:position w:val="10"/>
        </w:rPr>
        <w:t>[83]</w:t>
      </w:r>
      <w:r>
        <w:t>. Позднее репортёр посчитал некоторые части опубликованной статьи приукрашенными, но Роуз к тому времени уже умер и проверить подлинность истории было невозможно</w:t>
      </w:r>
      <w:r>
        <w:rPr>
          <w:position w:val="10"/>
        </w:rPr>
        <w:t>[84]</w:t>
      </w:r>
      <w:r>
        <w:t>. Пережившие штурм Аламо Сюзанна Дикинсон и Энрике Эспарса подтвердили, что случай с линией имел место, однако многие детали истории противоречат друг другу</w:t>
      </w:r>
      <w:r>
        <w:rPr>
          <w:position w:val="10"/>
        </w:rPr>
        <w:t>[85]</w:t>
      </w:r>
      <w:r>
        <w:t>.</w:t>
      </w:r>
    </w:p>
    <w:p w:rsidR="006A0B83" w:rsidRDefault="00496973">
      <w:pPr>
        <w:pStyle w:val="a3"/>
      </w:pPr>
      <w:r>
        <w:t>В 10 часов вечера мексиканская артиллерия прекратила обстрел. Санта-Анна планировал, что измученные техасцы вскоре погрузятся в свой первый спокойный сон, которого у них не было уже много дней с начала осады</w:t>
      </w:r>
      <w:r>
        <w:rPr>
          <w:position w:val="10"/>
        </w:rPr>
        <w:t>[86]</w:t>
      </w:r>
      <w:r>
        <w:t>.</w:t>
      </w:r>
    </w:p>
    <w:p w:rsidR="006A0B83" w:rsidRDefault="00496973">
      <w:pPr>
        <w:pStyle w:val="a3"/>
      </w:pPr>
      <w:r>
        <w:t>Картина 1844 года, иллюстрирующая начальную фазу штурма крепости</w:t>
      </w:r>
    </w:p>
    <w:p w:rsidR="006A0B83" w:rsidRDefault="00496973">
      <w:pPr>
        <w:pStyle w:val="21"/>
        <w:pageBreakBefore/>
        <w:numPr>
          <w:ilvl w:val="0"/>
          <w:numId w:val="0"/>
        </w:numPr>
      </w:pPr>
      <w:r>
        <w:t xml:space="preserve">4. Штурм миссии </w:t>
      </w:r>
    </w:p>
    <w:p w:rsidR="006A0B83" w:rsidRDefault="00496973">
      <w:pPr>
        <w:pStyle w:val="31"/>
        <w:numPr>
          <w:ilvl w:val="0"/>
          <w:numId w:val="0"/>
        </w:numPr>
      </w:pPr>
      <w:r>
        <w:t>4.1. Бой за стенами</w:t>
      </w:r>
    </w:p>
    <w:p w:rsidR="006A0B83" w:rsidRDefault="00496973">
      <w:pPr>
        <w:pStyle w:val="a3"/>
      </w:pPr>
      <w:r>
        <w:t>После полуночи 6 марта мексиканская армия начала готовиться к последнему штурму</w:t>
      </w:r>
      <w:r>
        <w:rPr>
          <w:position w:val="10"/>
        </w:rPr>
        <w:t>[87]</w:t>
      </w:r>
      <w:r>
        <w:t>. Войска были разбиты на 4 колонны, под командой генерала Коса, полковников Франсиско Дуке, Хосе Марии Ромеро и Хуана Моралеса</w:t>
      </w:r>
      <w:r>
        <w:rPr>
          <w:position w:val="10"/>
        </w:rPr>
        <w:t>[88][89]</w:t>
      </w:r>
      <w:r>
        <w:t>. Санта-Анна наблюдал за резервом, пока мексиканская кавалерия рассредотачивалась вокруг Аламо для перехвата бегущих техасцев и мексиканских солдат</w:t>
      </w:r>
      <w:r>
        <w:rPr>
          <w:position w:val="10"/>
        </w:rPr>
        <w:t>[89][90]</w:t>
      </w:r>
      <w:r>
        <w:t>. Несмотря на жестокий холод солдатам было приказано снять шинели, которые могли сковать их движения</w:t>
      </w:r>
      <w:r>
        <w:rPr>
          <w:position w:val="10"/>
        </w:rPr>
        <w:t>[89]</w:t>
      </w:r>
      <w:r>
        <w:t>. Луна ушла за тучи, это скрывало передвижения солдат</w:t>
      </w:r>
      <w:r>
        <w:rPr>
          <w:position w:val="10"/>
        </w:rPr>
        <w:t>[91]</w:t>
      </w:r>
      <w:r>
        <w:t>.</w:t>
      </w:r>
    </w:p>
    <w:p w:rsidR="006A0B83" w:rsidRDefault="00496973">
      <w:pPr>
        <w:pStyle w:val="a3"/>
      </w:pPr>
      <w:r>
        <w:t>В 5:30 утра Санта-Анна отдал приказ к наступлению. Войска тихо двинулись вперёд, ветераны были поставлены по краям колонн для лучшего надзора за новобранцами в середине. Кос и его люди наступали на северо-западный угол Аламо</w:t>
      </w:r>
      <w:r>
        <w:rPr>
          <w:position w:val="10"/>
        </w:rPr>
        <w:t>[92]</w:t>
      </w:r>
      <w:r>
        <w:t>, в то время как Дуке вёл своих солдат с северо-запада на северную стену форта</w:t>
      </w:r>
      <w:r>
        <w:rPr>
          <w:position w:val="10"/>
        </w:rPr>
        <w:t>[93]</w:t>
      </w:r>
      <w:r>
        <w:t>. Колонна Ромеро двигалась на восточную стену, целью колонны Моралеса был низкий парапет у часовни. Впереди каждой колонны двигались лёгкие пехотинцы, целью которых было «прострелить любую голову, высунувшуюся из-за стен»</w:t>
      </w:r>
      <w:r>
        <w:rPr>
          <w:position w:val="10"/>
        </w:rPr>
        <w:t>[93]</w:t>
      </w:r>
      <w:r>
        <w:t>. Трое техасских часовых на постах за стенами были убиты во сне</w:t>
      </w:r>
      <w:r>
        <w:rPr>
          <w:position w:val="10"/>
        </w:rPr>
        <w:t>[93][94]</w:t>
      </w:r>
      <w:r>
        <w:t>.</w:t>
      </w:r>
    </w:p>
    <w:p w:rsidR="006A0B83" w:rsidRDefault="00496973">
      <w:pPr>
        <w:pStyle w:val="a3"/>
      </w:pPr>
      <w:r>
        <w:t xml:space="preserve">Тишину вскоре нарушили крики: </w:t>
      </w:r>
      <w:r>
        <w:rPr>
          <w:i/>
          <w:iCs/>
        </w:rPr>
        <w:t>«Да здравствует Санта-Анна!»</w:t>
      </w:r>
      <w:r>
        <w:t xml:space="preserve"> (исп. </w:t>
      </w:r>
      <w:r>
        <w:rPr>
          <w:i/>
          <w:iCs/>
        </w:rPr>
        <w:t>¡Viva Santa Anna!</w:t>
      </w:r>
      <w:r>
        <w:t>) и звуки горнов</w:t>
      </w:r>
      <w:r>
        <w:rPr>
          <w:position w:val="10"/>
        </w:rPr>
        <w:t>[87]</w:t>
      </w:r>
      <w:r>
        <w:t>. Техасцы проснулись и поспешили занять свои посты</w:t>
      </w:r>
      <w:r>
        <w:rPr>
          <w:position w:val="10"/>
        </w:rPr>
        <w:t>[94]</w:t>
      </w:r>
      <w:r>
        <w:t xml:space="preserve">. На пути к своему посту Тревис кричал: </w:t>
      </w:r>
      <w:r>
        <w:rPr>
          <w:i/>
          <w:iCs/>
        </w:rPr>
        <w:t>«Давайте, мальчики, мексиканцы перед нами, мы устроим им ад!»</w:t>
      </w:r>
      <w:r>
        <w:rPr>
          <w:position w:val="10"/>
        </w:rPr>
        <w:t>[93]</w:t>
      </w:r>
      <w:r>
        <w:t xml:space="preserve">, пробегая через группу теханос — </w:t>
      </w:r>
      <w:r>
        <w:rPr>
          <w:i/>
          <w:iCs/>
        </w:rPr>
        <w:t>«¡No rendirse, muchachos!»</w:t>
      </w:r>
      <w:r>
        <w:t xml:space="preserve"> (русск. </w:t>
      </w:r>
      <w:r>
        <w:rPr>
          <w:i/>
          <w:iCs/>
        </w:rPr>
        <w:t>«Не сдавайтесь, мальчики!»</w:t>
      </w:r>
      <w:r>
        <w:t>)</w:t>
      </w:r>
      <w:r>
        <w:rPr>
          <w:position w:val="10"/>
        </w:rPr>
        <w:t>[86]</w:t>
      </w:r>
      <w:r>
        <w:t>. Большинство гражданских, опасаясь за свою безопасность, собралось в ризнице церкви</w:t>
      </w:r>
      <w:r>
        <w:rPr>
          <w:position w:val="10"/>
        </w:rPr>
        <w:t>[95]</w:t>
      </w:r>
      <w:r>
        <w:t>. К этому времени мексиканцы были уже на расстоянии мушкетного выстрела</w:t>
      </w:r>
      <w:r>
        <w:rPr>
          <w:position w:val="10"/>
        </w:rPr>
        <w:t>[93]</w:t>
      </w:r>
      <w:r>
        <w:t>.</w:t>
      </w:r>
    </w:p>
    <w:p w:rsidR="006A0B83" w:rsidRDefault="00496973">
      <w:pPr>
        <w:pStyle w:val="a3"/>
      </w:pPr>
      <w:r>
        <w:t>В первые минуты боя мексиканские войска оказались в невыгодном положении. Колонный порядок позволял стрелять без опасности для товарищей только первым рядам солдат</w:t>
      </w:r>
      <w:r>
        <w:rPr>
          <w:position w:val="10"/>
        </w:rPr>
        <w:t>[96]</w:t>
      </w:r>
      <w:r>
        <w:t>. Неподготовленные рекруты, не понимая этого, «слепо стреляли из своего оружия, раня и убивая своих товарищей впереди»</w:t>
      </w:r>
      <w:r>
        <w:rPr>
          <w:position w:val="10"/>
        </w:rPr>
        <w:t>[97]</w:t>
      </w:r>
      <w:r>
        <w:t>. Плотный строй войск представлял собой отличную цель для техасской артиллерии</w:t>
      </w:r>
      <w:r>
        <w:rPr>
          <w:position w:val="10"/>
        </w:rPr>
        <w:t>[96]</w:t>
      </w:r>
      <w:r>
        <w:t>. Не имея картечи, техасцы заряжали орудия любым металлом, который они только могли найти, включая дверные петли, гвозди, подковы, используя свои орудия как гигантские дробовики</w:t>
      </w:r>
      <w:r>
        <w:rPr>
          <w:position w:val="10"/>
        </w:rPr>
        <w:t>[93]</w:t>
      </w:r>
      <w:r>
        <w:t xml:space="preserve">. По воспоминаниям адъютанта Дуке Хосе Энрике Де ла Пеньи, </w:t>
      </w:r>
      <w:r>
        <w:rPr>
          <w:i/>
          <w:iCs/>
        </w:rPr>
        <w:t>«простой орудийный залп скосил половину роты стрелков из Толуки»</w:t>
      </w:r>
      <w:r>
        <w:rPr>
          <w:position w:val="10"/>
        </w:rPr>
        <w:t>[98]</w:t>
      </w:r>
      <w:r>
        <w:t>. Раненый в бедро Дуке упал с лошади и едва не был затоптан своими солдатами. Командование над его колонной поспешил принять генерал Мануэль Кастрильон</w:t>
      </w:r>
      <w:r>
        <w:rPr>
          <w:position w:val="10"/>
        </w:rPr>
        <w:t>[15]</w:t>
      </w:r>
      <w:r>
        <w:t>.</w:t>
      </w:r>
    </w:p>
    <w:p w:rsidR="006A0B83" w:rsidRDefault="00496973">
      <w:pPr>
        <w:pStyle w:val="a3"/>
      </w:pPr>
      <w:r>
        <w:t>Хотя передние шеренги мексиканцев дрогнули, напиравшие сзади солдаты толкали их вперёд</w:t>
      </w:r>
      <w:r>
        <w:rPr>
          <w:position w:val="10"/>
        </w:rPr>
        <w:t>[96]</w:t>
      </w:r>
      <w:r>
        <w:t>. Мексиканцы скопились под стенами, техасцам пришлось для стрельбы наклоняться вниз, из-за чего они сами попадали под выстрелы мексиканцев. Одним из первых пал Тревис, его подстрелили, когда он разряжал свой дробовик в солдат под стенами</w:t>
      </w:r>
      <w:r>
        <w:rPr>
          <w:position w:val="10"/>
        </w:rPr>
        <w:t>[96]</w:t>
      </w:r>
      <w:r>
        <w:t>. Мексиканцам удалось донести несколько лестниц до стен, однако они были весьма скверно сделаны</w:t>
      </w:r>
      <w:r>
        <w:rPr>
          <w:position w:val="10"/>
        </w:rPr>
        <w:t>[99]</w:t>
      </w:r>
      <w:r>
        <w:t>. Несколько солдат, сумевших по ним взобраться, были тут же убиты или сброшены назад</w:t>
      </w:r>
      <w:r>
        <w:rPr>
          <w:position w:val="10"/>
        </w:rPr>
        <w:t>[100]</w:t>
      </w:r>
      <w:r>
        <w:t>. Однако, когда техасцы разрядили свои заранее приготовленные винтовки, им становилось всё сложнее и сложнее заряжать их снова, чтобы опередить мексиканцев, поднимающихся на стены</w:t>
      </w:r>
      <w:r>
        <w:rPr>
          <w:position w:val="10"/>
        </w:rPr>
        <w:t>[15]</w:t>
      </w:r>
      <w:r>
        <w:t>.</w:t>
      </w:r>
    </w:p>
    <w:p w:rsidR="006A0B83" w:rsidRDefault="00496973">
      <w:pPr>
        <w:pStyle w:val="a3"/>
      </w:pPr>
      <w:r>
        <w:t>Мексиканские солдаты отступили и перегруппировались, но и вторая атака была отражена. На пятнадцатой минуте битвы они пошли на третий приступ</w:t>
      </w:r>
      <w:r>
        <w:rPr>
          <w:position w:val="10"/>
        </w:rPr>
        <w:t>[15][96]</w:t>
      </w:r>
      <w:r>
        <w:t>. Колонна Ромеро, наступавшая на восточную стену, подверглась орудийному обстрелу и двинулась на север, смешавшись со второй колонной Коса</w:t>
      </w:r>
      <w:r>
        <w:rPr>
          <w:position w:val="10"/>
        </w:rPr>
        <w:t>[15]</w:t>
      </w:r>
      <w:r>
        <w:t>, которая также отклонилась на север, страдая от огня защитников восточной стены</w:t>
      </w:r>
      <w:r>
        <w:rPr>
          <w:position w:val="10"/>
        </w:rPr>
        <w:t>[99]</w:t>
      </w:r>
      <w:r>
        <w:t>. Санта-Анна, заметив массу своих войск у северной стены, испугался, что они разбиты, «запаниковал» и послал туда резерв</w:t>
      </w:r>
      <w:r>
        <w:rPr>
          <w:position w:val="10"/>
        </w:rPr>
        <w:t>[101]</w:t>
      </w:r>
      <w:r>
        <w:t>. Мексиканские солдаты, подошедшие к северной стене, заметили, что в ней есть множество брешей и выступов, по которым можно подняться наверх. Одним из первых, кто поднялся на 12-футовую (3,7 м) стену, был генерал Хуан Амадор, вслед за ним толпа мексиканцев полезла на стену. Амадор открыл своим людям потерну в северной стене, и мексиканцы начали проникать в крепостной комплекс</w:t>
      </w:r>
      <w:r>
        <w:rPr>
          <w:position w:val="10"/>
        </w:rPr>
        <w:t>[100]</w:t>
      </w:r>
      <w:r>
        <w:t>. Другие стали подниматься на западную стену через орудийные бойницы, у которых было мало защитников</w:t>
      </w:r>
      <w:r>
        <w:rPr>
          <w:position w:val="10"/>
        </w:rPr>
        <w:t>[102]</w:t>
      </w:r>
      <w:r>
        <w:t>. Поскольку северная стена и северный конец западной стены уже были оставлены защитниками</w:t>
      </w:r>
      <w:r>
        <w:rPr>
          <w:position w:val="10"/>
        </w:rPr>
        <w:t>[100][102]</w:t>
      </w:r>
      <w:r>
        <w:t>, техасские пушкари на южном конце миссии развернули своё орудие на север и открыли огонь по вторгшимся мексиканским солдатам. Однако южная сторона миссии осталась беззащитной. В несколько минут мексиканские солдаты взобрались на стены и перебили артиллеристов, захватив контроль над 18-фунтовым орудием Аламо</w:t>
      </w:r>
      <w:r>
        <w:rPr>
          <w:position w:val="10"/>
        </w:rPr>
        <w:t>[91]</w:t>
      </w:r>
      <w:r>
        <w:t>. В это же время люди Ромеро взяли приступом восточную стену комплекса и стали проникать в крепость через загоны для скота</w:t>
      </w:r>
      <w:r>
        <w:rPr>
          <w:position w:val="10"/>
        </w:rPr>
        <w:t>[102]</w:t>
      </w:r>
      <w:r>
        <w:t>.</w:t>
      </w:r>
    </w:p>
    <w:p w:rsidR="006A0B83" w:rsidRDefault="00496973">
      <w:pPr>
        <w:pStyle w:val="31"/>
        <w:numPr>
          <w:ilvl w:val="0"/>
          <w:numId w:val="0"/>
        </w:numPr>
      </w:pPr>
      <w:r>
        <w:t>4.2. Сражение внутри стен</w:t>
      </w:r>
    </w:p>
    <w:p w:rsidR="006A0B83" w:rsidRDefault="00496973">
      <w:pPr>
        <w:pStyle w:val="a3"/>
        <w:rPr>
          <w:position w:val="10"/>
        </w:rPr>
      </w:pPr>
      <w:r>
        <w:t>Последние слова техасского защитника Алмарона Дикинсона своей жене Сюзанне, перед тем как он отправился на защиту часовни:</w:t>
      </w:r>
      <w:r>
        <w:rPr>
          <w:position w:val="10"/>
        </w:rPr>
        <w:t>[99]</w:t>
      </w:r>
    </w:p>
    <w:p w:rsidR="006A0B83" w:rsidRDefault="00496973">
      <w:pPr>
        <w:pStyle w:val="a3"/>
      </w:pPr>
      <w:r>
        <w:t>Боже милосердный, Сью, мексиканцы внутри нашей крепости! Если он пощадят тебя, спаси моего ребёнка!</w:t>
      </w:r>
    </w:p>
    <w:p w:rsidR="006A0B83" w:rsidRDefault="00496973">
      <w:pPr>
        <w:pStyle w:val="a3"/>
      </w:pPr>
      <w:r>
        <w:t>Согласно плану обороны большинство техасцев отступили к казармам и к часовне. В стенах были проделаны отверстия, через которые они могли вести огонь</w:t>
      </w:r>
      <w:r>
        <w:rPr>
          <w:position w:val="10"/>
        </w:rPr>
        <w:t>[99]</w:t>
      </w:r>
      <w:r>
        <w:t>. Защитники, находящиеся в загонах для скота, отступили в лошадиный отсек. Небольшой отряд техасцев, разрядив своё оружие, перелез через низкую стену, обогнул церковь и помчался бегом в восточную прерию, которая казалась пустой</w:t>
      </w:r>
      <w:r>
        <w:rPr>
          <w:position w:val="10"/>
        </w:rPr>
        <w:t>[99][102][103]</w:t>
      </w:r>
      <w:r>
        <w:t>. Мексиканская кавалерия атаковала беглецов. Алмарон Дикинсон и его артиллерийский расчёт развернули своё орудие и выстрелили в кавалеристов, возможно причинив им некоторый урон. Тем не менее, все бежавшие техасцы были убиты</w:t>
      </w:r>
      <w:r>
        <w:rPr>
          <w:position w:val="10"/>
        </w:rPr>
        <w:t>[103]</w:t>
      </w:r>
      <w:r>
        <w:t>.</w:t>
      </w:r>
    </w:p>
    <w:p w:rsidR="006A0B83" w:rsidRDefault="00496973">
      <w:pPr>
        <w:pStyle w:val="a3"/>
      </w:pPr>
      <w:r>
        <w:t>Техасцы на западной стене уже не могли достичь казарм и направились на запад к реке Сан-Антонио. Застигнутые атакой кавалерии, они укрылись в канаве и начали отстреливаться. Сесма отправил коннице подкрепления и техасцы были окончательно добиты. Сесма доложил, что в стычке участвовало 50 техасцев, но Эдмондсон полагает, что это число завышено</w:t>
      </w:r>
      <w:r>
        <w:rPr>
          <w:position w:val="10"/>
        </w:rPr>
        <w:t>[104]</w:t>
      </w:r>
      <w:r>
        <w:t>.</w:t>
      </w:r>
    </w:p>
    <w:p w:rsidR="006A0B83" w:rsidRDefault="00496973">
      <w:pPr>
        <w:pStyle w:val="a3"/>
      </w:pPr>
      <w:r>
        <w:t>Последней группой, оставшейся на открытом месте, были Крокетт и его люди, защищавшие низкую стену впереди церкви. Они уже не успевали перезарядить оружие и использовали свои винтовки как дубинки, отбивались ножами. Мексиканские солдаты дали по ним залп и добили их штыками</w:t>
      </w:r>
      <w:r>
        <w:rPr>
          <w:position w:val="10"/>
        </w:rPr>
        <w:t>[104]</w:t>
      </w:r>
      <w:r>
        <w:t>. Теперь мексиканская армия контролировала все стены и форт Аламо, исключая церковь и комнаты вдоль западной и восточной стен</w:t>
      </w:r>
      <w:r>
        <w:rPr>
          <w:position w:val="10"/>
        </w:rPr>
        <w:t>[105]</w:t>
      </w:r>
      <w:r>
        <w:t>. Внимание мексиканцев переключилось на техасский флаг, развевающийся над крышей одного здания. Четверо солдат были убиты во время подъёма там мексиканского флага[~ 11]</w:t>
      </w:r>
      <w:r>
        <w:rPr>
          <w:position w:val="10"/>
        </w:rPr>
        <w:t>[106]</w:t>
      </w:r>
      <w:r>
        <w:t>.</w:t>
      </w:r>
    </w:p>
    <w:p w:rsidR="006A0B83" w:rsidRDefault="00496973">
      <w:pPr>
        <w:pStyle w:val="a3"/>
      </w:pPr>
      <w:r>
        <w:t>Перед тем как мексиканская армия установила полный контроль над Аламо, прошёл час</w:t>
      </w:r>
      <w:r>
        <w:rPr>
          <w:position w:val="10"/>
        </w:rPr>
        <w:t>[107]</w:t>
      </w:r>
      <w:r>
        <w:t>. Множество оставшихся в живых защитников миссии забаррикадировалось в помещениях казарм</w:t>
      </w:r>
      <w:r>
        <w:rPr>
          <w:position w:val="10"/>
        </w:rPr>
        <w:t>[108]</w:t>
      </w:r>
      <w:r>
        <w:t>. К несчастью для себя, техасцы не заклепали свои орудия перед отступлением и теперь мексиканцы развернули орудия против них</w:t>
      </w:r>
      <w:r>
        <w:rPr>
          <w:position w:val="10"/>
        </w:rPr>
        <w:t>[100]</w:t>
      </w:r>
      <w:r>
        <w:t>. Каждая дверь вышибалась орудийным огнём, мексиканские солдаты стреляли залпом в темноту и бросались в рукопашную. В дневнике Де ла Пеньи отмечено, что некоторые техасцы вывешивали белые флаги в дверные проёмы, однако у них не было намерения сдаваться, они атаковали любого солдата, вошедшего в комнату, даже если он заходил не стреляя</w:t>
      </w:r>
      <w:r>
        <w:rPr>
          <w:position w:val="10"/>
        </w:rPr>
        <w:t>[108]</w:t>
      </w:r>
      <w:r>
        <w:t>.</w:t>
      </w:r>
    </w:p>
    <w:p w:rsidR="006A0B83" w:rsidRDefault="00496973">
      <w:pPr>
        <w:pStyle w:val="a3"/>
      </w:pPr>
      <w:r>
        <w:t>Смерть Боуи</w:t>
      </w:r>
    </w:p>
    <w:p w:rsidR="006A0B83" w:rsidRDefault="00496973">
      <w:pPr>
        <w:pStyle w:val="a3"/>
      </w:pPr>
      <w:r>
        <w:t>Боуи был слишком болен, чтобы участвовать в битве. Возможно, он умер в своей постели. Очевидцы битвы давали противоречивые показания об его смерти. Некоторые свидетели утверждали, что несколько мексиканских солдат вошли в его комнату, закололи штыками и вынесли его, ещё живым, из комнаты</w:t>
      </w:r>
      <w:r>
        <w:rPr>
          <w:position w:val="10"/>
        </w:rPr>
        <w:t>[109]</w:t>
      </w:r>
      <w:r>
        <w:t>. Другие свидетели заявляют, что он застрелился или был убит солдатами, так как он был слишком слаб, чтобы даже просто поднять голову</w:t>
      </w:r>
      <w:r>
        <w:rPr>
          <w:position w:val="10"/>
        </w:rPr>
        <w:t>[110]</w:t>
      </w:r>
      <w:r>
        <w:t xml:space="preserve">. По мнению историка Уоллеса Черитона </w:t>
      </w:r>
      <w:r>
        <w:rPr>
          <w:i/>
          <w:iCs/>
        </w:rPr>
        <w:t>«наиболее популярная возможно и наиболее точная версия»</w:t>
      </w:r>
      <w:r>
        <w:rPr>
          <w:position w:val="10"/>
        </w:rPr>
        <w:t>[111]</w:t>
      </w:r>
      <w:r>
        <w:t xml:space="preserve"> его гибели — это смерть Боуи в его постели, </w:t>
      </w:r>
      <w:r>
        <w:rPr>
          <w:i/>
          <w:iCs/>
        </w:rPr>
        <w:t>«он бросился к стене и использовал свои пистолеты и свой знаменитый нож»</w:t>
      </w:r>
      <w:r>
        <w:rPr>
          <w:position w:val="10"/>
        </w:rPr>
        <w:t>[110]</w:t>
      </w:r>
      <w:r>
        <w:t>.</w:t>
      </w:r>
    </w:p>
    <w:p w:rsidR="006A0B83" w:rsidRDefault="00496973">
      <w:pPr>
        <w:pStyle w:val="a3"/>
      </w:pPr>
      <w:r>
        <w:t>Последними погибли 11 техасцев, стреляющих из двух 12-фунтовых пушек в часовне</w:t>
      </w:r>
      <w:r>
        <w:rPr>
          <w:position w:val="10"/>
        </w:rPr>
        <w:t>[106][112]</w:t>
      </w:r>
      <w:r>
        <w:t>. Мексиканский выстрел из 18-фунтового орудия разрушил баррикады перед церковью и мексиканские солдаты, дав залп из мушкетов, ворвались в церковь. Расчёт Дикинсона находился на апсиде и стрелял из пушки по мексиканским солдатам в дверях. У них не было времени для перезарядки, они (Дикинсон, Грегорио Эспарса и Джеймс Бонэм) взялись за свои винтовки и вели ружейный огонь, пока не были сражены мексиканскими штыками</w:t>
      </w:r>
      <w:r>
        <w:rPr>
          <w:position w:val="10"/>
        </w:rPr>
        <w:t>[113]</w:t>
      </w:r>
      <w:r>
        <w:t>. Орудийный мастер Роберт Эванс был ранен и пополз к пороховому магазину, но был добит мушкетной пулей и уронил свой факел в двух дюймах от порохового магазина</w:t>
      </w:r>
      <w:r>
        <w:rPr>
          <w:position w:val="10"/>
        </w:rPr>
        <w:t>[113]</w:t>
      </w:r>
      <w:r>
        <w:t>. Последующий взрыв разрушил церковь, погибли женщины и дети, укрывавшиеся в ризнице</w:t>
      </w:r>
      <w:r>
        <w:rPr>
          <w:position w:val="10"/>
        </w:rPr>
        <w:t>[114]</w:t>
      </w:r>
      <w:r>
        <w:t>.</w:t>
      </w:r>
    </w:p>
    <w:p w:rsidR="006A0B83" w:rsidRDefault="00496973">
      <w:pPr>
        <w:pStyle w:val="a3"/>
      </w:pPr>
      <w:r>
        <w:t>Один из сыновей защитника Энтони Вулфа стоял в ризнице, натянув на плечи одеяло</w:t>
      </w:r>
      <w:r>
        <w:rPr>
          <w:position w:val="10"/>
        </w:rPr>
        <w:t>[113]</w:t>
      </w:r>
      <w:r>
        <w:t>. Ворвавшиеся в ризницу мексиканские солдаты убили его, по ошибке приняв за взрослого[~ 12]</w:t>
      </w:r>
      <w:r>
        <w:rPr>
          <w:position w:val="10"/>
        </w:rPr>
        <w:t>[115]</w:t>
      </w:r>
      <w:r>
        <w:t>. Последним техасцем, погибшим в битве, предположительно стал Якоб Уолкер</w:t>
      </w:r>
      <w:r>
        <w:rPr>
          <w:position w:val="10"/>
        </w:rPr>
        <w:t>[116]</w:t>
      </w:r>
      <w:r>
        <w:t>, который пытался спрятаться за Сюзанной Дикинсон и другими женщинами и был заколот штыками</w:t>
      </w:r>
      <w:r>
        <w:rPr>
          <w:position w:val="10"/>
        </w:rPr>
        <w:t>[117]</w:t>
      </w:r>
      <w:r>
        <w:t>. Другой техасец Бригидо Гуерреро, дезертировавший из мексиканской армии в декабре 1835 года, также искал убежища в ризнице</w:t>
      </w:r>
      <w:r>
        <w:rPr>
          <w:position w:val="10"/>
        </w:rPr>
        <w:t>[113]</w:t>
      </w:r>
      <w:r>
        <w:t>. Ему удалось убедить мексиканских солдат, что он находился в техасском плену, и они пощадили его</w:t>
      </w:r>
      <w:r>
        <w:rPr>
          <w:position w:val="10"/>
        </w:rPr>
        <w:t>[115][118]</w:t>
      </w:r>
      <w:r>
        <w:t>.</w:t>
      </w:r>
    </w:p>
    <w:p w:rsidR="006A0B83" w:rsidRDefault="00496973">
      <w:pPr>
        <w:pStyle w:val="a3"/>
      </w:pPr>
      <w:r>
        <w:t>В 6:30 утра битва за Аламо была закончена</w:t>
      </w:r>
      <w:r>
        <w:rPr>
          <w:position w:val="10"/>
        </w:rPr>
        <w:t>[117]</w:t>
      </w:r>
      <w:r>
        <w:t>. Мексиканские солдаты осмотрели каждый труп, закалывая любого, кто шевелился</w:t>
      </w:r>
      <w:r>
        <w:rPr>
          <w:position w:val="10"/>
        </w:rPr>
        <w:t>[115]</w:t>
      </w:r>
      <w:r>
        <w:t>. Мексиканцы продолжали стрелять и после гибели всех техасцев, по ошибке убивая друг друга. Мексиканские генералы не могли обуздать кровожадность своих солдат и запросили помощь Санта-Анны. Его появление также не остановило продолжающееся насилие, горнисты подали сигнал к отступлению. 15 минут спустя солдаты всё ещё продолжали стрелять по трупам</w:t>
      </w:r>
      <w:r>
        <w:rPr>
          <w:position w:val="10"/>
        </w:rPr>
        <w:t>[119]</w:t>
      </w:r>
      <w:r>
        <w:t>.</w:t>
      </w:r>
    </w:p>
    <w:p w:rsidR="006A0B83" w:rsidRDefault="00496973">
      <w:pPr>
        <w:pStyle w:val="21"/>
        <w:pageBreakBefore/>
        <w:numPr>
          <w:ilvl w:val="0"/>
          <w:numId w:val="0"/>
        </w:numPr>
      </w:pPr>
      <w:r>
        <w:t xml:space="preserve">5. После битвы </w:t>
      </w:r>
    </w:p>
    <w:p w:rsidR="006A0B83" w:rsidRDefault="00496973">
      <w:pPr>
        <w:pStyle w:val="31"/>
        <w:numPr>
          <w:ilvl w:val="0"/>
          <w:numId w:val="0"/>
        </w:numPr>
      </w:pPr>
      <w:r>
        <w:t>5.1. Потери</w:t>
      </w:r>
    </w:p>
    <w:p w:rsidR="006A0B83" w:rsidRDefault="00496973">
      <w:pPr>
        <w:pStyle w:val="a3"/>
      </w:pPr>
      <w:r>
        <w:t>Согласно многим боевым отчётам от пяти до семи техасцев сдались</w:t>
      </w:r>
      <w:r>
        <w:rPr>
          <w:position w:val="10"/>
        </w:rPr>
        <w:t>[120][121]</w:t>
      </w:r>
      <w:r>
        <w:t>. Разгневанный игнорированием своих приказов Санта-Анна приказал немедленно казнить выживших</w:t>
      </w:r>
      <w:r>
        <w:rPr>
          <w:position w:val="10"/>
        </w:rPr>
        <w:t>[122]</w:t>
      </w:r>
      <w:r>
        <w:t>. Спустя недели после битвы начали циркулировать слухи, что Дэви Крокетту удалось спастись</w:t>
      </w:r>
      <w:r>
        <w:rPr>
          <w:position w:val="10"/>
        </w:rPr>
        <w:t>[121]</w:t>
      </w:r>
      <w:r>
        <w:t>. Однако бывший американский раб Бен, служивший у одного из офицеров Санта-Анны, заявил, что тело Крокетта было найдено в окружении «не менее 16 тел мексиканцев»</w:t>
      </w:r>
      <w:r>
        <w:rPr>
          <w:position w:val="10"/>
        </w:rPr>
        <w:t>[123]</w:t>
      </w:r>
      <w:r>
        <w:t>. Историки всё ещё спорят[~ 13], какая версия гибели Крокетта наиболее точная[~ 14]</w:t>
      </w:r>
      <w:r>
        <w:rPr>
          <w:position w:val="10"/>
        </w:rPr>
        <w:t>[124]</w:t>
      </w:r>
      <w:r>
        <w:t>.</w:t>
      </w:r>
    </w:p>
    <w:p w:rsidR="006A0B83" w:rsidRDefault="00496973">
      <w:pPr>
        <w:pStyle w:val="a3"/>
      </w:pPr>
      <w:r>
        <w:t>Санта-Анна приказал вытереть лица всех трупов, чтобы точно отличить павших техасцев от павших мексиканцев</w:t>
      </w:r>
      <w:r>
        <w:rPr>
          <w:position w:val="10"/>
        </w:rPr>
        <w:t>[119]</w:t>
      </w:r>
      <w:r>
        <w:t>. По воспоминаниям Франсиско Руисо, предполагаемого алькальда Бехара, он был отряжён Санта-Анной опознать тела Тревиса, Боуи и Крокетта</w:t>
      </w:r>
      <w:r>
        <w:rPr>
          <w:position w:val="10"/>
        </w:rPr>
        <w:t>[120]</w:t>
      </w:r>
      <w:r>
        <w:t>. Раб Джо также был отправлен для опознания тела Тревиса</w:t>
      </w:r>
      <w:r>
        <w:rPr>
          <w:position w:val="10"/>
        </w:rPr>
        <w:t>[125]</w:t>
      </w:r>
      <w:r>
        <w:t>. После завершения процесса опознания Санта-Анна повелел обложить тела техасцев соломой и сжечь их[~ 15]</w:t>
      </w:r>
      <w:r>
        <w:rPr>
          <w:position w:val="10"/>
        </w:rPr>
        <w:t>[125]</w:t>
      </w:r>
      <w:r>
        <w:t>. Было сделано только одно исключение, Франсиско Эспарсе, служившему в мексиканской армии, разрешили похоронить тело его брата Грегорио Эспарсы</w:t>
      </w:r>
      <w:r>
        <w:rPr>
          <w:position w:val="10"/>
        </w:rPr>
        <w:t>[125]</w:t>
      </w:r>
      <w:r>
        <w:t>.</w:t>
      </w:r>
    </w:p>
    <w:p w:rsidR="006A0B83" w:rsidRDefault="006A0B83">
      <w:pPr>
        <w:pStyle w:val="a3"/>
      </w:pPr>
    </w:p>
    <w:p w:rsidR="006A0B83" w:rsidRDefault="00496973">
      <w:pPr>
        <w:pStyle w:val="a3"/>
      </w:pPr>
      <w:r>
        <w:t>В первоначальном рапорте Санта-Анна заявил, что 600 техасцев было убито, мексиканские потери составили 70 убитыми и 300 ранеными</w:t>
      </w:r>
      <w:r>
        <w:rPr>
          <w:position w:val="10"/>
        </w:rPr>
        <w:t>[125]</w:t>
      </w:r>
      <w:r>
        <w:t>. Его секретарь Рамон Мартинес Каро позднее заметил, что он не хотел писать этот фальшивый рапорт, но подчинился приказу Санта-Анны</w:t>
      </w:r>
      <w:r>
        <w:rPr>
          <w:position w:val="10"/>
        </w:rPr>
        <w:t>[126]</w:t>
      </w:r>
      <w:r>
        <w:t>. Другие очевидцы считали, что погибли от 182 до 257 техасцев</w:t>
      </w:r>
      <w:r>
        <w:rPr>
          <w:position w:val="10"/>
        </w:rPr>
        <w:t>[127]</w:t>
      </w:r>
      <w:r>
        <w:t>. Некоторые техасцы полагали, что по меньшей мере одному техасцу, Генри Уорнеллу, удалось бежать с поля битвы. Уорнелл скончался через несколько месяцев после битвы от ран, полученных им во время финальной битвы, или во время его бегства с поля боя в качестве курьера</w:t>
      </w:r>
      <w:r>
        <w:rPr>
          <w:position w:val="10"/>
        </w:rPr>
        <w:t>[128][129]</w:t>
      </w:r>
      <w:r>
        <w:t>.</w:t>
      </w:r>
    </w:p>
    <w:p w:rsidR="006A0B83" w:rsidRDefault="00496973">
      <w:pPr>
        <w:pStyle w:val="a3"/>
      </w:pPr>
      <w:r>
        <w:t>Пепел от сожжённых тел оставался на кострищах, пока в феврале 1837 года в Бехар не вернулся Хуан Сегуин, чтобы осмотреть останки. По его указанию весь день звонили колокола собора Сан-Фернандо. Простой гроб с написанными на нём именами Тревиса, Крокетта и Боуи был заполнен пеплом с погребальных костров</w:t>
      </w:r>
      <w:r>
        <w:rPr>
          <w:position w:val="10"/>
        </w:rPr>
        <w:t>[130]</w:t>
      </w:r>
      <w:r>
        <w:t xml:space="preserve">. Согласно статье от 28 марта 1937 года в </w:t>
      </w:r>
      <w:r>
        <w:rPr>
          <w:i/>
          <w:iCs/>
        </w:rPr>
        <w:t>«Telegraph and Texas Register»</w:t>
      </w:r>
      <w:r>
        <w:rPr>
          <w:position w:val="10"/>
        </w:rPr>
        <w:t>[131]</w:t>
      </w:r>
      <w:r>
        <w:t xml:space="preserve"> Сегуин закопал гроб в могиле под персиковым деревом. Место погребения не было обозначено и его невозможно было установить</w:t>
      </w:r>
      <w:r>
        <w:rPr>
          <w:position w:val="10"/>
        </w:rPr>
        <w:t>[132]</w:t>
      </w:r>
      <w:r>
        <w:t>. Однако в 1899 году Сегуин заявил, что он поместил гроб перед алтарём собора Сан-Фернандо. В июне 1936 года гроб был найден, но по версии историка Уоллеса Черитона он, возможно, и не содержит останки защитников Аламо. В гробу были найдены остатки униформ, а защитники миссии их не носили</w:t>
      </w:r>
      <w:r>
        <w:rPr>
          <w:position w:val="10"/>
        </w:rPr>
        <w:t>[131]</w:t>
      </w:r>
      <w:r>
        <w:t>.</w:t>
      </w:r>
    </w:p>
    <w:p w:rsidR="006A0B83" w:rsidRDefault="00496973">
      <w:pPr>
        <w:pStyle w:val="a3"/>
      </w:pPr>
      <w:r>
        <w:t xml:space="preserve">Санта-Анна, по слухам, говорил капитану Фернандо Уриззе, что битва </w:t>
      </w:r>
      <w:r>
        <w:rPr>
          <w:i/>
          <w:iCs/>
        </w:rPr>
        <w:t>«была небольшим делом»</w:t>
      </w:r>
      <w:r>
        <w:rPr>
          <w:position w:val="10"/>
        </w:rPr>
        <w:t>[133]</w:t>
      </w:r>
      <w:r>
        <w:t xml:space="preserve">. Другой офицер напротив отмечал, что </w:t>
      </w:r>
      <w:r>
        <w:rPr>
          <w:i/>
          <w:iCs/>
        </w:rPr>
        <w:t>«после другой подобной победой мы отправимся к дьяволу»</w:t>
      </w:r>
      <w:r>
        <w:t>[~ 16]</w:t>
      </w:r>
      <w:r>
        <w:rPr>
          <w:position w:val="10"/>
        </w:rPr>
        <w:t>[134]</w:t>
      </w:r>
      <w:r>
        <w:t>. Число убитых мексиканских солдат оценивается в 60-200, раненых в 250—300</w:t>
      </w:r>
      <w:r>
        <w:rPr>
          <w:position w:val="10"/>
        </w:rPr>
        <w:t>[134]</w:t>
      </w:r>
      <w:r>
        <w:t>. Большинство историков Аламо соглашаются, что 400—600 мексиканцев было ранено или убито</w:t>
      </w:r>
      <w:r>
        <w:rPr>
          <w:position w:val="10"/>
        </w:rPr>
        <w:t>[134][135][136]</w:t>
      </w:r>
      <w:r>
        <w:t xml:space="preserve">. Это составляет треть участников штурма, что Тодиш характеризует как </w:t>
      </w:r>
      <w:r>
        <w:rPr>
          <w:i/>
          <w:iCs/>
        </w:rPr>
        <w:t>«ужасающее число потерь по любым стандартам»</w:t>
      </w:r>
      <w:r>
        <w:rPr>
          <w:position w:val="10"/>
        </w:rPr>
        <w:t>[134]</w:t>
      </w:r>
      <w:r>
        <w:t>. Санта-Анна приказал похоронить мексиканских солдат на местном кладбище Кампо Санто. Руис заявил, что территория кладбища была почти заполнена и он вместо погребения бросил часть тел в реку</w:t>
      </w:r>
      <w:r>
        <w:rPr>
          <w:position w:val="10"/>
        </w:rPr>
        <w:t>[125]</w:t>
      </w:r>
      <w:r>
        <w:t>. Сэм Хьюстон напротив доложил 13 марта, что все мексиканцы были похоронены</w:t>
      </w:r>
      <w:r>
        <w:rPr>
          <w:position w:val="10"/>
        </w:rPr>
        <w:t>[137]</w:t>
      </w:r>
      <w:r>
        <w:t>.</w:t>
      </w:r>
    </w:p>
    <w:p w:rsidR="006A0B83" w:rsidRDefault="00496973">
      <w:pPr>
        <w:pStyle w:val="31"/>
        <w:numPr>
          <w:ilvl w:val="0"/>
          <w:numId w:val="0"/>
        </w:numPr>
      </w:pPr>
      <w:r>
        <w:t>5.2. Выжившие техасцы</w:t>
      </w:r>
    </w:p>
    <w:p w:rsidR="006A0B83" w:rsidRDefault="00496973">
      <w:pPr>
        <w:pStyle w:val="a3"/>
      </w:pPr>
      <w:r>
        <w:t>Сюзанна Дикинсон</w:t>
      </w:r>
      <w:r>
        <w:br/>
        <w:t>фотография второй половины 19-го века</w:t>
      </w:r>
    </w:p>
    <w:p w:rsidR="006A0B83" w:rsidRDefault="00496973">
      <w:pPr>
        <w:pStyle w:val="a3"/>
      </w:pPr>
      <w:r>
        <w:t>Санта-Анна пощадил нескольких техасцев, найденных в Аламо. Он освободил двух человек: Джо, раба Тревиса, и вольноотпущенника Боуи Сэма, потому что надеялся, что такой акт милосердия склонит других техасских рабов на сторону мексиканского правительства</w:t>
      </w:r>
      <w:r>
        <w:rPr>
          <w:position w:val="10"/>
        </w:rPr>
        <w:t>[138]</w:t>
      </w:r>
      <w:r>
        <w:t>. 7 марта Санта-Анна отдельно допросил каждого выжившего из Аламо. Впечатлённый Сюзанной Дикинсон Санта-Анна предложил удочерить её осиротевшую дочь и дать ей образование в Мехико-сити. Сюзанна отвергла это предложение. Хуане Наварро Олсбёри, у которой был сын такого же возраста, Санта-Анна подобных предложений не делал</w:t>
      </w:r>
      <w:r>
        <w:rPr>
          <w:position w:val="10"/>
        </w:rPr>
        <w:t>[134]</w:t>
      </w:r>
      <w:r>
        <w:t>. Каждая женщина получила одеяло и два серебряных песо</w:t>
      </w:r>
      <w:r>
        <w:rPr>
          <w:position w:val="10"/>
        </w:rPr>
        <w:t>[139]</w:t>
      </w:r>
      <w:r>
        <w:t>. Женщинам теханос было позволено вернуться в свои дома в Бехаре. Сюзанну с дочерью и Джо отправили в Гонсалес с Беном в качестве эскорта</w:t>
      </w:r>
      <w:r>
        <w:rPr>
          <w:position w:val="10"/>
        </w:rPr>
        <w:t>[134]</w:t>
      </w:r>
      <w:r>
        <w:t>. Перед их отправкой Санта-Анна приказал провести военный смотр и парад</w:t>
      </w:r>
      <w:r>
        <w:rPr>
          <w:position w:val="10"/>
        </w:rPr>
        <w:t>[140]</w:t>
      </w:r>
      <w:r>
        <w:t>, в надежде на то, что Джой и Сюзанна доставят предупреждение оставшимся техасским войскам, что мексиканская армия непобедима</w:t>
      </w:r>
      <w:r>
        <w:rPr>
          <w:position w:val="10"/>
        </w:rPr>
        <w:t>[134]</w:t>
      </w:r>
      <w:r>
        <w:t>.</w:t>
      </w:r>
    </w:p>
    <w:p w:rsidR="006A0B83" w:rsidRDefault="00496973">
      <w:pPr>
        <w:pStyle w:val="31"/>
        <w:numPr>
          <w:ilvl w:val="0"/>
          <w:numId w:val="0"/>
        </w:numPr>
      </w:pPr>
      <w:r>
        <w:t>5.3. Воздействие на революцию</w:t>
      </w:r>
    </w:p>
    <w:p w:rsidR="006A0B83" w:rsidRDefault="00496973">
      <w:pPr>
        <w:pStyle w:val="a3"/>
      </w:pPr>
      <w:r>
        <w:t>В последние часы битвы новое временное правительство Техаса получило депешу Тревиса от 3 марта. Не зная о падении форта, делегат Роберт Поттер призвал закончить совет и немедленно двигаться на помощь Аламо. Сэм Хьюстон убедил делегатов конвенции остаться в Вашингтоне-на-Бразосе для разработки Конституции[~ 17]. После того, как Хьюстон снова был назначен главнокомандующим всеми техасскими силами, он отправился в Гонсалес, чтобы принять команду над 400 добровольцами, которые собрались идти на помощь Аламо</w:t>
      </w:r>
      <w:r>
        <w:rPr>
          <w:position w:val="10"/>
        </w:rPr>
        <w:t>[141]</w:t>
      </w:r>
      <w:r>
        <w:t>. Вскоре после его прибытия 11 марта Андрес Барсенас и Ансельмо Бергарас прибыли доложить о падении Аламо и истреблении всех его защитников</w:t>
      </w:r>
      <w:r>
        <w:rPr>
          <w:position w:val="10"/>
        </w:rPr>
        <w:t>[142]</w:t>
      </w:r>
      <w:r>
        <w:t>. Надеясь пресечь панику, Хьюстон арестовал их как вражеских шпионов. К концу дня в Гонсалес прибыли Сюзанна Дикинсон и Джо</w:t>
      </w:r>
      <w:r>
        <w:rPr>
          <w:position w:val="10"/>
        </w:rPr>
        <w:t>[143]</w:t>
      </w:r>
      <w:r>
        <w:t>. Выслушав их, Хьюстон призвал всё гражданское население региона эвакуироваться и приказал армии отступать</w:t>
      </w:r>
      <w:r>
        <w:rPr>
          <w:position w:val="10"/>
        </w:rPr>
        <w:t>[144]</w:t>
      </w:r>
      <w:r>
        <w:t>. Началось массовое бегство техасцев из английских поселений, даже правительство двинулось на восток</w:t>
      </w:r>
      <w:r>
        <w:rPr>
          <w:position w:val="10"/>
        </w:rPr>
        <w:t>[145]</w:t>
      </w:r>
      <w:r>
        <w:t>.</w:t>
      </w:r>
    </w:p>
    <w:p w:rsidR="006A0B83" w:rsidRDefault="00496973">
      <w:pPr>
        <w:pStyle w:val="a3"/>
      </w:pPr>
      <w:r>
        <w:t>Несмотря на свои потери при штурме Аламо мексиканская армия превосходила техасскую армию в соотношении 6 к 1</w:t>
      </w:r>
      <w:r>
        <w:rPr>
          <w:position w:val="10"/>
        </w:rPr>
        <w:t>[146]</w:t>
      </w:r>
      <w:r>
        <w:t>. Санта-Анна посчитал, что всё техасское сопротивление сокрушено</w:t>
      </w:r>
      <w:r>
        <w:rPr>
          <w:position w:val="10"/>
        </w:rPr>
        <w:t>[147]</w:t>
      </w:r>
      <w:r>
        <w:t>, и техасские солдаты поспешно покидают область</w:t>
      </w:r>
      <w:r>
        <w:rPr>
          <w:position w:val="10"/>
        </w:rPr>
        <w:t>[148]</w:t>
      </w:r>
      <w:r>
        <w:t>. Однако на самом деле произошёл обратный эффект, люди стекались в армию Хьюстона</w:t>
      </w:r>
      <w:r>
        <w:rPr>
          <w:position w:val="10"/>
        </w:rPr>
        <w:t>[147]</w:t>
      </w:r>
      <w:r>
        <w:t xml:space="preserve">. «New York Post» отметила в передовице, что </w:t>
      </w:r>
      <w:r>
        <w:rPr>
          <w:i/>
          <w:iCs/>
        </w:rPr>
        <w:t>«Если бы Санта-Анна обошёлся с побеждёнными с умеренностью и великодушием, то было бы нетрудно пробудить симпатию народа Техаса, который сейчас пришёл в действие с горячей и смелой душой, чтобы помочь своим братьям»</w:t>
      </w:r>
      <w:r>
        <w:rPr>
          <w:position w:val="10"/>
        </w:rPr>
        <w:t>[149]</w:t>
      </w:r>
      <w:r>
        <w:t>.</w:t>
      </w:r>
    </w:p>
    <w:p w:rsidR="006A0B83" w:rsidRDefault="00496973">
      <w:pPr>
        <w:pStyle w:val="a3"/>
      </w:pPr>
      <w:r>
        <w:t>В полдень 21 апреля техасская армия атаковала лагерь Санта-Анны у переправы Линчбург. Мексиканская армия была застигнута врасплох и битва при Сан-Хасинто закончилась через 18 минут. Во время битвы многие техасцы кричали «Помни Аламо!»</w:t>
      </w:r>
      <w:r>
        <w:rPr>
          <w:position w:val="10"/>
        </w:rPr>
        <w:t>[150]</w:t>
      </w:r>
      <w:r>
        <w:t xml:space="preserve"> Санта-Анна был захвачен на следующий день, и, по слухам сказал Хьюстону: </w:t>
      </w:r>
      <w:r>
        <w:rPr>
          <w:i/>
          <w:iCs/>
        </w:rPr>
        <w:t>«Этот человек может считать себя рождённым не для того, чтобы разделить судьбу тех, кого покорил Наполеон Запада[~ 18]. И сейчас ему остаётся быть великодушным к побеждённым»</w:t>
      </w:r>
      <w:r>
        <w:rPr>
          <w:position w:val="10"/>
        </w:rPr>
        <w:t>[151]</w:t>
      </w:r>
      <w:r>
        <w:t xml:space="preserve">. Хьюстон ответил: </w:t>
      </w:r>
      <w:r>
        <w:rPr>
          <w:i/>
          <w:iCs/>
        </w:rPr>
        <w:t>«Вам следовало бы вспомнить это под Аламо»</w:t>
      </w:r>
      <w:r>
        <w:rPr>
          <w:position w:val="10"/>
        </w:rPr>
        <w:t>[151]</w:t>
      </w:r>
      <w:r>
        <w:t>. Санта-Анна был вынужден вывести свои войска из Техаса, покончив с мексиканским контролем над провинцией и придав некоторую легитимность новообразованной Техасской республике</w:t>
      </w:r>
      <w:r>
        <w:rPr>
          <w:position w:val="10"/>
        </w:rPr>
        <w:t>[151]</w:t>
      </w:r>
      <w:r>
        <w:t>.</w:t>
      </w:r>
    </w:p>
    <w:p w:rsidR="006A0B83" w:rsidRDefault="00496973">
      <w:pPr>
        <w:pStyle w:val="21"/>
        <w:pageBreakBefore/>
        <w:numPr>
          <w:ilvl w:val="0"/>
          <w:numId w:val="0"/>
        </w:numPr>
      </w:pPr>
      <w:r>
        <w:t>6. Память</w:t>
      </w:r>
    </w:p>
    <w:p w:rsidR="006A0B83" w:rsidRDefault="00496973">
      <w:pPr>
        <w:pStyle w:val="a3"/>
      </w:pPr>
      <w:r>
        <w:t>Полдолларовая монета выпущенная к столетнему юбилею битвы</w:t>
      </w:r>
    </w:p>
    <w:p w:rsidR="006A0B83" w:rsidRDefault="00496973">
      <w:pPr>
        <w:pStyle w:val="a3"/>
      </w:pPr>
      <w:r>
        <w:t>В Мексике восприятие битвы часто отражает взгляд Санта-Анны</w:t>
      </w:r>
      <w:r>
        <w:rPr>
          <w:position w:val="10"/>
        </w:rPr>
        <w:t>[152]</w:t>
      </w:r>
      <w:r>
        <w:t>. Многие мексиканские офицеры-участники битвы оставили мемуары, но большинство из них написаны лишь десятилетия спустя</w:t>
      </w:r>
      <w:r>
        <w:rPr>
          <w:position w:val="10"/>
        </w:rPr>
        <w:t>[153]</w:t>
      </w:r>
      <w:r>
        <w:t>. Санта-Анна был опозорен тем, что он попал в плен под Сан-Хасинто, и многие мемуары и отчёты о битве написаны людьми, которые были или стали его критиками. Петит (Petite) и многие другие историки полагают, что многие истории, наподобие казни Крокетта, были выдуманы, чтобы ещё более дискредитировать Санта-Анну</w:t>
      </w:r>
      <w:r>
        <w:rPr>
          <w:position w:val="10"/>
        </w:rPr>
        <w:t>[124]</w:t>
      </w:r>
      <w:r>
        <w:t>. В мексиканской истории Техасскую кампанию, включая битву за Аламо вскоре затмила мексикано-американская война 1840-х</w:t>
      </w:r>
      <w:r>
        <w:rPr>
          <w:position w:val="10"/>
        </w:rPr>
        <w:t>[152]</w:t>
      </w:r>
      <w:r>
        <w:t>.</w:t>
      </w:r>
    </w:p>
    <w:p w:rsidR="006A0B83" w:rsidRDefault="00496973">
      <w:pPr>
        <w:pStyle w:val="a3"/>
      </w:pPr>
      <w:r>
        <w:t>В Сан-Антонио-де-Бехар теханос, составлявшие большинство населения, считали комплекс Аламо не только местом битвы, он много десятилетияй служил как миссия, госпиталь и военный пост</w:t>
      </w:r>
      <w:r>
        <w:rPr>
          <w:position w:val="10"/>
        </w:rPr>
        <w:t>[154]</w:t>
      </w:r>
      <w:r>
        <w:t>. С ростом англоязычного населения значение памяти о битве стало расти. Главное внимание было уделено техасским защитникам, небольшой акцент был сделан и на теханос, служивших в техасской армии во время боёв с мексиканской армией</w:t>
      </w:r>
      <w:r>
        <w:rPr>
          <w:position w:val="10"/>
        </w:rPr>
        <w:t>[155]</w:t>
      </w:r>
      <w:r>
        <w:t>. Техасское законодательное собрание приобрело Аламо в собственность штата и учредило организацию «Дочерей республики Техас», как постоянных хранителей</w:t>
      </w:r>
      <w:r>
        <w:rPr>
          <w:position w:val="10"/>
        </w:rPr>
        <w:t>[156]</w:t>
      </w:r>
      <w:r>
        <w:t>, часовня стала официальным местом поклонения, посвящённым техасским защитникам</w:t>
      </w:r>
      <w:r>
        <w:rPr>
          <w:position w:val="10"/>
        </w:rPr>
        <w:t>[157]</w:t>
      </w:r>
      <w:r>
        <w:t>. К столетнему юбилею битвы перед церковью в центре Аламо-плаза был установлен кенотаф по проекту Помпео Коппини, увековечивающий память техасцев и теханос, павших в битве</w:t>
      </w:r>
      <w:r>
        <w:rPr>
          <w:position w:val="10"/>
        </w:rPr>
        <w:t>[158]</w:t>
      </w:r>
      <w:r>
        <w:t xml:space="preserve">. Исследователь Билл Гронеман в своей книге </w:t>
      </w:r>
      <w:r>
        <w:rPr>
          <w:i/>
          <w:iCs/>
        </w:rPr>
        <w:t>«Поля битв Техаса»</w:t>
      </w:r>
      <w:r>
        <w:t xml:space="preserve"> отмечает: </w:t>
      </w:r>
      <w:r>
        <w:rPr>
          <w:i/>
          <w:iCs/>
        </w:rPr>
        <w:t>«Аламо стал наиболее популярной туристической достопримечательностью в Техасе»</w:t>
      </w:r>
      <w:r>
        <w:rPr>
          <w:position w:val="10"/>
        </w:rPr>
        <w:t>[157]</w:t>
      </w:r>
      <w:r>
        <w:t>.</w:t>
      </w:r>
    </w:p>
    <w:p w:rsidR="006A0B83" w:rsidRDefault="00496973">
      <w:pPr>
        <w:pStyle w:val="a3"/>
      </w:pPr>
      <w:r>
        <w:t>Первые истории о битве были написаны и опубликованы техасским рейнджером и историком-любителем Джоном Генри Брауном</w:t>
      </w:r>
      <w:r>
        <w:rPr>
          <w:position w:val="10"/>
        </w:rPr>
        <w:t>[159]</w:t>
      </w:r>
      <w:r>
        <w:t xml:space="preserve">. Следующим большим трудом о битве стало </w:t>
      </w:r>
      <w:r>
        <w:rPr>
          <w:i/>
          <w:iCs/>
        </w:rPr>
        <w:t>«Падение Аламо»</w:t>
      </w:r>
      <w:r>
        <w:t xml:space="preserve"> Ройбена Поттера, опубликованное в </w:t>
      </w:r>
      <w:r>
        <w:rPr>
          <w:i/>
          <w:iCs/>
        </w:rPr>
        <w:t>«The Magazine of American History»</w:t>
      </w:r>
      <w:r>
        <w:t xml:space="preserve"> в 1878 году. Работа Поттера была основана на интервью с многими живыми мексиканскими участниками битвы</w:t>
      </w:r>
      <w:r>
        <w:rPr>
          <w:position w:val="10"/>
        </w:rPr>
        <w:t>[153][159]</w:t>
      </w:r>
      <w:r>
        <w:t>. Первая полноформатая нехудожественная книга (</w:t>
      </w:r>
      <w:r>
        <w:rPr>
          <w:i/>
          <w:iCs/>
        </w:rPr>
        <w:t>«John Myers’s The Alamo»</w:t>
      </w:r>
      <w:r>
        <w:t>), описывающая битву, была опубликована в 1948 году.</w:t>
      </w:r>
    </w:p>
    <w:p w:rsidR="006A0B83" w:rsidRDefault="00496973">
      <w:pPr>
        <w:pStyle w:val="a3"/>
      </w:pPr>
      <w:r>
        <w:t xml:space="preserve">Согласно Тодишу </w:t>
      </w:r>
      <w:r>
        <w:rPr>
          <w:i/>
          <w:iCs/>
        </w:rPr>
        <w:t>«Мало сомнений в том, что мнение большинства американцев о битве сформировалось не из книг, а из большого числа фильмов о битве»</w:t>
      </w:r>
      <w:r>
        <w:rPr>
          <w:position w:val="10"/>
        </w:rPr>
        <w:t>[160]</w:t>
      </w:r>
      <w:r>
        <w:t xml:space="preserve">. Первая киноверсия битвы появилась в 1911 году, когда Уильям Хэддок снял фильм </w:t>
      </w:r>
      <w:r>
        <w:rPr>
          <w:i/>
          <w:iCs/>
        </w:rPr>
        <w:t>«Бессмертный Аламо»</w:t>
      </w:r>
      <w:r>
        <w:rPr>
          <w:position w:val="10"/>
        </w:rPr>
        <w:t>[161]</w:t>
      </w:r>
      <w:r>
        <w:t xml:space="preserve">. Битва приобрела большую популярность после выпуска Уолтом Диснеем в 1955 году минисериала: </w:t>
      </w:r>
      <w:r>
        <w:rPr>
          <w:i/>
          <w:iCs/>
        </w:rPr>
        <w:t>«Дэви Крокетт — король дикого фронтира»</w:t>
      </w:r>
      <w:r>
        <w:t>, который в большей степени опирался на миф</w:t>
      </w:r>
      <w:r>
        <w:rPr>
          <w:position w:val="10"/>
        </w:rPr>
        <w:t>[161]</w:t>
      </w:r>
      <w:r>
        <w:t>. Несколько лет спустя Джон Уэйн снял и выпустил одну из наиболее известных (но и менее всего точных) версий фильма «Форт Аламо» (1960)</w:t>
      </w:r>
      <w:r>
        <w:rPr>
          <w:position w:val="10"/>
        </w:rPr>
        <w:t>[162]</w:t>
      </w:r>
      <w:r>
        <w:t xml:space="preserve">. В 2004 году был выпущен фильм с тем же названием. CNN описывает его как возможно </w:t>
      </w:r>
      <w:r>
        <w:rPr>
          <w:i/>
          <w:iCs/>
        </w:rPr>
        <w:t>«наиболее характерным фильмом, снятым по этому сюжету»</w:t>
      </w:r>
      <w:r>
        <w:rPr>
          <w:position w:val="10"/>
        </w:rPr>
        <w:t>[163]</w:t>
      </w:r>
      <w:r>
        <w:t>.</w:t>
      </w:r>
    </w:p>
    <w:p w:rsidR="006A0B83" w:rsidRDefault="00496973">
      <w:pPr>
        <w:pStyle w:val="a3"/>
      </w:pPr>
      <w:r>
        <w:t xml:space="preserve">Про битву также было написано немало песен. В 1955 году песня теннесийца Эрни Форда </w:t>
      </w:r>
      <w:r>
        <w:rPr>
          <w:i/>
          <w:iCs/>
        </w:rPr>
        <w:t>«Баллада о Дэви Крокетте»</w:t>
      </w:r>
      <w:r>
        <w:t xml:space="preserve"> пробыла 16 недель в списке самых популярных местных песен под номером 4</w:t>
      </w:r>
      <w:r>
        <w:rPr>
          <w:position w:val="10"/>
        </w:rPr>
        <w:t>[164]</w:t>
      </w:r>
      <w:r>
        <w:t xml:space="preserve">. В 1960 году Марти Роббинс записал версию песни </w:t>
      </w:r>
      <w:r>
        <w:rPr>
          <w:i/>
          <w:iCs/>
        </w:rPr>
        <w:t>«Баллада об Аламо»</w:t>
      </w:r>
      <w:r>
        <w:t>, которая провела 13 недель в списке поп-хитов под номером 34</w:t>
      </w:r>
      <w:r>
        <w:rPr>
          <w:position w:val="10"/>
        </w:rPr>
        <w:t>[165]</w:t>
      </w:r>
      <w:r>
        <w:t>.</w:t>
      </w:r>
    </w:p>
    <w:p w:rsidR="006A0B83" w:rsidRDefault="00496973">
      <w:pPr>
        <w:pStyle w:val="a3"/>
      </w:pPr>
      <w:r>
        <w:t>Именами защитников Аламо названы 13 округов штата и несколько городов.</w:t>
      </w:r>
    </w:p>
    <w:p w:rsidR="006A0B83" w:rsidRDefault="00496973">
      <w:pPr>
        <w:pStyle w:val="21"/>
        <w:pageBreakBefore/>
        <w:numPr>
          <w:ilvl w:val="0"/>
          <w:numId w:val="0"/>
        </w:numPr>
      </w:pPr>
      <w:r>
        <w:t>7. Комментарии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Согласно сведениям, приведённым в книге Менчаки </w:t>
      </w:r>
      <w:r>
        <w:rPr>
          <w:i/>
          <w:iCs/>
        </w:rPr>
        <w:t>«Recovering History, Constructing Race: The Indian, Black, and White Roots of Mexican Americans»</w:t>
      </w:r>
      <w:r>
        <w:t>, в 1834 году в Техасе насчитывалось 30 000 англоговорящих поселенцев и всего 7000 носителей испанского языка.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Площадь покрывала территорию 23 метра в длину и 19 метров в ширину. Нижние казармы были 35 метров в длину, и Длинные казармы были 57 метров в длину и 5,5 метров в ширину.</w:t>
      </w:r>
      <w:r>
        <w:br/>
        <w:t>(</w:t>
      </w:r>
      <w:r>
        <w:rPr>
          <w:i/>
          <w:iCs/>
        </w:rPr>
        <w:t>John Myers Myers</w:t>
      </w:r>
      <w:r>
        <w:t xml:space="preserve"> The Alamo. — Lincoln, NE: University of Nebraska Press, 1948. — С. 180-181.)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Спустя неделю после того, как Нейл отправил письмо, правительство объявило губернатору, который, в свою очередь, пытался распустить правительство, импичмент. Временная конституция, действовавшая в тот период, не позволяла какой-либо партии предпринимать подобные действия, и никто в Техасе тогда не мог найти ответственного.</w:t>
      </w:r>
      <w:r>
        <w:br/>
        <w:t>(</w:t>
      </w: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30-31.)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Сэм Хьюстон, Джеймс Фэннин, Фрэнк Джонсон и доктор Джеймс Грант.</w:t>
      </w:r>
      <w:r>
        <w:br/>
        <w:t>(</w:t>
      </w: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30.)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Река Сабин обозначала восточную границу Мексиканского Техаса.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Добровольцы техасской армии отстаивали право избирать собственных командиров, а не подчиняться офицерам правительственной армии.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Санта-Анна позднее утверждал, что этот выстрел убил двух мексиканских солдат и ранил ещё восьмерых. В воспоминаниях других мексиканских офицеров ни о каких жертвах в тот день  не упоминается.</w:t>
      </w:r>
      <w:r>
        <w:br/>
        <w:t>(</w:t>
      </w: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40.)</w:t>
      </w:r>
      <w:r>
        <w:br/>
        <w:t>(</w:t>
      </w: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304.)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В записях журнала Хуана Альмонте отсутствуют упоминания о каких-либо столкновениях в тот вечер. Тогда как личный секретарь Санта-Анны, Рамон Мартинес Каро, в 1837 году писал, что </w:t>
      </w:r>
      <w:r>
        <w:rPr>
          <w:i/>
          <w:iCs/>
        </w:rPr>
        <w:t>«две небольших группы подкреплений из Гонсалеса смогли прорваться сквозь наши линии и вошли в форт. Первая состояла из четырёх человек проникших в форт ночью. Вторая была из двадцати пяти человек»</w:t>
      </w:r>
      <w:r>
        <w:t>.</w:t>
      </w:r>
      <w:r>
        <w:br/>
        <w:t>(</w:t>
      </w: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131.)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Позже эти подкрепления назвали — 32 бессмертных.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Сюзанна Дикинсон упоминала эту группу людей в своём интервью в 1876 году.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Было отмечено, что мексиканский флаг установил лейтенант Хосе Мария Торрес, который в дальнейшем получил смертельное ранение.</w:t>
      </w:r>
      <w:r>
        <w:br/>
        <w:t>(</w:t>
      </w: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54.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В книге Эдмондсона сказано, что Вульф вбежал в комнату, схватил на руки своего сына и бросился в другой конец церкви. Оба пали от мушкетных выстрелов.</w:t>
      </w:r>
      <w:r>
        <w:br/>
        <w:t>(</w:t>
      </w: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372.)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Более подробно об этом можно прочесть в биографии Хосе Энрике Де ла Пеньи.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 xml:space="preserve">Пти в своей книге отмечает: </w:t>
      </w:r>
      <w:r>
        <w:rPr>
          <w:i/>
          <w:iCs/>
        </w:rPr>
        <w:t>«Каждое сообщение об истории пленения/казни Крокетта исходит от общеизвестных противников (политических или военных) Санта-Анны. Считается, что множество историй, таких как пленение и казнь Крокетта, создавались и распространялись для того, чтобы дискредитировать Санта-Анну и выставить его злодеем»</w:t>
      </w:r>
      <w:r>
        <w:t>.</w:t>
      </w:r>
      <w:r>
        <w:br/>
        <w:t>(</w:t>
      </w: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124.)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Кремация тел считалось в то время анафемой, поскольку большинство людей полагало, что тело не сможет возродиться если оно было разрушено.</w:t>
      </w:r>
      <w:r>
        <w:br/>
        <w:t>(</w:t>
      </w: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139.)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Личность этого офицера оспаривается. У Эдмондсона говорится, что фраза была сказана полковником Хуаном Альмонте и услышана его поваром. В книге у Тодиша этот человек значится как подполковник Хосе Хуан Санчес Наварро.</w:t>
      </w:r>
      <w:r>
        <w:br/>
        <w:t>(</w:t>
      </w: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374.)</w:t>
      </w:r>
      <w:r>
        <w:br/>
        <w:t>(</w:t>
      </w: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55.)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  <w:spacing w:after="0"/>
      </w:pPr>
      <w:r>
        <w:t>Собрание делегатов провозгласило независимость 2 марта 1836 года.</w:t>
      </w:r>
    </w:p>
    <w:p w:rsidR="006A0B83" w:rsidRDefault="00496973">
      <w:pPr>
        <w:pStyle w:val="a3"/>
        <w:numPr>
          <w:ilvl w:val="0"/>
          <w:numId w:val="2"/>
        </w:numPr>
        <w:tabs>
          <w:tab w:val="left" w:pos="707"/>
        </w:tabs>
      </w:pPr>
      <w:r>
        <w:t>Прозвище Санта-Анны. Он всю жизнь был поклонником Наполеона, коллекционером предметов связанных с ним. И отождествлял себя с ним.</w:t>
      </w:r>
    </w:p>
    <w:p w:rsidR="006A0B83" w:rsidRDefault="00496973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  <w:rPr>
          <w:position w:val="10"/>
        </w:rPr>
      </w:pPr>
      <w:r>
        <w:t xml:space="preserve">The east side of the Alamo was actually a two story building called the long barracks, convent and hospital </w:t>
      </w:r>
      <w:r>
        <w:rPr>
          <w:position w:val="10"/>
        </w:rPr>
        <w:t>[1]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Alwyn Barr</w:t>
      </w:r>
      <w:r>
        <w:t xml:space="preserve"> Black Texans: A history of African Americans in Texas. — Austin, TX: University of Oklahoma Press, 1996. — С. 56.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98.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99.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20.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Alwyn Barr</w:t>
      </w:r>
      <w:r>
        <w:t xml:space="preserve"> Black Texans: A history of African Americans in Texas. — Austin, TX: University of Oklahoma Press, 1996. — С. 63.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Robert Scott</w:t>
      </w:r>
      <w:r>
        <w:t xml:space="preserve"> After the Alamo. — Plano, TX: Republic of Texas Press, 1999. — С. 71.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Robert Scott</w:t>
      </w:r>
      <w:r>
        <w:t xml:space="preserve"> After the Alamo. — Plano, TX: Republic of Texas Press, 1999. — С. 74-75.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129.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128.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131.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John Myers Myers</w:t>
      </w:r>
      <w:r>
        <w:t xml:space="preserve"> The Alamo. — Lincoln, NE: University of Nebraska Press, 1948. — С. 181.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10.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364.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John Myers Myers</w:t>
      </w:r>
      <w:r>
        <w:t xml:space="preserve"> The Alamo. — Lincoln, NE: University of Nebraska Press, 1948. — С. 180.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31.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101.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29.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30.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Clifford Hopewell</w:t>
      </w:r>
      <w:r>
        <w:t xml:space="preserve"> James Bowie Texas Fighting Man: A Biography. — Austin, TX: Eakin Press, 1994. — С. 114.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Clifford Hopewell</w:t>
      </w:r>
      <w:r>
        <w:t xml:space="preserve"> James Bowie Texas Fighting Man: A Biography. — Austin, TX: Eakin Press, 1994. — С. 115.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Clifford Hopewell</w:t>
      </w:r>
      <w:r>
        <w:t xml:space="preserve"> James Bowie Texas Fighting Man: A Biography. — Austin, TX: Eakin Press, 1994. — С. 117.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32.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Clifford Hopewell</w:t>
      </w:r>
      <w:r>
        <w:t xml:space="preserve"> James Bowie Texas Fighting Man: A Biography. — Austin, TX: Eakin Press, 1994. — С. 116.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John Myers Myers</w:t>
      </w:r>
      <w:r>
        <w:t xml:space="preserve"> The Alamo. — Lincoln, NE: University of Nebraska Press, 1948. — С. 131.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102.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73.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103.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105.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86-87.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121.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89.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36.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76.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40-41.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299.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301.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95.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78.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40.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308.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310.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107.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43.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Robert Scott</w:t>
      </w:r>
      <w:r>
        <w:t xml:space="preserve"> After the Alamo. — Plano, TX: Republic of Texas Press, 1999. — С. 102.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81.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34.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132.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42.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Lon Tinkle</w:t>
      </w:r>
      <w:r>
        <w:t xml:space="preserve"> 13 Days to Glory: The Siege of the Alamo. — College Station, TX: Texas A&amp;M University Press, 1985. — С. 118.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109.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Lon Tinkle</w:t>
      </w:r>
      <w:r>
        <w:t xml:space="preserve"> 13 Days to Glory: The Siege of the Alamo. — College Station, TX: Texas A&amp;M University Press, 1985. — С. 119.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Lon Tinkle</w:t>
      </w:r>
      <w:r>
        <w:t xml:space="preserve"> 13 Days to Glory: The Siege of the Alamo. — College Station, TX: Texas A&amp;M University Press, 1985. — С. 120.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83.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44.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325.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14.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89.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105.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80.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88.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90.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John Myers Myers</w:t>
      </w:r>
      <w:r>
        <w:t xml:space="preserve"> The Alamo. — Lincoln, NE: University of Nebraska Press, 1948. — С. 200.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Lon Tinkle</w:t>
      </w:r>
      <w:r>
        <w:t xml:space="preserve"> 13 Days to Glory: The Siege of the Alamo. — College Station, TX: Texas A&amp;M University Press, 1985. — С. 162.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130.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131.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340.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324.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95.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Robert Scott</w:t>
      </w:r>
      <w:r>
        <w:t xml:space="preserve"> After the Alamo. — Plano, TX: Republic of Texas Press, 1999. — С. 100.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Robert Scott</w:t>
      </w:r>
      <w:r>
        <w:t xml:space="preserve"> After the Alamo. — Plano, TX: Republic of Texas Press, 1999. — С. 101.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137.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138.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140.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142.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143.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47.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349.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355.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49.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360.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Clifford Hopewell</w:t>
      </w:r>
      <w:r>
        <w:t xml:space="preserve"> James Bowie Texas Fighting Man: A Biography. — Austin, TX: Eakin Press, 1994. — С. 126.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Wallace O. Chariton</w:t>
      </w:r>
      <w:r>
        <w:t xml:space="preserve"> Exploring the Alamo Legends. — Dallas, TX: Republic of Texas Press, 1992. — С. 195.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Bill Groneman</w:t>
      </w:r>
      <w:r>
        <w:t xml:space="preserve"> Eyewitness to the Alamo. — Plano, TX: Republic of Texas Press, 1996. — С. 122, 150, 184.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51.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362.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356.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357.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50.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160.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138.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139.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Lon Tinkle</w:t>
      </w:r>
      <w:r>
        <w:t xml:space="preserve"> 13 Days to Glory: The Siege of the Alamo. — College Station, TX: Texas A&amp;M University Press, 1985. — С. 196.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363.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52.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113.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146.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53.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147.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112.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366.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367.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368.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369.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54.)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114.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Bill Groneman</w:t>
      </w:r>
      <w:r>
        <w:t xml:space="preserve"> Eyewitness to the Alamo. — Plano, TX: Republic of Texas Press, 1996. — С. 214.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Clifford Hopewell</w:t>
      </w:r>
      <w:r>
        <w:t xml:space="preserve"> James Bowie Texas Fighting Man: A Biography. — Austin, TX: Eakin Press, 1994. — С. 127.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Wallace O. Chariton</w:t>
      </w:r>
      <w:r>
        <w:t xml:space="preserve"> Exploring the Alamo Legends. — Dallas, TX: Republic of Texas Press, 1992. — С. 74.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115.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Lon Tinkle</w:t>
      </w:r>
      <w:r>
        <w:t xml:space="preserve"> 13 Days to Glory: The Siege of the Alamo. — College Station, TX: Texas A&amp;M University Press, 1985. — С. 216.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Lon Tinkle</w:t>
      </w:r>
      <w:r>
        <w:t xml:space="preserve"> 13 Days to Glory: The Siege of the Alamo. — College Station, TX: Texas A&amp;M University Press, 1985. — С. 218.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166.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Bill Groneman</w:t>
      </w:r>
      <w:r>
        <w:t xml:space="preserve"> Alamo Defenders, A Genealogy: The People and Their Words. — Austin, TX: Eakin Press, 1990. — С. 55-56.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Lon Tinkle</w:t>
      </w:r>
      <w:r>
        <w:t xml:space="preserve"> 13 Days to Glory: The Siege of the Alamo. — College Station, TX: Texas A&amp;M University Press, 1985. — С. 220.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123.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148.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Lon Tinkle</w:t>
      </w:r>
      <w:r>
        <w:t xml:space="preserve"> 13 Days to Glory: The Siege of the Alamo. — College Station, TX: Texas A&amp;M University Press, 1985. — С. 214.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124.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156.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133.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407.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Bill Groneman</w:t>
      </w:r>
      <w:r>
        <w:t xml:space="preserve"> Alamo Defenders, A Genealogy: The People and Their Words. — Austin, TX: Eakin Press, 1990. — С. 119.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131.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Wallace O. Chariton</w:t>
      </w:r>
      <w:r>
        <w:t xml:space="preserve"> Exploring the Alamo Legends. — Dallas, TX: Republic of Texas Press, 1992. — С. 78.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132.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167.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55.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155.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136.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277.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128.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Mary Deborah Petite</w:t>
      </w:r>
      <w:r>
        <w:t xml:space="preserve"> 1836 Facts about the Alamo and the Texas War for Independence. — Mason City, IA: Savas Publishing Company, 1999. — С. 127.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375.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138.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67.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68.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190.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J.R. Edmondson</w:t>
      </w:r>
      <w:r>
        <w:t xml:space="preserve"> The Alamo Story: From Early History to Current Conflicts. — Plano, TX: Republic of Texas Press, 2000. — С. 378.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Stephen L. Hardin</w:t>
      </w:r>
      <w:r>
        <w:t xml:space="preserve"> Texian Iliad: A Military History of the Texas Revolution. — Austin, TX: University of Texas Press, 1994. — С. 158.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Walter Lord</w:t>
      </w:r>
      <w:r>
        <w:t xml:space="preserve"> A Time to Stand. — Lincoln, NE: University of Nebraska Press, 1961. — С. 169.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69.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70.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Tom W. Glaser</w:t>
      </w:r>
      <w:r>
        <w:t xml:space="preserve"> Alamo Images: Changing Perceptions of a Texas Experience. — Dallas, TX: The DeGlolyer Library and Southern Methodist University Press, 1985. — С. 98.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211.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Tom W. Glaser, Susan Prendergast Schoelwer</w:t>
      </w:r>
      <w:r>
        <w:t xml:space="preserve"> Alamo Images: Changing Perceptions of a Texas Experience. — Dallas, TX: The DeGlolyer Library and Southern Methodist University Press, 1985. — С. 18.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Tom W. Glaser, Susan Prendergast Schoelwer</w:t>
      </w:r>
      <w:r>
        <w:t xml:space="preserve"> Alamo Images: Changing Perceptions of a Texas Experience. — Dallas, TX: The DeGlolyer Library and Southern Methodist University Press, 1985. — С. 52, 56.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199.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Bill Groneman</w:t>
      </w:r>
      <w:r>
        <w:t xml:space="preserve"> Battlefields of Texas. — Plano, TX: Republic of Texas Press, 1998. — С. 52.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Bill Groneman</w:t>
      </w:r>
      <w:r>
        <w:t xml:space="preserve"> Battlefields of Texas. — Plano, TX: Republic of Texas Press, 1998. — С. 56.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Thomas Ricks Lindley</w:t>
      </w:r>
      <w:r>
        <w:t xml:space="preserve"> Alamo Traces: New Evidence and New Conclusions. — Lanham, MD: Republic of Texas Press, 2003. — С. 106.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187.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Albert A. Nofi</w:t>
      </w:r>
      <w:r>
        <w:t xml:space="preserve"> The Alamo and the Texas War of Independence, September 30, 1835 to April 21, 1836: Heroes, Myths, and History. — Conshohocken, PA: Combined Books, Inc., 1992. — С. 213.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188.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t xml:space="preserve">Andy Culpepper «A different take on 'The Alamo'»  (англ.). cnn.com. 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194.</w:t>
      </w:r>
    </w:p>
    <w:p w:rsidR="006A0B83" w:rsidRDefault="00496973">
      <w:pPr>
        <w:pStyle w:val="a3"/>
        <w:numPr>
          <w:ilvl w:val="0"/>
          <w:numId w:val="1"/>
        </w:numPr>
        <w:tabs>
          <w:tab w:val="left" w:pos="707"/>
        </w:tabs>
      </w:pPr>
      <w:r>
        <w:rPr>
          <w:i/>
          <w:iCs/>
        </w:rPr>
        <w:t>Timothy J. Todish, Terry Todish, Ted Spring</w:t>
      </w:r>
      <w:r>
        <w:t xml:space="preserve"> Alamo Sourcebook, 1836: A Comprehensive Guide to the Battle of the Alamo and the Texas Revolution. — Austin, TX: Eakin Press, 1998. — С. 196.</w:t>
      </w:r>
    </w:p>
    <w:p w:rsidR="006A0B83" w:rsidRDefault="00496973">
      <w:pPr>
        <w:pStyle w:val="a3"/>
        <w:spacing w:after="0"/>
      </w:pPr>
      <w:r>
        <w:t>Источник: http://ru.wikipedia.org/wiki/Защита_миссии_Аламо</w:t>
      </w:r>
      <w:bookmarkStart w:id="0" w:name="_GoBack"/>
      <w:bookmarkEnd w:id="0"/>
    </w:p>
    <w:sectPr w:rsidR="006A0B83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name w:val="RTF_Num 3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2">
    <w:nsid w:val="00000003"/>
    <w:multiLevelType w:val="multilevel"/>
    <w:tmpl w:val="00000003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1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96973"/>
    <w:rsid w:val="00206B7B"/>
    <w:rsid w:val="00496973"/>
    <w:rsid w:val="006A0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D9F79D-5132-4BD4-9D98-0E7654B1D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RTFNum31">
    <w:name w:val="RTF_Num 3 1"/>
  </w:style>
  <w:style w:type="character" w:customStyle="1" w:styleId="RTFNum32">
    <w:name w:val="RTF_Num 3 2"/>
  </w:style>
  <w:style w:type="character" w:customStyle="1" w:styleId="RTFNum33">
    <w:name w:val="RTF_Num 3 3"/>
  </w:style>
  <w:style w:type="character" w:customStyle="1" w:styleId="RTFNum34">
    <w:name w:val="RTF_Num 3 4"/>
  </w:style>
  <w:style w:type="character" w:customStyle="1" w:styleId="RTFNum35">
    <w:name w:val="RTF_Num 3 5"/>
  </w:style>
  <w:style w:type="character" w:customStyle="1" w:styleId="RTFNum36">
    <w:name w:val="RTF_Num 3 6"/>
  </w:style>
  <w:style w:type="character" w:customStyle="1" w:styleId="RTFNum37">
    <w:name w:val="RTF_Num 3 7"/>
  </w:style>
  <w:style w:type="character" w:customStyle="1" w:styleId="RTFNum38">
    <w:name w:val="RTF_Num 3 8"/>
  </w:style>
  <w:style w:type="character" w:customStyle="1" w:styleId="RTFNum39">
    <w:name w:val="RTF_Num 3 9"/>
  </w:style>
  <w:style w:type="character" w:customStyle="1" w:styleId="RTFNum310">
    <w:name w:val="RTF_Num 3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3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3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  <w:style w:type="paragraph" w:customStyle="1" w:styleId="31">
    <w:name w:val="Заголовок 31"/>
    <w:basedOn w:val="Heading"/>
    <w:next w:val="a3"/>
    <w:pPr>
      <w:numPr>
        <w:ilvl w:val="2"/>
        <w:numId w:val="3"/>
      </w:numPr>
      <w:outlineLvl w:val="2"/>
    </w:pPr>
    <w:rPr>
      <w:rFonts w:ascii="Liberation Serif" w:eastAsia="DejaVu Sans" w:hAnsi="Liberation Serif" w:cs="Liberation Serif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10120</Words>
  <Characters>57688</Characters>
  <Application>Microsoft Office Word</Application>
  <DocSecurity>0</DocSecurity>
  <Lines>480</Lines>
  <Paragraphs>135</Paragraphs>
  <ScaleCrop>false</ScaleCrop>
  <Company>diakov.net</Company>
  <LinksUpToDate>false</LinksUpToDate>
  <CharactersWithSpaces>67673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2014-08-19T20:01:00Z</dcterms:created>
  <dcterms:modified xsi:type="dcterms:W3CDTF">2014-08-19T20:01:00Z</dcterms:modified>
</cp:coreProperties>
</file>