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A8E" w:rsidRDefault="00861BE4">
      <w:pPr>
        <w:pStyle w:val="a3"/>
      </w:pPr>
      <w:r>
        <w:br/>
      </w:r>
    </w:p>
    <w:p w:rsidR="00220A8E" w:rsidRDefault="00861BE4">
      <w:pPr>
        <w:pStyle w:val="a3"/>
      </w:pPr>
      <w:r>
        <w:rPr>
          <w:b/>
          <w:bCs/>
        </w:rPr>
        <w:t>Роберт Чарльз Такер</w:t>
      </w:r>
      <w:r>
        <w:t xml:space="preserve"> (англ. </w:t>
      </w:r>
      <w:r>
        <w:rPr>
          <w:i/>
          <w:iCs/>
        </w:rPr>
        <w:t>Robert Charles Tucker</w:t>
      </w:r>
      <w:r>
        <w:t>) (29 мая 1918, Канзас-Сити, Миссури — 29 июля 2010, Принстон, Нью-Джерси) — американский политолог, советолог. Известен как автор трудов по биографии И. В. Сталина.</w:t>
      </w:r>
    </w:p>
    <w:p w:rsidR="00220A8E" w:rsidRDefault="00861BE4">
      <w:pPr>
        <w:pStyle w:val="a3"/>
      </w:pPr>
      <w:r>
        <w:t>После получения степеней бакалавра и магистра в Гарвардскогом университете, Такер работал в Управлении стратегических служб с 1942 по 1944 год.</w:t>
      </w:r>
      <w:r>
        <w:rPr>
          <w:position w:val="10"/>
        </w:rPr>
        <w:t>[1]</w:t>
      </w:r>
      <w:r>
        <w:t xml:space="preserve"> В 1944 году Такер начал работать переводчиком в посольстве США в Москве. В 1946 году он женился на советской гражданке Евгении Пестрецовой (Eugenia Tucker). Вскоре истёк его двухгодичный контракт с посольством. Так как власти не разрешали его супруге покинуть СССР, Такер нашёл работу сначала в канадском, а затем в индийском посольстве, уже без дипломатического иммунитета.</w:t>
      </w:r>
      <w:r>
        <w:rPr>
          <w:position w:val="10"/>
        </w:rPr>
        <w:t>[2]</w:t>
      </w:r>
      <w:r>
        <w:t xml:space="preserve"> Супруги смогли выехать в США лишь в сентябре 1953 года, после смерти Сталина.</w:t>
      </w:r>
    </w:p>
    <w:p w:rsidR="00220A8E" w:rsidRDefault="00861BE4">
      <w:pPr>
        <w:pStyle w:val="a3"/>
      </w:pPr>
      <w:r>
        <w:t>В 1958 году Такеру была присвоена степень доктора философии Гарвардского университета. Его диссертация послужила основой для книги «Philosophy and Myth in Karl Marx» («Философия и миф Карла Маркса») (1961). Такер опубликовал два фундаментальных труда по биографии Сталина: «Stalin as Revolutionary: A Study in History and Personality, 1879-1929» («Сталин как революционер: историческое и биографическое исследование, 1879-1929 гг.») (1973) и «Stalin in Power: The Revolution From Above, 1928-1941» («Сталин во власти: революция сверху, 1928-1941 гг.») (1990).</w:t>
      </w:r>
    </w:p>
    <w:p w:rsidR="00220A8E" w:rsidRDefault="00861BE4">
      <w:pPr>
        <w:pStyle w:val="a3"/>
      </w:pPr>
      <w:r>
        <w:t>С 1962 по 1984 год Такер преподавал в Принстонском университете, где он основал Программу русистики.</w:t>
      </w:r>
      <w:r>
        <w:rPr>
          <w:position w:val="10"/>
        </w:rPr>
        <w:t>[1]</w:t>
      </w:r>
      <w:r>
        <w:t xml:space="preserve"> До своей смерти Такер занимал профессорские посты professor emeritus of politics Принстонского университета и IBM Professor of International Studies Emeritus.</w:t>
      </w:r>
    </w:p>
    <w:p w:rsidR="00220A8E" w:rsidRDefault="00861BE4">
      <w:pPr>
        <w:pStyle w:val="21"/>
        <w:numPr>
          <w:ilvl w:val="0"/>
          <w:numId w:val="0"/>
        </w:numPr>
      </w:pPr>
      <w:r>
        <w:t>Публикации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Political Culture and Leadership in Soviet Russia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Stalin as Revolutionary: 1879-1929</w:t>
      </w:r>
      <w:r>
        <w:t xml:space="preserve"> (1973)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Stalin in Power: The Revolution from Above, 1928-1941</w:t>
      </w:r>
      <w:r>
        <w:t xml:space="preserve"> (1992)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Politics as Leadership</w:t>
      </w:r>
      <w:r>
        <w:t xml:space="preserve"> (1995)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Philosophy and Myth in Karl Marx</w:t>
      </w:r>
      <w:r>
        <w:t xml:space="preserve"> (1961).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The Soviet Political Mind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The Great Purge Trial</w:t>
      </w:r>
      <w:r>
        <w:t xml:space="preserve"> (Co-Editor)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The Marxian Revolutionary Idea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The Marx-Engels Reader</w:t>
      </w:r>
      <w:r>
        <w:t xml:space="preserve"> (Editor)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The Lenin Anthology</w:t>
      </w:r>
    </w:p>
    <w:p w:rsidR="00220A8E" w:rsidRDefault="00861BE4">
      <w:pPr>
        <w:pStyle w:val="a3"/>
        <w:numPr>
          <w:ilvl w:val="0"/>
          <w:numId w:val="2"/>
        </w:numPr>
        <w:tabs>
          <w:tab w:val="left" w:pos="707"/>
        </w:tabs>
      </w:pPr>
      <w:r>
        <w:t>  Stalinism: essays in historical interpretation. — New York: W. W. Norton &amp; Company, 1977. — ISBN 0-393-05608-2</w:t>
      </w:r>
    </w:p>
    <w:p w:rsidR="00220A8E" w:rsidRDefault="00220A8E">
      <w:pPr>
        <w:pStyle w:val="a3"/>
      </w:pPr>
    </w:p>
    <w:p w:rsidR="00220A8E" w:rsidRDefault="00861BE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20A8E" w:rsidRDefault="00861BE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«Robert Tucker, renowned Soviet expert and Stalin biographer, dies». Princeton University.</w:t>
      </w:r>
    </w:p>
    <w:p w:rsidR="00220A8E" w:rsidRDefault="00861BE4">
      <w:pPr>
        <w:pStyle w:val="a3"/>
        <w:numPr>
          <w:ilvl w:val="0"/>
          <w:numId w:val="1"/>
        </w:numPr>
        <w:tabs>
          <w:tab w:val="left" w:pos="707"/>
        </w:tabs>
      </w:pPr>
      <w:r>
        <w:t>В. Войнович. «Биограф Сталина». grani.ru, 2 августа 2010 г.</w:t>
      </w:r>
    </w:p>
    <w:p w:rsidR="00220A8E" w:rsidRDefault="00861BE4">
      <w:pPr>
        <w:pStyle w:val="a3"/>
        <w:spacing w:after="0"/>
      </w:pPr>
      <w:r>
        <w:t>Источник: http://ru.wikipedia.org/wiki/Такер,_Роберт_Чарльз</w:t>
      </w:r>
      <w:bookmarkStart w:id="0" w:name="_GoBack"/>
      <w:bookmarkEnd w:id="0"/>
    </w:p>
    <w:sectPr w:rsidR="00220A8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BE4"/>
    <w:rsid w:val="00220A8E"/>
    <w:rsid w:val="007F74E7"/>
    <w:rsid w:val="0086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FF3B2-2033-4827-BB5F-755EEB558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2014-04-26T11:58:00Z</dcterms:created>
  <dcterms:modified xsi:type="dcterms:W3CDTF">2014-04-26T11:58:00Z</dcterms:modified>
</cp:coreProperties>
</file>