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985" w:rsidRDefault="00E45BF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 xml:space="preserve">2 Расстановка сил </w:t>
      </w:r>
      <w:r>
        <w:rPr>
          <w:b/>
          <w:bCs/>
        </w:rPr>
        <w:br/>
        <w:t>2.1 Союзники</w:t>
      </w:r>
      <w:r>
        <w:rPr>
          <w:b/>
          <w:bCs/>
        </w:rPr>
        <w:br/>
        <w:t>2.2 Германия</w:t>
      </w:r>
      <w:r>
        <w:rPr>
          <w:b/>
          <w:bCs/>
        </w:rPr>
        <w:br/>
      </w:r>
      <w:r>
        <w:br/>
      </w:r>
      <w:r>
        <w:rPr>
          <w:b/>
          <w:bCs/>
        </w:rPr>
        <w:t>3 Ход операции</w:t>
      </w:r>
      <w:r>
        <w:br/>
      </w:r>
      <w:r>
        <w:rPr>
          <w:b/>
          <w:bCs/>
        </w:rPr>
        <w:t>4 Итоги</w:t>
      </w:r>
      <w:r>
        <w:br/>
      </w:r>
      <w:r>
        <w:rPr>
          <w:b/>
          <w:bCs/>
        </w:rPr>
        <w:t>Список литературы</w:t>
      </w:r>
      <w:r>
        <w:br/>
        <w:t xml:space="preserve">Северо-Итальянская операция </w:t>
      </w:r>
    </w:p>
    <w:p w:rsidR="00241985" w:rsidRDefault="00E45BF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41985" w:rsidRDefault="00E45BFE">
      <w:pPr>
        <w:pStyle w:val="a3"/>
      </w:pPr>
      <w:r>
        <w:t>Северо-Итальянская операция (кодовое название — «Grapeshot»; 9 апреля — 2 мая 1945) — стратегическая военная операция сил союзников (США, Великобритания, Польша) при поддержке итальянского движения Сопротивления против войск Германии с целью освобождения Северной Италии.</w:t>
      </w:r>
    </w:p>
    <w:p w:rsidR="00241985" w:rsidRDefault="00E45BFE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241985" w:rsidRDefault="00E45BFE">
      <w:pPr>
        <w:pStyle w:val="a3"/>
      </w:pPr>
      <w:r>
        <w:t>После неудачных попыток союзных войск осенью 1944 разгромить немцев в Италии и выйти в долину реки По наступило длительное затишье. Положение немецких войск осложнялось тем, что на оккупированной ими территории широко развернулось движение Сопротивления.</w:t>
      </w:r>
    </w:p>
    <w:p w:rsidR="00241985" w:rsidRDefault="00E45BFE">
      <w:pPr>
        <w:pStyle w:val="a3"/>
      </w:pPr>
      <w:r>
        <w:t>В течение первых трёх месяцев 1945 союзное командование не решалось проводить наступательные операции. Наступление было намечено на 9 апреля.</w:t>
      </w:r>
    </w:p>
    <w:p w:rsidR="00241985" w:rsidRDefault="00E45BFE">
      <w:pPr>
        <w:pStyle w:val="a3"/>
      </w:pPr>
      <w:r>
        <w:t>Союзное командование планировало нанести удар восточнее Болоньи силами 8-й английской армии, а юго-западнее этого города — силами 5-й американской армии. Прорвав оборону и овладев Болоньей, обе армии должны были развивать наступление на Бондено. Предусматривалось форсировать реку По на участке от Феррара до Пьяченцы. Затем 8-й армии надлежало продвигаться по побережью Венецианского залива, овладеть Триестом и выйти к югославской границе. 5-я армия должна была наступать на север, занять Бреннерский перевал и территорию северо-западной Италии.</w:t>
      </w:r>
    </w:p>
    <w:p w:rsidR="00241985" w:rsidRDefault="00E45BFE">
      <w:pPr>
        <w:pStyle w:val="21"/>
        <w:pageBreakBefore/>
        <w:numPr>
          <w:ilvl w:val="0"/>
          <w:numId w:val="0"/>
        </w:numPr>
      </w:pPr>
      <w:r>
        <w:t xml:space="preserve">2. Расстановка сил </w:t>
      </w:r>
    </w:p>
    <w:p w:rsidR="00241985" w:rsidRDefault="00E45BFE">
      <w:pPr>
        <w:pStyle w:val="31"/>
        <w:numPr>
          <w:ilvl w:val="0"/>
          <w:numId w:val="0"/>
        </w:numPr>
      </w:pPr>
      <w:r>
        <w:t>2.1. Союзники</w:t>
      </w:r>
    </w:p>
    <w:p w:rsidR="00241985" w:rsidRDefault="00E45BF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15-я группа армий (М. Кларк)</w:t>
      </w:r>
    </w:p>
    <w:p w:rsidR="00241985" w:rsidRDefault="00E45BFE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5-я американская армия (Л. Траскотт): 4-й и 2-й корпуса</w:t>
      </w:r>
    </w:p>
    <w:p w:rsidR="00241985" w:rsidRDefault="00E45BFE">
      <w:pPr>
        <w:pStyle w:val="a3"/>
        <w:numPr>
          <w:ilvl w:val="1"/>
          <w:numId w:val="3"/>
        </w:numPr>
        <w:tabs>
          <w:tab w:val="left" w:pos="1414"/>
        </w:tabs>
      </w:pPr>
      <w:r>
        <w:t>8-я английская армия (Р. Маккрири): 13-й, 10-й и 5-й английские корпуса, 2-й польский корпус</w:t>
      </w:r>
    </w:p>
    <w:p w:rsidR="00241985" w:rsidRDefault="00E45BFE">
      <w:pPr>
        <w:pStyle w:val="31"/>
        <w:numPr>
          <w:ilvl w:val="0"/>
          <w:numId w:val="0"/>
        </w:numPr>
      </w:pPr>
      <w:r>
        <w:t>2.2. Германия</w:t>
      </w:r>
    </w:p>
    <w:p w:rsidR="00241985" w:rsidRDefault="00E45BF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Группа армий «C» (Г. Фитингоф) — 27 дивизий</w:t>
      </w:r>
    </w:p>
    <w:p w:rsidR="00241985" w:rsidRDefault="00E45BFE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Армейская группа «Лигурия» (Р. Грациани)</w:t>
      </w:r>
    </w:p>
    <w:p w:rsidR="00241985" w:rsidRDefault="00E45BFE">
      <w:pPr>
        <w:pStyle w:val="a3"/>
        <w:numPr>
          <w:ilvl w:val="2"/>
          <w:numId w:val="2"/>
        </w:numPr>
        <w:tabs>
          <w:tab w:val="left" w:pos="2121"/>
        </w:tabs>
        <w:spacing w:after="0"/>
      </w:pPr>
      <w:r>
        <w:t>14-я армия (К. Типпельскирх)</w:t>
      </w:r>
    </w:p>
    <w:p w:rsidR="00241985" w:rsidRDefault="00E45BFE">
      <w:pPr>
        <w:pStyle w:val="a3"/>
        <w:numPr>
          <w:ilvl w:val="2"/>
          <w:numId w:val="2"/>
        </w:numPr>
        <w:tabs>
          <w:tab w:val="left" w:pos="2121"/>
        </w:tabs>
      </w:pPr>
      <w:r>
        <w:t>10-я армия (И. Лемельзен)</w:t>
      </w:r>
    </w:p>
    <w:p w:rsidR="00241985" w:rsidRDefault="00E45BFE">
      <w:pPr>
        <w:pStyle w:val="21"/>
        <w:pageBreakBefore/>
        <w:numPr>
          <w:ilvl w:val="0"/>
          <w:numId w:val="0"/>
        </w:numPr>
      </w:pPr>
      <w:r>
        <w:t>3. Ход операции</w:t>
      </w:r>
    </w:p>
    <w:p w:rsidR="00241985" w:rsidRDefault="00E45BFE">
      <w:pPr>
        <w:pStyle w:val="a3"/>
      </w:pPr>
      <w:r>
        <w:t>9 апреля началось наступление 8-й английской армии при поддержке артиллерии и авиации. В течение полутора суток английские и польские войска продвинулись на глубину 5 км, выйдя на правый берег реки Сантерно. 11 апреля соединения 8-й английской армии переправились через Сантерно.</w:t>
      </w:r>
    </w:p>
    <w:p w:rsidR="00241985" w:rsidRDefault="00E45BFE">
      <w:pPr>
        <w:pStyle w:val="a3"/>
      </w:pPr>
      <w:r>
        <w:t>Немецкие войска начали отступать. К утру 14 апреля союзники вышли на правый берег рек Силларо и Рено, захватили мост в районе южнее Ардженты и начали бои за Ардженту.</w:t>
      </w:r>
    </w:p>
    <w:p w:rsidR="00241985" w:rsidRDefault="00E45BFE">
      <w:pPr>
        <w:pStyle w:val="a3"/>
      </w:pPr>
      <w:r>
        <w:t>14 апреля перешла в наступление 5-я американская армия в направлении Павулло, Модена.</w:t>
      </w:r>
    </w:p>
    <w:p w:rsidR="00241985" w:rsidRDefault="00E45BFE">
      <w:pPr>
        <w:pStyle w:val="a3"/>
      </w:pPr>
      <w:r>
        <w:t>Утром 21 апреля в освобождённую партизанами и населением Болонью вступили союзные войска.</w:t>
      </w:r>
    </w:p>
    <w:p w:rsidR="00241985" w:rsidRDefault="00E45BFE">
      <w:pPr>
        <w:pStyle w:val="a3"/>
      </w:pPr>
      <w:r>
        <w:t>Тогда немецкое командование отдало приказ отступать по всему фронту. 21 апреля 8-я английская армия начала продвижение восточнее Болоньи в направлении Феррара, Падуя, а 5-я американская армия — в направлении Модена, Верона, Специя, Генуя. 22-26 апреля союзные войска переправились через По.</w:t>
      </w:r>
    </w:p>
    <w:p w:rsidR="00241985" w:rsidRDefault="00E45BFE">
      <w:pPr>
        <w:pStyle w:val="a3"/>
      </w:pPr>
      <w:r>
        <w:t>В ночь на 25 апреля в Генуе, Милане, Турине и Венеции вспыхнуло восстание. Затем оно распространилось на всю оккупированную часть Северной Италии. Партизаны совместно с населением освободили Геную, Милан, Падую, Венецию и Турин. В Генуе партизаны пленили командующего армией «Лигурия» Р. Грациани, 28 апреля партизаны схватили и казнили Б. Муссолини.</w:t>
      </w:r>
    </w:p>
    <w:p w:rsidR="00241985" w:rsidRDefault="00E45BFE">
      <w:pPr>
        <w:pStyle w:val="a3"/>
      </w:pPr>
      <w:r>
        <w:t>29 апреля в штабе главнокомандующего силами союзников в районе Средиземного моря Г. Александера представители немецкого командования в Италии подписали документ о безоговорочной капитуляции, который 2 мая с 12 часов вступил в силу.</w:t>
      </w:r>
    </w:p>
    <w:p w:rsidR="00241985" w:rsidRDefault="00E45BFE">
      <w:pPr>
        <w:pStyle w:val="a3"/>
      </w:pPr>
      <w:r>
        <w:t>4 мая 88-я американская пехотная дивизия достигла Бреннерского перевала в Альпах и встретилась там с частями 7-й американской армии, которые перешли через Альпы, наступая из Западной Европы — таким образом Западный фронт(Западноевропейский театр военных действий) и Итальянский фронт объединились.</w:t>
      </w:r>
    </w:p>
    <w:p w:rsidR="00241985" w:rsidRDefault="00E45BFE">
      <w:pPr>
        <w:pStyle w:val="21"/>
        <w:pageBreakBefore/>
        <w:numPr>
          <w:ilvl w:val="0"/>
          <w:numId w:val="0"/>
        </w:numPr>
      </w:pPr>
      <w:r>
        <w:t>4. Итоги</w:t>
      </w:r>
    </w:p>
    <w:p w:rsidR="00241985" w:rsidRDefault="00E45BFE">
      <w:pPr>
        <w:pStyle w:val="a3"/>
      </w:pPr>
      <w:r>
        <w:t>В результате операции была закончена не только Итальянская кампания, но и все военные действия на Средиземноморском театре военных действий.</w:t>
      </w:r>
    </w:p>
    <w:p w:rsidR="00241985" w:rsidRDefault="00E45BF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41985" w:rsidRDefault="00E45BFE">
      <w:pPr>
        <w:pStyle w:val="a3"/>
        <w:numPr>
          <w:ilvl w:val="0"/>
          <w:numId w:val="1"/>
        </w:numPr>
        <w:tabs>
          <w:tab w:val="left" w:pos="707"/>
        </w:tabs>
      </w:pPr>
      <w:r>
        <w:t>История второй мировой войны 1939—1945. Том 10. С. 262</w:t>
      </w:r>
    </w:p>
    <w:p w:rsidR="00241985" w:rsidRDefault="00E45BFE">
      <w:pPr>
        <w:pStyle w:val="a3"/>
        <w:spacing w:after="0"/>
      </w:pPr>
      <w:r>
        <w:t>Источник: http://ru.wikipedia.org/wiki/Северо-Итальянская_операция</w:t>
      </w:r>
      <w:bookmarkStart w:id="0" w:name="_GoBack"/>
      <w:bookmarkEnd w:id="0"/>
    </w:p>
    <w:sectPr w:rsidR="0024198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5BFE"/>
    <w:rsid w:val="00217A0E"/>
    <w:rsid w:val="00241985"/>
    <w:rsid w:val="00E4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506F0-59F4-4144-9E73-A6EE2FF0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2014-04-25T20:49:00Z</dcterms:created>
  <dcterms:modified xsi:type="dcterms:W3CDTF">2014-04-25T20:49:00Z</dcterms:modified>
</cp:coreProperties>
</file>