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0739" w:rsidRDefault="00EF4BE3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Первые секретари Западно-Казахстанского обкома КП (б) - КП Казахстана (1932-1962)</w:t>
      </w:r>
      <w:r>
        <w:br/>
      </w:r>
      <w:r>
        <w:rPr>
          <w:b/>
          <w:bCs/>
        </w:rPr>
        <w:t>2 Первые секретари Уральского обкома КП Казахстана (1962-1991)</w:t>
      </w:r>
      <w:r>
        <w:br/>
      </w:r>
      <w:r>
        <w:br/>
      </w:r>
      <w:r>
        <w:br/>
      </w:r>
    </w:p>
    <w:p w:rsidR="00810739" w:rsidRDefault="00EF4BE3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810739" w:rsidRDefault="00EF4BE3">
      <w:pPr>
        <w:pStyle w:val="a3"/>
      </w:pPr>
      <w:r>
        <w:t>Уральский (до 1962 Западно-Казахстанский) областной комитет КП Казахстана - региональный орган партийного управления в Казакской АССР (1932-1936 годы) и Казахской ССР (1936-1991 годы).</w:t>
      </w:r>
    </w:p>
    <w:p w:rsidR="00810739" w:rsidRDefault="00EF4BE3">
      <w:pPr>
        <w:pStyle w:val="a3"/>
      </w:pPr>
      <w:r>
        <w:t>Западно-Казахстанская область была образована 10 марта 1932 года в числе первых 6 областей Казакской АССР. С 5 декабря 1936 - в составе Казахской ССР. Центр - г. Уральск.</w:t>
      </w:r>
    </w:p>
    <w:p w:rsidR="00810739" w:rsidRDefault="00EF4BE3">
      <w:pPr>
        <w:pStyle w:val="a3"/>
      </w:pPr>
      <w:r>
        <w:t>3 мая 1962 переименована в Уральскую область.</w:t>
      </w:r>
    </w:p>
    <w:p w:rsidR="00810739" w:rsidRDefault="00EF4BE3">
      <w:pPr>
        <w:pStyle w:val="a3"/>
      </w:pPr>
      <w:r>
        <w:t>С 3 мая 1962 по 1 декабря 1964 наряду с Актюбинской и Гурьевской областями входила в состав Западно-Казахстанского края Казахской ССР.</w:t>
      </w:r>
    </w:p>
    <w:p w:rsidR="00810739" w:rsidRDefault="00EF4BE3">
      <w:pPr>
        <w:pStyle w:val="a3"/>
      </w:pPr>
      <w:r>
        <w:t>С 6 июля 1992 года - Западно-Казахстанская область.</w:t>
      </w:r>
    </w:p>
    <w:p w:rsidR="00810739" w:rsidRDefault="00EF4BE3">
      <w:pPr>
        <w:pStyle w:val="21"/>
        <w:numPr>
          <w:ilvl w:val="0"/>
          <w:numId w:val="0"/>
        </w:numPr>
      </w:pPr>
      <w:r>
        <w:t>Первые секретари Западно-Казахстанского обкома КП (б) - КП Казахстана (1932-1962)</w:t>
      </w:r>
    </w:p>
    <w:p w:rsidR="00810739" w:rsidRDefault="00EF4BE3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b/>
          <w:bCs/>
        </w:rPr>
      </w:pPr>
      <w:r>
        <w:t xml:space="preserve">5.06.1932-02.1934 </w:t>
      </w:r>
      <w:r>
        <w:rPr>
          <w:b/>
          <w:bCs/>
        </w:rPr>
        <w:t>Аммосов Максим Кирович</w:t>
      </w:r>
    </w:p>
    <w:p w:rsidR="00810739" w:rsidRDefault="00EF4BE3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b/>
          <w:bCs/>
        </w:rPr>
      </w:pPr>
      <w:r>
        <w:t xml:space="preserve">10.03.1934-1937 </w:t>
      </w:r>
      <w:r>
        <w:rPr>
          <w:b/>
          <w:bCs/>
        </w:rPr>
        <w:t>Курамысов Измухан Мукашевич</w:t>
      </w:r>
    </w:p>
    <w:p w:rsidR="00810739" w:rsidRDefault="00EF4BE3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b/>
          <w:bCs/>
        </w:rPr>
      </w:pPr>
      <w:r>
        <w:t xml:space="preserve">1937 </w:t>
      </w:r>
      <w:r>
        <w:rPr>
          <w:b/>
          <w:bCs/>
        </w:rPr>
        <w:t>Сафарбеков С.</w:t>
      </w:r>
    </w:p>
    <w:p w:rsidR="00810739" w:rsidRDefault="00EF4BE3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b/>
          <w:bCs/>
        </w:rPr>
      </w:pPr>
      <w:r>
        <w:t xml:space="preserve">1937-1938 </w:t>
      </w:r>
      <w:r>
        <w:rPr>
          <w:b/>
          <w:bCs/>
        </w:rPr>
        <w:t>Утепов Шарип Гайсанович</w:t>
      </w:r>
    </w:p>
    <w:p w:rsidR="00810739" w:rsidRDefault="00EF4BE3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b/>
          <w:bCs/>
        </w:rPr>
      </w:pPr>
      <w:r>
        <w:t xml:space="preserve">1938 </w:t>
      </w:r>
      <w:r>
        <w:rPr>
          <w:b/>
          <w:bCs/>
        </w:rPr>
        <w:t>Пазиков Хабир Мухаррямович</w:t>
      </w:r>
    </w:p>
    <w:p w:rsidR="00810739" w:rsidRDefault="00EF4BE3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b/>
          <w:bCs/>
        </w:rPr>
      </w:pPr>
      <w:r>
        <w:t xml:space="preserve">1938-1939 </w:t>
      </w:r>
      <w:r>
        <w:rPr>
          <w:b/>
          <w:bCs/>
        </w:rPr>
        <w:t>Елеубаев Исмагул Хусаинович</w:t>
      </w:r>
    </w:p>
    <w:p w:rsidR="00810739" w:rsidRDefault="00EF4BE3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b/>
          <w:bCs/>
        </w:rPr>
      </w:pPr>
      <w:r>
        <w:t xml:space="preserve">1939-1944 </w:t>
      </w:r>
      <w:r>
        <w:rPr>
          <w:b/>
          <w:bCs/>
        </w:rPr>
        <w:t>Василевский Андрей Степанович</w:t>
      </w:r>
    </w:p>
    <w:p w:rsidR="00810739" w:rsidRDefault="00EF4BE3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b/>
          <w:bCs/>
        </w:rPr>
      </w:pPr>
      <w:r>
        <w:t xml:space="preserve">1944-1945 </w:t>
      </w:r>
      <w:r>
        <w:rPr>
          <w:b/>
          <w:bCs/>
        </w:rPr>
        <w:t>Кругликов Х.А.</w:t>
      </w:r>
    </w:p>
    <w:p w:rsidR="00810739" w:rsidRDefault="00EF4BE3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b/>
          <w:bCs/>
        </w:rPr>
      </w:pPr>
      <w:r>
        <w:t xml:space="preserve">1945-1952 </w:t>
      </w:r>
      <w:r>
        <w:rPr>
          <w:b/>
          <w:bCs/>
        </w:rPr>
        <w:t>Салин Минайдар Салимович</w:t>
      </w:r>
    </w:p>
    <w:p w:rsidR="00810739" w:rsidRDefault="00EF4BE3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b/>
          <w:bCs/>
        </w:rPr>
      </w:pPr>
      <w:r>
        <w:t xml:space="preserve">1952-1954 </w:t>
      </w:r>
      <w:r>
        <w:rPr>
          <w:b/>
          <w:bCs/>
        </w:rPr>
        <w:t>Шахшин Мусатай</w:t>
      </w:r>
    </w:p>
    <w:p w:rsidR="00810739" w:rsidRDefault="00EF4BE3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b/>
          <w:bCs/>
        </w:rPr>
      </w:pPr>
      <w:r>
        <w:t xml:space="preserve">1954-1956 </w:t>
      </w:r>
      <w:r>
        <w:rPr>
          <w:b/>
          <w:bCs/>
        </w:rPr>
        <w:t>Токтамысов Салимгерей Токтамысович</w:t>
      </w:r>
    </w:p>
    <w:p w:rsidR="00810739" w:rsidRDefault="00EF4BE3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b/>
          <w:bCs/>
        </w:rPr>
      </w:pPr>
      <w:r>
        <w:t xml:space="preserve">1956-01.1961 </w:t>
      </w:r>
      <w:r>
        <w:rPr>
          <w:b/>
          <w:bCs/>
        </w:rPr>
        <w:t>Ниязбеков Сабир Билялович</w:t>
      </w:r>
    </w:p>
    <w:p w:rsidR="00810739" w:rsidRDefault="00EF4BE3">
      <w:pPr>
        <w:pStyle w:val="a3"/>
        <w:numPr>
          <w:ilvl w:val="0"/>
          <w:numId w:val="2"/>
        </w:numPr>
        <w:tabs>
          <w:tab w:val="left" w:pos="707"/>
        </w:tabs>
        <w:rPr>
          <w:b/>
          <w:bCs/>
        </w:rPr>
      </w:pPr>
      <w:r>
        <w:t xml:space="preserve">1961-3.05.1962 </w:t>
      </w:r>
      <w:r>
        <w:rPr>
          <w:b/>
          <w:bCs/>
        </w:rPr>
        <w:t>Коспанов Шапет Коспанович</w:t>
      </w:r>
    </w:p>
    <w:p w:rsidR="00810739" w:rsidRDefault="00EF4BE3">
      <w:pPr>
        <w:pStyle w:val="21"/>
        <w:numPr>
          <w:ilvl w:val="0"/>
          <w:numId w:val="0"/>
        </w:numPr>
      </w:pPr>
      <w:r>
        <w:t>Первые секретари Уральского обкома КП Казахстана (1962-1991)</w:t>
      </w:r>
    </w:p>
    <w:p w:rsidR="00810739" w:rsidRDefault="00EF4BE3">
      <w:pPr>
        <w:pStyle w:val="a3"/>
        <w:numPr>
          <w:ilvl w:val="0"/>
          <w:numId w:val="1"/>
        </w:numPr>
        <w:tabs>
          <w:tab w:val="left" w:pos="707"/>
        </w:tabs>
        <w:spacing w:after="0"/>
        <w:rPr>
          <w:b/>
          <w:bCs/>
        </w:rPr>
      </w:pPr>
      <w:r>
        <w:t xml:space="preserve">3.05.1962-12.1962 </w:t>
      </w:r>
      <w:r>
        <w:rPr>
          <w:b/>
          <w:bCs/>
        </w:rPr>
        <w:t>Коспанов Шапет Коспанович</w:t>
      </w:r>
    </w:p>
    <w:p w:rsidR="00810739" w:rsidRDefault="00EF4BE3">
      <w:pPr>
        <w:pStyle w:val="a3"/>
        <w:numPr>
          <w:ilvl w:val="0"/>
          <w:numId w:val="1"/>
        </w:numPr>
        <w:tabs>
          <w:tab w:val="left" w:pos="707"/>
        </w:tabs>
        <w:spacing w:after="0"/>
        <w:rPr>
          <w:b/>
          <w:bCs/>
        </w:rPr>
      </w:pPr>
      <w:r>
        <w:t xml:space="preserve">12.1962-12.1964 </w:t>
      </w:r>
      <w:r>
        <w:rPr>
          <w:i/>
          <w:iCs/>
        </w:rPr>
        <w:t>(сельский)</w:t>
      </w:r>
      <w:r>
        <w:t xml:space="preserve"> </w:t>
      </w:r>
      <w:r>
        <w:rPr>
          <w:b/>
          <w:bCs/>
        </w:rPr>
        <w:t>Коспанов Шапет Коспанович</w:t>
      </w:r>
    </w:p>
    <w:p w:rsidR="00810739" w:rsidRDefault="00EF4BE3">
      <w:pPr>
        <w:pStyle w:val="a3"/>
        <w:numPr>
          <w:ilvl w:val="0"/>
          <w:numId w:val="1"/>
        </w:numPr>
        <w:tabs>
          <w:tab w:val="left" w:pos="707"/>
        </w:tabs>
        <w:spacing w:after="0"/>
        <w:rPr>
          <w:b/>
          <w:bCs/>
        </w:rPr>
      </w:pPr>
      <w:r>
        <w:t xml:space="preserve">12.1964-04.1975 </w:t>
      </w:r>
      <w:r>
        <w:rPr>
          <w:b/>
          <w:bCs/>
        </w:rPr>
        <w:t>Коспанов Шапет Коспанович</w:t>
      </w:r>
    </w:p>
    <w:p w:rsidR="00810739" w:rsidRDefault="00EF4BE3">
      <w:pPr>
        <w:pStyle w:val="a3"/>
        <w:numPr>
          <w:ilvl w:val="0"/>
          <w:numId w:val="1"/>
        </w:numPr>
        <w:tabs>
          <w:tab w:val="left" w:pos="707"/>
        </w:tabs>
        <w:spacing w:after="0"/>
        <w:rPr>
          <w:b/>
          <w:bCs/>
        </w:rPr>
      </w:pPr>
      <w:r>
        <w:t xml:space="preserve">04.1975-13.06.1986 </w:t>
      </w:r>
      <w:r>
        <w:rPr>
          <w:b/>
          <w:bCs/>
        </w:rPr>
        <w:t>Иксанов Мустахим Белялович</w:t>
      </w:r>
    </w:p>
    <w:p w:rsidR="00810739" w:rsidRDefault="00EF4BE3">
      <w:pPr>
        <w:pStyle w:val="a3"/>
        <w:numPr>
          <w:ilvl w:val="0"/>
          <w:numId w:val="1"/>
        </w:numPr>
        <w:tabs>
          <w:tab w:val="left" w:pos="707"/>
        </w:tabs>
        <w:rPr>
          <w:b/>
          <w:bCs/>
        </w:rPr>
      </w:pPr>
      <w:r>
        <w:t xml:space="preserve">13.06.1986-7.09.1991 </w:t>
      </w:r>
      <w:r>
        <w:rPr>
          <w:b/>
          <w:bCs/>
        </w:rPr>
        <w:t>Искалиев Нажамеден Ихсанович</w:t>
      </w:r>
    </w:p>
    <w:p w:rsidR="00810739" w:rsidRDefault="00EF4BE3">
      <w:pPr>
        <w:pStyle w:val="a3"/>
      </w:pPr>
      <w:r>
        <w:t>Западно-Казахстанский краевой комитет КП Казахстана</w:t>
      </w:r>
    </w:p>
    <w:p w:rsidR="00810739" w:rsidRDefault="00EF4BE3">
      <w:pPr>
        <w:pStyle w:val="21"/>
        <w:numPr>
          <w:ilvl w:val="0"/>
          <w:numId w:val="0"/>
        </w:numPr>
      </w:pPr>
      <w:r>
        <w:t>Литература</w:t>
      </w:r>
    </w:p>
    <w:p w:rsidR="00810739" w:rsidRDefault="00EF4BE3">
      <w:pPr>
        <w:pStyle w:val="a3"/>
      </w:pPr>
      <w:r>
        <w:t>Центральный комитет КПСС, ВКП(б), РКП(б), РСДРП(б): Историко-биографический справочник / Сост. Ю.В. Горячев. М., 2005.</w:t>
      </w:r>
    </w:p>
    <w:p w:rsidR="00810739" w:rsidRDefault="00EF4BE3">
      <w:pPr>
        <w:pStyle w:val="a3"/>
        <w:spacing w:after="0"/>
      </w:pPr>
      <w:r>
        <w:t>Источник: http://ru.wikipedia.org/wiki/Уральский_областной_комитет_КП_Казахстана</w:t>
      </w:r>
      <w:bookmarkStart w:id="0" w:name="_GoBack"/>
      <w:bookmarkEnd w:id="0"/>
    </w:p>
    <w:sectPr w:rsidR="00810739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4BE3"/>
    <w:rsid w:val="00810739"/>
    <w:rsid w:val="00CD6DAA"/>
    <w:rsid w:val="00EF4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B7CF16-8BA9-4DF2-B496-22402877D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278</Words>
  <Characters>1586</Characters>
  <Application>Microsoft Office Word</Application>
  <DocSecurity>0</DocSecurity>
  <Lines>13</Lines>
  <Paragraphs>3</Paragraphs>
  <ScaleCrop>false</ScaleCrop>
  <Company>diakov.net</Company>
  <LinksUpToDate>false</LinksUpToDate>
  <CharactersWithSpaces>1861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2014-09-15T18:24:00Z</dcterms:created>
  <dcterms:modified xsi:type="dcterms:W3CDTF">2014-09-15T18:24:00Z</dcterms:modified>
</cp:coreProperties>
</file>