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29E" w:rsidRDefault="00C836C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В популярной культуре </w:t>
      </w:r>
      <w:r>
        <w:rPr>
          <w:b/>
          <w:bCs/>
        </w:rPr>
        <w:br/>
        <w:t>1.1 В кинофильмах</w:t>
      </w:r>
      <w:r>
        <w:rPr>
          <w:b/>
          <w:bCs/>
        </w:rPr>
        <w:br/>
        <w:t>1.2 В мультфильмах и мультсериалах</w:t>
      </w:r>
      <w:r>
        <w:rPr>
          <w:b/>
          <w:bCs/>
        </w:rPr>
        <w:br/>
        <w:t>1.3 В компьютерных играх</w:t>
      </w:r>
      <w:r>
        <w:rPr>
          <w:b/>
          <w:bCs/>
        </w:rPr>
        <w:br/>
        <w:t>1.4 В аниме</w:t>
      </w:r>
      <w:r>
        <w:rPr>
          <w:b/>
          <w:bCs/>
        </w:rPr>
        <w:br/>
        <w:t>1.5 Другое</w:t>
      </w:r>
      <w:r>
        <w:rPr>
          <w:b/>
          <w:bCs/>
        </w:rPr>
        <w:br/>
      </w:r>
      <w:r>
        <w:br/>
      </w:r>
      <w:r>
        <w:rPr>
          <w:b/>
          <w:bCs/>
        </w:rPr>
        <w:t>2 Интересные факты</w:t>
      </w:r>
      <w:r>
        <w:br/>
      </w:r>
      <w:r>
        <w:br/>
      </w:r>
      <w:r>
        <w:br/>
        <w:t>Гора Гора Рашмор располагается: США, Южная Дакота, площадь горы Гора Рашмор составляет 5.17 км² (1,278.45 акров)</w:t>
      </w:r>
    </w:p>
    <w:p w:rsidR="00F1629E" w:rsidRDefault="00C836C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1629E" w:rsidRDefault="00C836C8">
      <w:pPr>
        <w:pStyle w:val="a3"/>
      </w:pPr>
      <w:r>
        <w:t>Национальный мемориал Гора Рашмор (англ. </w:t>
      </w:r>
      <w:r>
        <w:rPr>
          <w:i/>
          <w:iCs/>
        </w:rPr>
        <w:t>Mount Rushmore National Memorial</w:t>
      </w:r>
      <w:r>
        <w:t>) находится около города Кистон в Южной Дакоте, США. Гора известна тем, что в её гранитной горной породе высечен гигантский барельеф высотой 18,6 метров, который является скульптурными портретами четырёх президентов США: Джорджа Вашингтона, Томаса Джефферсона, Теодора Рузвельта и Авраама Линкольна (на иллюстрации слева направо). До колонизации Америки на языке обитавших в этой местности племен сиу эта гора называлась «Шесть дедов» (англ. </w:t>
      </w:r>
      <w:r>
        <w:rPr>
          <w:i/>
          <w:iCs/>
        </w:rPr>
        <w:t>Six Grandfathers</w:t>
      </w:r>
      <w:r>
        <w:t>), но была переименована в 1930-м году в честь Чарльза Рашмора (англ. </w:t>
      </w:r>
      <w:r>
        <w:rPr>
          <w:i/>
          <w:iCs/>
        </w:rPr>
        <w:t>Charles E. Rushmore</w:t>
      </w:r>
      <w:r>
        <w:t>), американского бизнесмена — организатора экспедиции, впервые посетившей этот район в 1885-м году. Он же выделил на строительство скульптур президентов $5000 — крупнейшее для США единоличное пожертвование на то время.</w:t>
      </w:r>
    </w:p>
    <w:p w:rsidR="00F1629E" w:rsidRDefault="00C836C8">
      <w:pPr>
        <w:pStyle w:val="a3"/>
      </w:pPr>
      <w:r>
        <w:t>Работы по созданию фигур велись с 1927-го по 1941-й года под руководством скульптора Гудзона Борглума (англ. </w:t>
      </w:r>
      <w:r>
        <w:rPr>
          <w:i/>
          <w:iCs/>
        </w:rPr>
        <w:t>Gutzon Borglum</w:t>
      </w:r>
      <w:r>
        <w:t>). Над скульптурной композицией трудилось более четырёхсот рабочих. Является национальным памятником США.</w:t>
      </w:r>
    </w:p>
    <w:p w:rsidR="00F1629E" w:rsidRDefault="00C836C8">
      <w:pPr>
        <w:pStyle w:val="21"/>
        <w:pageBreakBefore/>
        <w:numPr>
          <w:ilvl w:val="0"/>
          <w:numId w:val="0"/>
        </w:numPr>
      </w:pPr>
      <w:r>
        <w:t xml:space="preserve">1. В популярной культуре </w:t>
      </w:r>
    </w:p>
    <w:p w:rsidR="00F1629E" w:rsidRDefault="00C836C8">
      <w:pPr>
        <w:pStyle w:val="51"/>
        <w:numPr>
          <w:ilvl w:val="0"/>
          <w:numId w:val="0"/>
        </w:numPr>
      </w:pPr>
      <w:r>
        <w:t>В кинофильмах</w:t>
      </w:r>
    </w:p>
    <w:p w:rsidR="00F1629E" w:rsidRDefault="00C836C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 фильме «К северу через северо-запад» гора была местом действия решающих событий.</w:t>
      </w:r>
    </w:p>
    <w:p w:rsidR="00F1629E" w:rsidRDefault="00C836C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 фильме «Сокровище нации: Книга тайн» гора — место, где располагается найденный индейский золотой город.</w:t>
      </w:r>
    </w:p>
    <w:p w:rsidR="00F1629E" w:rsidRDefault="00C836C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 фильме «Миротворец» с Дольфом Лундгреном гора Рашмор была выбрана террористами в качестве мишени для демонстрации наличия у них ядерного оружия и готовности его применить.</w:t>
      </w:r>
    </w:p>
    <w:p w:rsidR="00F1629E" w:rsidRDefault="00C836C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 фильме «Богатенький Ричи» была сделана копия горы с изображением семьи Ричи. Гора называлась «Ричмор». Она была местом тайника семьи Ричи.</w:t>
      </w:r>
    </w:p>
    <w:p w:rsidR="00F1629E" w:rsidRDefault="00C836C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 фильме «Марс атакует» портреты президентов пришельцы переделали в собственные.</w:t>
      </w:r>
    </w:p>
    <w:p w:rsidR="00F1629E" w:rsidRDefault="00C836C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 фильме «Глава Государства» (Head of State) портрет Мейса Гиллиама — главного героя, был добавлен в образ памятника c лицами президентов в качестве пятого президента.</w:t>
      </w:r>
    </w:p>
    <w:p w:rsidR="00F1629E" w:rsidRDefault="00C836C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 телесериале «Альф» во сне Кэйт Таннер видит Альфа в образе пятого президента</w:t>
      </w:r>
    </w:p>
    <w:p w:rsidR="00F1629E" w:rsidRDefault="00C836C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 фильме-катастрофе "День катастрофы 2" лицо Вашингтона отваливается из-за перепадов температуры.</w:t>
      </w:r>
    </w:p>
    <w:p w:rsidR="00F1629E" w:rsidRDefault="00C836C8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В другом фильме-катастрофе "10.5" все головы президентов разваливаются в результате образования мега-разлома.</w:t>
      </w:r>
    </w:p>
    <w:p w:rsidR="00F1629E" w:rsidRDefault="00C836C8">
      <w:pPr>
        <w:pStyle w:val="a3"/>
        <w:numPr>
          <w:ilvl w:val="0"/>
          <w:numId w:val="6"/>
        </w:numPr>
        <w:tabs>
          <w:tab w:val="left" w:pos="707"/>
        </w:tabs>
      </w:pPr>
      <w:r>
        <w:t>Документальный сериал "Жизнь после людей" показывает гору Рашмор через 10000 лет без людей.</w:t>
      </w:r>
    </w:p>
    <w:p w:rsidR="00F1629E" w:rsidRDefault="00C836C8">
      <w:pPr>
        <w:pStyle w:val="51"/>
        <w:numPr>
          <w:ilvl w:val="0"/>
          <w:numId w:val="0"/>
        </w:numPr>
      </w:pPr>
      <w:r>
        <w:t>В мультфильмах и мультсериалах</w:t>
      </w:r>
    </w:p>
    <w:p w:rsidR="00F1629E" w:rsidRDefault="00C836C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 мультфильме «Команда Америка: мировая полиция» гора Рашмор оказывается местом, где планирует свои вылазки команда по борьбе с терроризмом.</w:t>
      </w:r>
    </w:p>
    <w:p w:rsidR="00F1629E" w:rsidRDefault="00C836C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 мультсериале «Финес и Ферб» в одной из серий Финес и Ферб выточили образ своей сестры Кэндис на горе Рашмор</w:t>
      </w:r>
    </w:p>
    <w:p w:rsidR="00F1629E" w:rsidRDefault="00C836C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 мультсериале «Бен 10» вблизи горы Рашмор располагалось сверхсекретное хранилище оружия и приборов организации «Санитары космоса», для борьбы с внеземным вмешательством (инопланетянами).</w:t>
      </w:r>
    </w:p>
    <w:p w:rsidR="00F1629E" w:rsidRDefault="00C836C8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 мультсериале «Кураж Трусливый Пёс» в серии 16a "Семейный бизнес" преступник Бэзил демонтирует и похищает три головы президентов, но полиция мешает ему завершить свой план, и голова Линкольна остается на месте.</w:t>
      </w:r>
    </w:p>
    <w:p w:rsidR="00F1629E" w:rsidRDefault="00C836C8">
      <w:pPr>
        <w:pStyle w:val="a3"/>
        <w:numPr>
          <w:ilvl w:val="0"/>
          <w:numId w:val="5"/>
        </w:numPr>
        <w:tabs>
          <w:tab w:val="left" w:pos="707"/>
        </w:tabs>
      </w:pPr>
      <w:r>
        <w:t>В короткометражке «Scrat's Continental Crack-Up», вышедшей 25 декабря 2010 года есть пародия на гору Рашмор: находясь внутри ядра Земли, Скрэт несколько раз ударяется о стены и на горах появляются гигантские слепки его лица.</w:t>
      </w:r>
    </w:p>
    <w:p w:rsidR="00F1629E" w:rsidRDefault="00C836C8">
      <w:pPr>
        <w:pStyle w:val="51"/>
        <w:numPr>
          <w:ilvl w:val="0"/>
          <w:numId w:val="0"/>
        </w:numPr>
      </w:pPr>
      <w:r>
        <w:t>В компьютерных играх</w:t>
      </w:r>
    </w:p>
    <w:p w:rsidR="00F1629E" w:rsidRDefault="00C836C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 игре Red Alert 3 Гора Рашмор была использована как оружие против союза альянса и Советского Союза.</w:t>
      </w:r>
    </w:p>
    <w:p w:rsidR="00F1629E" w:rsidRDefault="00C836C8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В серии игр Civilization IV Гора Рашмор — одно из Национальных Чудес</w:t>
      </w:r>
    </w:p>
    <w:p w:rsidR="00F1629E" w:rsidRDefault="00C836C8">
      <w:pPr>
        <w:pStyle w:val="a3"/>
        <w:numPr>
          <w:ilvl w:val="0"/>
          <w:numId w:val="4"/>
        </w:numPr>
        <w:tabs>
          <w:tab w:val="left" w:pos="707"/>
        </w:tabs>
      </w:pPr>
      <w:r>
        <w:t>В игре Brütal Legend действия происходят в мире рока, где существует местный аналог Горы Рашмор. Только там лица президентов заменены лицами персонажей игры, которых играли звёзды кино и эстрады.</w:t>
      </w:r>
    </w:p>
    <w:p w:rsidR="00F1629E" w:rsidRDefault="00C836C8">
      <w:pPr>
        <w:pStyle w:val="51"/>
        <w:numPr>
          <w:ilvl w:val="0"/>
          <w:numId w:val="0"/>
        </w:numPr>
      </w:pPr>
      <w:r>
        <w:t>В аниме</w:t>
      </w:r>
    </w:p>
    <w:p w:rsidR="00F1629E" w:rsidRDefault="00C836C8">
      <w:pPr>
        <w:pStyle w:val="a3"/>
        <w:numPr>
          <w:ilvl w:val="0"/>
          <w:numId w:val="3"/>
        </w:numPr>
        <w:tabs>
          <w:tab w:val="left" w:pos="707"/>
        </w:tabs>
      </w:pPr>
      <w:r>
        <w:t>В аниме Naruto существует аналог горы Рашмор - скала с высеченными на ней в начале сериала четырьмя, а впоследствии пятью лицами Хокаге - правителей деревни, в которой живут главные герои сериала.</w:t>
      </w:r>
    </w:p>
    <w:p w:rsidR="00F1629E" w:rsidRDefault="00C836C8">
      <w:pPr>
        <w:pStyle w:val="51"/>
        <w:numPr>
          <w:ilvl w:val="0"/>
          <w:numId w:val="0"/>
        </w:numPr>
      </w:pPr>
      <w:r>
        <w:t>Другое</w:t>
      </w:r>
    </w:p>
    <w:p w:rsidR="00F1629E" w:rsidRDefault="00C836C8">
      <w:pPr>
        <w:pStyle w:val="a3"/>
        <w:numPr>
          <w:ilvl w:val="0"/>
          <w:numId w:val="2"/>
        </w:numPr>
        <w:tabs>
          <w:tab w:val="left" w:pos="707"/>
        </w:tabs>
      </w:pPr>
      <w:r>
        <w:t>При оформлении альбома рок-группы Deep Purple «In Rock» использован образ памятника c лицами президентов, заменёнными на лица членов группы.</w:t>
      </w:r>
    </w:p>
    <w:p w:rsidR="00F1629E" w:rsidRDefault="00C836C8">
      <w:pPr>
        <w:pStyle w:val="21"/>
        <w:pageBreakBefore/>
        <w:numPr>
          <w:ilvl w:val="0"/>
          <w:numId w:val="0"/>
        </w:numPr>
      </w:pPr>
      <w:r>
        <w:t>2. Интересные факты</w:t>
      </w:r>
    </w:p>
    <w:p w:rsidR="00F1629E" w:rsidRDefault="00C836C8">
      <w:pPr>
        <w:pStyle w:val="a3"/>
        <w:numPr>
          <w:ilvl w:val="0"/>
          <w:numId w:val="1"/>
        </w:numPr>
        <w:tabs>
          <w:tab w:val="left" w:pos="707"/>
        </w:tabs>
      </w:pPr>
      <w:r>
        <w:t>Голова Теодора Рузвельта находится дальше остальных президентов, так как при взрыве был отколот слишком большой массив горной породы.</w:t>
      </w:r>
    </w:p>
    <w:p w:rsidR="00F1629E" w:rsidRDefault="00C836C8">
      <w:pPr>
        <w:pStyle w:val="a3"/>
      </w:pPr>
      <w:r>
        <w:t>Мемориал Бешеного Коня</w:t>
      </w:r>
    </w:p>
    <w:p w:rsidR="00F1629E" w:rsidRDefault="00F1629E">
      <w:pPr>
        <w:pStyle w:val="a3"/>
      </w:pPr>
    </w:p>
    <w:p w:rsidR="00F1629E" w:rsidRDefault="00F1629E">
      <w:pPr>
        <w:pStyle w:val="a3"/>
      </w:pPr>
    </w:p>
    <w:p w:rsidR="00F1629E" w:rsidRDefault="00C836C8">
      <w:pPr>
        <w:pStyle w:val="a3"/>
        <w:spacing w:after="0"/>
      </w:pPr>
      <w:r>
        <w:t>Источник: http://ru.wikipedia.org/wiki/Гора_Рашмор</w:t>
      </w:r>
      <w:bookmarkStart w:id="0" w:name="_GoBack"/>
      <w:bookmarkEnd w:id="0"/>
    </w:p>
    <w:sectPr w:rsidR="00F1629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36C8"/>
    <w:rsid w:val="006B4BED"/>
    <w:rsid w:val="00C836C8"/>
    <w:rsid w:val="00F1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914F9-4FDC-4FAA-871F-BEACF7019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51">
    <w:name w:val="Заголовок 51"/>
    <w:basedOn w:val="Heading"/>
    <w:next w:val="a3"/>
    <w:pPr>
      <w:numPr>
        <w:ilvl w:val="4"/>
        <w:numId w:val="7"/>
      </w:numPr>
      <w:outlineLvl w:val="4"/>
    </w:pPr>
    <w:rPr>
      <w:rFonts w:ascii="Liberation Serif" w:eastAsia="DejaVu Sans" w:hAnsi="Liberation Serif" w:cs="Liberation Serif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657</Words>
  <Characters>3747</Characters>
  <Application>Microsoft Office Word</Application>
  <DocSecurity>0</DocSecurity>
  <Lines>31</Lines>
  <Paragraphs>8</Paragraphs>
  <ScaleCrop>false</ScaleCrop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2014-04-25T07:23:00Z</dcterms:created>
  <dcterms:modified xsi:type="dcterms:W3CDTF">2014-04-25T07:23:00Z</dcterms:modified>
</cp:coreProperties>
</file>