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F92" w:rsidRDefault="004C345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Интересные факты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695F92" w:rsidRDefault="004C345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95F92" w:rsidRDefault="004C3456">
      <w:pPr>
        <w:pStyle w:val="a3"/>
      </w:pPr>
      <w:r>
        <w:t>Пентаго́н (от греч. πεντάγωνον — пятиугольник) — название здания Министерства обороны США, имеющего форму пентагона и по этой причине часто называемого пентагоном. Находится в штате Виргиния недалеко от Вашингтона. Также Пентагоном называют само Министерство обороны США и соответственно, здание Министерства обороны называют зданием Пентагона.</w:t>
      </w:r>
    </w:p>
    <w:p w:rsidR="00695F92" w:rsidRDefault="004C3456">
      <w:pPr>
        <w:pStyle w:val="a3"/>
      </w:pPr>
      <w:r>
        <w:t>Крупнейшее офисное здание в мире. Строительство Пентагона, в котором разместилось Министерство обороны США, было закончено в январе 1943 года. Длина каждой из пяти сторон здания равна 281 м, периметр — около 1405 м, суммарная длина коридоров — 28 км, а общая площадь пяти этажей — 604 000 м². Здание имеет пять надземных и два подземных этажа, высота надземной части — 23,5 метра</w:t>
      </w:r>
      <w:r>
        <w:rPr>
          <w:position w:val="10"/>
        </w:rPr>
        <w:t>[1]</w:t>
      </w:r>
      <w:r>
        <w:t>. В здании насчитывается 7754 окон. В здании работают около 26 000 человек.</w:t>
      </w:r>
    </w:p>
    <w:p w:rsidR="00695F92" w:rsidRDefault="004C3456">
      <w:pPr>
        <w:pStyle w:val="a3"/>
      </w:pPr>
      <w:r>
        <w:t>Строительными работами по возведению здания руководил полковник строительных войск армии США Лесли Гровс, c 17 сентября 1942 г. генерал, технический руководитель Манхеттенского проекта.</w:t>
      </w:r>
    </w:p>
    <w:p w:rsidR="00695F92" w:rsidRDefault="004C3456">
      <w:pPr>
        <w:pStyle w:val="21"/>
        <w:pageBreakBefore/>
        <w:numPr>
          <w:ilvl w:val="0"/>
          <w:numId w:val="0"/>
        </w:numPr>
      </w:pPr>
      <w:r>
        <w:t>1. Интересные факты</w:t>
      </w:r>
    </w:p>
    <w:p w:rsidR="00695F92" w:rsidRDefault="004C3456">
      <w:pPr>
        <w:pStyle w:val="a3"/>
        <w:numPr>
          <w:ilvl w:val="0"/>
          <w:numId w:val="8"/>
        </w:numPr>
        <w:tabs>
          <w:tab w:val="left" w:pos="707"/>
        </w:tabs>
      </w:pPr>
      <w:r>
        <w:t>У здания есть внутренний двор, в котором располагается продуктовый магазин, обслуживающий сотрудников ведомства, и растут в основном дубовые деревья. По местной легенде, во времена холодной войны советские военные аналитики предполагали, что под этим небольшим зданием находится бункер: спутники-шпионы фиксировали, что в него постоянно заходило и выходило большое количество людей. В связи с этим, якобы, прямо на продуктовый магазин были нацелены советские ядерные ракеты. Из-за этого он получил зловещее название «эпицентр».</w:t>
      </w:r>
    </w:p>
    <w:p w:rsidR="00695F92" w:rsidRDefault="004C3456">
      <w:pPr>
        <w:pStyle w:val="a3"/>
        <w:numPr>
          <w:ilvl w:val="0"/>
          <w:numId w:val="7"/>
        </w:numPr>
        <w:tabs>
          <w:tab w:val="left" w:pos="707"/>
        </w:tabs>
      </w:pPr>
      <w:r>
        <w:t>В вестибюле здания расположено множество магазинов, офисов банков и других организаций, ориентированных на обслуживание работников министерства. Рядом друг с другом расположены цветочный, кондитерский и ювелирный магазины. Согласно фольклору, их расположение соответствует потребностям военных, постоянно задерживающихся на работе. Их жены недовольны систематическим отсутствием супругов дома, поэтому женщин приходится задабривать: цветами, конфетами, а в особо тяжелых случаях — ювелирными украшениями.</w:t>
      </w:r>
    </w:p>
    <w:p w:rsidR="00695F92" w:rsidRDefault="004C3456">
      <w:pPr>
        <w:pStyle w:val="a3"/>
        <w:numPr>
          <w:ilvl w:val="0"/>
          <w:numId w:val="6"/>
        </w:numPr>
        <w:tabs>
          <w:tab w:val="left" w:pos="707"/>
        </w:tabs>
        <w:rPr>
          <w:position w:val="10"/>
        </w:rPr>
      </w:pPr>
      <w:r>
        <w:t>В Пентагоне вдвое больше туалетов, чем необходимо в действительности. Пентагон был построен в 1940 году, когда в Вирджинии все еще действовал закон, согласно которому туалеты для белых и черных должны были быть раздельными. Правда, таблички «для белых» и «для чёрных» повешены так и не были благодаря вмешательству президента Рузвельта.</w:t>
      </w:r>
      <w:r>
        <w:rPr>
          <w:position w:val="10"/>
        </w:rPr>
        <w:t>[2]</w:t>
      </w:r>
    </w:p>
    <w:p w:rsidR="00695F92" w:rsidRDefault="004C3456">
      <w:pPr>
        <w:pStyle w:val="a3"/>
        <w:numPr>
          <w:ilvl w:val="0"/>
          <w:numId w:val="5"/>
        </w:numPr>
        <w:tabs>
          <w:tab w:val="left" w:pos="707"/>
        </w:tabs>
      </w:pPr>
      <w:r>
        <w:t>11 сентября 2001 года объект был подвергнут террористической атаке, в результате чего пострадало левое наружное крыло Пентагона, в котором располагается командование Военно-морских сил. В восстановленном крыле создан мемориал в память погибших сотрудников Министерства обороны и пассажиров самолета. По официальной версии правительства, группа арабских террористов-смертников захватила гражданский самолёт и направила его в здание Пентагона (Рейс 77 American Airlines).</w:t>
      </w:r>
    </w:p>
    <w:p w:rsidR="00695F92" w:rsidRDefault="004C3456">
      <w:pPr>
        <w:pStyle w:val="a3"/>
        <w:numPr>
          <w:ilvl w:val="0"/>
          <w:numId w:val="4"/>
        </w:numPr>
        <w:tabs>
          <w:tab w:val="left" w:pos="707"/>
        </w:tabs>
      </w:pPr>
      <w:r>
        <w:t>В компьютерной игре Civilization IV здание Пентагона фигурирует как одно из чудес.</w:t>
      </w:r>
    </w:p>
    <w:p w:rsidR="00695F92" w:rsidRDefault="004C3456">
      <w:pPr>
        <w:pStyle w:val="a3"/>
        <w:numPr>
          <w:ilvl w:val="0"/>
          <w:numId w:val="3"/>
        </w:numPr>
        <w:tabs>
          <w:tab w:val="left" w:pos="707"/>
        </w:tabs>
      </w:pPr>
      <w:r>
        <w:t>В компьютерной игре Call of Duty: Black Ops Пентагон фигурирует как место встречи Мейсона и президента Кеннеди</w:t>
      </w:r>
    </w:p>
    <w:p w:rsidR="00695F92" w:rsidRDefault="004C34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компьютерной игре Metal Gear Solid: Peace Walker Пентагон фигурировал спорное решение об ответном ударе по ядерным ракетам СССР в 1974 году (это событие основано на ложной тревоге НОРАД 9 ноября 1979 года)</w:t>
      </w:r>
    </w:p>
    <w:p w:rsidR="00695F92" w:rsidRDefault="004C3456">
      <w:pPr>
        <w:pStyle w:val="a3"/>
        <w:numPr>
          <w:ilvl w:val="0"/>
          <w:numId w:val="2"/>
        </w:numPr>
        <w:tabs>
          <w:tab w:val="left" w:pos="707"/>
        </w:tabs>
      </w:pPr>
      <w:r>
        <w:t>В компьютерной игре Fallout 3 в развалинах Пентагона расположена штаб-квартира Братства стали</w:t>
      </w:r>
    </w:p>
    <w:p w:rsidR="00695F92" w:rsidRDefault="00695F92">
      <w:pPr>
        <w:pStyle w:val="a3"/>
      </w:pPr>
    </w:p>
    <w:p w:rsidR="00695F92" w:rsidRDefault="004C345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95F92" w:rsidRDefault="004C34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Facts &amp; Figures: Land Area &amp; Cost  (англ.). The Pentagon.</w:t>
      </w:r>
    </w:p>
    <w:p w:rsidR="00695F92" w:rsidRDefault="004C3456">
      <w:pPr>
        <w:pStyle w:val="a3"/>
        <w:numPr>
          <w:ilvl w:val="0"/>
          <w:numId w:val="1"/>
        </w:numPr>
        <w:tabs>
          <w:tab w:val="left" w:pos="707"/>
        </w:tabs>
      </w:pPr>
      <w:r>
        <w:t>snopes.com</w:t>
      </w:r>
    </w:p>
    <w:p w:rsidR="00695F92" w:rsidRDefault="004C3456">
      <w:pPr>
        <w:pStyle w:val="a3"/>
        <w:spacing w:after="0"/>
      </w:pPr>
      <w:r>
        <w:t>Источник: http://ru.wikipedia.org/wiki/Пентагон</w:t>
      </w:r>
      <w:bookmarkStart w:id="0" w:name="_GoBack"/>
      <w:bookmarkEnd w:id="0"/>
    </w:p>
    <w:sectPr w:rsidR="00695F9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456"/>
    <w:rsid w:val="004C3456"/>
    <w:rsid w:val="00695F92"/>
    <w:rsid w:val="009A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6427-CC9E-4140-9A47-1519A054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2014-04-25T07:10:00Z</dcterms:created>
  <dcterms:modified xsi:type="dcterms:W3CDTF">2014-04-25T07:10:00Z</dcterms:modified>
</cp:coreProperties>
</file>