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3E6" w:rsidRDefault="006B440F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Этимология</w:t>
      </w:r>
      <w:r>
        <w:br/>
      </w:r>
      <w:r>
        <w:rPr>
          <w:b/>
          <w:bCs/>
        </w:rPr>
        <w:t xml:space="preserve">2 История </w:t>
      </w:r>
      <w:r>
        <w:rPr>
          <w:b/>
          <w:bCs/>
        </w:rPr>
        <w:br/>
        <w:t>2.1 Копейка Елены Глинской</w:t>
      </w:r>
      <w:r>
        <w:rPr>
          <w:b/>
          <w:bCs/>
        </w:rPr>
        <w:br/>
        <w:t>2.2 Копейка Петра I</w:t>
      </w:r>
      <w:r>
        <w:rPr>
          <w:b/>
          <w:bCs/>
        </w:rPr>
        <w:br/>
        <w:t>2.3 Последние копейки императорской России</w:t>
      </w:r>
      <w:r>
        <w:rPr>
          <w:b/>
          <w:bCs/>
        </w:rPr>
        <w:br/>
        <w:t>2.4 Копейка Советской власти</w:t>
      </w:r>
      <w:r>
        <w:rPr>
          <w:b/>
          <w:bCs/>
        </w:rPr>
        <w:br/>
        <w:t>2.5 Копейки современной России</w:t>
      </w:r>
      <w:r>
        <w:rPr>
          <w:b/>
          <w:bCs/>
        </w:rPr>
        <w:br/>
        <w:t>2.6 Копейки Украины и Приднестровья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Российские копейки образца 1997 года </w:t>
      </w:r>
      <w:r>
        <w:rPr>
          <w:b/>
          <w:bCs/>
        </w:rPr>
        <w:br/>
        <w:t>3.1 Характеристики монет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4 Интересные факты </w:t>
      </w:r>
      <w:r>
        <w:rPr>
          <w:b/>
          <w:bCs/>
        </w:rPr>
        <w:br/>
        <w:t>4.1 Самая большая копейка</w:t>
      </w:r>
      <w:r>
        <w:rPr>
          <w:b/>
          <w:bCs/>
        </w:rPr>
        <w:br/>
        <w:t>4.2 Одинаковый размер монет</w:t>
      </w:r>
      <w:r>
        <w:rPr>
          <w:b/>
          <w:bCs/>
        </w:rPr>
        <w:br/>
        <w:t>4.3 Памятники копейке</w:t>
      </w:r>
      <w:r>
        <w:rPr>
          <w:b/>
          <w:bCs/>
        </w:rPr>
        <w:br/>
      </w:r>
      <w:r>
        <w:br/>
      </w:r>
      <w:r>
        <w:rPr>
          <w:b/>
          <w:bCs/>
        </w:rPr>
        <w:t>5 Галерея бумажных копеек</w:t>
      </w:r>
      <w:r>
        <w:br/>
      </w:r>
      <w:r>
        <w:rPr>
          <w:b/>
          <w:bCs/>
        </w:rPr>
        <w:t>6 Устойчивые выражения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9273E6" w:rsidRDefault="006B440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273E6" w:rsidRDefault="006B440F">
      <w:pPr>
        <w:pStyle w:val="a3"/>
      </w:pPr>
      <w:r>
        <w:t>Копе́йка (устаревшая форма: копейная монета) — разменная монета России, Белоруссии, Приднестровья (1/100 рубля), Украины (1/100 гривны), Азербайджана (</w:t>
      </w:r>
      <w:r>
        <w:rPr>
          <w:i/>
          <w:iCs/>
        </w:rPr>
        <w:t>гяпик</w:t>
      </w:r>
      <w:r>
        <w:t>, азерб. qəpik, 1/100 маната). Также в Российской империи до 1917, на Дону и Кубани в 1918, в Литве в 1991, Белоруссии (1992) и другими эмитентами (трест Арктикуголь, Внешторгбанк — 1961) выпускались бумажные билеты достоинством 1, 2, 3, 5, 10, 15, 20, 25, 50 копеек.</w:t>
      </w:r>
    </w:p>
    <w:p w:rsidR="009273E6" w:rsidRDefault="006B440F">
      <w:pPr>
        <w:pStyle w:val="21"/>
        <w:pageBreakBefore/>
        <w:numPr>
          <w:ilvl w:val="0"/>
          <w:numId w:val="0"/>
        </w:numPr>
      </w:pPr>
      <w:r>
        <w:t>1. Этимология</w:t>
      </w:r>
    </w:p>
    <w:p w:rsidR="009273E6" w:rsidRDefault="006B440F">
      <w:pPr>
        <w:pStyle w:val="a3"/>
      </w:pPr>
      <w:r>
        <w:t>Распространённое толкование названия говорит о его происхождении от слова «копьё»: изначально на аверсе копейки изображался Георгий Победоносец, поражающий копьём Змия.Возможно также происхождение от маленьких монет, выпущенных при Иване Грозном, с рисунком всадника с копьем.</w:t>
      </w:r>
    </w:p>
    <w:p w:rsidR="009273E6" w:rsidRDefault="006B440F">
      <w:pPr>
        <w:pStyle w:val="a3"/>
        <w:rPr>
          <w:position w:val="10"/>
        </w:rPr>
      </w:pPr>
      <w:r>
        <w:t>Копейкой сперва называли «новгородку» — новгородскую деньгу с изображением копейщика. Позже чеканка была перенесена в Москву, были и сабельки — «московки», московские деньги с изображением всадника с саблей (сабляницы). Но именно вес новгородской деньги был равен 1/100 рубля, поэтому её название получило распространение.</w:t>
      </w:r>
      <w:r>
        <w:rPr>
          <w:position w:val="10"/>
        </w:rPr>
        <w:t>[2]</w:t>
      </w:r>
    </w:p>
    <w:p w:rsidR="009273E6" w:rsidRDefault="006B440F">
      <w:pPr>
        <w:pStyle w:val="a3"/>
      </w:pPr>
      <w:r>
        <w:t>Есть версия, что на коне изображался сам Великий князь, так как всадник несёт на себе корону — символ царской власти. И ранее, сабельные деньги Ивана III Васильевича и Василия Ивановича изображали собственно князей — эмитентов. Согласно летописцу:</w:t>
      </w:r>
    </w:p>
    <w:p w:rsidR="009273E6" w:rsidRDefault="006B440F">
      <w:pPr>
        <w:pStyle w:val="a3"/>
      </w:pPr>
      <w:r>
        <w:t>Того же лета 7043(1535 год) государь князь великий Иван Васильевич всея Руси, в третье лето государьства своего,… повеле делати денги сребряные новые на своё имя, без всякого примеса из гривенки и (з) скаловые триста денег Новгородских, а в Московское число три рубля Московская равно… а при великом князе Василье Ивановиче бысть знамя на денгах князь велики на коне, а имея мечь в руце, а князь велики Иван Васильевич учини знамя на денгах князь велики на коне, а имея копьё в руце, оттоле прозвавшееся деньги копейные.</w:t>
      </w:r>
    </w:p>
    <w:p w:rsidR="009273E6" w:rsidRDefault="006B440F">
      <w:pPr>
        <w:pStyle w:val="a3"/>
      </w:pPr>
      <w:r>
        <w:t>Отсюда следует, что новая московская копейная денга весом соответствовала старой чеканенной в Новгороде денге (Времен Василия III Ивановича, тоже сабельной, с титулом «Осподарь всея Руси»), а московская новая сабельная денга чеканилась по старой московской весовой норме.</w:t>
      </w:r>
    </w:p>
    <w:p w:rsidR="009273E6" w:rsidRDefault="006B440F">
      <w:pPr>
        <w:pStyle w:val="a3"/>
      </w:pPr>
      <w:r>
        <w:t>Но Владимир Даль в своём толковом словаре живого великорусского языка, изданном в 1881, придерживается иного мнения, выдвигая версию, что копейка произошла от слова «копить» деньги. Однако в таком случае не понятно, почему «копейкой» называли именно данный тип монет, хотя наряду с ними на Руси существовали такие денежные единицы, как деньга, пуло и другие.</w:t>
      </w:r>
    </w:p>
    <w:p w:rsidR="009273E6" w:rsidRDefault="006B440F">
      <w:pPr>
        <w:pStyle w:val="a3"/>
      </w:pPr>
      <w:r>
        <w:t>Существует версия</w:t>
      </w:r>
      <w:r>
        <w:rPr>
          <w:position w:val="10"/>
        </w:rPr>
        <w:t>[3]</w:t>
      </w:r>
      <w:r>
        <w:t>, что происхождение слова «копейка» связано с монетами хана Кепека (Кебека). После денежной реформы, проведённой ханом в 1320-х годах, появились серебряные динары массой 8 грамм, отличавшиеся от ранее выпускавшихся динаров по стоимости. В обиходе они получили особое название — «Кепек динар» (то есть динары хана Кепека). По мнению ряда историков</w:t>
      </w:r>
      <w:r>
        <w:rPr>
          <w:position w:val="10"/>
        </w:rPr>
        <w:t>[3]</w:t>
      </w:r>
      <w:r>
        <w:t>, эти «кепеки» якобы стали называть этим же словом.</w:t>
      </w:r>
    </w:p>
    <w:p w:rsidR="009273E6" w:rsidRDefault="006B440F">
      <w:pPr>
        <w:pStyle w:val="a3"/>
      </w:pPr>
      <w:r>
        <w:t>Против этой версии говорит то, что монеты хана Кепека практически не встречаются</w:t>
      </w:r>
      <w:r>
        <w:rPr>
          <w:position w:val="10"/>
        </w:rPr>
        <w:t>[2]</w:t>
      </w:r>
      <w:r>
        <w:t xml:space="preserve"> в археологических раскопках на территории средневековых русских поселений. Поэтому серьёзно эту версию рассматривать нельзя, так как наименование номинала копейки начало с трудом прививаться на Руси со времени денежной реформы Елены Глинской 1535—1538, когда о хане Кепеке (1320) уже давно забыли и денег его по Руси не ходило. Окончательно копейка укрепилась в лексике только к концу XVII в. Впервые этот слово было отчеканено в качестве номинала на монете только в 1704 г.</w:t>
      </w:r>
    </w:p>
    <w:p w:rsidR="009273E6" w:rsidRDefault="006B440F">
      <w:pPr>
        <w:pStyle w:val="21"/>
        <w:pageBreakBefore/>
        <w:numPr>
          <w:ilvl w:val="0"/>
          <w:numId w:val="0"/>
        </w:numPr>
      </w:pPr>
      <w:r>
        <w:t xml:space="preserve">2. История </w:t>
      </w:r>
    </w:p>
    <w:p w:rsidR="009273E6" w:rsidRDefault="006B440F">
      <w:pPr>
        <w:pStyle w:val="31"/>
        <w:numPr>
          <w:ilvl w:val="0"/>
          <w:numId w:val="0"/>
        </w:numPr>
      </w:pPr>
      <w:r>
        <w:t>2.1. Копейка Елены Глинской</w:t>
      </w:r>
    </w:p>
    <w:p w:rsidR="009273E6" w:rsidRDefault="006B440F">
      <w:pPr>
        <w:pStyle w:val="a3"/>
      </w:pPr>
      <w:r>
        <w:t>Копейка появилась в результате денежной реформы Елены Глинской, матери Ивана Грозного, проведённой 20 марта 1535 года. Причиной для её введения послужило широкое распространение практики обрезывания находящихся тогда в обиходе серебряных монет, что подрывало основы денежного хозяйства и вызывало недоверие у людей. Вес находившихся в обращении обрезанных денег Василия III, отца Ивана Грозного, составлял в среднем 0,2—0,3 г — около 50 % первоначального веса. После того, как все угрозы наказаний оказались безрезультатными, государство пошло на решительные меры. Все старые монеты, вне зависимости от их целости, были запрещены и заменены новыми.</w:t>
      </w:r>
    </w:p>
    <w:p w:rsidR="009273E6" w:rsidRDefault="006B440F">
      <w:pPr>
        <w:pStyle w:val="a3"/>
      </w:pPr>
      <w:r>
        <w:t>Русские монеты того времени имели неправильную форму, так как чеканились на расплющенных обрезках серебряной проволоки. Из-за этого получались продолговатые пластинки, на которых выбивались надпись лицевой стороны и рисунок оборотной (из-за характерной формы в нумизматике такие монеты называют «чешуйками»). На новой копейке был изображён всадник с копьём и этим она отличалась от старой московской деньги, где был изображён всадник с саблей.</w:t>
      </w:r>
    </w:p>
    <w:p w:rsidR="009273E6" w:rsidRDefault="006B440F">
      <w:pPr>
        <w:pStyle w:val="a3"/>
      </w:pPr>
      <w:r>
        <w:t>Первоначальный вес серебряной копейки составлял 0,68 грамма. Её вес взяли от новгородской деньги, которая была в два раза тяжелее московской. Таким образом, счётная единица — один рубль — равнялся 100 новгородским или 200 московским деньгам, или 400 полушкам (половина деньги или четверть копейки).</w:t>
      </w:r>
    </w:p>
    <w:p w:rsidR="009273E6" w:rsidRDefault="006B440F">
      <w:pPr>
        <w:pStyle w:val="31"/>
        <w:numPr>
          <w:ilvl w:val="0"/>
          <w:numId w:val="0"/>
        </w:numPr>
      </w:pPr>
      <w:r>
        <w:t>2.2. Копейка Петра I</w:t>
      </w:r>
    </w:p>
    <w:p w:rsidR="009273E6" w:rsidRDefault="006B440F">
      <w:pPr>
        <w:pStyle w:val="a3"/>
      </w:pPr>
      <w:r>
        <w:t>В конце XVII века в России начался денежный кризис. Вес серебряной копейки до 1696 был 0,4 грамма. С 1696 по 1717 год вес серебряной копейки составлял 0,28 грамм, то есть 100 копеек в рубле. Хотя эти копейки имели легенду с именем Петра Алексеевича и чеканились в период его правления, в нумизматике их относят к монетам Допетровской Руси. Для выплаты большой суммы требовалось затратить несколько дней только на подсчёт. И тогда царь Пётр I решил ввести новую денежную систему, которая бы отвечала возрастающей торговле. В Европе монетная система была более развита, монеты чеканились винтовым прессом на круглых заготовках. Пётр проводил значительное время заграницей в период совместного царствования и в начале своего правления, где и ознакомился с работой монетных дворов. Проволочные серебряные копейки Пётр брезгливо называл «вшами». Однако, введение медных монет малого достоинства опасались, боясь недовольства в народе и повтора медных бунтов.</w:t>
      </w:r>
    </w:p>
    <w:p w:rsidR="009273E6" w:rsidRDefault="006B440F">
      <w:pPr>
        <w:pStyle w:val="a3"/>
      </w:pPr>
      <w:r>
        <w:t>Первым делом была выпущена в обращение медная мелочь достоинством ниже копейки: денга — 1/2 копейки, полушка — 1/4 копейки и полполушка — 1/8 копейки. Полполушка (полуполушка) чеканилась только в 1700 году. Народу долго втолковывали, что две деньги, четыре полушки или восемь полуполушек из меди совершенно равноценны одной копейке из серебра. Только в 1704 году в обращении появилась медная копейка, равная 1/100 части серебряного рубля, и удалось серебряную копейку заменить медной. Изображение всадника с копьём на копейке просуществовало до конца XVIII века. С 1713 года началась непродолжительная чеканка круглой серебряной копейки (выпуск копеек дореформенного образца продолжался до 1718 года).</w:t>
      </w:r>
    </w:p>
    <w:p w:rsidR="009273E6" w:rsidRDefault="006B440F">
      <w:pPr>
        <w:pStyle w:val="a3"/>
      </w:pPr>
      <w:r>
        <w:t>Пётр ввёл счет на рубли и копейки. Прежний счёт на денги и алтыны был запрещен. Алтын — 3 копейки (6 денег), пятиалтынник — 15 копеек (30 денег), рубль — 200 денег — стали неупотребительными формами в государственном документообороте.</w:t>
      </w:r>
    </w:p>
    <w:p w:rsidR="009273E6" w:rsidRDefault="006B440F">
      <w:pPr>
        <w:pStyle w:val="a3"/>
      </w:pPr>
      <w:r>
        <w:t>Кстати, Россия стала первой в мире страной, которая ввела десятичную монетную систему</w:t>
      </w:r>
      <w:r>
        <w:rPr>
          <w:position w:val="10"/>
        </w:rPr>
        <w:t>[4]</w:t>
      </w:r>
      <w:r>
        <w:t>. Только в 1792 году в Североамериканских штатах появилась система доллара и его сотой части — цента, во Франции одна сотая франка — сантим — в 1795 году.</w:t>
      </w:r>
    </w:p>
    <w:p w:rsidR="009273E6" w:rsidRDefault="006B440F">
      <w:pPr>
        <w:pStyle w:val="a3"/>
        <w:rPr>
          <w:position w:val="10"/>
        </w:rPr>
      </w:pPr>
      <w:r>
        <w:t>Существовали и другие номиналы, укладывающиеся в десятичную монетную систему: грош (2 копейки), алтын (3 копейки), 4 копейки (двухгрошевик), гривенник (10 копеек), а также дробные номиналы в копейках от рубля — полтина (1/2 рубля — 50 копеек) и полуполтина (1/4 рубля — 25 копеек) и монеты для Польши в двух номиналах, привязанные к курсу злотого из расчёта 1Zl = 15 копеек, достоинством 15 копеек/1 Zloty и 30 копеек/2 Zloty.</w:t>
      </w:r>
      <w:r>
        <w:rPr>
          <w:position w:val="10"/>
        </w:rPr>
        <w:t>[5]</w:t>
      </w:r>
    </w:p>
    <w:p w:rsidR="009273E6" w:rsidRDefault="006B440F">
      <w:pPr>
        <w:pStyle w:val="a3"/>
      </w:pPr>
      <w:r>
        <w:t>Примечательно, что на некоторых медных и серебряных монетах петровской эпохи при обозначении их стоимости использовался оригинальный приём: для грамотных номинал обозначался словом, для неграмотных — соответствующим количеством точек или чёрточек. Этот способ применялся вплоть до 1810 года.</w:t>
      </w:r>
    </w:p>
    <w:p w:rsidR="009273E6" w:rsidRDefault="006B440F">
      <w:pPr>
        <w:pStyle w:val="a3"/>
      </w:pPr>
      <w:r>
        <w:t>Дата чеканки стала помещаться на монетах Петра I с 1696 года. Вначале она отсчитывалась в соответствии с традиционной на Руси системой счисления времени — от «сотворения мира» и обозначалась буквами славянского алфавита, соответствовавшими определённым числам.</w:t>
      </w:r>
    </w:p>
    <w:p w:rsidR="009273E6" w:rsidRDefault="006B440F">
      <w:pPr>
        <w:pStyle w:val="a3"/>
      </w:pPr>
      <w:r>
        <w:t>С введением с 1 января 1700 года нового летоисчисления от «рождества Христова» даты на монетах стали обозначаться по вновь введённой системе и постепенно буквы заменялись «арабскими» цифрами.</w:t>
      </w:r>
    </w:p>
    <w:p w:rsidR="009273E6" w:rsidRDefault="006B440F">
      <w:pPr>
        <w:pStyle w:val="31"/>
        <w:numPr>
          <w:ilvl w:val="0"/>
          <w:numId w:val="0"/>
        </w:numPr>
      </w:pPr>
      <w:r>
        <w:t>2.3. Последние копейки императорской России</w:t>
      </w:r>
    </w:p>
    <w:p w:rsidR="009273E6" w:rsidRDefault="006B440F">
      <w:pPr>
        <w:pStyle w:val="a3"/>
      </w:pPr>
      <w:r>
        <w:t xml:space="preserve">В 1915 году, пытаясь справиться с расходами по ведению войны, царское правительство Николая II резко усилило выпуск бумажных денег и бросило в обращение даже </w:t>
      </w:r>
      <w:r>
        <w:rPr>
          <w:i/>
          <w:iCs/>
        </w:rPr>
        <w:t>бумажную копейку</w:t>
      </w:r>
      <w:r>
        <w:t>. На билетах в 1, 2, 3 и 5 копеек было напечатано: «Имеет хождение наравне с медной монетой»; на 50-копеечном - «Имеет хождение наравне с разменной серебряной монетой», подобные билеты в 10, 15 и 20 копеек в обращение не попали. Также в обращение были выпущены почтовые марки, повторяющие марки из серии, посвящённой 300-летию дома Романовых (1, 2, 3, 10, 15, 20 коп.) с надпечаткой на оборотной стороне: «Имеет хождение наравне с медной (разменной серебряной) монетой». Но эти марки-деньги были напечатаны на картоне и не имели клеевого слоя, хотя их не запрещалось наклеивать вместо почтовых.</w:t>
      </w:r>
    </w:p>
    <w:p w:rsidR="009273E6" w:rsidRDefault="006B440F">
      <w:pPr>
        <w:pStyle w:val="a3"/>
      </w:pPr>
      <w:r>
        <w:t>В 1916 году для восточной зоны немецкой оккупации были выпущены в обращение монеты номиналом в 1, 2 и 3 копейки, чеканенные на монетных дворах Берлина и Гамбурга.</w:t>
      </w:r>
    </w:p>
    <w:p w:rsidR="009273E6" w:rsidRDefault="006B440F">
      <w:pPr>
        <w:pStyle w:val="31"/>
        <w:numPr>
          <w:ilvl w:val="0"/>
          <w:numId w:val="0"/>
        </w:numPr>
      </w:pPr>
      <w:r>
        <w:t>2.4. Копейка Советской власти</w:t>
      </w:r>
    </w:p>
    <w:p w:rsidR="009273E6" w:rsidRDefault="006B440F">
      <w:pPr>
        <w:pStyle w:val="a3"/>
        <w:rPr>
          <w:position w:val="10"/>
        </w:rPr>
      </w:pPr>
      <w:r>
        <w:t>Серебряные монеты достоинством в 10, 15, 20 и 50 копеек были выпущены с гербом РСФСР в 1921 году. Первая советская копейка вышла в обращение в 1924 году. Эти монеты чеканились на заготовках того же размера, что и регулярные медные монеты царского периода 1868—1917 гг. В 1925 году вышел небольшой тираж медных монет достоинством в 1, 2, 3 и 5 копеек, а также серебряных монет достоинством в 10, 15, 20 и 50 копеек. В последующие годы (1925—1928) чеканились медные монеты номиналом в полкопейки. В связи с тем, что монетное производство поглощало много меди, необходимой для промышленности, было принято решение о прекращении выпуска медной копейки. С 1926 года страна перешла на чеканку монет из сплава золотистой бронзы (медно-цинкового сплава с добавлением алюминия в лигатуру сплава для улучшения ковкости материала), а с 1961 года — медно-никелевого сплава достоинством в 5, 3, 2 и 1 копейку.</w:t>
      </w:r>
      <w:r>
        <w:rPr>
          <w:position w:val="10"/>
        </w:rPr>
        <w:t>[6]</w:t>
      </w:r>
    </w:p>
    <w:p w:rsidR="009273E6" w:rsidRDefault="006B440F">
      <w:pPr>
        <w:pStyle w:val="a3"/>
      </w:pPr>
      <w:r>
        <w:t xml:space="preserve">С этого момента копейка стала весить </w:t>
      </w:r>
      <w:r>
        <w:rPr>
          <w:b/>
          <w:bCs/>
        </w:rPr>
        <w:t>ровно один грамм</w:t>
      </w:r>
      <w:r>
        <w:t>, две копейки — два грамма, три копейки — три грамма, и в рубле было 100 граммов мелкой монетой. В то же время себестоимость копейки при чеканке была самой дорогой. Изготовление рубля обходилось в 16 копеек, а одной копейки — в 8 копеек</w:t>
      </w:r>
      <w:r>
        <w:rPr>
          <w:position w:val="10"/>
        </w:rPr>
        <w:t>[7]</w:t>
      </w:r>
      <w:r>
        <w:t>. Поэтому при советских денежных реформах старались не изымать из обращения мелкую разменную монету. В 1947 году её вообще не трогали, а при реформе 1961 года наряду с новыми деньгами продолжали оставаться в денежном обращении старые бронзовые монеты номиналом 1, 2 и 3 копейки.</w:t>
      </w:r>
    </w:p>
    <w:p w:rsidR="009273E6" w:rsidRDefault="006B440F">
      <w:pPr>
        <w:pStyle w:val="a3"/>
      </w:pPr>
      <w:r>
        <w:t>За одну копейку в позднее советское время можно было купить коробок спичек, два почтовых конверта без марок или стакан газированной воды без сиропа. Кроме того, в СССР чеканились монеты номиналом 10, 15, 20 и 50 копеек из медно-никелевого сплава белого цвета.</w:t>
      </w:r>
    </w:p>
    <w:p w:rsidR="009273E6" w:rsidRDefault="006B440F">
      <w:pPr>
        <w:pStyle w:val="31"/>
        <w:numPr>
          <w:ilvl w:val="0"/>
          <w:numId w:val="0"/>
        </w:numPr>
      </w:pPr>
      <w:r>
        <w:t>2.5. Копейки современной России</w:t>
      </w:r>
    </w:p>
    <w:p w:rsidR="009273E6" w:rsidRDefault="006B440F">
      <w:pPr>
        <w:pStyle w:val="a3"/>
      </w:pPr>
      <w:r>
        <w:t>Накануне августовского путча 1991 года Государственный банк СССР выпустил в обращение монеты нового дизайна и параметров номиналом в 10, 50 копеек, 1, 5, 10 рублей. В народе их прозвали «монетами ГКЧП». После распада СССР инфляция, набрав обороты, «съела» копейку. Центральный банк России официально заявил, что, дожив до своего 460-летия, копейка перестала существовать и ушла в историю</w:t>
      </w:r>
      <w:r>
        <w:rPr>
          <w:position w:val="10"/>
        </w:rPr>
        <w:t>[8]</w:t>
      </w:r>
      <w:r>
        <w:t>. Тем не менее, формально монеты выпусков 1961—1991 годов (и даже монеты 1, 2 и 3 копейки более ранних выпусков) продолжали оставаться законным платёжным средством вплоть до 31 декабря 1998 года, а в 1999—2003 годах теоретически могли быть обменены на новые деньги в соотношении 1000:1.</w:t>
      </w:r>
    </w:p>
    <w:p w:rsidR="009273E6" w:rsidRDefault="006B440F">
      <w:pPr>
        <w:pStyle w:val="a3"/>
      </w:pPr>
      <w:r>
        <w:t>В 1992 году копейка (белор. капейка) появляется в Белоруссии в виде разменного билета Национального банка Республики Беларусь. 1 копейка равняется 1/100 белорусского рубля, прозванного в народе «зайчиком». Впоследствии инфляция «съела» и белорусскую копейку.</w:t>
      </w:r>
    </w:p>
    <w:p w:rsidR="009273E6" w:rsidRDefault="006B440F">
      <w:pPr>
        <w:pStyle w:val="31"/>
        <w:numPr>
          <w:ilvl w:val="0"/>
          <w:numId w:val="0"/>
        </w:numPr>
      </w:pPr>
      <w:r>
        <w:t>2.6. Копейки Украины и Приднестровья</w:t>
      </w:r>
    </w:p>
    <w:p w:rsidR="009273E6" w:rsidRDefault="006B440F">
      <w:pPr>
        <w:pStyle w:val="a3"/>
      </w:pPr>
      <w:r>
        <w:t>Новую страницу своей истории копейка (укр. копійка) начала на Украине. В 1992 году были выпущены пробные украинские монеты номиналом «один шаг» и «п`ятдесят шагів», но они не были утверждены как название мелкой украинской монеты. Вокруг будущего названия мелкой монеты было немало разговоров. Некоторые считали, что «копейка» — название русское и для независимой Украины оно не подходит. И всё-таки 2 марта 1992 года постановлением Президиума Верховного Совета Украины название разменной монеты страны определили — «копійка».</w:t>
      </w:r>
    </w:p>
    <w:p w:rsidR="009273E6" w:rsidRDefault="006B440F">
      <w:pPr>
        <w:pStyle w:val="a3"/>
      </w:pPr>
      <w:r>
        <w:t>Монеты достоинством в 1, 5 и 10 копеек (из алюминия), а также достоинством в 25 и 50 копеек (сплав жёлтого цвета) в настоящее время имеют хождение в Приднестровье.</w:t>
      </w:r>
    </w:p>
    <w:p w:rsidR="009273E6" w:rsidRDefault="006B440F">
      <w:pPr>
        <w:pStyle w:val="21"/>
        <w:pageBreakBefore/>
        <w:numPr>
          <w:ilvl w:val="0"/>
          <w:numId w:val="0"/>
        </w:numPr>
      </w:pPr>
      <w:r>
        <w:t xml:space="preserve">3. Российские копейки образца 1997 года </w:t>
      </w:r>
    </w:p>
    <w:p w:rsidR="009273E6" w:rsidRDefault="006B440F">
      <w:pPr>
        <w:pStyle w:val="a3"/>
      </w:pPr>
      <w:r>
        <w:t>В результате деноминации российского рубля с 1 января 1998 года в России была реанимирована копейка как 1/100 его часть</w:t>
      </w:r>
      <w:r>
        <w:rPr>
          <w:position w:val="10"/>
        </w:rPr>
        <w:t>[9]</w:t>
      </w:r>
      <w:r>
        <w:t>. Новые копейки имеют разные номиналы и вес. Но на всех, как и в 1535 году, имеется изображение всадника с копьём. Под левым передним копытом коня на монетах проставлены буквы «М» или «С-П», обозначающие завод-изготовитель.</w:t>
      </w:r>
    </w:p>
    <w:p w:rsidR="009273E6" w:rsidRDefault="006B440F">
      <w:pPr>
        <w:pStyle w:val="a3"/>
        <w:rPr>
          <w:position w:val="10"/>
        </w:rPr>
      </w:pPr>
      <w:r>
        <w:t>В данное время производство 1- и 5-копеечных монет обходится дороже их номинальной стоимости, поэтому многие предлагают вообще перестать чеканить монеты этого номинала</w:t>
      </w:r>
      <w:r>
        <w:rPr>
          <w:position w:val="10"/>
        </w:rPr>
        <w:t>[10]</w:t>
      </w:r>
      <w:r>
        <w:t>. По данным Левада-Центра, 91 % опрошенных высказываются против присутствия в наличном денежном обороте копейки, против пяти копеек — 83 %.</w:t>
      </w:r>
      <w:r>
        <w:rPr>
          <w:position w:val="10"/>
        </w:rPr>
        <w:t>[11]</w:t>
      </w:r>
    </w:p>
    <w:p w:rsidR="009273E6" w:rsidRDefault="006B440F">
      <w:pPr>
        <w:pStyle w:val="31"/>
        <w:numPr>
          <w:ilvl w:val="0"/>
          <w:numId w:val="0"/>
        </w:numPr>
      </w:pPr>
      <w:r>
        <w:t>Характеристики монетИнтересные факты1 копейка 1726 года Самая большая копейка</w:t>
      </w:r>
    </w:p>
    <w:p w:rsidR="009273E6" w:rsidRDefault="006B440F">
      <w:pPr>
        <w:pStyle w:val="a3"/>
        <w:rPr>
          <w:position w:val="10"/>
        </w:rPr>
      </w:pPr>
      <w:r>
        <w:t>Самая большая копейка выпускалась в 1726 году во время правления Екатерины I. Она чеканилась из меди на Екатеринбургском платовом дворе, её вес составлял 16,38 г. Копейка была квадратной формы и размерами 23×23 мм.</w:t>
      </w:r>
      <w:r>
        <w:rPr>
          <w:position w:val="10"/>
        </w:rPr>
        <w:t>[12]</w:t>
      </w:r>
    </w:p>
    <w:p w:rsidR="009273E6" w:rsidRDefault="006B440F">
      <w:pPr>
        <w:pStyle w:val="31"/>
        <w:numPr>
          <w:ilvl w:val="0"/>
          <w:numId w:val="0"/>
        </w:numPr>
      </w:pPr>
      <w:r>
        <w:t>4.2. Одинаковый размер монет</w:t>
      </w:r>
    </w:p>
    <w:p w:rsidR="009273E6" w:rsidRDefault="006B440F">
      <w:pPr>
        <w:pStyle w:val="a3"/>
      </w:pPr>
      <w:r>
        <w:t>Монеты достоинством в 10 копеек не меняют своего диаметра на протяжении столетия. Так, 10 копеек времён Николая II, 10 копеек РСФСР 1921 года, советские гривенники образца 1924, 1931, 1935, 1961 (в том числе и юбилейные образца 1967 года) и 1991 («павловские») годов, а также монеты Российской Федерации образца 1997 года (с последующими изменениями) имеют одинаковый диаметр — около 17 мм.</w:t>
      </w:r>
    </w:p>
    <w:p w:rsidR="009273E6" w:rsidRDefault="006B440F">
      <w:pPr>
        <w:pStyle w:val="a3"/>
      </w:pPr>
      <w:r>
        <w:t>Единые диаметры сохраняли также монеты достоинством 15 и 20 копеек — со времён их чеканки при Николае II и до момента прекращения выпуска в 1991 году.</w:t>
      </w:r>
    </w:p>
    <w:p w:rsidR="009273E6" w:rsidRDefault="006B440F">
      <w:pPr>
        <w:pStyle w:val="31"/>
        <w:numPr>
          <w:ilvl w:val="0"/>
          <w:numId w:val="0"/>
        </w:numPr>
      </w:pPr>
      <w:r>
        <w:t>4.3. Памятники копейке</w:t>
      </w:r>
    </w:p>
    <w:p w:rsidR="009273E6" w:rsidRDefault="006B440F">
      <w:pPr>
        <w:pStyle w:val="a3"/>
      </w:pPr>
      <w:r>
        <w:t>В России есть несколько памятников копейке и пятаку (в Москве, в Нижнем Новгороде, в Королеве), а также ряд нереализованных пока проектов (в Ярославле, в Новосибирске, в Томске и других городах).</w:t>
      </w:r>
    </w:p>
    <w:p w:rsidR="009273E6" w:rsidRDefault="006B440F">
      <w:pPr>
        <w:pStyle w:val="21"/>
        <w:pageBreakBefore/>
        <w:numPr>
          <w:ilvl w:val="0"/>
          <w:numId w:val="0"/>
        </w:numPr>
      </w:pPr>
      <w:r>
        <w:t>5. Галерея бумажных копеек</w:t>
      </w:r>
    </w:p>
    <w:p w:rsidR="009273E6" w:rsidRDefault="006B440F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i/>
          <w:iCs/>
        </w:rPr>
        <w:t>1 копейка</w:t>
      </w:r>
      <w:r>
        <w:t xml:space="preserve"> (аверс) образца 1915 года</w:t>
      </w:r>
    </w:p>
    <w:p w:rsidR="009273E6" w:rsidRDefault="006B440F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i/>
          <w:iCs/>
        </w:rPr>
        <w:t>1 копейка</w:t>
      </w:r>
      <w:r>
        <w:t xml:space="preserve"> (реверс) образца 1915 года</w:t>
      </w:r>
    </w:p>
    <w:p w:rsidR="009273E6" w:rsidRDefault="006B440F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i/>
          <w:iCs/>
        </w:rPr>
        <w:t>1 копейка</w:t>
      </w:r>
      <w:r>
        <w:t xml:space="preserve"> 1915 г. города Либава</w:t>
      </w:r>
    </w:p>
    <w:p w:rsidR="009273E6" w:rsidRDefault="006B440F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i/>
          <w:iCs/>
        </w:rPr>
        <w:t>1 копейка</w:t>
      </w:r>
      <w:r>
        <w:t xml:space="preserve"> Ростовского трамвая, ок. 1913 г.</w:t>
      </w:r>
    </w:p>
    <w:p w:rsidR="009273E6" w:rsidRDefault="006B440F">
      <w:pPr>
        <w:pStyle w:val="a3"/>
        <w:numPr>
          <w:ilvl w:val="0"/>
          <w:numId w:val="3"/>
        </w:numPr>
        <w:tabs>
          <w:tab w:val="left" w:pos="707"/>
        </w:tabs>
      </w:pPr>
      <w:r>
        <w:t xml:space="preserve">Отрывной чек </w:t>
      </w:r>
      <w:r>
        <w:rPr>
          <w:i/>
          <w:iCs/>
        </w:rPr>
        <w:t>1 копейка</w:t>
      </w:r>
      <w:r>
        <w:t xml:space="preserve"> 1961 г.</w:t>
      </w:r>
    </w:p>
    <w:p w:rsidR="009273E6" w:rsidRDefault="006B440F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i/>
          <w:iCs/>
        </w:rPr>
        <w:t>1 копейка</w:t>
      </w:r>
      <w:r>
        <w:t xml:space="preserve"> 1961 г. треста «Арктикуголь», СССР; Аверс</w:t>
      </w:r>
    </w:p>
    <w:p w:rsidR="009273E6" w:rsidRDefault="006B440F">
      <w:pPr>
        <w:pStyle w:val="a3"/>
        <w:numPr>
          <w:ilvl w:val="0"/>
          <w:numId w:val="3"/>
        </w:numPr>
        <w:tabs>
          <w:tab w:val="left" w:pos="707"/>
        </w:tabs>
      </w:pPr>
      <w:r>
        <w:t>Реверс</w:t>
      </w:r>
    </w:p>
    <w:p w:rsidR="009273E6" w:rsidRDefault="006B440F">
      <w:pPr>
        <w:pStyle w:val="21"/>
        <w:pageBreakBefore/>
        <w:numPr>
          <w:ilvl w:val="0"/>
          <w:numId w:val="0"/>
        </w:numPr>
      </w:pPr>
      <w:r>
        <w:t>6. Устойчивые выражения</w:t>
      </w:r>
    </w:p>
    <w:p w:rsidR="009273E6" w:rsidRDefault="006B440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Копейка рубль бережёт</w:t>
      </w:r>
    </w:p>
    <w:p w:rsidR="009273E6" w:rsidRDefault="006B440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Копейка к копейке</w:t>
      </w:r>
    </w:p>
    <w:p w:rsidR="009273E6" w:rsidRDefault="006B440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Вставить свои пять копеек</w:t>
      </w:r>
    </w:p>
    <w:p w:rsidR="009273E6" w:rsidRDefault="006B440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Влететь в копеечку</w:t>
      </w:r>
    </w:p>
    <w:p w:rsidR="009273E6" w:rsidRDefault="006B440F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В белый свет как в копеечку</w:t>
      </w:r>
    </w:p>
    <w:p w:rsidR="009273E6" w:rsidRDefault="006B440F">
      <w:pPr>
        <w:pStyle w:val="a3"/>
        <w:numPr>
          <w:ilvl w:val="0"/>
          <w:numId w:val="2"/>
        </w:numPr>
        <w:tabs>
          <w:tab w:val="left" w:pos="707"/>
        </w:tabs>
        <w:rPr>
          <w:i/>
          <w:iCs/>
        </w:rPr>
      </w:pPr>
      <w:r>
        <w:rPr>
          <w:i/>
          <w:iCs/>
        </w:rPr>
        <w:t>Размах — на рубль, удар — на копейку</w:t>
      </w:r>
    </w:p>
    <w:p w:rsidR="009273E6" w:rsidRDefault="009273E6">
      <w:pPr>
        <w:pStyle w:val="a3"/>
      </w:pPr>
    </w:p>
    <w:p w:rsidR="009273E6" w:rsidRDefault="006B440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273E6" w:rsidRDefault="006B44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Синчук И. «Многоликий знак рубля» // журнал «Нумизматика» № 12 за ноябрь 2006 г.</w:t>
      </w:r>
    </w:p>
    <w:p w:rsidR="009273E6" w:rsidRDefault="006B44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А. С. Мельникова. Русские монеты от Ивана Грозного до Петра Первого. М., Финансы и статистика, 1989</w:t>
      </w:r>
    </w:p>
    <w:p w:rsidR="009273E6" w:rsidRDefault="006B44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От монет пришельцев — к рублям и копейкам (pdf). </w:t>
      </w:r>
    </w:p>
    <w:p w:rsidR="009273E6" w:rsidRDefault="006B44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И.Г. Спасский</w:t>
      </w:r>
      <w:r>
        <w:t xml:space="preserve"> "Русская монетная система". Попытки изменения монетной системы в XVII в.. </w:t>
      </w:r>
    </w:p>
    <w:p w:rsidR="009273E6" w:rsidRDefault="006B44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Узденников В. В. Монеты России 1700—1917 гг.</w:t>
      </w:r>
    </w:p>
    <w:p w:rsidR="009273E6" w:rsidRDefault="006B44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А. Федорин. "Монеты Страны Советов. 1921—1991 М.: «Красные ворота». Год: 2004</w:t>
      </w:r>
    </w:p>
    <w:p w:rsidR="009273E6" w:rsidRDefault="006B44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рубля и копейки</w:t>
      </w:r>
    </w:p>
    <w:p w:rsidR="009273E6" w:rsidRDefault="006B44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Ольга Савельева</w:t>
      </w:r>
      <w:r>
        <w:t xml:space="preserve"> Виртуальная копейка. Газета «Дыхание земли». </w:t>
      </w:r>
    </w:p>
    <w:p w:rsidR="009273E6" w:rsidRDefault="006B44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Официально до 31 декабря 1998 года «старые» копейки имели хождение (то есть не отменялись после 1991 года вопреки распространённому мнению), но фактически не использовались</w:t>
      </w:r>
    </w:p>
    <w:p w:rsidR="009273E6" w:rsidRDefault="006B44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 последней копейки. // The New Times, 4 октября 2010 г.</w:t>
      </w:r>
    </w:p>
    <w:p w:rsidR="009273E6" w:rsidRDefault="006B440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Известия. Ру:Долой копейку!</w:t>
      </w:r>
    </w:p>
    <w:p w:rsidR="009273E6" w:rsidRDefault="006B440F">
      <w:pPr>
        <w:pStyle w:val="a3"/>
        <w:numPr>
          <w:ilvl w:val="0"/>
          <w:numId w:val="1"/>
        </w:numPr>
        <w:tabs>
          <w:tab w:val="left" w:pos="707"/>
        </w:tabs>
      </w:pPr>
      <w:r>
        <w:t>характеристики монеты</w:t>
      </w:r>
    </w:p>
    <w:p w:rsidR="009273E6" w:rsidRDefault="006B440F">
      <w:pPr>
        <w:pStyle w:val="a3"/>
        <w:spacing w:after="0"/>
      </w:pPr>
      <w:r>
        <w:t>Источник: http://ru.wikipedia.org/wiki/Копейка</w:t>
      </w:r>
      <w:bookmarkStart w:id="0" w:name="_GoBack"/>
      <w:bookmarkEnd w:id="0"/>
    </w:p>
    <w:sectPr w:rsidR="009273E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40F"/>
    <w:rsid w:val="006B440F"/>
    <w:rsid w:val="009273E6"/>
    <w:rsid w:val="00D0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D3509-74AD-4540-B8C0-77156DC4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2416</Words>
  <Characters>13772</Characters>
  <Application>Microsoft Office Word</Application>
  <DocSecurity>0</DocSecurity>
  <Lines>114</Lines>
  <Paragraphs>32</Paragraphs>
  <ScaleCrop>false</ScaleCrop>
  <Company/>
  <LinksUpToDate>false</LinksUpToDate>
  <CharactersWithSpaces>16156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2014-04-25T00:43:00Z</dcterms:created>
  <dcterms:modified xsi:type="dcterms:W3CDTF">2014-04-25T00:43:00Z</dcterms:modified>
</cp:coreProperties>
</file>