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8EE" w:rsidRDefault="00A6181C">
      <w:pPr>
        <w:pStyle w:val="a3"/>
      </w:pPr>
      <w:r>
        <w:br/>
      </w:r>
      <w:r>
        <w:br/>
        <w:t>План</w:t>
      </w:r>
      <w:r>
        <w:br/>
        <w:t xml:space="preserve">Введение </w:t>
      </w:r>
      <w:r>
        <w:br/>
      </w:r>
      <w:r>
        <w:rPr>
          <w:b/>
          <w:bCs/>
        </w:rPr>
        <w:t>1 Предыстория</w:t>
      </w:r>
      <w:r>
        <w:br/>
      </w:r>
      <w:r>
        <w:rPr>
          <w:b/>
          <w:bCs/>
        </w:rPr>
        <w:t xml:space="preserve">2 События 1658-1659 годов </w:t>
      </w:r>
      <w:r>
        <w:rPr>
          <w:b/>
          <w:bCs/>
        </w:rPr>
        <w:br/>
        <w:t>2.1 Подавление восстания Барабаша-Пушкаря</w:t>
      </w:r>
      <w:r>
        <w:rPr>
          <w:b/>
          <w:bCs/>
        </w:rPr>
        <w:br/>
        <w:t>2.2 Измена гетмана Выговского Москве и переход на сторону Польши</w:t>
      </w:r>
      <w:r>
        <w:rPr>
          <w:b/>
          <w:bCs/>
        </w:rPr>
        <w:br/>
        <w:t>2.3 Поход Белгородского полка и присяга выговцев</w:t>
      </w:r>
      <w:r>
        <w:rPr>
          <w:b/>
          <w:bCs/>
        </w:rPr>
        <w:br/>
        <w:t>2.4 Возобновление военных действий</w:t>
      </w:r>
      <w:r>
        <w:rPr>
          <w:b/>
          <w:bCs/>
        </w:rPr>
        <w:br/>
        <w:t>2.5 После Конотопа</w:t>
      </w:r>
      <w:r>
        <w:rPr>
          <w:b/>
          <w:bCs/>
        </w:rPr>
        <w:br/>
      </w:r>
      <w:r>
        <w:br/>
      </w:r>
      <w:r>
        <w:rPr>
          <w:b/>
          <w:bCs/>
        </w:rPr>
        <w:t xml:space="preserve">3 События 1660-1664 годов </w:t>
      </w:r>
      <w:r>
        <w:rPr>
          <w:b/>
          <w:bCs/>
        </w:rPr>
        <w:br/>
        <w:t>3.1 Гетманство Юрия Хмельницкого</w:t>
      </w:r>
      <w:r>
        <w:rPr>
          <w:b/>
          <w:bCs/>
        </w:rPr>
        <w:br/>
        <w:t>3.2 Две Украины</w:t>
      </w:r>
      <w:r>
        <w:rPr>
          <w:b/>
          <w:bCs/>
        </w:rPr>
        <w:br/>
      </w:r>
      <w:r>
        <w:br/>
      </w:r>
      <w:r>
        <w:rPr>
          <w:b/>
          <w:bCs/>
        </w:rPr>
        <w:t>4 Другие конфликты в то же время</w:t>
      </w:r>
      <w:r>
        <w:br/>
      </w:r>
      <w:r>
        <w:rPr>
          <w:b/>
          <w:bCs/>
        </w:rPr>
        <w:t>Список литературы</w:t>
      </w:r>
      <w:r>
        <w:br/>
        <w:t xml:space="preserve">Руина (история Украины) </w:t>
      </w:r>
    </w:p>
    <w:p w:rsidR="008378EE" w:rsidRDefault="00A6181C">
      <w:pPr>
        <w:pStyle w:val="21"/>
        <w:pageBreakBefore/>
        <w:numPr>
          <w:ilvl w:val="0"/>
          <w:numId w:val="0"/>
        </w:numPr>
      </w:pPr>
      <w:r>
        <w:t>Введение</w:t>
      </w:r>
    </w:p>
    <w:p w:rsidR="008378EE" w:rsidRDefault="00A6181C">
      <w:pPr>
        <w:pStyle w:val="a3"/>
      </w:pPr>
      <w:r>
        <w:t>Древняя история Украины</w:t>
      </w:r>
    </w:p>
    <w:p w:rsidR="008378EE" w:rsidRDefault="00A6181C">
      <w:pPr>
        <w:pStyle w:val="a3"/>
      </w:pPr>
      <w:r>
        <w:t>Руи́на (укр. Руїна, 1657—1687 гг.) — период в истории Войска Запорожского и Украины, характеризующийся распадом Войска Запорожского на Право- и Левобережное и общим упадком. Фактически эти события являлись гражданской войной, на фоне которой сильнейшие государства того времени — Царство Русское, Речь Посполитая, Османская империя, а временами и Швеция — вели борьбу за контроль над территориями, подконтрольными Войску Запорожскому.</w:t>
      </w:r>
    </w:p>
    <w:p w:rsidR="008378EE" w:rsidRDefault="00A6181C">
      <w:pPr>
        <w:pStyle w:val="21"/>
        <w:pageBreakBefore/>
        <w:numPr>
          <w:ilvl w:val="0"/>
          <w:numId w:val="0"/>
        </w:numPr>
      </w:pPr>
      <w:r>
        <w:t>1. Предыстория</w:t>
      </w:r>
    </w:p>
    <w:p w:rsidR="008378EE" w:rsidRDefault="00A6181C">
      <w:pPr>
        <w:pStyle w:val="a3"/>
      </w:pPr>
      <w:r>
        <w:t>После смерти Богдана Хмельницкого казацкая старшина, исполняя волю покойного гетмана, избрала гетманом его сына Юрия Хмельницкого. Но уже через месяц Юрий Хмельницкий, не успевший ничем себя проявить, был той же старшиной смещён и на его место, при сильных противоречиях избран гетманом один из ближайших к Хмельницкому, генеральный писарь Иван Выговский.</w:t>
      </w:r>
    </w:p>
    <w:p w:rsidR="008378EE" w:rsidRDefault="00A6181C">
      <w:pPr>
        <w:pStyle w:val="a3"/>
      </w:pPr>
      <w:r>
        <w:t>Новый гетман, «не природный казак, а купленный у татар за лошадь «лях», вдобавок женатый на дочери польского магната»</w:t>
      </w:r>
      <w:r>
        <w:rPr>
          <w:position w:val="10"/>
        </w:rPr>
        <w:t>[1]</w:t>
      </w:r>
      <w:r>
        <w:t>, вызвал сильную оппозицию.</w:t>
      </w:r>
    </w:p>
    <w:p w:rsidR="008378EE" w:rsidRDefault="00A6181C">
      <w:pPr>
        <w:pStyle w:val="a3"/>
      </w:pPr>
      <w:r>
        <w:t>Остры были и социальные противоречия: с одной стороны, казацкая старшина присваивала на местах прибыли от аренд и часть налогов, с другой — войны и стихийные бедствия разоряли казаков, крестьян и мещан. Казаки не получали плату за службу, и жили разбоем. Это вызывало возмущение еще при Богдане Хмельницком. Выговский взял курс на построение старшинской (олигархической) республики. «...А Войско Запорожское без страха быть не может», — говорил гетман. Он предпринял попытку частично восстановить шляхетское землевладение на территории южных левобережных полков, в частности, Полтавского и Миргородского, которые и стали главным очагом восстания в Гетманщине</w:t>
      </w:r>
      <w:r>
        <w:rPr>
          <w:position w:val="10"/>
        </w:rPr>
        <w:t>[2]</w:t>
      </w:r>
      <w:r>
        <w:t>.</w:t>
      </w:r>
    </w:p>
    <w:p w:rsidR="008378EE" w:rsidRDefault="00A6181C">
      <w:pPr>
        <w:pStyle w:val="a3"/>
      </w:pPr>
      <w:r>
        <w:t xml:space="preserve">Запорожцы во главе с кошевым атаманом Яковом Барабашем отказались признать нового гетмана и подняли восстание. Их не устраивало, что был избран без согласия Сечи </w:t>
      </w:r>
      <w:r>
        <w:rPr>
          <w:i/>
          <w:iCs/>
        </w:rPr>
        <w:t>«не природной запорожской казак, а взят из Полского войска на бою в языцех»</w:t>
      </w:r>
      <w:r>
        <w:rPr>
          <w:position w:val="10"/>
        </w:rPr>
        <w:t>[3]</w:t>
      </w:r>
      <w:r>
        <w:t>. Восставшие обвиняли Выговского в измене за сношения с Польшей и Крымским ханством</w:t>
      </w:r>
      <w:r>
        <w:rPr>
          <w:position w:val="10"/>
        </w:rPr>
        <w:t>[1]</w:t>
      </w:r>
      <w:r>
        <w:t xml:space="preserve">. Мятеж поддержал Полтавский полк, соседствовавший с Сечью и связанный с ней экономически, со своим полковником Мартыном Пушкарём. Запорожцы, городовые казаки и даже крестьяне стекались под начало Пушкаря в Полтаву. Последние образовали полк «дейнеков». Царь Алексей Михайлович на начальном этапе занимал преимущественно выжидательную позицию, не поддерживая явно ни одну из сторон. Пушкарь писал царю, что гетман Выговский посылал полковника Павла Тетерю к полякам </w:t>
      </w:r>
      <w:r>
        <w:rPr>
          <w:i/>
          <w:iCs/>
        </w:rPr>
        <w:t>«призывать ляхов на разорение Малой Росии его великого государя Черкасским городам»</w:t>
      </w:r>
      <w:r>
        <w:rPr>
          <w:position w:val="10"/>
        </w:rPr>
        <w:t>[4]</w:t>
      </w:r>
      <w:r>
        <w:t>. В последней декаде 1658 года князь Григорий Ромодановский вопрошал царя, следует ли помогать повстанцам «ратными людьми», а белгородский воевода Хилков пытался выяснить у правительства, посылать ли военную помощь Барабашу и Пушкарю</w:t>
      </w:r>
      <w:r>
        <w:rPr>
          <w:position w:val="10"/>
        </w:rPr>
        <w:t>[5]</w:t>
      </w:r>
      <w:r>
        <w:t xml:space="preserve">. Царь Алексей Михайлович долго игнорировал просьбы Пушкаря о помощи, и пытался примирить стороны, указывая, что должно </w:t>
      </w:r>
      <w:r>
        <w:rPr>
          <w:i/>
          <w:iCs/>
        </w:rPr>
        <w:t>«жити с гетманом в совете и любви и послушании..., чтоб тому бунтовству неприятели не порадовались и безвестно зла над вами какого не учинили»</w:t>
      </w:r>
      <w:r>
        <w:rPr>
          <w:position w:val="10"/>
        </w:rPr>
        <w:t>[6]</w:t>
      </w:r>
      <w:r>
        <w:t>. Для подавления оппозиции Выговский призвал на помощь крымских татар, расплачиваясь с ними «живым товаром», — населением разорённых украинских городов и местечек</w:t>
      </w:r>
      <w:r>
        <w:rPr>
          <w:position w:val="10"/>
        </w:rPr>
        <w:t>[3]</w:t>
      </w:r>
      <w:r>
        <w:t>.</w:t>
      </w:r>
    </w:p>
    <w:p w:rsidR="008378EE" w:rsidRDefault="00A6181C">
      <w:pPr>
        <w:pStyle w:val="a3"/>
      </w:pPr>
      <w:r>
        <w:t>Смутой воспользовались поляки, распуская слухи о планируемых русскими нововведениях: назначении воевод в украинские города, сборе налогов, переформировании казацких полков в драгунские, что всех заставят ходить в лаптях, а Московский патриарх будет иметь пребывание в Киеве</w:t>
      </w:r>
      <w:r>
        <w:rPr>
          <w:position w:val="10"/>
        </w:rPr>
        <w:t>[1]</w:t>
      </w:r>
      <w:r>
        <w:t>.</w:t>
      </w:r>
    </w:p>
    <w:p w:rsidR="008378EE" w:rsidRDefault="00A6181C">
      <w:pPr>
        <w:pStyle w:val="21"/>
        <w:pageBreakBefore/>
        <w:numPr>
          <w:ilvl w:val="0"/>
          <w:numId w:val="0"/>
        </w:numPr>
      </w:pPr>
      <w:r>
        <w:t xml:space="preserve">2. События 1658-1659 годов </w:t>
      </w:r>
    </w:p>
    <w:p w:rsidR="008378EE" w:rsidRDefault="00A6181C">
      <w:pPr>
        <w:pStyle w:val="31"/>
        <w:numPr>
          <w:ilvl w:val="0"/>
          <w:numId w:val="0"/>
        </w:numPr>
      </w:pPr>
      <w:r>
        <w:t>2.1. Подавление восстания Барабаша-Пушкаря</w:t>
      </w:r>
    </w:p>
    <w:p w:rsidR="008378EE" w:rsidRDefault="00A6181C">
      <w:pPr>
        <w:pStyle w:val="a3"/>
      </w:pPr>
      <w:r>
        <w:t>В начале февраля 1658 произошло первое открытое столкновение восставших с войсками Выговского, земли Полтавского и Миргородского полков стали ареной военных действий</w:t>
      </w:r>
      <w:r>
        <w:rPr>
          <w:position w:val="10"/>
        </w:rPr>
        <w:t>[1]</w:t>
      </w:r>
      <w:r>
        <w:t>. В конце марта 1658 года запорожцы снова избрали Якова Барабаша, которого Выговскому незадолго до того удалось лишить власти, кошевым. В то же время к Пушкарю присоединился Миргородский полк, с новым полковником Степаном Довгалём.</w:t>
      </w:r>
    </w:p>
    <w:p w:rsidR="008378EE" w:rsidRDefault="00A6181C">
      <w:pPr>
        <w:pStyle w:val="a3"/>
      </w:pPr>
      <w:r>
        <w:t xml:space="preserve">Соединившись с крымским войском, Выговский подступил к Полтаве и запер там Пушкаря. Осада шла вяло. В это же время на сторону восставших перешёл прежний сподвижник Богдана Хмельницкого полковник Филон Джеджалий. В июне 1658 года Выговский разбил Пушкаря, отдав Полтаву на разграбление татарам. Отрубленную голову Мартына Пушкаря принесли Выговскому. Затем штурмом были взяты и разгромлены Лубны и Гадяч. Тысячи горожан и селян </w:t>
      </w:r>
      <w:r>
        <w:rPr>
          <w:i/>
          <w:iCs/>
        </w:rPr>
        <w:t>«с жёнами и детьми»</w:t>
      </w:r>
      <w:r>
        <w:t>, с согласия гетмана, были уведены крымцами и проданы в рабство на невольничьих рынках</w:t>
      </w:r>
      <w:r>
        <w:rPr>
          <w:position w:val="10"/>
        </w:rPr>
        <w:t>[3][1]</w:t>
      </w:r>
      <w:r>
        <w:t>. Однако, восстание не удалось подавить. Царь Алексей Михайлович предложил Выговскому в помощь Белгородский полк князя Ромодановского, но гетман уверил царя, что сам справится.</w:t>
      </w:r>
    </w:p>
    <w:p w:rsidR="008378EE" w:rsidRDefault="00A6181C">
      <w:pPr>
        <w:pStyle w:val="a3"/>
      </w:pPr>
      <w:r>
        <w:t>В августе 1658 по просьбе гетмана Выговского и по царскому указу в Белгороде был арестован Яков Барабаш. 24 августа 1658, когда дворянин Яков Левшин в сопровождении 200 драгун из полка Иоганна Инвалта и донских казаков вёз Барабаша на суд из Белгорода в Киев, на конвой напал отряд гетмана. Барабаш был доставлен к гетману и казнён, а Якова Левшина и русских драгун Выговский оставил в плену</w:t>
      </w:r>
      <w:r>
        <w:rPr>
          <w:position w:val="10"/>
        </w:rPr>
        <w:t>[3]</w:t>
      </w:r>
      <w:r>
        <w:t>.</w:t>
      </w:r>
    </w:p>
    <w:p w:rsidR="008378EE" w:rsidRDefault="00A6181C">
      <w:pPr>
        <w:pStyle w:val="31"/>
        <w:numPr>
          <w:ilvl w:val="0"/>
          <w:numId w:val="0"/>
        </w:numPr>
      </w:pPr>
      <w:r>
        <w:t>2.2. Измена гетмана Выговского Москве и переход на сторону Польши</w:t>
      </w:r>
    </w:p>
    <w:p w:rsidR="008378EE" w:rsidRDefault="00A6181C">
      <w:pPr>
        <w:pStyle w:val="a3"/>
      </w:pPr>
      <w:r>
        <w:t xml:space="preserve">В августе 1658 Иван Выговский заявил о своем намерении выбить русских из Киева, с угрозой сообщив об этом русскому посланнику Я. Портомоину, заявив, что </w:t>
      </w:r>
      <w:r>
        <w:rPr>
          <w:i/>
          <w:iCs/>
        </w:rPr>
        <w:t>«к Киеву де пошлет он брата своего Данила с войском же и с Татары, чтоб из Киева боярина и воевод выслать вон, а город, который по указу царского величества зделан, разорить и розметать; а будет не вышлют, и ево в Киеве осадить»</w:t>
      </w:r>
      <w:r>
        <w:rPr>
          <w:position w:val="10"/>
        </w:rPr>
        <w:t>[7]</w:t>
      </w:r>
      <w:r>
        <w:t>. Выговский сместил с должности киевского полковника Василия Дворецкого, но тот отказался подчиниться гетману и остался в Киеве с полком.</w:t>
      </w:r>
    </w:p>
    <w:p w:rsidR="008378EE" w:rsidRDefault="00A6181C">
      <w:pPr>
        <w:pStyle w:val="a3"/>
      </w:pPr>
      <w:r>
        <w:t>Нападение на русский гарнизон в Киеве стало началом мятежа Выговского. 22 августа 1658 на Киев напало 20-тысячное украинское казацкое войско под началом Даниила Выговского и татары. В ходе двухдневных боев победил киевский воевода Василий Шереметев. Однако Киев фактически оказался в блокаде. Русский гарнизон в Киеве в 6 тысяч человек оказался в изоляции</w:t>
      </w:r>
      <w:r>
        <w:rPr>
          <w:position w:val="10"/>
        </w:rPr>
        <w:t>[3]</w:t>
      </w:r>
      <w:r>
        <w:t>.</w:t>
      </w:r>
    </w:p>
    <w:p w:rsidR="008378EE" w:rsidRDefault="00A6181C">
      <w:pPr>
        <w:pStyle w:val="a3"/>
      </w:pPr>
      <w:r>
        <w:t xml:space="preserve">Выговский уже вёл переговоры с Речью Посполитой. В сентябре 1658 года Иван Выговский подписал Гадячский договор, возвращавший Войско Запорожское под власть польской короны. Однако поляки не слишком жаловали гетмана. Литовский магнат Павел Сапега называл его «восковой нос» и зло добавлял: </w:t>
      </w:r>
      <w:r>
        <w:rPr>
          <w:i/>
          <w:iCs/>
        </w:rPr>
        <w:t>«Пусть гордится, как хочет, своим счастьем; настанет время, когда он вынужден будет укротить свою непреодолимую злость, недоступную ни для каких убеждений»</w:t>
      </w:r>
      <w:r>
        <w:t xml:space="preserve">. С. Беневский, комиссар на переговорах гетмана с Польшей, в своем отчете подчеркивал: </w:t>
      </w:r>
      <w:r>
        <w:rPr>
          <w:i/>
          <w:iCs/>
        </w:rPr>
        <w:t>«Я как не ручался за верность Выговского, так и теперь не ручаюсь, так как у него ложь, клятвопреступничество — постоянный принцип и письма его сами себе противоречат»</w:t>
      </w:r>
      <w:r>
        <w:rPr>
          <w:position w:val="10"/>
        </w:rPr>
        <w:t>[1]</w:t>
      </w:r>
      <w:r>
        <w:t>.</w:t>
      </w:r>
    </w:p>
    <w:p w:rsidR="008378EE" w:rsidRDefault="00A6181C">
      <w:pPr>
        <w:pStyle w:val="a3"/>
      </w:pPr>
      <w:r>
        <w:t xml:space="preserve">В сентябре 1658 отряды Выговского вторглись на русские земли. Путивльский воевода князь Григорий Долгоруков сообщал царю, что с </w:t>
      </w:r>
      <w:r>
        <w:rPr>
          <w:i/>
          <w:iCs/>
        </w:rPr>
        <w:t>«запорожской стороны из Глухова черкасы в Путивльской и в Севской уезды»</w:t>
      </w:r>
      <w:r>
        <w:t xml:space="preserve"> и </w:t>
      </w:r>
      <w:r>
        <w:rPr>
          <w:i/>
          <w:iCs/>
        </w:rPr>
        <w:t>«с другой стороны к Путивльскому ж уезду Сербы и Черкасы и Татаровя, приходили войною и многие деревни воевали, людей побивали и в полон отводили, а скарбы и лошади и всякую животину и хлеб имали, и дворы жгли»</w:t>
      </w:r>
      <w:r>
        <w:rPr>
          <w:position w:val="10"/>
        </w:rPr>
        <w:t>[8]</w:t>
      </w:r>
      <w:r>
        <w:t>.</w:t>
      </w:r>
    </w:p>
    <w:p w:rsidR="008378EE" w:rsidRDefault="00A6181C">
      <w:pPr>
        <w:pStyle w:val="a3"/>
      </w:pPr>
      <w:r>
        <w:t xml:space="preserve">8 сентября войска Выговского осадили город Каменное. 14 сентября </w:t>
      </w:r>
      <w:r>
        <w:rPr>
          <w:i/>
          <w:iCs/>
        </w:rPr>
        <w:t>«пришел под Каменной с обозом гетман Иван Выговской с большим собраньем и стал за посадом... шанцы кругом всего города покопал, и туры поставил, от стены сажени по 3 и меньше, и пушки подвел кругом всего города; и из пушек бил три дня… и город испроломал, и… многих людей из пушек побил; и после пушечной стрельбы сентября в 19 д. в 1-м часу дня, был к Каменному приступ жестокой… и на приступе на бою, полковники, и мурзы, черкасы, и татары побиты многие люди; и город отстояли»</w:t>
      </w:r>
      <w:r>
        <w:rPr>
          <w:position w:val="10"/>
        </w:rPr>
        <w:t>[9]</w:t>
      </w:r>
      <w:r>
        <w:t>. Не добившись успеха, Выговский осадил Олешню, но также неудачно.</w:t>
      </w:r>
    </w:p>
    <w:p w:rsidR="008378EE" w:rsidRDefault="00A6181C">
      <w:pPr>
        <w:pStyle w:val="a3"/>
      </w:pPr>
      <w:r>
        <w:t xml:space="preserve">Москва начинала спешно собирать войска. Для защиты юго-западных уездов в Севск были отправлены воеводы князья Фёдор Куракин, Семён Пожарский и Семён Львов с пятью стрелецкими приказами. 9 сентября последовал царский указ </w:t>
      </w:r>
      <w:r>
        <w:rPr>
          <w:i/>
          <w:iCs/>
        </w:rPr>
        <w:t>«бытии на своей службе в Севску стольнику и воеводам, князю Федору, княж Федорову сыну, Куракину, да окольничим: князь Семену Романовичу Пожарскому, да князь Семену Петровичу Львову; а быть им с стольником, со князь Федором Куракиным, а меж себя без мест, и к великому государю писатися ему, князю Федору с товарищи»</w:t>
      </w:r>
      <w:r>
        <w:rPr>
          <w:position w:val="10"/>
        </w:rPr>
        <w:t>[3]</w:t>
      </w:r>
      <w:r>
        <w:t>.</w:t>
      </w:r>
    </w:p>
    <w:p w:rsidR="008378EE" w:rsidRDefault="00A6181C">
      <w:pPr>
        <w:pStyle w:val="a3"/>
      </w:pPr>
      <w:r>
        <w:t xml:space="preserve">В конце сентября 1658 киевский гарнизон начал активные действия против гетмана Выговского. 20 сентября князь Юрий Барятинский в окрестностях Василькова разбил наказного гетмана Константина Выговского (брата гетмана Ивана) и мурзу Каплана. Победителю достался гетманский буздыган Константина Выговского (ныне хранится в Государственной Оружейной палате Московского кремля). Надпись на трофее гласит: </w:t>
      </w:r>
      <w:r>
        <w:rPr>
          <w:i/>
          <w:iCs/>
        </w:rPr>
        <w:t>«167 году сентября в 20 день буздуган князя Юрия Микитича Барятинского взят на бою под Василковом от Киева в полтридцать верст, побив наказного Гетмана войска Запорожского Костентина Выговскова и крымского мурзу Каплана и с татары, а полковников Ивана Сербина и Василья Выговскова и многих живых побрали, а Государевых людей не убито и в полон не взято ни человека»</w:t>
      </w:r>
      <w:r>
        <w:rPr>
          <w:position w:val="10"/>
        </w:rPr>
        <w:t>[10]</w:t>
      </w:r>
      <w:r>
        <w:t>.</w:t>
      </w:r>
    </w:p>
    <w:p w:rsidR="008378EE" w:rsidRDefault="00A6181C">
      <w:pPr>
        <w:pStyle w:val="31"/>
        <w:numPr>
          <w:ilvl w:val="0"/>
          <w:numId w:val="0"/>
        </w:numPr>
      </w:pPr>
      <w:r>
        <w:t>2.3. Поход Белгородского полка и присяга выговцев</w:t>
      </w:r>
    </w:p>
    <w:p w:rsidR="008378EE" w:rsidRDefault="00A6181C">
      <w:pPr>
        <w:pStyle w:val="a3"/>
      </w:pPr>
      <w:r>
        <w:t>На Украину вступил Белгородский полк князя Ромодановского, выступив из Белгорода на Ахтырку и далее по дороге, в память о нем впоследствии прозваной «Ромодан»</w:t>
      </w:r>
      <w:r>
        <w:rPr>
          <w:position w:val="10"/>
        </w:rPr>
        <w:t>[3]</w:t>
      </w:r>
      <w:r>
        <w:t>. Шли на Переяслав, в котором ожидалась рада для низложения изменника Выговского и избрания нового гетмана. Однако Выговскому оставляли возможность сохранить власть, признавши вину и присягнув царю</w:t>
      </w:r>
      <w:r>
        <w:rPr>
          <w:position w:val="10"/>
        </w:rPr>
        <w:t>[3]</w:t>
      </w:r>
      <w:r>
        <w:t>. К Ромодановскому пристали враждебные Выговскому казаки, которых в Москве еще недавно считали изменниками и бунтовщиками.</w:t>
      </w:r>
    </w:p>
    <w:p w:rsidR="008378EE" w:rsidRDefault="00A6181C">
      <w:pPr>
        <w:pStyle w:val="a3"/>
      </w:pPr>
      <w:r>
        <w:t xml:space="preserve">19 октября 1658 Ромодановский взял Голтву. 23 октября полковники Иван Донец и Остафей Ворыпай вошли в Миргород. Миргородский полк присоединился к ним. Полковником был назначен Степан Довгаль, который выступил к Лубнам. Казаки лубенского полка начали перебегать от своего полковника Павла Швеца к Ромодановскому. Швец бежал, оставив город. Дейнеки и казаки ворвались в Лубны и стали </w:t>
      </w:r>
      <w:r>
        <w:rPr>
          <w:i/>
          <w:iCs/>
        </w:rPr>
        <w:t>«дворы жечь и до конца разорять»</w:t>
      </w:r>
      <w:r>
        <w:t xml:space="preserve">. Князь посылал </w:t>
      </w:r>
      <w:r>
        <w:rPr>
          <w:i/>
          <w:iCs/>
        </w:rPr>
        <w:t>«полковников черкаских»</w:t>
      </w:r>
      <w:r>
        <w:t xml:space="preserve">, чтобы </w:t>
      </w:r>
      <w:r>
        <w:rPr>
          <w:i/>
          <w:iCs/>
        </w:rPr>
        <w:t>«города и дворов жечь не дать»</w:t>
      </w:r>
      <w:r>
        <w:t xml:space="preserve">, но казаки заявили ему, что мстят лубенцам, поскольку </w:t>
      </w:r>
      <w:r>
        <w:rPr>
          <w:i/>
          <w:iCs/>
        </w:rPr>
        <w:t>«лубенские де казаки пуще всех их разоряли, домы пожгли, и жон и детей татаром отдали»</w:t>
      </w:r>
      <w:r>
        <w:t xml:space="preserve">. Мщению предались и запорожцы, де </w:t>
      </w:r>
      <w:r>
        <w:rPr>
          <w:i/>
          <w:iCs/>
        </w:rPr>
        <w:t>«в Лубнах в прошлом побито запорожских казаков с три тысечи человек когда шли де они из Запорожья»</w:t>
      </w:r>
      <w:r>
        <w:rPr>
          <w:position w:val="10"/>
        </w:rPr>
        <w:t>[3]</w:t>
      </w:r>
      <w:r>
        <w:t>. Разграбили Лубенский Мгарский монастырь. Ромодановскому удалось спасти лишь главный собор монастыря и Свято-Троицкую церковь в городе</w:t>
      </w:r>
      <w:r>
        <w:rPr>
          <w:position w:val="10"/>
        </w:rPr>
        <w:t>[3]</w:t>
      </w:r>
      <w:r>
        <w:t>. Выговский выслал против Ромодановского наказного гетмана Григория Гуляницкого, черниговского полковника Аникея Силича и прилуцкого Петра Дорошенко.</w:t>
      </w:r>
    </w:p>
    <w:p w:rsidR="008378EE" w:rsidRDefault="00A6181C">
      <w:pPr>
        <w:pStyle w:val="a3"/>
      </w:pPr>
      <w:r>
        <w:t xml:space="preserve">29 октября 1658 войско Ромодановского выступило к Пирятину. Воевода послал вперед </w:t>
      </w:r>
      <w:r>
        <w:rPr>
          <w:i/>
          <w:iCs/>
        </w:rPr>
        <w:t>«старшине и мещанам говорить»</w:t>
      </w:r>
      <w:r>
        <w:t xml:space="preserve">, чтоб сдались без боя, принесли присягу, и были бы под </w:t>
      </w:r>
      <w:r>
        <w:rPr>
          <w:i/>
          <w:iCs/>
        </w:rPr>
        <w:t>«Великого Государя рукою»</w:t>
      </w:r>
      <w:r>
        <w:t xml:space="preserve">. Пирятинцы согласились, и князь послал в Пирятин дьяка принять присягу казаков и мещан. Ромодановский послал в город полк солдатского полковника Иоганна Фанзагера, чтобы город не подвергся разорению, но стрелять по своим не велел. Вскоре пришло сообщение дьяка и Фанзагера, что </w:t>
      </w:r>
      <w:r>
        <w:rPr>
          <w:i/>
          <w:iCs/>
        </w:rPr>
        <w:t>«черкасы к городу приступают»</w:t>
      </w:r>
      <w:r>
        <w:t xml:space="preserve">, и остановить их </w:t>
      </w:r>
      <w:r>
        <w:rPr>
          <w:i/>
          <w:iCs/>
        </w:rPr>
        <w:t>«невмочь»</w:t>
      </w:r>
      <w:r>
        <w:t xml:space="preserve">. Князь сам с ратными людьми и с казацкими полковниками приехал в Пирятин, однако удержать погром не смог. Казаки говорили князю, что пирятинцы </w:t>
      </w:r>
      <w:r>
        <w:rPr>
          <w:i/>
          <w:iCs/>
        </w:rPr>
        <w:t>«у них не толко, что животы, и жон и детей татаром отдали, и братью многих побили и многие черкасы опознали у пирятинских черкас свои животы»</w:t>
      </w:r>
      <w:r>
        <w:t xml:space="preserve">. Часть русских ратных людей, недовольная тем, что вся добыча достаётся казакам, тоже принялсь грабить. Воевода приказал ловить грабителей и </w:t>
      </w:r>
      <w:r>
        <w:rPr>
          <w:i/>
          <w:iCs/>
        </w:rPr>
        <w:t>«велел их бить батоги нещадно»</w:t>
      </w:r>
      <w:r>
        <w:t>, но не помогло и это</w:t>
      </w:r>
      <w:r>
        <w:rPr>
          <w:position w:val="10"/>
        </w:rPr>
        <w:t>[3]</w:t>
      </w:r>
      <w:r>
        <w:t>.</w:t>
      </w:r>
    </w:p>
    <w:p w:rsidR="008378EE" w:rsidRDefault="00A6181C">
      <w:pPr>
        <w:pStyle w:val="a3"/>
      </w:pPr>
      <w:r>
        <w:t xml:space="preserve">Гуляницкий в это время сидел в Варве. 2 ноября 1658, узнав, что часть казацкого ополчения во главе с Иваном Донцом, отделилась от войска Ромодановского, пришла в Чернухи и </w:t>
      </w:r>
      <w:r>
        <w:rPr>
          <w:i/>
          <w:iCs/>
        </w:rPr>
        <w:t>«людей тамошних всех до нага слупивши»</w:t>
      </w:r>
      <w:r>
        <w:t xml:space="preserve">, Гуляницкий выступил из Варвы на Чернухи. Встретившись под Чернухами с ополчением, Гуляницкий </w:t>
      </w:r>
      <w:r>
        <w:rPr>
          <w:i/>
          <w:iCs/>
        </w:rPr>
        <w:t>«Донца, который имел 15 000 своеволи разогнал»</w:t>
      </w:r>
      <w:r>
        <w:t xml:space="preserve">. Донец заперся в Чернухах, которые осадил Гуляницкий. Во время осады, как писал Донец в своем донесении князю Ромодановскому, осаждённым удалось сделать дерзкую вылазку, </w:t>
      </w:r>
      <w:r>
        <w:rPr>
          <w:i/>
          <w:iCs/>
        </w:rPr>
        <w:t>«Гуленицкого полку черкас многих людей побили и от города и от абозов своих отбили, да на том же государь бою взято твоими Великого Государя людми шесть знамян да прапор самого Гуленицкого»</w:t>
      </w:r>
      <w:r>
        <w:rPr>
          <w:position w:val="10"/>
        </w:rPr>
        <w:t>[3]</w:t>
      </w:r>
      <w:r>
        <w:t>.</w:t>
      </w:r>
    </w:p>
    <w:p w:rsidR="008378EE" w:rsidRDefault="00A6181C">
      <w:pPr>
        <w:pStyle w:val="a3"/>
      </w:pPr>
      <w:r>
        <w:t>Ромодановский выслал на помощь 3000 человек под началом Григория Косагова в составе драгунского полка Иоганна Инвалта, рейтарской шквадроны Иоганна Саса, донских и украинских казаков, сотенных голов жильца Федора Хметевского, болховитина Филиппа Хитрово, мецнянина Ивана Сухатина с сотнями, по 400 солдат из солдатских полков Филиппа Альберта Фанбуковена (фон Буковена) и Якова Лесли, 300 солдат из полка Иоганна Фанзагера (фон Загера) и Степана Довгаля с Миргородским полком</w:t>
      </w:r>
      <w:r>
        <w:rPr>
          <w:position w:val="10"/>
        </w:rPr>
        <w:t>[3]</w:t>
      </w:r>
      <w:r>
        <w:t xml:space="preserve">. 3 ноября 1658 за пять верст от Пирятина, войско Косагова встретилось с войсками Гуляницкого. В результате Гуляницкий был разбит и отступил к Варве. 7 ноября он писал полковнику Кобылевскому: </w:t>
      </w:r>
      <w:r>
        <w:rPr>
          <w:i/>
          <w:iCs/>
        </w:rPr>
        <w:t>«посылай во все села и местечка окольные ясаулов, чтоб всех гонили до Нежина, а непослушным шею утинати вели без жадного милосердия, инако не чиня, под жестким караньем»</w:t>
      </w:r>
      <w:r>
        <w:t>. В этот же день войска Ромодановского подошли к Варве, «стали обозами около города и того же... числа из города выезжали полковники со многими людми, и с... Великого Государя людьми и с черкасы учинили бой большой, и милостью... Божией… на том бою черкас многих людей побили и взяли языков черкас четырех человек: варвского атамана Алёшку Малютенка с товарищи, а в роспросе те черкасы… сказали, что с Грицком Гуленицким в Варве в осаде с тритцать тысяч человек, да с ним же сербов человек з двесте, а здатца они не хотят»</w:t>
      </w:r>
      <w:r>
        <w:rPr>
          <w:position w:val="10"/>
        </w:rPr>
        <w:t>[3]</w:t>
      </w:r>
      <w:r>
        <w:t>.</w:t>
      </w:r>
    </w:p>
    <w:p w:rsidR="008378EE" w:rsidRDefault="00A6181C">
      <w:pPr>
        <w:pStyle w:val="a3"/>
      </w:pPr>
      <w:r>
        <w:t xml:space="preserve">Гуляницкий укрепился на «Замковой горе» — старом городище на высоком левом берегу реки Удай. Ромодановский осадил город и приказал строить шанцы. К этому времени к войскам Ромодановского пристало около 30 000 казаков, </w:t>
      </w:r>
      <w:r>
        <w:rPr>
          <w:i/>
          <w:iCs/>
        </w:rPr>
        <w:t>«которые Великому Государю служат»</w:t>
      </w:r>
      <w:r>
        <w:t xml:space="preserve">, которые между 7 и 12 ноября избрали гетманом Войска его царского величества Запорожского значного войскового товарища Ивана Беспалого. Царь Алексей Михайлович послал «с милостивым словом» стольника А. Самарина к </w:t>
      </w:r>
      <w:r>
        <w:rPr>
          <w:i/>
          <w:iCs/>
        </w:rPr>
        <w:t>«Войска Запорожского новообраному гетману Ивану Беспалому и полковником и сотником и казаком и черни всей»</w:t>
      </w:r>
      <w:r>
        <w:t xml:space="preserve">, которые </w:t>
      </w:r>
      <w:r>
        <w:rPr>
          <w:i/>
          <w:iCs/>
        </w:rPr>
        <w:t>«Великому Государю верно ныне служат и впредь хотят служить безо всякие шатости»</w:t>
      </w:r>
      <w:r>
        <w:t>.</w:t>
      </w:r>
    </w:p>
    <w:p w:rsidR="008378EE" w:rsidRDefault="00A6181C">
      <w:pPr>
        <w:pStyle w:val="a3"/>
      </w:pPr>
      <w:r>
        <w:t xml:space="preserve">9 ноября 1658 Выговский запросил мира и прислал в Киев к Василию Шереметеву посольство в составе подольского полковника Остафия Гоголя, кальницкого А. Бештанку и корсунского О. Привицкого. Посланцы </w:t>
      </w:r>
      <w:r>
        <w:rPr>
          <w:i/>
          <w:iCs/>
        </w:rPr>
        <w:t>«присягали за гетмана и за все Войско Запорожское»</w:t>
      </w:r>
      <w:r>
        <w:t xml:space="preserve"> на том, что гетману «на Великого Государя городы войною не приходить» и быть </w:t>
      </w:r>
      <w:r>
        <w:rPr>
          <w:i/>
          <w:iCs/>
        </w:rPr>
        <w:t>«под... Великого Государя повелением и под... Великого Государя высокою рукою в вечном подданстве»</w:t>
      </w:r>
      <w:r>
        <w:t>. Однако уже после присяги Выговский послал против Ромодановского войска Ивана Скоробогатко, который потерпел поражение.</w:t>
      </w:r>
    </w:p>
    <w:p w:rsidR="008378EE" w:rsidRDefault="00A6181C">
      <w:pPr>
        <w:pStyle w:val="a3"/>
      </w:pPr>
      <w:r>
        <w:t xml:space="preserve">29 ноября к Ромодановскому прибыли посланцы Скоробогатко — переяславский полковник Тимофей Цецюра с казаками, которые били челом государю, чтобы </w:t>
      </w:r>
      <w:r>
        <w:rPr>
          <w:i/>
          <w:iCs/>
        </w:rPr>
        <w:t>«умилосердился»</w:t>
      </w:r>
      <w:r>
        <w:t xml:space="preserve">, клялись, что готовы </w:t>
      </w:r>
      <w:r>
        <w:rPr>
          <w:i/>
          <w:iCs/>
        </w:rPr>
        <w:t>«быть в вечном подданстве»</w:t>
      </w:r>
      <w:r>
        <w:t xml:space="preserve"> и </w:t>
      </w:r>
      <w:r>
        <w:rPr>
          <w:i/>
          <w:iCs/>
        </w:rPr>
        <w:t>«неотступно присягати»</w:t>
      </w:r>
      <w:r>
        <w:t>. Крымских татар Скоробогатко обещал отпустить.</w:t>
      </w:r>
    </w:p>
    <w:p w:rsidR="008378EE" w:rsidRDefault="00A6181C">
      <w:pPr>
        <w:pStyle w:val="a3"/>
      </w:pPr>
      <w:r>
        <w:t xml:space="preserve">30 ноября казаки Переяславского, Каневского, Черкасского полков присягнули Московскому царю </w:t>
      </w:r>
      <w:r>
        <w:rPr>
          <w:i/>
          <w:iCs/>
        </w:rPr>
        <w:t>«единогласно»</w:t>
      </w:r>
      <w:r>
        <w:t xml:space="preserve">, быть по-прежнему в его подданстве, и чтоб Государь </w:t>
      </w:r>
      <w:r>
        <w:rPr>
          <w:i/>
          <w:iCs/>
        </w:rPr>
        <w:t>«над ними умилосердился»</w:t>
      </w:r>
      <w:r>
        <w:t>. Поверив присяге, князь Ромодановский выпустил Гуляницкого из осады, отошел в Лохвицу и распустил казаков. Новый гетман Беспалый отошел в Ромны. По пути на Лохвицу на войско князя напали крымские татары, но были разбиты. «Татар многих побили и Урака-мурзу… убили, и взято татар семь человек».</w:t>
      </w:r>
    </w:p>
    <w:p w:rsidR="008378EE" w:rsidRDefault="00A6181C">
      <w:pPr>
        <w:pStyle w:val="31"/>
        <w:numPr>
          <w:ilvl w:val="0"/>
          <w:numId w:val="0"/>
        </w:numPr>
      </w:pPr>
      <w:r>
        <w:t>2.4. Возобновление военных действий</w:t>
      </w:r>
    </w:p>
    <w:p w:rsidR="008378EE" w:rsidRDefault="00A6181C">
      <w:pPr>
        <w:pStyle w:val="a3"/>
      </w:pPr>
      <w:r>
        <w:t xml:space="preserve">Однако Иван Выговский недолго держал свое слово. Верные люди сообщали, что выговцы </w:t>
      </w:r>
      <w:r>
        <w:rPr>
          <w:i/>
          <w:iCs/>
        </w:rPr>
        <w:t>«единоверных православных христиан разоряют и в плен бусурманом отдают»</w:t>
      </w:r>
      <w:r>
        <w:t>. В начале декабря 1658 киевский воевода Шереметев докладывал в Москву, что Выговский с казаками и татарами напал на русское войско в Лохвице. Поступили сообщения, что он идёт на Переяслав. С гетманом придут «</w:t>
      </w:r>
      <w:r>
        <w:rPr>
          <w:i/>
          <w:iCs/>
        </w:rPr>
        <w:t>Селим-Гирей салтан и Карач-бей с татары; а сказывают де, что с ними будет татар тысяч с петнадцать»</w:t>
      </w:r>
      <w:r>
        <w:t>.</w:t>
      </w:r>
    </w:p>
    <w:p w:rsidR="008378EE" w:rsidRDefault="00A6181C">
      <w:pPr>
        <w:pStyle w:val="a3"/>
      </w:pPr>
      <w:r>
        <w:t xml:space="preserve">19 декабря 1658 князь Ромодановский сообщал царю, что наказной гетман Скоробогатко с Переяславским, Каневским и Черкасским полками, присягнувшими царю под Варвой, </w:t>
      </w:r>
      <w:r>
        <w:rPr>
          <w:i/>
          <w:iCs/>
        </w:rPr>
        <w:t>«тебе, Великому Государю, солгали и ныне воюют вместе с татарами»</w:t>
      </w:r>
      <w:r>
        <w:t xml:space="preserve">. Полтавский полковник Кирилл Пушкаренко (сын убитого Мартына Пушкаря) и миргородский Довгаль сообщали, что чигиринский полковник со своим полком и с татарами ворвался на Полтавщину, и многие города они </w:t>
      </w:r>
      <w:r>
        <w:rPr>
          <w:i/>
          <w:iCs/>
        </w:rPr>
        <w:t>«развоевали и разорили»</w:t>
      </w:r>
      <w:r>
        <w:rPr>
          <w:position w:val="10"/>
        </w:rPr>
        <w:t>[3]</w:t>
      </w:r>
      <w:r>
        <w:t xml:space="preserve">. 27 декабря 1658 полк князя Куракина получил приказ выдвинуться из Слуцка в Ромны на соединение с гетманом Беспалым и следовать в Лохвицу к Ромодановскому. Полк Куракина насчитывал 6 472 человека и 8 </w:t>
      </w:r>
      <w:r>
        <w:rPr>
          <w:i/>
          <w:iCs/>
        </w:rPr>
        <w:t>«пищалей медных полковых»</w:t>
      </w:r>
      <w:r>
        <w:rPr>
          <w:position w:val="10"/>
        </w:rPr>
        <w:t>[10]</w:t>
      </w:r>
      <w:r>
        <w:t>.</w:t>
      </w:r>
    </w:p>
    <w:p w:rsidR="008378EE" w:rsidRDefault="00A6181C">
      <w:pPr>
        <w:pStyle w:val="a3"/>
      </w:pPr>
      <w:r>
        <w:t>Зимой 1658—1659 к Выговскому прибыли значительные силы (от 15 до 40 тысяч) крымских татар и польский отряд коронного обозного Анджея Потоцкого, который привёл 26 панцирных, 3 валашских, 5 татарских хоругвей и драгунский полк полковника Йожефа Лончинского, общей численностью в 3800 человек. Выговский попытался блокировать русские войска и казаков Беспалого в Лохвицах, Ромнах, Полтаве, Миргороде и других городах. 13 января 1659 из Москвы в Севск выступил князь Алексей Трубецкой с двумя стрелецкими приказами. В Севске князь должен был сформировать свой полк из сил Белгородского стола и выступить на Украину. В феврале 1659 Выговскому сдался Миргородский полк, а полковник Довгаль присягнул гетману.</w:t>
      </w:r>
    </w:p>
    <w:p w:rsidR="008378EE" w:rsidRDefault="00A6181C">
      <w:pPr>
        <w:pStyle w:val="a3"/>
      </w:pPr>
      <w:r>
        <w:t>Достигнув Севска, Трубецкой, следуя инструкциям царя, начал переговоры с представителями Выговского</w:t>
      </w:r>
      <w:r>
        <w:rPr>
          <w:position w:val="10"/>
        </w:rPr>
        <w:t>[10]</w:t>
      </w:r>
      <w:r>
        <w:t xml:space="preserve">. В марте 1659 Выговский осадил Зеньков, где оборонялись 2 000 казаков полковника Ивана Силки, рота солдат из полка Краферта и </w:t>
      </w:r>
      <w:r>
        <w:rPr>
          <w:i/>
          <w:iCs/>
        </w:rPr>
        <w:t>«охочие люди»</w:t>
      </w:r>
      <w:r>
        <w:t xml:space="preserve"> из стрелецкого приказа Иевлева. Гетман четыре недели осаждал город, однако люди Силки </w:t>
      </w:r>
      <w:r>
        <w:rPr>
          <w:i/>
          <w:iCs/>
        </w:rPr>
        <w:t>«изменников черкас и татар и ляхов многих побили и знамена поимали»</w:t>
      </w:r>
      <w:r>
        <w:rPr>
          <w:position w:val="10"/>
        </w:rPr>
        <w:t>[10]</w:t>
      </w:r>
      <w:r>
        <w:t>.</w:t>
      </w:r>
    </w:p>
    <w:p w:rsidR="008378EE" w:rsidRDefault="00A6181C">
      <w:pPr>
        <w:pStyle w:val="a3"/>
      </w:pPr>
      <w:r>
        <w:t xml:space="preserve">26 марта 1659 после провала переговоров, Трубецкой выступил на Украину с полком численностью в 12 302 человека. Князь получил известие, что Выговский </w:t>
      </w:r>
      <w:r>
        <w:rPr>
          <w:i/>
          <w:iCs/>
        </w:rPr>
        <w:t>«Гришку Гуленицкого с черкасы и с татары прислал в Конотоп, откуда они приходят под Путивль и под Рыльск и под Севеск, и тех городов в уездах и села и деревни жгут и разоряют, и людей побивают, и в полон емлют»</w:t>
      </w:r>
      <w:r>
        <w:t xml:space="preserve">. 20 апреля Трубецкой вышел к Конотопу, куда скоро из Лохвицы прибыли князья Куракин и Ромодановский со своими полками и гетман Беспалый с казаками. Потерпев неудачу в приступе, Трубецкой начал осаду. За время осады ему сдались или были взяты приступом Борзна, Батурин, Голтва и Нежин. 20 мая из Крыма на помощь Выговскому выступил хан Мехмед IV Гирей. 24 июня на Крупич-поле </w:t>
      </w:r>
      <w:r>
        <w:rPr>
          <w:i/>
          <w:iCs/>
        </w:rPr>
        <w:t>«до Конотопу за два дни»</w:t>
      </w:r>
      <w:r>
        <w:t xml:space="preserve"> хан соединился с 10 полками Выговского. Здесь </w:t>
      </w:r>
      <w:r>
        <w:rPr>
          <w:i/>
          <w:iCs/>
        </w:rPr>
        <w:t>«Выговский де хану присягал на том, что ему со всеми черкасы быть у него в подданстве и в соединении вечно и на всякого недруга стоять заодно»</w:t>
      </w:r>
      <w:r>
        <w:rPr>
          <w:position w:val="10"/>
        </w:rPr>
        <w:t>[10]</w:t>
      </w:r>
      <w:r>
        <w:t>.</w:t>
      </w:r>
    </w:p>
    <w:p w:rsidR="008378EE" w:rsidRDefault="00A6181C">
      <w:pPr>
        <w:pStyle w:val="a3"/>
      </w:pPr>
      <w:r>
        <w:t>28 июня 1659 хан и Выговский напали на осаждавшие Конотоп войска князя Трубецкого. В результате Конотопской битвы татары уничтожили отряд князя Пожарского и Трубецкой, лишившись почти всей конницы, снял осаду и отступил к Путивлю.</w:t>
      </w:r>
    </w:p>
    <w:p w:rsidR="008378EE" w:rsidRDefault="00A6181C">
      <w:pPr>
        <w:pStyle w:val="31"/>
        <w:numPr>
          <w:ilvl w:val="0"/>
          <w:numId w:val="0"/>
        </w:numPr>
      </w:pPr>
      <w:r>
        <w:t>2.5. После Конотопа</w:t>
      </w:r>
    </w:p>
    <w:p w:rsidR="008378EE" w:rsidRDefault="00A6181C">
      <w:pPr>
        <w:pStyle w:val="a3"/>
      </w:pPr>
      <w:r>
        <w:t>В результате поражения Трубецкого оказались незащищёнными области южного пограничья России — вплоть до Воронежа и Усмани. В августе 1659 года крымцы совершили походы на 18 волостей, большинство которых находилось за Белгородской засечной чертой. Было сожжено 4674 усадьбы и уведено в Крым более 25000 человек. Трубецкому было приказано перейти в район между Путивлем и Севском для отражения татарских набегов</w:t>
      </w:r>
      <w:r>
        <w:rPr>
          <w:position w:val="10"/>
        </w:rPr>
        <w:t>[11]</w:t>
      </w:r>
      <w:r>
        <w:t>. Русскому войску пришлось на время прекратить войну на Украине.</w:t>
      </w:r>
    </w:p>
    <w:p w:rsidR="008378EE" w:rsidRDefault="00A6181C">
      <w:pPr>
        <w:pStyle w:val="a3"/>
      </w:pPr>
      <w:r>
        <w:t xml:space="preserve">В это время Выговский осаждал Гадяч, который оборонял полковник Павел Охрименко с 2 тысячами казаков и 9 сотнями </w:t>
      </w:r>
      <w:r>
        <w:rPr>
          <w:i/>
          <w:iCs/>
        </w:rPr>
        <w:t>«городовых людей»</w:t>
      </w:r>
      <w:r>
        <w:t xml:space="preserve">. Осада затянулась. Выговский и </w:t>
      </w:r>
      <w:r>
        <w:rPr>
          <w:i/>
          <w:iCs/>
        </w:rPr>
        <w:t>«хан крымский со всеми силами стояли три недели, и приступали жестокими приступами»</w:t>
      </w:r>
      <w:r>
        <w:rPr>
          <w:position w:val="10"/>
        </w:rPr>
        <w:t>[10]</w:t>
      </w:r>
      <w:r>
        <w:t xml:space="preserve">. Во время осады Гадяча, </w:t>
      </w:r>
      <w:r>
        <w:rPr>
          <w:i/>
          <w:iCs/>
        </w:rPr>
        <w:t>«князь Алексей Никитич Трубецкой... и гетман Безпалой...отсылали от себя на Запорожье к Серку, чтоб он над Крымские улусы чинил промысл»</w:t>
      </w:r>
      <w:r>
        <w:rPr>
          <w:position w:val="10"/>
        </w:rPr>
        <w:t>[12]</w:t>
      </w:r>
      <w:r>
        <w:t>. Запорожский кошевой атаман Иван Серко напал на ногайские улусы, выполяя поручение Трубецкого и Беспалого. Это заставило крымского хана оставить Выговского и уйти в Крым. После этого Серко разбил высланного против него Выговским полковника Тимоша</w:t>
      </w:r>
      <w:r>
        <w:rPr>
          <w:position w:val="10"/>
        </w:rPr>
        <w:t>[13]</w:t>
      </w:r>
      <w:r>
        <w:t>.</w:t>
      </w:r>
    </w:p>
    <w:p w:rsidR="008378EE" w:rsidRDefault="00A6181C">
      <w:pPr>
        <w:pStyle w:val="a3"/>
      </w:pPr>
      <w:r>
        <w:t>Вскоре к восставшим против Выговского городам Ромны, Гадяч, Лохвица присоединилась Полтава. К сентябрю 1659 года русскому царю присягнули бывшие союзники Выговского в Конотопской битве: полковник киевский Иван Екимович, переяславский Тимофей Цецюра, черниговский — Аникей Силич. Цецюра арестовал в Переяславе наемника Выговского драгунского майора Яна Зумера и расстрелял переяславских сторонников гетмана Степана и Северьяна Сулименко, и Ивана Забуйского. Был арестован войсковой судья Фёдор Лобода, которого Цецюра держал в тюрьме в Переяславе. Находившихся в плену в Переяславе русских драгун Цецюра освободил и включил в гарнизон города. Под Быковом крестьяне убили сторонника Выговского полковника Юрия Немирича. Горожане Черкас отказались пускать гетмана в город, закрывши перед ним ворота.</w:t>
      </w:r>
    </w:p>
    <w:p w:rsidR="008378EE" w:rsidRDefault="00A6181C">
      <w:pPr>
        <w:pStyle w:val="a3"/>
      </w:pPr>
      <w:r>
        <w:t xml:space="preserve">Киевский, переяславский и черниговский полки, а также казаки Ивана Серко предложили избрать нового гетмана. 17 октября 1659 рада в Белой Церкви утвердила гетманом Юрия Хмельницкого. Выговского принудили отречься. Войско Запорожское </w:t>
      </w:r>
      <w:r>
        <w:rPr>
          <w:i/>
          <w:iCs/>
        </w:rPr>
        <w:t>«учинилось под его Великого Государя самодержавною рукою в вечном подданстве по-прежнему»</w:t>
      </w:r>
      <w:r>
        <w:t xml:space="preserve">. Выговский бежал в Польшу. Опальный гетман писал королю Яну Казимиру: </w:t>
      </w:r>
      <w:r>
        <w:rPr>
          <w:i/>
          <w:iCs/>
        </w:rPr>
        <w:t>«Здесь я теперь только жалкий изгнанник, потому что, бежав из Чигирина верхом, в одной сермяге, я не только лишился всего имущества, но и потерял любезную подругу жизни, не имея никакой надежды возвратить ее, потому что нет у меня никакого войска»</w:t>
      </w:r>
      <w:r>
        <w:rPr>
          <w:position w:val="10"/>
        </w:rPr>
        <w:t>[1]</w:t>
      </w:r>
      <w:r>
        <w:t>.</w:t>
      </w:r>
    </w:p>
    <w:p w:rsidR="008378EE" w:rsidRDefault="00A6181C">
      <w:pPr>
        <w:pStyle w:val="21"/>
        <w:pageBreakBefore/>
        <w:numPr>
          <w:ilvl w:val="0"/>
          <w:numId w:val="0"/>
        </w:numPr>
      </w:pPr>
      <w:r>
        <w:t xml:space="preserve">3. События 1660-1664 годов </w:t>
      </w:r>
    </w:p>
    <w:p w:rsidR="008378EE" w:rsidRDefault="00A6181C">
      <w:pPr>
        <w:pStyle w:val="31"/>
        <w:numPr>
          <w:ilvl w:val="0"/>
          <w:numId w:val="0"/>
        </w:numPr>
      </w:pPr>
      <w:r>
        <w:t>3.1. Гетманство Юрия Хмельницкого</w:t>
      </w:r>
    </w:p>
    <w:p w:rsidR="008378EE" w:rsidRDefault="00A6181C">
      <w:pPr>
        <w:pStyle w:val="a3"/>
      </w:pPr>
      <w:r>
        <w:t>Новому гетману Юрию Хмельницкому пришлось подписать Переяславские статьи, по которым запрещалось избирать гетмана без разрешения русского царя, запрещалось принимать международные решения. В воеводствах сидели московские воеводы, церковь полностью подчинялась московскому патриархату. Среди правобережной старшины многие не признали нового гетмана и присягнули Речи Посполитой.</w:t>
      </w:r>
    </w:p>
    <w:p w:rsidR="008378EE" w:rsidRDefault="00A6181C">
      <w:pPr>
        <w:pStyle w:val="a3"/>
      </w:pPr>
      <w:r>
        <w:t>В феврале 1660 года на Украину вторглось польское войско великого коронного гетмана Станислава Потоцкого. С ним был и Иван Выговский с верными ему казаками, распространявший по украинским городам «прелестные письма», уговаривая казаков сдаваться полякам. После неудачной осады Могилёва-Подольского, польское войско отступило с Украины под натиском войска князя Григория Козловского. В плен попал человек Выговского, бывший киевский полковник Антон Жданович</w:t>
      </w:r>
      <w:r>
        <w:rPr>
          <w:position w:val="10"/>
        </w:rPr>
        <w:t>[14]</w:t>
      </w:r>
      <w:r>
        <w:t>.</w:t>
      </w:r>
    </w:p>
    <w:p w:rsidR="008378EE" w:rsidRDefault="00A6181C">
      <w:pPr>
        <w:pStyle w:val="a3"/>
      </w:pPr>
      <w:r>
        <w:t xml:space="preserve">Григорий Гуляницкий (около 2000 казаков) и 20 000 татар царевичей Мехмет-Гирея и Сарат-Гирея разоряли окрестности Нежина. 5-6 февраля 1660 нежинский полк разбил один из отрядов Гуляницкого и татар, </w:t>
      </w:r>
      <w:r>
        <w:rPr>
          <w:i/>
          <w:iCs/>
        </w:rPr>
        <w:t>«обоз у них разбили»</w:t>
      </w:r>
      <w:r>
        <w:t xml:space="preserve"> и </w:t>
      </w:r>
      <w:r>
        <w:rPr>
          <w:i/>
          <w:iCs/>
        </w:rPr>
        <w:t>«полону черкасского многих людей отбили»</w:t>
      </w:r>
      <w:r>
        <w:rPr>
          <w:position w:val="10"/>
        </w:rPr>
        <w:t>[15]</w:t>
      </w:r>
      <w:r>
        <w:t>.</w:t>
      </w:r>
    </w:p>
    <w:p w:rsidR="008378EE" w:rsidRDefault="00A6181C">
      <w:pPr>
        <w:pStyle w:val="a3"/>
      </w:pPr>
      <w:r>
        <w:t xml:space="preserve">В последних числах февраля 1660 состоялась рада, на которой польский посланец Бечевский и Киевский митрополит уговаривали казаков выступить на помощь немецкому императору против Турции. Казаки отказались. </w:t>
      </w:r>
      <w:r>
        <w:rPr>
          <w:position w:val="10"/>
        </w:rPr>
        <w:t>[16][17]</w:t>
      </w:r>
      <w:r>
        <w:t>.</w:t>
      </w:r>
    </w:p>
    <w:p w:rsidR="008378EE" w:rsidRDefault="00A6181C">
      <w:pPr>
        <w:pStyle w:val="a3"/>
      </w:pPr>
      <w:r>
        <w:t xml:space="preserve">11 марта 1660 наказной гетман переяславский полковник Яким Самко и </w:t>
      </w:r>
      <w:r>
        <w:rPr>
          <w:i/>
          <w:iCs/>
        </w:rPr>
        <w:t>«государевы ратные люди»</w:t>
      </w:r>
      <w:r>
        <w:t xml:space="preserve"> под Переяславом у села Козлов разбил </w:t>
      </w:r>
      <w:r>
        <w:rPr>
          <w:i/>
          <w:iCs/>
        </w:rPr>
        <w:t>«изменников Заднепровских казаков»</w:t>
      </w:r>
      <w:r>
        <w:t xml:space="preserve"> полковника Сулимы, вторгшихся на левобережье. Сулима, раненый, ушел в Березин</w:t>
      </w:r>
      <w:r>
        <w:rPr>
          <w:position w:val="10"/>
        </w:rPr>
        <w:t>[17]</w:t>
      </w:r>
      <w:r>
        <w:t>.</w:t>
      </w:r>
    </w:p>
    <w:p w:rsidR="008378EE" w:rsidRDefault="00A6181C">
      <w:pPr>
        <w:pStyle w:val="a3"/>
      </w:pPr>
      <w:r>
        <w:t xml:space="preserve">К 15 марта полковник Василий Золотаренко и Иван Лихарев </w:t>
      </w:r>
      <w:r>
        <w:rPr>
          <w:i/>
          <w:iCs/>
        </w:rPr>
        <w:t>«с государевыми ратными людьми»</w:t>
      </w:r>
      <w:r>
        <w:t xml:space="preserve"> подчинили местечки Носовка, Кобызжа, Басань, Березань, Бобровица, Быков, Галица, Монастырище и </w:t>
      </w:r>
      <w:r>
        <w:rPr>
          <w:i/>
          <w:iCs/>
        </w:rPr>
        <w:t>«иные многие местечка»</w:t>
      </w:r>
      <w:r>
        <w:t>.</w:t>
      </w:r>
    </w:p>
    <w:p w:rsidR="008378EE" w:rsidRDefault="00A6181C">
      <w:pPr>
        <w:pStyle w:val="a3"/>
      </w:pPr>
      <w:r>
        <w:t>Разбитый в битве под Слободищем Юрий Хмельницкий подписал Слободищенский трактат (17 октября 1660) о возвращении Гетманщины Польше. Левобережные казаки не признали Слободищенского трактата и избрали Якима Самко отдельным гетманом</w:t>
      </w:r>
      <w:r>
        <w:rPr>
          <w:position w:val="10"/>
        </w:rPr>
        <w:t>[18]</w:t>
      </w:r>
      <w:r>
        <w:t>, но Самко так и не получил царской грамоты на подтверждение гетманства и, формально, гетманом всего Войска Запорожского оставался изменник Юрий Хмельницкий, власть которого признавали только на правобережье, а Самко стал левобережным наказным гетманом. Перейдя на польскую сторону, Хмельницкий пытался отказаться от власти</w:t>
      </w:r>
      <w:r>
        <w:rPr>
          <w:position w:val="10"/>
        </w:rPr>
        <w:t>[19][1]</w:t>
      </w:r>
      <w:r>
        <w:t>. Этим попытался воспользоваться Выговский, но поляки, которые готовы были остановить Выговского «даже посредством его смерти»</w:t>
      </w:r>
      <w:r>
        <w:rPr>
          <w:position w:val="10"/>
        </w:rPr>
        <w:t>[1]</w:t>
      </w:r>
      <w:r>
        <w:t>, того не допустили.</w:t>
      </w:r>
    </w:p>
    <w:p w:rsidR="008378EE" w:rsidRDefault="00A6181C">
      <w:pPr>
        <w:pStyle w:val="a3"/>
      </w:pPr>
      <w:r>
        <w:t>В январе 1661 правобережные казаки с польскими отрядами Стефана Чарнецкого опустошают земли Прилуцкого, Черниговского и Нежинского полков. Нежинский полковник Василий Золотаренко в одном рейде против Чарнецкого взял в плен бывшего наказного киевского полковника Богдана Маляву</w:t>
      </w:r>
      <w:r>
        <w:rPr>
          <w:position w:val="10"/>
        </w:rPr>
        <w:t>[20]</w:t>
      </w:r>
      <w:r>
        <w:t>.</w:t>
      </w:r>
    </w:p>
    <w:p w:rsidR="008378EE" w:rsidRDefault="00A6181C">
      <w:pPr>
        <w:pStyle w:val="31"/>
        <w:numPr>
          <w:ilvl w:val="0"/>
          <w:numId w:val="0"/>
        </w:numPr>
      </w:pPr>
      <w:r>
        <w:t>3.2. Две Украины</w:t>
      </w:r>
    </w:p>
    <w:p w:rsidR="008378EE" w:rsidRDefault="00A6181C">
      <w:pPr>
        <w:pStyle w:val="a3"/>
      </w:pPr>
      <w:r>
        <w:t>В 1663 году Юрий Хмельницкий отрёкся от власти и его сменил на Правобережье Павел Тетеря — сторонник Польши.</w:t>
      </w:r>
    </w:p>
    <w:p w:rsidR="008378EE" w:rsidRDefault="00A6181C">
      <w:pPr>
        <w:pStyle w:val="a3"/>
      </w:pPr>
      <w:r>
        <w:t xml:space="preserve">На Левобережье ждали вторжения. Гетман Яким Самко сообщал, </w:t>
      </w:r>
      <w:r>
        <w:rPr>
          <w:i/>
          <w:iCs/>
        </w:rPr>
        <w:t>«что при нем (Тетере) Орда стоит, а ожидают татарского прихода под Переяслав, живут бережно затворяся, государевы Черкасские городы»</w:t>
      </w:r>
      <w:r>
        <w:rPr>
          <w:position w:val="10"/>
        </w:rPr>
        <w:t>[21]</w:t>
      </w:r>
      <w:r>
        <w:t xml:space="preserve">. Левобережные города бьют челом Алексею Михайловичу, чтоб </w:t>
      </w:r>
      <w:r>
        <w:rPr>
          <w:i/>
          <w:iCs/>
        </w:rPr>
        <w:t>«де у них были воеводы Московские люди»</w:t>
      </w:r>
      <w:r>
        <w:rPr>
          <w:position w:val="10"/>
        </w:rPr>
        <w:t>[22]</w:t>
      </w:r>
      <w:r>
        <w:t>.</w:t>
      </w:r>
    </w:p>
    <w:p w:rsidR="008378EE" w:rsidRDefault="00A6181C">
      <w:pPr>
        <w:pStyle w:val="a3"/>
      </w:pPr>
      <w:r>
        <w:t>Одновременно на Левобережье вспыхивает борьба за власть. Против наказного гетмана Якима Самко выступает Запорожская Сечь во главе с Иваном Брюховецким, которого провозгласили «кошевым гетманом». Сторонники Брюховецкого подозревали Самко в предательстве как дядю Хмельницкого и тестя Тетери. Полковник Василий Шимон сообщает, что Хмельницкий отрекся от власти, чтобы «государь поверил», а «де Екиму Самку обладав (гетманством), податца королю...»</w:t>
      </w:r>
      <w:r>
        <w:rPr>
          <w:position w:val="10"/>
        </w:rPr>
        <w:t>[22]</w:t>
      </w:r>
      <w:r>
        <w:t>.</w:t>
      </w:r>
    </w:p>
    <w:p w:rsidR="008378EE" w:rsidRDefault="00A6181C">
      <w:pPr>
        <w:pStyle w:val="a3"/>
      </w:pPr>
      <w:r>
        <w:t>В Нежине полковник Золотаренко созвал раду и провозгласил гетманом Самко. Полки Миргородский, Зинковский, Полтавский и Лубенский отказались ему подчиниться</w:t>
      </w:r>
      <w:r>
        <w:rPr>
          <w:position w:val="10"/>
        </w:rPr>
        <w:t>[23]</w:t>
      </w:r>
      <w:r>
        <w:t xml:space="preserve">. На стороне Брюховецкого выступили епископ Мстиславский и Оршанский Мефодий и войсковой судья Юрий Григорьев. Брюховецкий заявил, что опасается за свою жизнь, что </w:t>
      </w:r>
      <w:r>
        <w:rPr>
          <w:i/>
          <w:iCs/>
        </w:rPr>
        <w:t>«Самко де великому государю не верен, в тот де час его на дороге побьет также, что и Выговский Барабаша»</w:t>
      </w:r>
      <w:r>
        <w:rPr>
          <w:position w:val="10"/>
        </w:rPr>
        <w:t>[24]</w:t>
      </w:r>
      <w:r>
        <w:t>.</w:t>
      </w:r>
    </w:p>
    <w:p w:rsidR="008378EE" w:rsidRDefault="00A6181C">
      <w:pPr>
        <w:pStyle w:val="a3"/>
      </w:pPr>
      <w:r>
        <w:t xml:space="preserve">А Самко говорил царскому посланнику Фёдору Лодыженскому, что виновником всей смуты является епископ Мефодий </w:t>
      </w:r>
      <w:r>
        <w:rPr>
          <w:i/>
          <w:iCs/>
        </w:rPr>
        <w:t>«и Брюховецкий по баламутству его называетца гетманом; а у них же в Запорогах от веку гетмана не бывало, а были атаманы, также как и на Дону..., а особного де кошевого гетмана в Запорогах николи не бывало, то же учинено вновь... А Брюховецкому де верить нельзя, что он полулях, был Ляхом да крестился; а в войске он не служил и казаком не бывал»</w:t>
      </w:r>
      <w:r>
        <w:rPr>
          <w:position w:val="10"/>
        </w:rPr>
        <w:t>[25]</w:t>
      </w:r>
      <w:r>
        <w:t>.</w:t>
      </w:r>
    </w:p>
    <w:p w:rsidR="008378EE" w:rsidRDefault="00A6181C">
      <w:pPr>
        <w:pStyle w:val="a3"/>
      </w:pPr>
      <w:r>
        <w:t xml:space="preserve">Царь Алексей Михайлович издал указ созвать весной раду и </w:t>
      </w:r>
      <w:r>
        <w:rPr>
          <w:i/>
          <w:iCs/>
        </w:rPr>
        <w:t>«обрать гетмана по... правилам и вольностям, всеми волными гласы»</w:t>
      </w:r>
      <w:r>
        <w:rPr>
          <w:position w:val="10"/>
        </w:rPr>
        <w:t>[26]</w:t>
      </w:r>
      <w:r>
        <w:t>, а Брюховецкому приказал удалиться на Запорожье</w:t>
      </w:r>
      <w:r>
        <w:rPr>
          <w:position w:val="10"/>
        </w:rPr>
        <w:t>[23]</w:t>
      </w:r>
      <w:r>
        <w:t>. В результате напряженной борьбы, грозившей открытой войной на Левобережье, на Чёрной раде Самко проиграл, а гетманом Левобережья избран Брюховецкий.</w:t>
      </w:r>
    </w:p>
    <w:p w:rsidR="008378EE" w:rsidRDefault="00A6181C">
      <w:pPr>
        <w:pStyle w:val="a3"/>
      </w:pPr>
      <w:r>
        <w:t>В ноябре 1663 король Ян II Казимир и войска гетмана Павла Тетери со 130.000 армией</w:t>
      </w:r>
      <w:r>
        <w:rPr>
          <w:position w:val="10"/>
        </w:rPr>
        <w:t>[27]</w:t>
      </w:r>
      <w:r>
        <w:t xml:space="preserve"> начали вторжение на Левобережную Украину. Князь Ромодановский и гетман Брюховецкий отступили к Путивлю.</w:t>
      </w:r>
    </w:p>
    <w:p w:rsidR="008378EE" w:rsidRDefault="00A6181C">
      <w:pPr>
        <w:pStyle w:val="a3"/>
      </w:pPr>
      <w:r>
        <w:t>Левобережные города без боя сдавались правобережным казакам. Их полковник Иван Богун оставлял в этих городах небольшие польские гарнизоны. В январе 1664 года армия польского короля безуспешно штурмует Глухов. В этот момент Левобережье восстало, а польские гарнизоны были уничтожены.</w:t>
      </w:r>
      <w:r>
        <w:rPr>
          <w:position w:val="10"/>
        </w:rPr>
        <w:t>[1]</w:t>
      </w:r>
      <w:r>
        <w:t>.</w:t>
      </w:r>
    </w:p>
    <w:p w:rsidR="008378EE" w:rsidRDefault="00A6181C">
      <w:pPr>
        <w:pStyle w:val="a3"/>
      </w:pPr>
      <w:r>
        <w:t>Другое восстание началось на Правобережье. Восставшие старшины разгромили польские гарнизоны в Ставищах, Белой Церкви и других городах. 30 000 восставших казаков находились в тесном контакте с запорожским атаманом Иваном Серко, гетманом Брюховецким и Москвой</w:t>
      </w:r>
      <w:r>
        <w:rPr>
          <w:position w:val="10"/>
        </w:rPr>
        <w:t>[1][28][29]</w:t>
      </w:r>
      <w:r>
        <w:t>.</w:t>
      </w:r>
    </w:p>
    <w:p w:rsidR="008378EE" w:rsidRDefault="00A6181C">
      <w:pPr>
        <w:pStyle w:val="a3"/>
      </w:pPr>
      <w:r>
        <w:t>Армия Яна Казимира, преследуемая войсками князя Ромодановского и гетмана Брюховецкого начала отступление. Кампания, обещавшая стать блистательной победой короля, превратилась в полный разгром.</w:t>
      </w:r>
      <w:r>
        <w:rPr>
          <w:position w:val="10"/>
        </w:rPr>
        <w:t>[30][27]</w:t>
      </w:r>
      <w:r>
        <w:t>. Во время этого отступления по обвинению в измене королю был казнён полковник Иван Богун.</w:t>
      </w:r>
    </w:p>
    <w:p w:rsidR="008378EE" w:rsidRDefault="00A6181C">
      <w:pPr>
        <w:pStyle w:val="a3"/>
      </w:pPr>
      <w:r>
        <w:t>Под Новгород-Северским от армии короля отделились войска Стефана Чарнецкого, которые отправились на Правобережную Украину для подавления восстания.</w:t>
      </w:r>
    </w:p>
    <w:p w:rsidR="008378EE" w:rsidRDefault="00A6181C">
      <w:pPr>
        <w:pStyle w:val="a3"/>
      </w:pPr>
      <w:r>
        <w:t>В 1663—1663 часть украинских казаков в качестве союзников турецкого султана вместе с татарами разоряли владения Австрийского дома в Моравии и Силезии. Это утверждает французский историк Птифис.</w:t>
      </w:r>
    </w:p>
    <w:p w:rsidR="008378EE" w:rsidRDefault="00A6181C">
      <w:pPr>
        <w:pStyle w:val="21"/>
        <w:pageBreakBefore/>
        <w:numPr>
          <w:ilvl w:val="0"/>
          <w:numId w:val="0"/>
        </w:numPr>
      </w:pPr>
      <w:r>
        <w:t>4. Другие конфликты в то же время</w:t>
      </w:r>
    </w:p>
    <w:p w:rsidR="008378EE" w:rsidRDefault="00A6181C">
      <w:pPr>
        <w:pStyle w:val="a3"/>
        <w:numPr>
          <w:ilvl w:val="0"/>
          <w:numId w:val="2"/>
        </w:numPr>
        <w:tabs>
          <w:tab w:val="left" w:pos="707"/>
        </w:tabs>
        <w:spacing w:after="0"/>
      </w:pPr>
      <w:r>
        <w:t>Русско-польская война 1654—1667</w:t>
      </w:r>
    </w:p>
    <w:p w:rsidR="008378EE" w:rsidRDefault="00A6181C">
      <w:pPr>
        <w:pStyle w:val="a3"/>
        <w:numPr>
          <w:ilvl w:val="0"/>
          <w:numId w:val="2"/>
        </w:numPr>
        <w:tabs>
          <w:tab w:val="left" w:pos="707"/>
        </w:tabs>
        <w:spacing w:after="0"/>
      </w:pPr>
      <w:r>
        <w:t>Северная война 1655—1660</w:t>
      </w:r>
    </w:p>
    <w:p w:rsidR="008378EE" w:rsidRDefault="00A6181C">
      <w:pPr>
        <w:pStyle w:val="a3"/>
        <w:numPr>
          <w:ilvl w:val="0"/>
          <w:numId w:val="2"/>
        </w:numPr>
        <w:tabs>
          <w:tab w:val="left" w:pos="707"/>
        </w:tabs>
        <w:spacing w:after="0"/>
      </w:pPr>
      <w:r>
        <w:t>Шведский потоп</w:t>
      </w:r>
    </w:p>
    <w:p w:rsidR="008378EE" w:rsidRDefault="00A6181C">
      <w:pPr>
        <w:pStyle w:val="a3"/>
        <w:numPr>
          <w:ilvl w:val="0"/>
          <w:numId w:val="2"/>
        </w:numPr>
        <w:tabs>
          <w:tab w:val="left" w:pos="707"/>
        </w:tabs>
      </w:pPr>
      <w:r>
        <w:t>Русско-шведская война 1656—1658</w:t>
      </w:r>
    </w:p>
    <w:p w:rsidR="008378EE" w:rsidRDefault="00A6181C">
      <w:pPr>
        <w:pStyle w:val="21"/>
        <w:pageBreakBefore/>
        <w:numPr>
          <w:ilvl w:val="0"/>
          <w:numId w:val="0"/>
        </w:numPr>
      </w:pPr>
      <w:r>
        <w:t>Список литературы:</w:t>
      </w:r>
    </w:p>
    <w:p w:rsidR="008378EE" w:rsidRDefault="00A6181C">
      <w:pPr>
        <w:pStyle w:val="a3"/>
        <w:numPr>
          <w:ilvl w:val="0"/>
          <w:numId w:val="1"/>
        </w:numPr>
        <w:tabs>
          <w:tab w:val="left" w:pos="707"/>
        </w:tabs>
        <w:spacing w:after="0"/>
      </w:pPr>
      <w:r>
        <w:t>Таирова-Яковлева Т.Г. Иван Выговский//Единорогъ. Материалы по военной истории Восточной Европы эпохи Средних веков и Раннего Нового времени, вып.1, М., 2009</w:t>
      </w:r>
    </w:p>
    <w:p w:rsidR="008378EE" w:rsidRDefault="00A6181C">
      <w:pPr>
        <w:pStyle w:val="a3"/>
        <w:numPr>
          <w:ilvl w:val="0"/>
          <w:numId w:val="1"/>
        </w:numPr>
        <w:tabs>
          <w:tab w:val="left" w:pos="707"/>
        </w:tabs>
        <w:spacing w:after="0"/>
      </w:pPr>
      <w:r>
        <w:t>В. А. Смолий, В. С. Степанков. Украинская национальная революция XVII в. (1648-1676 гг.) - Киев: ИД "Альтернативы", 1999. - С. 218-219.</w:t>
      </w:r>
    </w:p>
    <w:p w:rsidR="008378EE" w:rsidRDefault="00A6181C">
      <w:pPr>
        <w:pStyle w:val="a3"/>
        <w:numPr>
          <w:ilvl w:val="0"/>
          <w:numId w:val="1"/>
        </w:numPr>
        <w:tabs>
          <w:tab w:val="left" w:pos="707"/>
        </w:tabs>
        <w:spacing w:after="0"/>
      </w:pPr>
      <w:r>
        <w:t>Бабулин И. Б. Поход Белгородского полка на Украину осенью 1658 г.//Единорогъ. Материалы по военной истории Восточной Европы эпохи Средних веков и Раннего Нового времени, вып.1, М., 2009</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238</w:t>
      </w:r>
    </w:p>
    <w:p w:rsidR="008378EE" w:rsidRDefault="00A6181C">
      <w:pPr>
        <w:pStyle w:val="a3"/>
        <w:numPr>
          <w:ilvl w:val="0"/>
          <w:numId w:val="1"/>
        </w:numPr>
        <w:tabs>
          <w:tab w:val="left" w:pos="707"/>
        </w:tabs>
        <w:spacing w:after="0"/>
      </w:pPr>
      <w:r>
        <w:t>В. А. Смолий, В. С. Степанков. Указ. соч. - С. 224.</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198</w:t>
      </w:r>
    </w:p>
    <w:p w:rsidR="008378EE" w:rsidRDefault="00A6181C">
      <w:pPr>
        <w:pStyle w:val="a3"/>
        <w:numPr>
          <w:ilvl w:val="0"/>
          <w:numId w:val="1"/>
        </w:numPr>
        <w:tabs>
          <w:tab w:val="left" w:pos="707"/>
        </w:tabs>
        <w:spacing w:after="0"/>
      </w:pPr>
      <w:r>
        <w:t>Акты, относящиеся к истории Южной и Западной России, М., 1872, т. 4, стр. 188.</w:t>
      </w:r>
    </w:p>
    <w:p w:rsidR="008378EE" w:rsidRDefault="00A6181C">
      <w:pPr>
        <w:pStyle w:val="a3"/>
        <w:numPr>
          <w:ilvl w:val="0"/>
          <w:numId w:val="1"/>
        </w:numPr>
        <w:tabs>
          <w:tab w:val="left" w:pos="707"/>
        </w:tabs>
        <w:spacing w:after="0"/>
      </w:pPr>
      <w:r>
        <w:t>Мицик Ю.А. Гетьман Іван Виговський. Киïв, 2004. С. 46.</w:t>
      </w:r>
    </w:p>
    <w:p w:rsidR="008378EE" w:rsidRDefault="00A6181C">
      <w:pPr>
        <w:pStyle w:val="a3"/>
        <w:numPr>
          <w:ilvl w:val="0"/>
          <w:numId w:val="1"/>
        </w:numPr>
        <w:tabs>
          <w:tab w:val="left" w:pos="707"/>
        </w:tabs>
        <w:spacing w:after="0"/>
      </w:pPr>
      <w:r>
        <w:t>Акты Московского государства, т. 2, стр. 619.</w:t>
      </w:r>
    </w:p>
    <w:p w:rsidR="008378EE" w:rsidRDefault="00A6181C">
      <w:pPr>
        <w:pStyle w:val="a3"/>
        <w:numPr>
          <w:ilvl w:val="0"/>
          <w:numId w:val="1"/>
        </w:numPr>
        <w:tabs>
          <w:tab w:val="left" w:pos="707"/>
        </w:tabs>
        <w:spacing w:after="0"/>
      </w:pPr>
      <w:r>
        <w:t>Бабулин И.Б. Битва под Конотопом. 28 июня 1659 года — М.: Цейхгауз, 2009</w:t>
      </w:r>
    </w:p>
    <w:p w:rsidR="008378EE" w:rsidRDefault="00A6181C">
      <w:pPr>
        <w:pStyle w:val="a3"/>
        <w:numPr>
          <w:ilvl w:val="0"/>
          <w:numId w:val="1"/>
        </w:numPr>
        <w:tabs>
          <w:tab w:val="left" w:pos="707"/>
        </w:tabs>
        <w:spacing w:after="0"/>
      </w:pPr>
      <w:r>
        <w:t xml:space="preserve">Brian L. Davies. </w:t>
      </w:r>
      <w:r>
        <w:rPr>
          <w:i/>
          <w:iCs/>
        </w:rPr>
        <w:t>Warfare, state and society on the Black Sea steppe, 1500-1700</w:t>
      </w:r>
      <w:r>
        <w:t>. Routledge, UK. ISBN: 978-0-415-23986-8</w:t>
      </w:r>
    </w:p>
    <w:p w:rsidR="008378EE" w:rsidRDefault="00A6181C">
      <w:pPr>
        <w:pStyle w:val="a3"/>
        <w:numPr>
          <w:ilvl w:val="0"/>
          <w:numId w:val="1"/>
        </w:numPr>
        <w:tabs>
          <w:tab w:val="left" w:pos="707"/>
        </w:tabs>
        <w:spacing w:after="0"/>
      </w:pPr>
      <w:r>
        <w:t>Речи посольства в Москву от гетмана Ивана Беспалого сотников: Зинковского Михаила Алексеева, Грунского Семёна Яковлева, Камышенского Семёна Симонова с товарищи в августе 1659/Акты, относящиеся к истории Южной и Западной России, М., 1872, т.7, стр. 298</w:t>
      </w:r>
    </w:p>
    <w:p w:rsidR="008378EE" w:rsidRDefault="00A6181C">
      <w:pPr>
        <w:pStyle w:val="a3"/>
        <w:numPr>
          <w:ilvl w:val="0"/>
          <w:numId w:val="1"/>
        </w:numPr>
        <w:tabs>
          <w:tab w:val="left" w:pos="707"/>
        </w:tabs>
        <w:spacing w:after="0"/>
      </w:pPr>
      <w:r>
        <w:t>…</w:t>
      </w:r>
      <w:r>
        <w:rPr>
          <w:i/>
          <w:iCs/>
        </w:rPr>
        <w:t>в Запорожье полковник Серко, собрался с Запорожаны, ходил воевать около Белаго города, и Ногайские улусы, которые кочевали близко Самаринки… и повоевав улусы, пошел было к Киеву на помочь к боярину и воеводам к Василию Борисовичу Шереметеву; и Выговский де, послыша то, послал было для перейму, чтоб Серка к Киеву не допустить, полковника своего Тимоша с войском…, а Серко того Тимоша со всем войском побил, и ушел Тимош к Выговскому только сам третей.</w:t>
      </w:r>
      <w:r>
        <w:t>, Речи посольства в Москву от гетмана Ивана Беспалого сотников: Зинковского Михаила Алексеева, Грунского Семёна Яковлева, Камышенского Семёна Симонова с товарищи в августе 1659/Акты, относящиеся к истории Южной и Западной России, М., 1872, т.7, стр. 297</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317-318</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321</w:t>
      </w:r>
    </w:p>
    <w:p w:rsidR="008378EE" w:rsidRDefault="00A6181C">
      <w:pPr>
        <w:pStyle w:val="a3"/>
        <w:numPr>
          <w:ilvl w:val="0"/>
          <w:numId w:val="1"/>
        </w:numPr>
        <w:tabs>
          <w:tab w:val="left" w:pos="707"/>
        </w:tabs>
        <w:spacing w:after="0"/>
      </w:pPr>
      <w:r>
        <w:t>«Поляки на договорных статьях не устояли: в Заднепровских городех, старинных казаков в мещанское тягло написали и емлют с них подати большие, талерей по 100 и по 200 и больши. Да на той же раде говорили полковники: Уманской Михайло, да Гоголь, да Зеленский и Корсунские и Белоцерковские и иных городов многие казаки, что лутче... по весне... чинить им промысл над Поляки и над изменники черкасы»</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320</w:t>
      </w:r>
    </w:p>
    <w:p w:rsidR="008378EE" w:rsidRDefault="00A6181C">
      <w:pPr>
        <w:pStyle w:val="a3"/>
        <w:numPr>
          <w:ilvl w:val="0"/>
          <w:numId w:val="1"/>
        </w:numPr>
        <w:tabs>
          <w:tab w:val="left" w:pos="707"/>
        </w:tabs>
        <w:spacing w:after="0"/>
      </w:pPr>
      <w:r>
        <w:t>Рігельман О.I. Літописна оповідь про Малу Росію та її народ і козаків узагалі, К., 1994</w:t>
      </w:r>
    </w:p>
    <w:p w:rsidR="008378EE" w:rsidRDefault="00A6181C">
      <w:pPr>
        <w:pStyle w:val="a3"/>
        <w:numPr>
          <w:ilvl w:val="0"/>
          <w:numId w:val="1"/>
        </w:numPr>
        <w:tabs>
          <w:tab w:val="left" w:pos="707"/>
        </w:tabs>
        <w:spacing w:after="0"/>
      </w:pPr>
      <w:r>
        <w:t>Говорил, что он «молод, несчастлив и немощен».</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323</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343</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344</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345</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348</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359</w:t>
      </w:r>
    </w:p>
    <w:p w:rsidR="008378EE" w:rsidRDefault="00A6181C">
      <w:pPr>
        <w:pStyle w:val="a3"/>
        <w:numPr>
          <w:ilvl w:val="0"/>
          <w:numId w:val="1"/>
        </w:numPr>
        <w:tabs>
          <w:tab w:val="left" w:pos="707"/>
        </w:tabs>
        <w:spacing w:after="0"/>
      </w:pPr>
      <w:r>
        <w:t>Акты, относящиеся к истории Южной и Западной России, М., 1872, т.7, стр. 357</w:t>
      </w:r>
    </w:p>
    <w:p w:rsidR="008378EE" w:rsidRDefault="00A6181C">
      <w:pPr>
        <w:pStyle w:val="a3"/>
        <w:numPr>
          <w:ilvl w:val="0"/>
          <w:numId w:val="1"/>
        </w:numPr>
        <w:tabs>
          <w:tab w:val="left" w:pos="707"/>
        </w:tabs>
        <w:spacing w:after="0"/>
      </w:pPr>
      <w:r>
        <w:t>Антуан Грамон. Из истории московского похода Яна Казимира. Юрьев. Типогр. Маттисена. 1929</w:t>
      </w:r>
    </w:p>
    <w:p w:rsidR="008378EE" w:rsidRDefault="00A6181C">
      <w:pPr>
        <w:pStyle w:val="a3"/>
        <w:numPr>
          <w:ilvl w:val="0"/>
          <w:numId w:val="1"/>
        </w:numPr>
        <w:tabs>
          <w:tab w:val="left" w:pos="707"/>
        </w:tabs>
        <w:spacing w:after="0"/>
      </w:pPr>
      <w:r>
        <w:t>«Исполняя с Войском Запорожским службу вашему царскому пресветлому величеству, я, Иван Серко, месяца января 8 числа, пошел на две реки, Буг и Днестр, где Божиею милостью и предстательством Пресвятой Богородицы и вашего великого государя счастьем, напав на турецкие селения выше Тягина города, побил много бусурман и великую добычу взял. Оборотясь же из-под турецкого города Тягина, пошел под черкасские города. Услыша же о моем, Ивана Серка, приходе, горожане сами начали сечь и рубить жидов и поляков, а все полки и посполитые, претерпевшие столько бед, неволю и мучения, начали сдаваться. Чрез нас, Ивана Серка, обращена вновь к вашему царскому величеству вся Малая Россия, города над Бугом и за Бугом, а именно: Брацлавский и Калницкий полки, Могилев, Рашков, Уманский повет, до самого Днепра и Днестра; безвинные люди обещались своими душами держаться под крепкою рукою вашего царского пресветлого величества до тех пор, пока души их будут в телах»</w:t>
      </w:r>
    </w:p>
    <w:p w:rsidR="008378EE" w:rsidRDefault="00A6181C">
      <w:pPr>
        <w:pStyle w:val="a3"/>
        <w:numPr>
          <w:ilvl w:val="0"/>
          <w:numId w:val="1"/>
        </w:numPr>
        <w:tabs>
          <w:tab w:val="left" w:pos="707"/>
        </w:tabs>
        <w:spacing w:after="0"/>
      </w:pPr>
      <w:r>
        <w:t>Яворницкий Д.I. Історія запорозьких козаків. Т. II, 1990, с. 262-263</w:t>
      </w:r>
    </w:p>
    <w:p w:rsidR="008378EE" w:rsidRDefault="00A6181C">
      <w:pPr>
        <w:pStyle w:val="a3"/>
        <w:numPr>
          <w:ilvl w:val="0"/>
          <w:numId w:val="1"/>
        </w:numPr>
        <w:tabs>
          <w:tab w:val="left" w:pos="707"/>
        </w:tabs>
      </w:pPr>
      <w:r>
        <w:t>«Отступление это длилось две недели, и мы думали, что погибнем все. Сам король спасся с большим трудом. Наступил такой большой голод, что в течение двух дней я видел, как не было хлеба на столе у короля. Было потеряно 40 тысяч коней, вся кавалерия и весь обоз, и без преувеличения три четверти армии. В истории истекших веков нет ничего, что можно было бы сравнить с состоянием такого разгрома»</w:t>
      </w:r>
    </w:p>
    <w:p w:rsidR="008378EE" w:rsidRDefault="00A6181C">
      <w:pPr>
        <w:pStyle w:val="a3"/>
        <w:spacing w:after="0"/>
      </w:pPr>
      <w:r>
        <w:t>Источник: http://ru.wikipedia.org/wiki/Руина_(история_Украины)</w:t>
      </w:r>
      <w:bookmarkStart w:id="0" w:name="_GoBack"/>
      <w:bookmarkEnd w:id="0"/>
    </w:p>
    <w:sectPr w:rsidR="008378E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81C"/>
    <w:rsid w:val="00761C33"/>
    <w:rsid w:val="008378EE"/>
    <w:rsid w:val="00A61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82A72-1922-45ED-9F39-70089697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5010</Words>
  <Characters>28557</Characters>
  <Application>Microsoft Office Word</Application>
  <DocSecurity>0</DocSecurity>
  <Lines>237</Lines>
  <Paragraphs>66</Paragraphs>
  <ScaleCrop>false</ScaleCrop>
  <Company/>
  <LinksUpToDate>false</LinksUpToDate>
  <CharactersWithSpaces>33501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2014-04-25T00:42:00Z</dcterms:created>
  <dcterms:modified xsi:type="dcterms:W3CDTF">2014-04-25T00:42:00Z</dcterms:modified>
</cp:coreProperties>
</file>