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4D11" w:rsidRDefault="003732F8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Биография</w:t>
      </w:r>
      <w:r>
        <w:br/>
      </w:r>
      <w:r>
        <w:rPr>
          <w:b/>
          <w:bCs/>
        </w:rPr>
        <w:t>2 Профессиональная деятельность</w:t>
      </w:r>
      <w:r>
        <w:br/>
      </w:r>
      <w:r>
        <w:rPr>
          <w:b/>
          <w:bCs/>
        </w:rPr>
        <w:t>3 Политика</w:t>
      </w:r>
      <w:r>
        <w:br/>
      </w:r>
      <w:r>
        <w:rPr>
          <w:b/>
          <w:bCs/>
        </w:rPr>
        <w:t>4 Библиография</w:t>
      </w:r>
      <w:r>
        <w:br/>
      </w:r>
      <w:r>
        <w:br/>
      </w:r>
      <w:r>
        <w:rPr>
          <w:b/>
          <w:bCs/>
        </w:rPr>
        <w:t>Список литературы</w:t>
      </w:r>
    </w:p>
    <w:p w:rsidR="00344D11" w:rsidRDefault="003732F8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344D11" w:rsidRDefault="003732F8">
      <w:pPr>
        <w:pStyle w:val="a3"/>
      </w:pPr>
      <w:r>
        <w:t>Дебора Эстер Липштадт (англ. </w:t>
      </w:r>
      <w:r>
        <w:rPr>
          <w:i/>
          <w:iCs/>
        </w:rPr>
        <w:t>Deborah Esther Lipstadt</w:t>
      </w:r>
      <w:r>
        <w:t>) — американский историк, исследователь Холокоста. В настоящее время — профессор Института новейшей еврейской истории и изучения Холокоста в Университете Эмори (англ.) в Атланте, является председателем академического комитета Американского мемориального музея Холокоста.</w:t>
      </w:r>
      <w:r>
        <w:rPr>
          <w:position w:val="10"/>
        </w:rPr>
        <w:t>[2]</w:t>
      </w:r>
      <w:r>
        <w:t xml:space="preserve"> В 1994 году президент США Билл Клинтон назначил Дебору Липштадт в американский «Совет памяти жертв Холокоста», где она проработала два срока</w:t>
      </w:r>
      <w:r>
        <w:rPr>
          <w:position w:val="10"/>
        </w:rPr>
        <w:t>[3]</w:t>
      </w:r>
      <w:r>
        <w:t>.</w:t>
      </w:r>
    </w:p>
    <w:p w:rsidR="00344D11" w:rsidRDefault="003732F8">
      <w:pPr>
        <w:pStyle w:val="21"/>
        <w:pageBreakBefore/>
        <w:numPr>
          <w:ilvl w:val="0"/>
          <w:numId w:val="0"/>
        </w:numPr>
      </w:pPr>
      <w:r>
        <w:t>1. Биография</w:t>
      </w:r>
    </w:p>
    <w:p w:rsidR="00344D11" w:rsidRDefault="003732F8">
      <w:pPr>
        <w:pStyle w:val="a3"/>
      </w:pPr>
      <w:r>
        <w:t>Дебора Липштадт родилась 18 марта 1947 года в семье еврейских эмигрантов из нацистской Германии и выросла в Нью-Йорке</w:t>
      </w:r>
      <w:r>
        <w:rPr>
          <w:position w:val="10"/>
        </w:rPr>
        <w:t>[4]</w:t>
      </w:r>
      <w:r>
        <w:t>. Она закончила Городской колледж Нью-Йорка, получила степень магистра и профессора в Брандайском университете (англ.)</w:t>
      </w:r>
    </w:p>
    <w:p w:rsidR="00344D11" w:rsidRDefault="003732F8">
      <w:pPr>
        <w:pStyle w:val="21"/>
        <w:pageBreakBefore/>
        <w:numPr>
          <w:ilvl w:val="0"/>
          <w:numId w:val="0"/>
        </w:numPr>
      </w:pPr>
      <w:r>
        <w:t>2. Профессиональная деятельность</w:t>
      </w:r>
    </w:p>
    <w:p w:rsidR="00344D11" w:rsidRDefault="003732F8">
      <w:pPr>
        <w:pStyle w:val="a3"/>
      </w:pPr>
      <w:r>
        <w:t>Профессор Липштадт известна тем, что ведёт научную полемику с отрицателями Холокоста. В 1993 году она издала книгу «Denying the Holocaust: The Growing Assault on Truth and Memory», посвященную этой проблеме</w:t>
      </w:r>
      <w:r>
        <w:rPr>
          <w:position w:val="10"/>
        </w:rPr>
        <w:t>[5]</w:t>
      </w:r>
      <w:r>
        <w:t>.</w:t>
      </w:r>
    </w:p>
    <w:p w:rsidR="00344D11" w:rsidRDefault="003732F8">
      <w:pPr>
        <w:pStyle w:val="a3"/>
      </w:pPr>
      <w:r>
        <w:t>В 1996 году один из персонажей этой книги, писатель Дэвид Ирвинг подал иск в британский суд на Дебору Липштадт и издательство Пингвин Букс (англ.), с обвинением в клевете и нанесении ущерба своей научной и деловой репутации.</w:t>
      </w:r>
    </w:p>
    <w:p w:rsidR="00344D11" w:rsidRDefault="003732F8">
      <w:pPr>
        <w:pStyle w:val="a3"/>
      </w:pPr>
      <w:r>
        <w:t>Суд вызвал внимание большое общественности, причем не только в Великобритании</w:t>
      </w:r>
      <w:r>
        <w:rPr>
          <w:position w:val="10"/>
        </w:rPr>
        <w:t>[6]</w:t>
      </w:r>
      <w:r>
        <w:t>. Дело продолжалось несколько лет. Хотя британские законы возлагают бремя доказательств на ответчика, Липштадт и издательство с помощью ряда ведущих экспертов по истории Третьего рейха убедили суд, что Ирвинг манипулировал документами, подтасовывал исторические факты и мотивом к этому служили его антисемитские убеждения</w:t>
      </w:r>
      <w:r>
        <w:rPr>
          <w:position w:val="10"/>
        </w:rPr>
        <w:t>[7]</w:t>
      </w:r>
      <w:r>
        <w:t>.</w:t>
      </w:r>
    </w:p>
    <w:p w:rsidR="00344D11" w:rsidRDefault="003732F8">
      <w:pPr>
        <w:pStyle w:val="a3"/>
      </w:pPr>
      <w:r>
        <w:t>На этом суде впервые в истории были публично оглашены выдержки из ранее не публиковавшихся дневников нацистского преступника Адольфа Эйхмана</w:t>
      </w:r>
      <w:r>
        <w:rPr>
          <w:position w:val="10"/>
        </w:rPr>
        <w:t>[8]</w:t>
      </w:r>
      <w:r>
        <w:t>.</w:t>
      </w:r>
    </w:p>
    <w:p w:rsidR="00344D11" w:rsidRDefault="003732F8">
      <w:pPr>
        <w:pStyle w:val="a3"/>
      </w:pPr>
      <w:r>
        <w:t>11 апреля 2000 года судья Грей огласил 333-страничный вердикт</w:t>
      </w:r>
      <w:r>
        <w:rPr>
          <w:position w:val="10"/>
        </w:rPr>
        <w:t>[6]</w:t>
      </w:r>
      <w:r>
        <w:t>. Ирвинг был официально признан антисемитом, расистом и апологетом Гитлера. Все исковые требования Ирвинга были признаны несостоятельными, он получил постановление оплатить 3,2 млн фунтов в качестве компенсации судебных издержек</w:t>
      </w:r>
      <w:r>
        <w:rPr>
          <w:position w:val="10"/>
        </w:rPr>
        <w:t>[9]</w:t>
      </w:r>
      <w:r>
        <w:t>.</w:t>
      </w:r>
    </w:p>
    <w:p w:rsidR="00344D11" w:rsidRDefault="003732F8">
      <w:pPr>
        <w:pStyle w:val="a3"/>
      </w:pPr>
      <w:r>
        <w:t>Однако, несмотря на постоянную борьбу с отрицателями Холокоста, Дебора Липштадт не поддерживает запрет на высказывания, отрицающие Холокост либо наказание за них.</w:t>
      </w:r>
    </w:p>
    <w:p w:rsidR="00344D11" w:rsidRDefault="003732F8">
      <w:pPr>
        <w:pStyle w:val="a3"/>
      </w:pPr>
      <w:r>
        <w:t>«Я сторонница такой неприятной мелочи, как свобода слова, и меня очень беспокоит, когда правительства ее ограничивают»</w:t>
      </w:r>
      <w:r>
        <w:rPr>
          <w:position w:val="10"/>
        </w:rPr>
        <w:t>[10]</w:t>
      </w:r>
      <w:r>
        <w:t>.</w:t>
      </w:r>
    </w:p>
    <w:p w:rsidR="00344D11" w:rsidRDefault="003732F8">
      <w:pPr>
        <w:pStyle w:val="a3"/>
      </w:pPr>
      <w:r>
        <w:t xml:space="preserve">В феврале 2007 года, Липштадт использовала неологизм </w:t>
      </w:r>
      <w:r>
        <w:rPr>
          <w:i/>
          <w:iCs/>
        </w:rPr>
        <w:t>«мягкое отрицание»</w:t>
      </w:r>
      <w:r>
        <w:t xml:space="preserve"> на ежегодном благотворительном банкете Сионистского объединения в Лондоне. Говоря о книге Джимми Картера «Палестина: мир, а не апартеид» она заявила:</w:t>
      </w:r>
    </w:p>
    <w:p w:rsidR="00344D11" w:rsidRDefault="003732F8">
      <w:pPr>
        <w:pStyle w:val="a3"/>
      </w:pPr>
      <w:r>
        <w:t>«Когда бывший президент Соединенных Штатов пишет книгу по израильскому-палестинскому кризису и помещает хронологическую таблицу в начале книги, чтобы способствовать пониманию ситуации, и в этой хронологии не вносит ничего существенного между 1939 и 1947 годами, то это мягкое отрицание»</w:t>
      </w:r>
      <w:r>
        <w:rPr>
          <w:position w:val="10"/>
        </w:rPr>
        <w:t>[11]</w:t>
      </w:r>
      <w:r>
        <w:t>.</w:t>
      </w:r>
    </w:p>
    <w:p w:rsidR="00344D11" w:rsidRDefault="003732F8">
      <w:pPr>
        <w:pStyle w:val="a3"/>
      </w:pPr>
      <w:r>
        <w:t>В дальнейшем Липштадт использовала данный термин для связи отрицания Холокоста с теми, кто признаёт само событие в целом, однако пытается преуменьшить его масштабы и уникальность путём умолчания существенных аспектов или некорректных сравнений с другими событиями</w:t>
      </w:r>
      <w:r>
        <w:rPr>
          <w:position w:val="10"/>
        </w:rPr>
        <w:t>[12][13]</w:t>
      </w:r>
      <w:r>
        <w:t>.</w:t>
      </w:r>
    </w:p>
    <w:p w:rsidR="00344D11" w:rsidRDefault="003732F8">
      <w:pPr>
        <w:pStyle w:val="21"/>
        <w:pageBreakBefore/>
        <w:numPr>
          <w:ilvl w:val="0"/>
          <w:numId w:val="0"/>
        </w:numPr>
      </w:pPr>
      <w:r>
        <w:t>3. Политика</w:t>
      </w:r>
    </w:p>
    <w:p w:rsidR="00344D11" w:rsidRDefault="003732F8">
      <w:pPr>
        <w:pStyle w:val="a3"/>
      </w:pPr>
      <w:r>
        <w:t>По просьбе президента Джорджа Буша Дебора Липштадт представляла Соединённые Штаты на мероприятии, посвящённом 60-летию освобождения Аушвица. В июне 2007 года Джордж Буш включил её в состав делегации США на конференцию ОБСЕ по противодействию нетерпимости и антисемитизму</w:t>
      </w:r>
      <w:r>
        <w:rPr>
          <w:position w:val="10"/>
        </w:rPr>
        <w:t>[14]</w:t>
      </w:r>
      <w:r>
        <w:t>.</w:t>
      </w:r>
    </w:p>
    <w:p w:rsidR="00344D11" w:rsidRDefault="003732F8">
      <w:pPr>
        <w:pStyle w:val="21"/>
        <w:pageBreakBefore/>
        <w:numPr>
          <w:ilvl w:val="0"/>
          <w:numId w:val="0"/>
        </w:numPr>
      </w:pPr>
      <w:r>
        <w:t>4. Библиография</w:t>
      </w:r>
    </w:p>
    <w:p w:rsidR="00344D11" w:rsidRDefault="003732F8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i/>
          <w:iCs/>
        </w:rPr>
        <w:t>Deborah E. Lipstadt.</w:t>
      </w:r>
      <w:r>
        <w:t xml:space="preserve"> Beyond Belief: The American Press and the Coming of the Holocaust 1933—1945. 1993. ISBN 0-02-919161-0.  (англ.)</w:t>
      </w:r>
    </w:p>
    <w:p w:rsidR="00344D11" w:rsidRDefault="003732F8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i/>
          <w:iCs/>
        </w:rPr>
        <w:t>Lipstadt D.</w:t>
      </w:r>
      <w:r>
        <w:t xml:space="preserve"> Denying the Holocaust: The Growing Assault on Truth and Memory. — Penguin Books Ltd, 2004. — ISBN 978-0-14-024157-0</w:t>
      </w:r>
    </w:p>
    <w:p w:rsidR="00344D11" w:rsidRDefault="003732F8">
      <w:pPr>
        <w:pStyle w:val="a3"/>
        <w:numPr>
          <w:ilvl w:val="0"/>
          <w:numId w:val="2"/>
        </w:numPr>
        <w:tabs>
          <w:tab w:val="left" w:pos="707"/>
        </w:tabs>
      </w:pPr>
      <w:r>
        <w:rPr>
          <w:i/>
          <w:iCs/>
        </w:rPr>
        <w:t>Deborah E. Lipstadt.</w:t>
      </w:r>
      <w:r>
        <w:t xml:space="preserve"> History on Trial: My Day in Court with David Irving. 2005. ISBN 0-06-059376-8.  (англ.)</w:t>
      </w:r>
    </w:p>
    <w:p w:rsidR="00344D11" w:rsidRDefault="003732F8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344D11" w:rsidRDefault="003732F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Липштадт завоевала премию еврейского распределительного комитета «Джойнт»</w:t>
      </w:r>
    </w:p>
    <w:p w:rsidR="00344D11" w:rsidRDefault="003732F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Кто такая д-р Дебора Липштадт?</w:t>
      </w:r>
    </w:p>
    <w:p w:rsidR="00344D11" w:rsidRDefault="003732F8">
      <w:pPr>
        <w:pStyle w:val="a3"/>
        <w:numPr>
          <w:ilvl w:val="0"/>
          <w:numId w:val="1"/>
        </w:numPr>
        <w:tabs>
          <w:tab w:val="left" w:pos="707"/>
        </w:tabs>
        <w:spacing w:after="0"/>
        <w:rPr>
          <w:b/>
          <w:bCs/>
        </w:rPr>
      </w:pPr>
      <w:r>
        <w:rPr>
          <w:i/>
          <w:iCs/>
        </w:rPr>
        <w:t>Hebrew Union College-Jewish Institute of Religion</w:t>
      </w:r>
      <w:r>
        <w:t xml:space="preserve"> News &amp; Publications' </w:t>
      </w:r>
      <w:r>
        <w:rPr>
          <w:b/>
          <w:bCs/>
        </w:rPr>
        <w:t xml:space="preserve">Third Annual Bamberger Memorial Lecture with Deborah E. Lipstadt (22/11/2005)  (англ.). </w:t>
      </w:r>
    </w:p>
    <w:p w:rsidR="00344D11" w:rsidRDefault="003732F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Что расскажем детям</w:t>
      </w:r>
    </w:p>
    <w:p w:rsidR="00344D11" w:rsidRDefault="003732F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Deborah Lipstadt, Denying the Holocaust: The Growing Assault on Truth and Memory, Penguin, New-York, 1993; London, 1994  (англ.)</w:t>
      </w:r>
    </w:p>
    <w:p w:rsidR="00344D11" w:rsidRDefault="003732F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Одна, но пламенная страсть</w:t>
      </w:r>
    </w:p>
    <w:p w:rsidR="00344D11" w:rsidRDefault="003732F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R. J. Evans, Lying about Hitler. History, Holocaust, and the David Irving Trial, Basic Books, New York, 2001 и R.J. van Pelt, The case for Auschwitz: Evidence from the Irving Trial, Indiana University Press, 2002.  (англ.)</w:t>
      </w:r>
    </w:p>
    <w:p w:rsidR="00344D11" w:rsidRDefault="003732F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«Эйхмана процесс»</w:t>
      </w:r>
      <w:r>
        <w:t xml:space="preserve"> — статья из Электронной еврейской энциклопедии</w:t>
      </w:r>
    </w:p>
    <w:p w:rsidR="00344D11" w:rsidRDefault="003732F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3,2 миллиона долларов — за попытку оправдать нацизм</w:t>
      </w:r>
    </w:p>
    <w:p w:rsidR="00344D11" w:rsidRDefault="003732F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Евросоюз планирует принять спорный закон против отрицания геноцида</w:t>
      </w:r>
    </w:p>
    <w:p w:rsidR="00344D11" w:rsidRDefault="003732F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Quoted by Jonny Paul, «Holocaust Scholar Warns of New 'soft-core' Denial» </w:t>
      </w:r>
      <w:r>
        <w:rPr>
          <w:i/>
          <w:iCs/>
        </w:rPr>
        <w:t>The Jerusalem Post</w:t>
      </w:r>
      <w:r>
        <w:t xml:space="preserve"> (6 февраля 2007 года)  (англ.).</w:t>
      </w:r>
    </w:p>
    <w:p w:rsidR="00344D11" w:rsidRDefault="003732F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Lipstadt lecture to focus on Holocaust denial, libel suit</w:t>
      </w:r>
    </w:p>
    <w:p w:rsidR="00344D11" w:rsidRDefault="003732F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Denying the deniers: Q &amp; A with Deborah Lipstadt</w:t>
      </w:r>
    </w:p>
    <w:p w:rsidR="00344D11" w:rsidRDefault="003732F8">
      <w:pPr>
        <w:pStyle w:val="a3"/>
        <w:numPr>
          <w:ilvl w:val="0"/>
          <w:numId w:val="1"/>
        </w:numPr>
        <w:tabs>
          <w:tab w:val="left" w:pos="707"/>
        </w:tabs>
      </w:pPr>
      <w:r>
        <w:t>Deborah E. Lipstadt</w:t>
      </w:r>
    </w:p>
    <w:p w:rsidR="00344D11" w:rsidRDefault="003732F8">
      <w:pPr>
        <w:pStyle w:val="a3"/>
        <w:spacing w:after="0"/>
      </w:pPr>
      <w:r>
        <w:t>Источник: http://ru.wikipedia.org/wiki/Липштадт,_Дебора</w:t>
      </w:r>
      <w:bookmarkStart w:id="0" w:name="_GoBack"/>
      <w:bookmarkEnd w:id="0"/>
    </w:p>
    <w:sectPr w:rsidR="00344D11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732F8"/>
    <w:rsid w:val="00344D11"/>
    <w:rsid w:val="003732F8"/>
    <w:rsid w:val="00F9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C21E5C-14AC-4AC1-95A3-F1DC78282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757</Words>
  <Characters>4321</Characters>
  <Application>Microsoft Office Word</Application>
  <DocSecurity>0</DocSecurity>
  <Lines>36</Lines>
  <Paragraphs>10</Paragraphs>
  <ScaleCrop>false</ScaleCrop>
  <Company/>
  <LinksUpToDate>false</LinksUpToDate>
  <CharactersWithSpaces>5068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2014-04-24T22:11:00Z</dcterms:created>
  <dcterms:modified xsi:type="dcterms:W3CDTF">2014-04-24T22:11:00Z</dcterms:modified>
</cp:coreProperties>
</file>