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791" w:rsidRDefault="00D17E7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Династия Властимира</w:t>
      </w:r>
      <w:r>
        <w:br/>
      </w:r>
      <w:r>
        <w:rPr>
          <w:b/>
          <w:bCs/>
        </w:rPr>
        <w:t>2 Короли средневековой Сербии (1217—1345)</w:t>
      </w:r>
      <w:r>
        <w:br/>
      </w:r>
      <w:r>
        <w:rPr>
          <w:b/>
          <w:bCs/>
        </w:rPr>
        <w:t>3 Цари сербов и греков (1345—1371)</w:t>
      </w:r>
      <w:r>
        <w:br/>
      </w:r>
      <w:r>
        <w:rPr>
          <w:b/>
          <w:bCs/>
        </w:rPr>
        <w:t>4 Распад государства</w:t>
      </w:r>
      <w:r>
        <w:br/>
      </w:r>
      <w:r>
        <w:rPr>
          <w:b/>
          <w:bCs/>
        </w:rPr>
        <w:t>5 Деспоты Сербии (1402—1459)</w:t>
      </w:r>
      <w:r>
        <w:br/>
      </w:r>
      <w:r>
        <w:rPr>
          <w:b/>
          <w:bCs/>
        </w:rPr>
        <w:t>6 Вождь Первого сербского восстания (1804—1813)</w:t>
      </w:r>
      <w:r>
        <w:br/>
      </w:r>
      <w:r>
        <w:rPr>
          <w:b/>
          <w:bCs/>
        </w:rPr>
        <w:t>7 Князья Сербии (1815—1882)</w:t>
      </w:r>
      <w:r>
        <w:br/>
      </w:r>
      <w:r>
        <w:rPr>
          <w:b/>
          <w:bCs/>
        </w:rPr>
        <w:t>8 Короли Королевства Сербия (1882—1918)</w:t>
      </w:r>
      <w:r>
        <w:br/>
      </w:r>
      <w:r>
        <w:rPr>
          <w:b/>
          <w:bCs/>
        </w:rPr>
        <w:t>9 Короли сербов, хорватов и словенцев (1918—1929), Короли Югославии (1929—1945)</w:t>
      </w:r>
      <w:r>
        <w:br/>
      </w:r>
      <w:r>
        <w:rPr>
          <w:b/>
          <w:bCs/>
        </w:rPr>
        <w:t>10 Президенты Сербии (с 1991)</w:t>
      </w:r>
      <w:r>
        <w:br/>
      </w:r>
      <w:r>
        <w:rPr>
          <w:b/>
          <w:bCs/>
        </w:rPr>
        <w:t>11 См.также</w:t>
      </w:r>
      <w:r>
        <w:br/>
      </w:r>
      <w:r>
        <w:rPr>
          <w:b/>
          <w:bCs/>
        </w:rPr>
        <w:t>12 Источники</w:t>
      </w:r>
      <w:r>
        <w:br/>
      </w:r>
    </w:p>
    <w:p w:rsidR="00CB3791" w:rsidRDefault="00D17E7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B3791" w:rsidRDefault="00D17E70">
      <w:pPr>
        <w:pStyle w:val="21"/>
        <w:pageBreakBefore/>
        <w:numPr>
          <w:ilvl w:val="0"/>
          <w:numId w:val="0"/>
        </w:numPr>
      </w:pPr>
      <w:r>
        <w:t>1. Династия Властимира</w:t>
      </w:r>
    </w:p>
    <w:p w:rsidR="00CB3791" w:rsidRDefault="00D17E70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Властимир 836-843</w:t>
      </w:r>
    </w:p>
    <w:p w:rsidR="00CB3791" w:rsidRDefault="00D17E70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Мутимир 843-891</w:t>
      </w:r>
    </w:p>
    <w:p w:rsidR="00CB3791" w:rsidRDefault="00D17E70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Первослав 891-892</w:t>
      </w:r>
    </w:p>
    <w:p w:rsidR="00CB3791" w:rsidRDefault="00D17E70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Петар Гойникович 892-917</w:t>
      </w:r>
    </w:p>
    <w:p w:rsidR="00CB3791" w:rsidRDefault="00D17E70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Павле Бранович 917-920</w:t>
      </w:r>
    </w:p>
    <w:p w:rsidR="00CB3791" w:rsidRDefault="00D17E70">
      <w:pPr>
        <w:pStyle w:val="a3"/>
        <w:numPr>
          <w:ilvl w:val="0"/>
          <w:numId w:val="9"/>
        </w:numPr>
        <w:tabs>
          <w:tab w:val="left" w:pos="707"/>
        </w:tabs>
      </w:pPr>
      <w:r>
        <w:t>Захарий Первославич 920-927</w:t>
      </w:r>
    </w:p>
    <w:p w:rsidR="00CB3791" w:rsidRDefault="00D17E70">
      <w:pPr>
        <w:pStyle w:val="a3"/>
      </w:pPr>
      <w:r>
        <w:t>927-934 разгром государства болгарами.</w:t>
      </w:r>
    </w:p>
    <w:p w:rsidR="00CB3791" w:rsidRDefault="00D17E70">
      <w:pPr>
        <w:pStyle w:val="a3"/>
        <w:numPr>
          <w:ilvl w:val="0"/>
          <w:numId w:val="8"/>
        </w:numPr>
        <w:tabs>
          <w:tab w:val="left" w:pos="707"/>
        </w:tabs>
      </w:pPr>
      <w:r>
        <w:t>Часлав Клонимирович 934-960</w:t>
      </w:r>
    </w:p>
    <w:p w:rsidR="00CB3791" w:rsidRDefault="00D17E70">
      <w:pPr>
        <w:pStyle w:val="a3"/>
      </w:pPr>
      <w:r>
        <w:t>Разгром Сербии Византией.</w:t>
      </w:r>
    </w:p>
    <w:p w:rsidR="00CB3791" w:rsidRDefault="00D17E70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Иоанн Владимир 1016</w:t>
      </w:r>
    </w:p>
    <w:p w:rsidR="00CB3791" w:rsidRDefault="00D17E70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Стефан Воислав 1040-1051</w:t>
      </w:r>
    </w:p>
    <w:p w:rsidR="00CB3791" w:rsidRDefault="00D17E70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Михайло Воиславлевич 1053-1081</w:t>
      </w:r>
    </w:p>
    <w:p w:rsidR="00CB3791" w:rsidRDefault="00D17E70">
      <w:pPr>
        <w:pStyle w:val="a3"/>
        <w:numPr>
          <w:ilvl w:val="0"/>
          <w:numId w:val="7"/>
        </w:numPr>
        <w:tabs>
          <w:tab w:val="left" w:pos="707"/>
        </w:tabs>
      </w:pPr>
      <w:r>
        <w:t>Константин Бодин 1081-1101</w:t>
      </w:r>
    </w:p>
    <w:p w:rsidR="00CB3791" w:rsidRDefault="00D17E70">
      <w:pPr>
        <w:pStyle w:val="a3"/>
      </w:pPr>
      <w:r>
        <w:t>Распад Сербии на Зету, Рашку и Босну.</w:t>
      </w:r>
    </w:p>
    <w:p w:rsidR="00CB3791" w:rsidRDefault="00D17E70">
      <w:pPr>
        <w:pStyle w:val="21"/>
        <w:numPr>
          <w:ilvl w:val="0"/>
          <w:numId w:val="0"/>
        </w:numPr>
      </w:pPr>
      <w:r>
        <w:t>Короли средневековой Сербии (1217—1345)</w:t>
      </w:r>
    </w:p>
    <w:p w:rsidR="00CB3791" w:rsidRDefault="00D17E70">
      <w:pPr>
        <w:pStyle w:val="21"/>
        <w:numPr>
          <w:ilvl w:val="0"/>
          <w:numId w:val="0"/>
        </w:numPr>
      </w:pPr>
      <w:r>
        <w:t>Цари сербов и греков (1345—1371)</w:t>
      </w:r>
    </w:p>
    <w:p w:rsidR="00CB3791" w:rsidRDefault="00D17E70">
      <w:pPr>
        <w:pStyle w:val="21"/>
        <w:pageBreakBefore/>
        <w:numPr>
          <w:ilvl w:val="0"/>
          <w:numId w:val="0"/>
        </w:numPr>
      </w:pPr>
      <w:r>
        <w:t>4. Распад государства</w:t>
      </w:r>
    </w:p>
    <w:p w:rsidR="00CB3791" w:rsidRDefault="00D17E70">
      <w:pPr>
        <w:pStyle w:val="a3"/>
      </w:pPr>
      <w:r>
        <w:t xml:space="preserve">См. также Бранковичи </w:t>
      </w:r>
      <w:r>
        <w:rPr>
          <w:b/>
          <w:bCs/>
        </w:rPr>
        <w:t>Князья Сербии</w:t>
      </w:r>
      <w:r>
        <w:t>:</w:t>
      </w:r>
    </w:p>
    <w:p w:rsidR="00CB3791" w:rsidRDefault="00D17E70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Лазарь I Хребелянович 1370—1389</w:t>
      </w:r>
    </w:p>
    <w:p w:rsidR="00CB3791" w:rsidRDefault="00D17E70">
      <w:pPr>
        <w:pStyle w:val="a3"/>
        <w:numPr>
          <w:ilvl w:val="0"/>
          <w:numId w:val="6"/>
        </w:numPr>
        <w:tabs>
          <w:tab w:val="left" w:pos="707"/>
        </w:tabs>
      </w:pPr>
      <w:r>
        <w:t>Стефан Лазаревич 1389-1402</w:t>
      </w:r>
    </w:p>
    <w:p w:rsidR="00CB3791" w:rsidRDefault="00D17E70">
      <w:pPr>
        <w:pStyle w:val="21"/>
        <w:numPr>
          <w:ilvl w:val="0"/>
          <w:numId w:val="0"/>
        </w:numPr>
      </w:pPr>
      <w:r>
        <w:t>Деспоты Сербии (1402—1459)</w:t>
      </w:r>
    </w:p>
    <w:p w:rsidR="00CB3791" w:rsidRDefault="00D17E70">
      <w:pPr>
        <w:pStyle w:val="21"/>
        <w:numPr>
          <w:ilvl w:val="0"/>
          <w:numId w:val="0"/>
        </w:numPr>
      </w:pPr>
      <w:r>
        <w:t>Вождь Первого сербского восстания (1804—1813)</w:t>
      </w:r>
    </w:p>
    <w:p w:rsidR="00CB3791" w:rsidRDefault="00D17E70">
      <w:pPr>
        <w:pStyle w:val="21"/>
        <w:numPr>
          <w:ilvl w:val="0"/>
          <w:numId w:val="0"/>
        </w:numPr>
      </w:pPr>
      <w:r>
        <w:t>Князья Сербии (1815—1882)</w:t>
      </w:r>
    </w:p>
    <w:p w:rsidR="00CB3791" w:rsidRDefault="00D17E70">
      <w:pPr>
        <w:pStyle w:val="21"/>
        <w:numPr>
          <w:ilvl w:val="0"/>
          <w:numId w:val="0"/>
        </w:numPr>
      </w:pPr>
      <w:r>
        <w:t>Короли Королевства Сербия (1882—1918)</w:t>
      </w:r>
    </w:p>
    <w:p w:rsidR="00CB3791" w:rsidRDefault="00D17E70">
      <w:pPr>
        <w:pStyle w:val="21"/>
        <w:numPr>
          <w:ilvl w:val="0"/>
          <w:numId w:val="0"/>
        </w:numPr>
      </w:pPr>
      <w:r>
        <w:t>Короли сербов, хорватов и словенцев (1918—1929), Короли Югославии (1929—1945)</w:t>
      </w:r>
    </w:p>
    <w:p w:rsidR="00CB3791" w:rsidRDefault="00D17E70">
      <w:pPr>
        <w:pStyle w:val="a3"/>
        <w:numPr>
          <w:ilvl w:val="0"/>
          <w:numId w:val="5"/>
        </w:numPr>
        <w:tabs>
          <w:tab w:val="left" w:pos="707"/>
        </w:tabs>
      </w:pPr>
      <w:r>
        <w:t>Пётр I Карагеоргиевич, сын Александра Карагеоргиевича, король Королевства сербов, хорватов и словенцев (Королевства СХС) 1 декабря 1918 — 16 августа 1921.</w:t>
      </w:r>
    </w:p>
    <w:p w:rsidR="00CB3791" w:rsidRDefault="00D17E70">
      <w:pPr>
        <w:pStyle w:val="a3"/>
      </w:pPr>
      <w:r>
        <w:t>Королевство сербов, хорватов и словенцев (СХС) было образовано в 1918 году по итогам Первой мировой войны. В него вошли Сербия, Черногория и часть территории бывшей Австро-Венгрии (исторические области Славония, Далмация, Босния, Герцеговина, Воеводина, населённая словенцами часть Каринтии).</w:t>
      </w:r>
    </w:p>
    <w:p w:rsidR="00CB3791" w:rsidRDefault="00D17E70">
      <w:pPr>
        <w:pStyle w:val="a3"/>
        <w:numPr>
          <w:ilvl w:val="0"/>
          <w:numId w:val="4"/>
        </w:numPr>
        <w:tabs>
          <w:tab w:val="left" w:pos="707"/>
        </w:tabs>
      </w:pPr>
      <w:r>
        <w:t>Александр I Карагеоргиевич, сын короля Петра I, король Королевства сербов, хорватов и словенцев (16 августа 1921 — 3 октября 1929), король Югославии (3 октября 1929 — 9 октября 1934). Убит хорватскими националистами.</w:t>
      </w:r>
    </w:p>
    <w:p w:rsidR="00CB3791" w:rsidRDefault="00D17E70">
      <w:pPr>
        <w:pStyle w:val="a3"/>
      </w:pPr>
      <w:r>
        <w:t>В 1929 году Королевству СХС было дано более краткое и звучное наименование — Югославия.</w:t>
      </w:r>
    </w:p>
    <w:p w:rsidR="00CB3791" w:rsidRDefault="00D17E70">
      <w:pPr>
        <w:pStyle w:val="a3"/>
        <w:numPr>
          <w:ilvl w:val="0"/>
          <w:numId w:val="3"/>
        </w:numPr>
        <w:tabs>
          <w:tab w:val="left" w:pos="707"/>
        </w:tabs>
      </w:pPr>
      <w:r>
        <w:t>Пётр II Карагеоргиевич (9 октября 1934 — 29 ноября 1945), король Югославии, с 14 апреля 1941 года — в эмиграции.</w:t>
      </w:r>
    </w:p>
    <w:p w:rsidR="00CB3791" w:rsidRDefault="00D17E70">
      <w:pPr>
        <w:pStyle w:val="a3"/>
      </w:pPr>
      <w:r>
        <w:t>Май 1941 года — оккупация Югославии фашистской Германией.</w:t>
      </w:r>
    </w:p>
    <w:p w:rsidR="00CB3791" w:rsidRDefault="00D17E70">
      <w:pPr>
        <w:pStyle w:val="a3"/>
      </w:pPr>
      <w:r>
        <w:t>1944 год — восстановление независимости.</w:t>
      </w:r>
    </w:p>
    <w:p w:rsidR="00CB3791" w:rsidRDefault="00D17E70">
      <w:pPr>
        <w:pStyle w:val="a3"/>
      </w:pPr>
      <w:r>
        <w:t>Ноябрь 1945 год — провозглашение республики, приход к власти коммунистов.</w:t>
      </w:r>
    </w:p>
    <w:p w:rsidR="00CB3791" w:rsidRDefault="00D17E70">
      <w:pPr>
        <w:pStyle w:val="21"/>
        <w:numPr>
          <w:ilvl w:val="0"/>
          <w:numId w:val="0"/>
        </w:numPr>
      </w:pPr>
      <w:r>
        <w:t>Президенты Сербии (с 1991)</w:t>
      </w:r>
    </w:p>
    <w:p w:rsidR="00CB3791" w:rsidRDefault="00D17E70">
      <w:pPr>
        <w:pStyle w:val="21"/>
        <w:pageBreakBefore/>
        <w:numPr>
          <w:ilvl w:val="0"/>
          <w:numId w:val="0"/>
        </w:numPr>
      </w:pPr>
      <w:r>
        <w:t>11. См.также</w:t>
      </w:r>
    </w:p>
    <w:p w:rsidR="00CB3791" w:rsidRDefault="00D17E7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Распад Югославии</w:t>
      </w:r>
    </w:p>
    <w:p w:rsidR="00CB3791" w:rsidRDefault="00D17E70">
      <w:pPr>
        <w:pStyle w:val="a3"/>
        <w:numPr>
          <w:ilvl w:val="0"/>
          <w:numId w:val="2"/>
        </w:numPr>
        <w:tabs>
          <w:tab w:val="left" w:pos="707"/>
        </w:tabs>
      </w:pPr>
      <w:r>
        <w:t>Югославия</w:t>
      </w:r>
    </w:p>
    <w:p w:rsidR="00CB3791" w:rsidRDefault="00D17E70">
      <w:pPr>
        <w:pStyle w:val="21"/>
        <w:pageBreakBefore/>
        <w:numPr>
          <w:ilvl w:val="0"/>
          <w:numId w:val="0"/>
        </w:numPr>
      </w:pPr>
      <w:r>
        <w:t>12. Источники</w:t>
      </w:r>
    </w:p>
    <w:p w:rsidR="00CB3791" w:rsidRDefault="00D17E7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Книга династий / Николай Сычев. — М.: АСТ: Восток-Запад, 2006.</w:t>
      </w:r>
    </w:p>
    <w:p w:rsidR="00CB3791" w:rsidRDefault="00D17E7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Романько О. В. Правители государств южных славян (историко-генеалогический очерк).</w:t>
      </w:r>
    </w:p>
    <w:p w:rsidR="00CB3791" w:rsidRDefault="00D17E7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Список правителей Сербии — Википедия.</w:t>
      </w:r>
    </w:p>
    <w:p w:rsidR="00CB3791" w:rsidRDefault="00D17E7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Српски владари — Википедија.</w:t>
      </w:r>
    </w:p>
    <w:p w:rsidR="00CB3791" w:rsidRDefault="00D17E70">
      <w:pPr>
        <w:pStyle w:val="a3"/>
        <w:numPr>
          <w:ilvl w:val="0"/>
          <w:numId w:val="1"/>
        </w:numPr>
        <w:tabs>
          <w:tab w:val="left" w:pos="707"/>
        </w:tabs>
      </w:pPr>
      <w:r>
        <w:t>List of Serbian monarchs — Wikipedia, the free encyclopedia.</w:t>
      </w:r>
    </w:p>
    <w:p w:rsidR="00CB3791" w:rsidRDefault="00D17E70">
      <w:pPr>
        <w:pStyle w:val="a3"/>
        <w:spacing w:after="0"/>
      </w:pPr>
      <w:r>
        <w:t>Источник: http://ru.wikipedia.org/wiki/Список_правителей_Сербии</w:t>
      </w:r>
      <w:bookmarkStart w:id="0" w:name="_GoBack"/>
      <w:bookmarkEnd w:id="0"/>
    </w:p>
    <w:sectPr w:rsidR="00CB379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E70"/>
    <w:rsid w:val="001441CF"/>
    <w:rsid w:val="00CB3791"/>
    <w:rsid w:val="00D1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10D68-7709-4967-A154-F4F21BED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2014-04-24T06:25:00Z</dcterms:created>
  <dcterms:modified xsi:type="dcterms:W3CDTF">2014-04-24T06:25:00Z</dcterms:modified>
</cp:coreProperties>
</file>